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7518F4" w14:textId="4FCDF282" w:rsidR="00C15213" w:rsidRPr="009652A1" w:rsidRDefault="00C15213" w:rsidP="00C15213">
      <w:pPr>
        <w:pageBreakBefore/>
        <w:spacing w:after="0" w:line="240" w:lineRule="auto"/>
        <w:ind w:firstLine="5245"/>
        <w:rPr>
          <w:szCs w:val="24"/>
        </w:rPr>
      </w:pPr>
      <w:r w:rsidRPr="009652A1">
        <w:rPr>
          <w:sz w:val="27"/>
          <w:szCs w:val="27"/>
        </w:rPr>
        <w:t>ПРИЛОЖЕНИЕ</w:t>
      </w:r>
      <w:r w:rsidR="000F6B7B">
        <w:rPr>
          <w:sz w:val="27"/>
          <w:szCs w:val="27"/>
        </w:rPr>
        <w:t xml:space="preserve"> № 6</w:t>
      </w:r>
      <w:bookmarkStart w:id="0" w:name="_GoBack"/>
      <w:bookmarkEnd w:id="0"/>
    </w:p>
    <w:p w14:paraId="664B32D0" w14:textId="1865386E" w:rsidR="00C15213" w:rsidRPr="009652A1" w:rsidRDefault="00C15213" w:rsidP="00C15213">
      <w:pPr>
        <w:spacing w:after="0" w:line="240" w:lineRule="auto"/>
        <w:ind w:firstLine="5245"/>
        <w:rPr>
          <w:sz w:val="27"/>
          <w:szCs w:val="27"/>
        </w:rPr>
      </w:pPr>
      <w:r w:rsidRPr="009652A1">
        <w:rPr>
          <w:sz w:val="27"/>
          <w:szCs w:val="27"/>
        </w:rPr>
        <w:t xml:space="preserve">к решению Совета муниципального </w:t>
      </w:r>
    </w:p>
    <w:p w14:paraId="6DE93E29" w14:textId="7E32985E" w:rsidR="00C15213" w:rsidRPr="009652A1" w:rsidRDefault="00C15213" w:rsidP="00C15213">
      <w:pPr>
        <w:spacing w:after="0" w:line="240" w:lineRule="auto"/>
        <w:ind w:firstLine="5245"/>
        <w:rPr>
          <w:sz w:val="27"/>
          <w:szCs w:val="27"/>
        </w:rPr>
      </w:pPr>
      <w:r w:rsidRPr="009652A1">
        <w:rPr>
          <w:sz w:val="27"/>
          <w:szCs w:val="27"/>
        </w:rPr>
        <w:t>образования</w:t>
      </w:r>
      <w:r w:rsidRPr="009652A1">
        <w:rPr>
          <w:szCs w:val="24"/>
        </w:rPr>
        <w:t xml:space="preserve"> </w:t>
      </w:r>
      <w:r w:rsidRPr="009652A1">
        <w:rPr>
          <w:sz w:val="27"/>
          <w:szCs w:val="27"/>
        </w:rPr>
        <w:t xml:space="preserve">Крымский район </w:t>
      </w:r>
    </w:p>
    <w:p w14:paraId="28029A9D" w14:textId="0DE6CCE4" w:rsidR="00C15213" w:rsidRPr="009652A1" w:rsidRDefault="00C15213" w:rsidP="00C15213">
      <w:pPr>
        <w:spacing w:after="0" w:line="240" w:lineRule="auto"/>
        <w:ind w:firstLine="5245"/>
        <w:rPr>
          <w:sz w:val="27"/>
          <w:szCs w:val="27"/>
        </w:rPr>
      </w:pPr>
      <w:r w:rsidRPr="009652A1">
        <w:rPr>
          <w:sz w:val="27"/>
          <w:szCs w:val="27"/>
        </w:rPr>
        <w:t xml:space="preserve">от </w:t>
      </w:r>
      <w:r>
        <w:rPr>
          <w:sz w:val="27"/>
          <w:szCs w:val="27"/>
        </w:rPr>
        <w:t>______________</w:t>
      </w:r>
      <w:r w:rsidRPr="009652A1">
        <w:rPr>
          <w:sz w:val="27"/>
          <w:szCs w:val="27"/>
        </w:rPr>
        <w:t xml:space="preserve"> № </w:t>
      </w:r>
      <w:r>
        <w:rPr>
          <w:sz w:val="27"/>
          <w:szCs w:val="27"/>
        </w:rPr>
        <w:t>_________</w:t>
      </w:r>
    </w:p>
    <w:p w14:paraId="79264013" w14:textId="77777777" w:rsidR="00C15213" w:rsidRDefault="00C15213" w:rsidP="00D5712B">
      <w:pPr>
        <w:ind w:left="284" w:right="283"/>
        <w:contextualSpacing/>
        <w:jc w:val="center"/>
        <w:rPr>
          <w:rFonts w:eastAsia="Calibri" w:cs="Times New Roman"/>
          <w:sz w:val="36"/>
          <w:szCs w:val="36"/>
        </w:rPr>
      </w:pPr>
    </w:p>
    <w:p w14:paraId="157EF6D9" w14:textId="77777777" w:rsidR="00C15213" w:rsidRDefault="00C15213" w:rsidP="00D5712B">
      <w:pPr>
        <w:ind w:left="284" w:right="283"/>
        <w:contextualSpacing/>
        <w:jc w:val="center"/>
        <w:rPr>
          <w:rFonts w:eastAsia="Calibri" w:cs="Times New Roman"/>
          <w:sz w:val="36"/>
          <w:szCs w:val="36"/>
        </w:rPr>
      </w:pPr>
    </w:p>
    <w:p w14:paraId="42D0A931" w14:textId="77777777" w:rsidR="00C15213" w:rsidRDefault="00C15213" w:rsidP="00D5712B">
      <w:pPr>
        <w:ind w:left="284" w:right="283"/>
        <w:contextualSpacing/>
        <w:jc w:val="center"/>
        <w:rPr>
          <w:rFonts w:eastAsia="Calibri" w:cs="Times New Roman"/>
          <w:sz w:val="36"/>
          <w:szCs w:val="36"/>
        </w:rPr>
      </w:pPr>
    </w:p>
    <w:p w14:paraId="59F785C8" w14:textId="77777777" w:rsidR="00C15213" w:rsidRDefault="00C15213" w:rsidP="00D5712B">
      <w:pPr>
        <w:ind w:left="284" w:right="283"/>
        <w:contextualSpacing/>
        <w:jc w:val="center"/>
        <w:rPr>
          <w:rFonts w:eastAsia="Calibri" w:cs="Times New Roman"/>
          <w:sz w:val="36"/>
          <w:szCs w:val="36"/>
        </w:rPr>
      </w:pPr>
    </w:p>
    <w:p w14:paraId="07D4205A" w14:textId="77777777" w:rsidR="00C15213" w:rsidRDefault="00C15213" w:rsidP="00D5712B">
      <w:pPr>
        <w:ind w:left="284" w:right="283"/>
        <w:contextualSpacing/>
        <w:jc w:val="center"/>
        <w:rPr>
          <w:rFonts w:eastAsia="Calibri" w:cs="Times New Roman"/>
          <w:sz w:val="36"/>
          <w:szCs w:val="36"/>
        </w:rPr>
      </w:pPr>
    </w:p>
    <w:p w14:paraId="6FE9D63D" w14:textId="77777777" w:rsidR="00C15213" w:rsidRDefault="00C15213" w:rsidP="00D5712B">
      <w:pPr>
        <w:ind w:left="284" w:right="283"/>
        <w:contextualSpacing/>
        <w:jc w:val="center"/>
        <w:rPr>
          <w:rFonts w:eastAsia="Calibri" w:cs="Times New Roman"/>
          <w:sz w:val="36"/>
          <w:szCs w:val="36"/>
        </w:rPr>
      </w:pPr>
    </w:p>
    <w:p w14:paraId="78CCCF2D" w14:textId="77777777" w:rsidR="00C15213" w:rsidRDefault="00C15213" w:rsidP="00D5712B">
      <w:pPr>
        <w:ind w:left="284" w:right="283"/>
        <w:contextualSpacing/>
        <w:jc w:val="center"/>
        <w:rPr>
          <w:rFonts w:eastAsia="Calibri" w:cs="Times New Roman"/>
          <w:sz w:val="36"/>
          <w:szCs w:val="36"/>
        </w:rPr>
      </w:pPr>
    </w:p>
    <w:p w14:paraId="6434FCA3" w14:textId="77777777" w:rsidR="00C15213" w:rsidRDefault="00C15213" w:rsidP="00D5712B">
      <w:pPr>
        <w:ind w:left="284" w:right="283"/>
        <w:contextualSpacing/>
        <w:jc w:val="center"/>
        <w:rPr>
          <w:rFonts w:eastAsia="Calibri" w:cs="Times New Roman"/>
          <w:sz w:val="36"/>
          <w:szCs w:val="36"/>
        </w:rPr>
      </w:pPr>
    </w:p>
    <w:p w14:paraId="5FCCECD4" w14:textId="77777777" w:rsidR="00C15213" w:rsidRDefault="00C15213" w:rsidP="00C15213">
      <w:pPr>
        <w:spacing w:after="0" w:line="240" w:lineRule="auto"/>
        <w:ind w:left="284" w:right="283"/>
        <w:contextualSpacing/>
        <w:jc w:val="center"/>
        <w:rPr>
          <w:rFonts w:eastAsia="Calibri" w:cs="Times New Roman"/>
          <w:sz w:val="36"/>
          <w:szCs w:val="36"/>
        </w:rPr>
      </w:pPr>
    </w:p>
    <w:p w14:paraId="57DA4716" w14:textId="2448DE5B" w:rsidR="00D5712B" w:rsidRPr="00C15213" w:rsidRDefault="00C15213" w:rsidP="00C15213">
      <w:pPr>
        <w:spacing w:after="0" w:line="240" w:lineRule="auto"/>
        <w:ind w:left="284" w:right="283"/>
        <w:contextualSpacing/>
        <w:jc w:val="center"/>
        <w:rPr>
          <w:rFonts w:eastAsia="Calibri" w:cs="Times New Roman"/>
          <w:sz w:val="36"/>
          <w:szCs w:val="36"/>
        </w:rPr>
      </w:pPr>
      <w:r>
        <w:rPr>
          <w:rFonts w:eastAsia="Calibri" w:cs="Times New Roman"/>
          <w:sz w:val="36"/>
          <w:szCs w:val="36"/>
        </w:rPr>
        <w:t xml:space="preserve">Правила землепользования и застройки </w:t>
      </w:r>
      <w:r w:rsidR="00857BC2">
        <w:rPr>
          <w:rFonts w:eastAsia="Calibri" w:cs="Times New Roman"/>
          <w:sz w:val="36"/>
          <w:szCs w:val="36"/>
        </w:rPr>
        <w:t>Пригородного</w:t>
      </w:r>
      <w:r>
        <w:rPr>
          <w:rFonts w:eastAsia="Calibri" w:cs="Times New Roman"/>
          <w:sz w:val="36"/>
          <w:szCs w:val="36"/>
        </w:rPr>
        <w:t xml:space="preserve"> сельского поселения Крымского района</w:t>
      </w:r>
    </w:p>
    <w:p w14:paraId="7695C961" w14:textId="77777777" w:rsidR="00C15213" w:rsidRDefault="00C15213" w:rsidP="008D033E">
      <w:pPr>
        <w:spacing w:after="0" w:line="240" w:lineRule="auto"/>
        <w:jc w:val="center"/>
        <w:rPr>
          <w:rFonts w:ascii="Arial" w:hAnsi="Arial" w:cs="Arial"/>
          <w:lang w:eastAsia="ar-SA"/>
        </w:rPr>
      </w:pPr>
    </w:p>
    <w:p w14:paraId="5C05C383" w14:textId="77777777" w:rsidR="00C15213" w:rsidRDefault="00C15213" w:rsidP="008D033E">
      <w:pPr>
        <w:spacing w:after="0" w:line="240" w:lineRule="auto"/>
        <w:jc w:val="center"/>
        <w:rPr>
          <w:rFonts w:cs="Times New Roman"/>
          <w:sz w:val="28"/>
          <w:lang w:eastAsia="ar-SA"/>
        </w:rPr>
      </w:pPr>
    </w:p>
    <w:p w14:paraId="642A6D1A" w14:textId="77777777" w:rsidR="00C15213" w:rsidRDefault="00C15213" w:rsidP="008D033E">
      <w:pPr>
        <w:spacing w:after="0" w:line="240" w:lineRule="auto"/>
        <w:jc w:val="center"/>
        <w:rPr>
          <w:rFonts w:cs="Times New Roman"/>
          <w:sz w:val="28"/>
          <w:lang w:eastAsia="ar-SA"/>
        </w:rPr>
      </w:pPr>
    </w:p>
    <w:p w14:paraId="4AA86998" w14:textId="77777777" w:rsidR="00C15213" w:rsidRDefault="00C15213" w:rsidP="008D033E">
      <w:pPr>
        <w:spacing w:after="0" w:line="240" w:lineRule="auto"/>
        <w:jc w:val="center"/>
        <w:rPr>
          <w:rFonts w:cs="Times New Roman"/>
          <w:sz w:val="28"/>
          <w:lang w:eastAsia="ar-SA"/>
        </w:rPr>
      </w:pPr>
    </w:p>
    <w:p w14:paraId="39E7BC51" w14:textId="77777777" w:rsidR="00C15213" w:rsidRDefault="00C15213" w:rsidP="008D033E">
      <w:pPr>
        <w:spacing w:after="0" w:line="240" w:lineRule="auto"/>
        <w:jc w:val="center"/>
        <w:rPr>
          <w:rFonts w:cs="Times New Roman"/>
          <w:sz w:val="28"/>
          <w:lang w:eastAsia="ar-SA"/>
        </w:rPr>
      </w:pPr>
    </w:p>
    <w:p w14:paraId="0A304FF0" w14:textId="77777777" w:rsidR="00C15213" w:rsidRDefault="00C15213" w:rsidP="008D033E">
      <w:pPr>
        <w:spacing w:after="0" w:line="240" w:lineRule="auto"/>
        <w:jc w:val="center"/>
        <w:rPr>
          <w:rFonts w:cs="Times New Roman"/>
          <w:sz w:val="28"/>
          <w:lang w:eastAsia="ar-SA"/>
        </w:rPr>
      </w:pPr>
    </w:p>
    <w:p w14:paraId="7A775BDD" w14:textId="77777777" w:rsidR="00C15213" w:rsidRDefault="00C15213" w:rsidP="008D033E">
      <w:pPr>
        <w:spacing w:after="0" w:line="240" w:lineRule="auto"/>
        <w:jc w:val="center"/>
        <w:rPr>
          <w:rFonts w:cs="Times New Roman"/>
          <w:sz w:val="28"/>
          <w:lang w:eastAsia="ar-SA"/>
        </w:rPr>
      </w:pPr>
    </w:p>
    <w:p w14:paraId="500C1788" w14:textId="77777777" w:rsidR="00C15213" w:rsidRDefault="00C15213" w:rsidP="008D033E">
      <w:pPr>
        <w:spacing w:after="0" w:line="240" w:lineRule="auto"/>
        <w:jc w:val="center"/>
        <w:rPr>
          <w:rFonts w:cs="Times New Roman"/>
          <w:sz w:val="28"/>
          <w:lang w:eastAsia="ar-SA"/>
        </w:rPr>
      </w:pPr>
    </w:p>
    <w:p w14:paraId="7AEFAC1F" w14:textId="77777777" w:rsidR="00C15213" w:rsidRDefault="00C15213" w:rsidP="008D033E">
      <w:pPr>
        <w:spacing w:after="0" w:line="240" w:lineRule="auto"/>
        <w:jc w:val="center"/>
        <w:rPr>
          <w:rFonts w:cs="Times New Roman"/>
          <w:sz w:val="28"/>
          <w:lang w:eastAsia="ar-SA"/>
        </w:rPr>
      </w:pPr>
    </w:p>
    <w:p w14:paraId="57AB1ACB" w14:textId="77777777" w:rsidR="00C15213" w:rsidRDefault="00C15213" w:rsidP="008D033E">
      <w:pPr>
        <w:spacing w:after="0" w:line="240" w:lineRule="auto"/>
        <w:jc w:val="center"/>
        <w:rPr>
          <w:rFonts w:cs="Times New Roman"/>
          <w:sz w:val="28"/>
          <w:lang w:eastAsia="ar-SA"/>
        </w:rPr>
      </w:pPr>
    </w:p>
    <w:p w14:paraId="5A2FCF90" w14:textId="77777777" w:rsidR="00C15213" w:rsidRDefault="00C15213" w:rsidP="008D033E">
      <w:pPr>
        <w:spacing w:after="0" w:line="240" w:lineRule="auto"/>
        <w:jc w:val="center"/>
        <w:rPr>
          <w:rFonts w:cs="Times New Roman"/>
          <w:sz w:val="28"/>
          <w:lang w:eastAsia="ar-SA"/>
        </w:rPr>
      </w:pPr>
    </w:p>
    <w:p w14:paraId="773A9DC7" w14:textId="77777777" w:rsidR="00C15213" w:rsidRDefault="00C15213" w:rsidP="008D033E">
      <w:pPr>
        <w:spacing w:after="0" w:line="240" w:lineRule="auto"/>
        <w:jc w:val="center"/>
        <w:rPr>
          <w:rFonts w:cs="Times New Roman"/>
          <w:sz w:val="28"/>
          <w:lang w:eastAsia="ar-SA"/>
        </w:rPr>
      </w:pPr>
    </w:p>
    <w:p w14:paraId="1EC3CCA9" w14:textId="77777777" w:rsidR="00C15213" w:rsidRDefault="00C15213" w:rsidP="008D033E">
      <w:pPr>
        <w:spacing w:after="0" w:line="240" w:lineRule="auto"/>
        <w:jc w:val="center"/>
        <w:rPr>
          <w:rFonts w:cs="Times New Roman"/>
          <w:sz w:val="28"/>
          <w:lang w:eastAsia="ar-SA"/>
        </w:rPr>
      </w:pPr>
    </w:p>
    <w:p w14:paraId="588F427D" w14:textId="77777777" w:rsidR="00C15213" w:rsidRDefault="00C15213" w:rsidP="008D033E">
      <w:pPr>
        <w:spacing w:after="0" w:line="240" w:lineRule="auto"/>
        <w:jc w:val="center"/>
        <w:rPr>
          <w:rFonts w:cs="Times New Roman"/>
          <w:sz w:val="28"/>
          <w:lang w:eastAsia="ar-SA"/>
        </w:rPr>
      </w:pPr>
    </w:p>
    <w:p w14:paraId="0AF6A01D" w14:textId="77777777" w:rsidR="00C15213" w:rsidRDefault="00C15213" w:rsidP="008D033E">
      <w:pPr>
        <w:spacing w:after="0" w:line="240" w:lineRule="auto"/>
        <w:jc w:val="center"/>
        <w:rPr>
          <w:rFonts w:cs="Times New Roman"/>
          <w:sz w:val="28"/>
          <w:lang w:eastAsia="ar-SA"/>
        </w:rPr>
      </w:pPr>
    </w:p>
    <w:p w14:paraId="32691ED3" w14:textId="77777777" w:rsidR="00C15213" w:rsidRDefault="00C15213" w:rsidP="008D033E">
      <w:pPr>
        <w:spacing w:after="0" w:line="240" w:lineRule="auto"/>
        <w:jc w:val="center"/>
        <w:rPr>
          <w:rFonts w:cs="Times New Roman"/>
          <w:sz w:val="28"/>
          <w:lang w:eastAsia="ar-SA"/>
        </w:rPr>
      </w:pPr>
    </w:p>
    <w:p w14:paraId="05D05787" w14:textId="77777777" w:rsidR="00C15213" w:rsidRDefault="00C15213" w:rsidP="008D033E">
      <w:pPr>
        <w:spacing w:after="0" w:line="240" w:lineRule="auto"/>
        <w:jc w:val="center"/>
        <w:rPr>
          <w:rFonts w:cs="Times New Roman"/>
          <w:sz w:val="28"/>
          <w:lang w:eastAsia="ar-SA"/>
        </w:rPr>
      </w:pPr>
    </w:p>
    <w:p w14:paraId="24BA8579" w14:textId="77777777" w:rsidR="00C15213" w:rsidRDefault="00C15213" w:rsidP="008D033E">
      <w:pPr>
        <w:spacing w:after="0" w:line="240" w:lineRule="auto"/>
        <w:jc w:val="center"/>
        <w:rPr>
          <w:rFonts w:cs="Times New Roman"/>
          <w:sz w:val="28"/>
          <w:lang w:eastAsia="ar-SA"/>
        </w:rPr>
      </w:pPr>
    </w:p>
    <w:p w14:paraId="229F4BF9" w14:textId="77777777" w:rsidR="00C15213" w:rsidRDefault="00C15213" w:rsidP="008D033E">
      <w:pPr>
        <w:spacing w:after="0" w:line="240" w:lineRule="auto"/>
        <w:jc w:val="center"/>
        <w:rPr>
          <w:rFonts w:cs="Times New Roman"/>
          <w:sz w:val="28"/>
          <w:lang w:eastAsia="ar-SA"/>
        </w:rPr>
      </w:pPr>
    </w:p>
    <w:p w14:paraId="54326134" w14:textId="77777777" w:rsidR="00C15213" w:rsidRDefault="00C15213" w:rsidP="008D033E">
      <w:pPr>
        <w:spacing w:after="0" w:line="240" w:lineRule="auto"/>
        <w:jc w:val="center"/>
        <w:rPr>
          <w:rFonts w:cs="Times New Roman"/>
          <w:sz w:val="28"/>
          <w:lang w:eastAsia="ar-SA"/>
        </w:rPr>
      </w:pPr>
    </w:p>
    <w:p w14:paraId="2BC7E840" w14:textId="77777777" w:rsidR="00C15213" w:rsidRDefault="00C15213" w:rsidP="008D033E">
      <w:pPr>
        <w:spacing w:after="0" w:line="240" w:lineRule="auto"/>
        <w:jc w:val="center"/>
        <w:rPr>
          <w:rFonts w:cs="Times New Roman"/>
          <w:sz w:val="28"/>
          <w:lang w:eastAsia="ar-SA"/>
        </w:rPr>
      </w:pPr>
    </w:p>
    <w:p w14:paraId="2F25A95B" w14:textId="77777777" w:rsidR="00C15213" w:rsidRDefault="00C15213" w:rsidP="008D033E">
      <w:pPr>
        <w:spacing w:after="0" w:line="240" w:lineRule="auto"/>
        <w:jc w:val="center"/>
        <w:rPr>
          <w:rFonts w:cs="Times New Roman"/>
          <w:sz w:val="28"/>
          <w:lang w:eastAsia="ar-SA"/>
        </w:rPr>
      </w:pPr>
    </w:p>
    <w:p w14:paraId="52DED42F" w14:textId="77777777" w:rsidR="00C15213" w:rsidRDefault="00C15213" w:rsidP="008D033E">
      <w:pPr>
        <w:spacing w:after="0" w:line="240" w:lineRule="auto"/>
        <w:jc w:val="center"/>
        <w:rPr>
          <w:rFonts w:cs="Times New Roman"/>
          <w:sz w:val="28"/>
          <w:lang w:eastAsia="ar-SA"/>
        </w:rPr>
      </w:pPr>
    </w:p>
    <w:p w14:paraId="497EFDE5" w14:textId="77777777" w:rsidR="00C15213" w:rsidRDefault="00C15213" w:rsidP="008D033E">
      <w:pPr>
        <w:spacing w:after="0" w:line="240" w:lineRule="auto"/>
        <w:jc w:val="center"/>
        <w:rPr>
          <w:rFonts w:cs="Times New Roman"/>
          <w:sz w:val="28"/>
          <w:lang w:eastAsia="ar-SA"/>
        </w:rPr>
      </w:pPr>
    </w:p>
    <w:p w14:paraId="27DF0678" w14:textId="77777777" w:rsidR="00C15213" w:rsidRDefault="00C15213" w:rsidP="008D033E">
      <w:pPr>
        <w:spacing w:after="0" w:line="240" w:lineRule="auto"/>
        <w:jc w:val="center"/>
        <w:rPr>
          <w:rFonts w:cs="Times New Roman"/>
          <w:sz w:val="28"/>
          <w:lang w:eastAsia="ar-SA"/>
        </w:rPr>
      </w:pPr>
    </w:p>
    <w:p w14:paraId="0A5F551A" w14:textId="77F450F1" w:rsidR="008D033E" w:rsidRPr="00C15213" w:rsidRDefault="008D033E" w:rsidP="008D033E">
      <w:pPr>
        <w:spacing w:after="0" w:line="240" w:lineRule="auto"/>
        <w:jc w:val="center"/>
        <w:rPr>
          <w:rFonts w:cs="Times New Roman"/>
          <w:sz w:val="28"/>
          <w:lang w:eastAsia="ar-SA"/>
        </w:rPr>
      </w:pPr>
      <w:r w:rsidRPr="00C15213">
        <w:rPr>
          <w:rFonts w:cs="Times New Roman"/>
          <w:sz w:val="28"/>
          <w:lang w:eastAsia="ar-SA"/>
        </w:rPr>
        <w:t>202</w:t>
      </w:r>
      <w:r w:rsidR="00C15213">
        <w:rPr>
          <w:rFonts w:cs="Times New Roman"/>
          <w:sz w:val="28"/>
          <w:lang w:eastAsia="ar-SA"/>
        </w:rPr>
        <w:t xml:space="preserve">4 </w:t>
      </w:r>
      <w:r w:rsidRPr="00C15213">
        <w:rPr>
          <w:rFonts w:cs="Times New Roman"/>
          <w:sz w:val="28"/>
          <w:lang w:eastAsia="ar-SA"/>
        </w:rPr>
        <w:t>год</w:t>
      </w:r>
    </w:p>
    <w:p w14:paraId="71F502CB" w14:textId="52261890" w:rsidR="00EC227E" w:rsidRPr="00FB619A" w:rsidRDefault="00EC227E" w:rsidP="00EC227E">
      <w:pPr>
        <w:pStyle w:val="27"/>
        <w:rPr>
          <w:b/>
          <w:lang w:eastAsia="ru-RU"/>
        </w:rPr>
      </w:pPr>
      <w:bookmarkStart w:id="1" w:name="_Toc80690801"/>
      <w:r w:rsidRPr="00FB619A">
        <w:rPr>
          <w:b/>
          <w:lang w:eastAsia="ru-RU"/>
        </w:rPr>
        <w:lastRenderedPageBreak/>
        <w:t>ОГЛАВЛЕНИЕ</w:t>
      </w:r>
    </w:p>
    <w:p w14:paraId="4D273312" w14:textId="77777777" w:rsidR="005E199F" w:rsidRDefault="00EC227E">
      <w:pPr>
        <w:pStyle w:val="1e"/>
        <w:rPr>
          <w:rFonts w:asciiTheme="minorHAnsi" w:eastAsiaTheme="minorEastAsia" w:hAnsiTheme="minorHAnsi"/>
          <w:sz w:val="22"/>
          <w:lang w:eastAsia="ru-RU"/>
        </w:rPr>
      </w:pPr>
      <w:r w:rsidRPr="00DC2A24">
        <w:rPr>
          <w:rFonts w:eastAsia="Times New Roman" w:cs="Times New Roman"/>
          <w:bCs/>
          <w:color w:val="000000"/>
          <w:szCs w:val="24"/>
          <w:lang w:eastAsia="ru-RU"/>
        </w:rPr>
        <w:fldChar w:fldCharType="begin"/>
      </w:r>
      <w:r w:rsidRPr="00DC2A24">
        <w:rPr>
          <w:rFonts w:eastAsia="Times New Roman" w:cs="Times New Roman"/>
          <w:bCs/>
          <w:color w:val="000000"/>
          <w:szCs w:val="24"/>
          <w:lang w:eastAsia="ru-RU"/>
        </w:rPr>
        <w:instrText xml:space="preserve"> TOC \o "1-6" \h \z \u </w:instrText>
      </w:r>
      <w:r w:rsidRPr="00DC2A24">
        <w:rPr>
          <w:rFonts w:eastAsia="Times New Roman" w:cs="Times New Roman"/>
          <w:bCs/>
          <w:color w:val="000000"/>
          <w:szCs w:val="24"/>
          <w:lang w:eastAsia="ru-RU"/>
        </w:rPr>
        <w:fldChar w:fldCharType="separate"/>
      </w:r>
      <w:hyperlink w:anchor="_Toc158625187" w:history="1">
        <w:r w:rsidR="005E199F" w:rsidRPr="00256F0C">
          <w:rPr>
            <w:rStyle w:val="ad"/>
          </w:rPr>
          <w:t xml:space="preserve">ЧАСТЬ </w:t>
        </w:r>
        <w:r w:rsidR="005E199F" w:rsidRPr="00256F0C">
          <w:rPr>
            <w:rStyle w:val="ad"/>
            <w:lang w:val="en-US"/>
          </w:rPr>
          <w:t>I</w:t>
        </w:r>
        <w:r w:rsidR="005E199F" w:rsidRPr="00256F0C">
          <w:rPr>
            <w:rStyle w:val="ad"/>
          </w:rPr>
          <w:t>. ПОРЯДОК ПРИМЕНЕНИЯ ПРАВИЛ ЗЕМЛЕПОЛЬЗОВАНИЯ И ЗАСТРОЙКИ И ВНЕСЕНИЯ В НИХ ИЗМЕНЕНИЙ.</w:t>
        </w:r>
        <w:r w:rsidR="005E199F">
          <w:rPr>
            <w:webHidden/>
          </w:rPr>
          <w:tab/>
        </w:r>
        <w:r w:rsidR="005E199F">
          <w:rPr>
            <w:webHidden/>
          </w:rPr>
          <w:fldChar w:fldCharType="begin"/>
        </w:r>
        <w:r w:rsidR="005E199F">
          <w:rPr>
            <w:webHidden/>
          </w:rPr>
          <w:instrText xml:space="preserve"> PAGEREF _Toc158625187 \h </w:instrText>
        </w:r>
        <w:r w:rsidR="005E199F">
          <w:rPr>
            <w:webHidden/>
          </w:rPr>
        </w:r>
        <w:r w:rsidR="005E199F">
          <w:rPr>
            <w:webHidden/>
          </w:rPr>
          <w:fldChar w:fldCharType="separate"/>
        </w:r>
        <w:r w:rsidR="005E199F">
          <w:rPr>
            <w:webHidden/>
          </w:rPr>
          <w:t>6</w:t>
        </w:r>
        <w:r w:rsidR="005E199F">
          <w:rPr>
            <w:webHidden/>
          </w:rPr>
          <w:fldChar w:fldCharType="end"/>
        </w:r>
      </w:hyperlink>
    </w:p>
    <w:p w14:paraId="73DF17F2" w14:textId="77777777" w:rsidR="005E199F" w:rsidRDefault="000A18AB">
      <w:pPr>
        <w:pStyle w:val="27"/>
        <w:rPr>
          <w:rFonts w:asciiTheme="minorHAnsi" w:eastAsiaTheme="minorEastAsia" w:hAnsiTheme="minorHAnsi"/>
          <w:noProof/>
          <w:sz w:val="22"/>
          <w:lang w:eastAsia="ru-RU"/>
        </w:rPr>
      </w:pPr>
      <w:hyperlink w:anchor="_Toc158625188" w:history="1">
        <w:r w:rsidR="005E199F" w:rsidRPr="00256F0C">
          <w:rPr>
            <w:rStyle w:val="ad"/>
            <w:noProof/>
          </w:rPr>
          <w:t>Глава 1. Регулирование землепользования и застройки органами местного самоуправления</w:t>
        </w:r>
        <w:r w:rsidR="005E199F">
          <w:rPr>
            <w:noProof/>
            <w:webHidden/>
          </w:rPr>
          <w:tab/>
        </w:r>
        <w:r w:rsidR="005E199F">
          <w:rPr>
            <w:noProof/>
            <w:webHidden/>
          </w:rPr>
          <w:fldChar w:fldCharType="begin"/>
        </w:r>
        <w:r w:rsidR="005E199F">
          <w:rPr>
            <w:noProof/>
            <w:webHidden/>
          </w:rPr>
          <w:instrText xml:space="preserve"> PAGEREF _Toc158625188 \h </w:instrText>
        </w:r>
        <w:r w:rsidR="005E199F">
          <w:rPr>
            <w:noProof/>
            <w:webHidden/>
          </w:rPr>
        </w:r>
        <w:r w:rsidR="005E199F">
          <w:rPr>
            <w:noProof/>
            <w:webHidden/>
          </w:rPr>
          <w:fldChar w:fldCharType="separate"/>
        </w:r>
        <w:r w:rsidR="005E199F">
          <w:rPr>
            <w:noProof/>
            <w:webHidden/>
          </w:rPr>
          <w:t>6</w:t>
        </w:r>
        <w:r w:rsidR="005E199F">
          <w:rPr>
            <w:noProof/>
            <w:webHidden/>
          </w:rPr>
          <w:fldChar w:fldCharType="end"/>
        </w:r>
      </w:hyperlink>
    </w:p>
    <w:p w14:paraId="50A69A05" w14:textId="77777777" w:rsidR="005E199F" w:rsidRDefault="000A18AB">
      <w:pPr>
        <w:pStyle w:val="36"/>
        <w:tabs>
          <w:tab w:val="right" w:leader="dot" w:pos="9629"/>
        </w:tabs>
        <w:rPr>
          <w:rFonts w:asciiTheme="minorHAnsi" w:eastAsiaTheme="minorEastAsia" w:hAnsiTheme="minorHAnsi"/>
          <w:noProof/>
          <w:sz w:val="22"/>
          <w:lang w:eastAsia="ru-RU"/>
        </w:rPr>
      </w:pPr>
      <w:hyperlink w:anchor="_Toc158625189" w:history="1">
        <w:r w:rsidR="005E199F" w:rsidRPr="00256F0C">
          <w:rPr>
            <w:rStyle w:val="ad"/>
            <w:noProof/>
          </w:rPr>
          <w:t>Раздел 1. Общие положения</w:t>
        </w:r>
        <w:r w:rsidR="005E199F">
          <w:rPr>
            <w:noProof/>
            <w:webHidden/>
          </w:rPr>
          <w:tab/>
        </w:r>
        <w:r w:rsidR="005E199F">
          <w:rPr>
            <w:noProof/>
            <w:webHidden/>
          </w:rPr>
          <w:fldChar w:fldCharType="begin"/>
        </w:r>
        <w:r w:rsidR="005E199F">
          <w:rPr>
            <w:noProof/>
            <w:webHidden/>
          </w:rPr>
          <w:instrText xml:space="preserve"> PAGEREF _Toc158625189 \h </w:instrText>
        </w:r>
        <w:r w:rsidR="005E199F">
          <w:rPr>
            <w:noProof/>
            <w:webHidden/>
          </w:rPr>
        </w:r>
        <w:r w:rsidR="005E199F">
          <w:rPr>
            <w:noProof/>
            <w:webHidden/>
          </w:rPr>
          <w:fldChar w:fldCharType="separate"/>
        </w:r>
        <w:r w:rsidR="005E199F">
          <w:rPr>
            <w:noProof/>
            <w:webHidden/>
          </w:rPr>
          <w:t>6</w:t>
        </w:r>
        <w:r w:rsidR="005E199F">
          <w:rPr>
            <w:noProof/>
            <w:webHidden/>
          </w:rPr>
          <w:fldChar w:fldCharType="end"/>
        </w:r>
      </w:hyperlink>
    </w:p>
    <w:p w14:paraId="226F9C71"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190" w:history="1">
        <w:r w:rsidR="005E199F" w:rsidRPr="00256F0C">
          <w:rPr>
            <w:rStyle w:val="ad"/>
            <w:noProof/>
          </w:rPr>
          <w:t>Статья 1. Основные понятия, используемые в Правилах.</w:t>
        </w:r>
        <w:r w:rsidR="005E199F">
          <w:rPr>
            <w:noProof/>
            <w:webHidden/>
          </w:rPr>
          <w:tab/>
        </w:r>
        <w:r w:rsidR="005E199F">
          <w:rPr>
            <w:noProof/>
            <w:webHidden/>
          </w:rPr>
          <w:fldChar w:fldCharType="begin"/>
        </w:r>
        <w:r w:rsidR="005E199F">
          <w:rPr>
            <w:noProof/>
            <w:webHidden/>
          </w:rPr>
          <w:instrText xml:space="preserve"> PAGEREF _Toc158625190 \h </w:instrText>
        </w:r>
        <w:r w:rsidR="005E199F">
          <w:rPr>
            <w:noProof/>
            <w:webHidden/>
          </w:rPr>
        </w:r>
        <w:r w:rsidR="005E199F">
          <w:rPr>
            <w:noProof/>
            <w:webHidden/>
          </w:rPr>
          <w:fldChar w:fldCharType="separate"/>
        </w:r>
        <w:r w:rsidR="005E199F">
          <w:rPr>
            <w:noProof/>
            <w:webHidden/>
          </w:rPr>
          <w:t>6</w:t>
        </w:r>
        <w:r w:rsidR="005E199F">
          <w:rPr>
            <w:noProof/>
            <w:webHidden/>
          </w:rPr>
          <w:fldChar w:fldCharType="end"/>
        </w:r>
      </w:hyperlink>
    </w:p>
    <w:p w14:paraId="2ED160BC"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191" w:history="1">
        <w:r w:rsidR="005E199F" w:rsidRPr="00256F0C">
          <w:rPr>
            <w:rStyle w:val="ad"/>
            <w:bCs/>
            <w:noProof/>
          </w:rPr>
          <w:t xml:space="preserve">Статья 2. </w:t>
        </w:r>
        <w:r w:rsidR="005E199F" w:rsidRPr="00256F0C">
          <w:rPr>
            <w:rStyle w:val="ad"/>
            <w:noProof/>
          </w:rPr>
          <w:t>Основания разработки, и назначение правил землепользования и застройки.</w:t>
        </w:r>
        <w:r w:rsidR="005E199F">
          <w:rPr>
            <w:noProof/>
            <w:webHidden/>
          </w:rPr>
          <w:tab/>
        </w:r>
        <w:r w:rsidR="005E199F">
          <w:rPr>
            <w:noProof/>
            <w:webHidden/>
          </w:rPr>
          <w:fldChar w:fldCharType="begin"/>
        </w:r>
        <w:r w:rsidR="005E199F">
          <w:rPr>
            <w:noProof/>
            <w:webHidden/>
          </w:rPr>
          <w:instrText xml:space="preserve"> PAGEREF _Toc158625191 \h </w:instrText>
        </w:r>
        <w:r w:rsidR="005E199F">
          <w:rPr>
            <w:noProof/>
            <w:webHidden/>
          </w:rPr>
        </w:r>
        <w:r w:rsidR="005E199F">
          <w:rPr>
            <w:noProof/>
            <w:webHidden/>
          </w:rPr>
          <w:fldChar w:fldCharType="separate"/>
        </w:r>
        <w:r w:rsidR="005E199F">
          <w:rPr>
            <w:noProof/>
            <w:webHidden/>
          </w:rPr>
          <w:t>20</w:t>
        </w:r>
        <w:r w:rsidR="005E199F">
          <w:rPr>
            <w:noProof/>
            <w:webHidden/>
          </w:rPr>
          <w:fldChar w:fldCharType="end"/>
        </w:r>
      </w:hyperlink>
    </w:p>
    <w:p w14:paraId="3178E34A"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192" w:history="1">
        <w:r w:rsidR="005E199F" w:rsidRPr="00256F0C">
          <w:rPr>
            <w:rStyle w:val="ad"/>
            <w:noProof/>
          </w:rPr>
          <w:t>Статья 3. Содержание настоящих Правил.</w:t>
        </w:r>
        <w:r w:rsidR="005E199F">
          <w:rPr>
            <w:noProof/>
            <w:webHidden/>
          </w:rPr>
          <w:tab/>
        </w:r>
        <w:r w:rsidR="005E199F">
          <w:rPr>
            <w:noProof/>
            <w:webHidden/>
          </w:rPr>
          <w:fldChar w:fldCharType="begin"/>
        </w:r>
        <w:r w:rsidR="005E199F">
          <w:rPr>
            <w:noProof/>
            <w:webHidden/>
          </w:rPr>
          <w:instrText xml:space="preserve"> PAGEREF _Toc158625192 \h </w:instrText>
        </w:r>
        <w:r w:rsidR="005E199F">
          <w:rPr>
            <w:noProof/>
            <w:webHidden/>
          </w:rPr>
        </w:r>
        <w:r w:rsidR="005E199F">
          <w:rPr>
            <w:noProof/>
            <w:webHidden/>
          </w:rPr>
          <w:fldChar w:fldCharType="separate"/>
        </w:r>
        <w:r w:rsidR="005E199F">
          <w:rPr>
            <w:noProof/>
            <w:webHidden/>
          </w:rPr>
          <w:t>20</w:t>
        </w:r>
        <w:r w:rsidR="005E199F">
          <w:rPr>
            <w:noProof/>
            <w:webHidden/>
          </w:rPr>
          <w:fldChar w:fldCharType="end"/>
        </w:r>
      </w:hyperlink>
    </w:p>
    <w:p w14:paraId="05B4634E"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193" w:history="1">
        <w:r w:rsidR="005E199F" w:rsidRPr="00256F0C">
          <w:rPr>
            <w:rStyle w:val="ad"/>
            <w:bCs/>
            <w:noProof/>
          </w:rPr>
          <w:t>Статья 3.1. Объекты и субъекты градостроительных отношений</w:t>
        </w:r>
        <w:r w:rsidR="005E199F">
          <w:rPr>
            <w:noProof/>
            <w:webHidden/>
          </w:rPr>
          <w:tab/>
        </w:r>
        <w:r w:rsidR="005E199F">
          <w:rPr>
            <w:noProof/>
            <w:webHidden/>
          </w:rPr>
          <w:fldChar w:fldCharType="begin"/>
        </w:r>
        <w:r w:rsidR="005E199F">
          <w:rPr>
            <w:noProof/>
            <w:webHidden/>
          </w:rPr>
          <w:instrText xml:space="preserve"> PAGEREF _Toc158625193 \h </w:instrText>
        </w:r>
        <w:r w:rsidR="005E199F">
          <w:rPr>
            <w:noProof/>
            <w:webHidden/>
          </w:rPr>
        </w:r>
        <w:r w:rsidR="005E199F">
          <w:rPr>
            <w:noProof/>
            <w:webHidden/>
          </w:rPr>
          <w:fldChar w:fldCharType="separate"/>
        </w:r>
        <w:r w:rsidR="005E199F">
          <w:rPr>
            <w:noProof/>
            <w:webHidden/>
          </w:rPr>
          <w:t>22</w:t>
        </w:r>
        <w:r w:rsidR="005E199F">
          <w:rPr>
            <w:noProof/>
            <w:webHidden/>
          </w:rPr>
          <w:fldChar w:fldCharType="end"/>
        </w:r>
      </w:hyperlink>
    </w:p>
    <w:p w14:paraId="74525D82"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194" w:history="1">
        <w:r w:rsidR="005E199F" w:rsidRPr="00256F0C">
          <w:rPr>
            <w:rStyle w:val="ad"/>
            <w:noProof/>
          </w:rPr>
          <w:t>Статья 4. Открытость и доступность информации о землепользовании и застройке.</w:t>
        </w:r>
        <w:r w:rsidR="005E199F">
          <w:rPr>
            <w:noProof/>
            <w:webHidden/>
          </w:rPr>
          <w:tab/>
        </w:r>
        <w:r w:rsidR="005E199F">
          <w:rPr>
            <w:noProof/>
            <w:webHidden/>
          </w:rPr>
          <w:fldChar w:fldCharType="begin"/>
        </w:r>
        <w:r w:rsidR="005E199F">
          <w:rPr>
            <w:noProof/>
            <w:webHidden/>
          </w:rPr>
          <w:instrText xml:space="preserve"> PAGEREF _Toc158625194 \h </w:instrText>
        </w:r>
        <w:r w:rsidR="005E199F">
          <w:rPr>
            <w:noProof/>
            <w:webHidden/>
          </w:rPr>
        </w:r>
        <w:r w:rsidR="005E199F">
          <w:rPr>
            <w:noProof/>
            <w:webHidden/>
          </w:rPr>
          <w:fldChar w:fldCharType="separate"/>
        </w:r>
        <w:r w:rsidR="005E199F">
          <w:rPr>
            <w:noProof/>
            <w:webHidden/>
          </w:rPr>
          <w:t>22</w:t>
        </w:r>
        <w:r w:rsidR="005E199F">
          <w:rPr>
            <w:noProof/>
            <w:webHidden/>
          </w:rPr>
          <w:fldChar w:fldCharType="end"/>
        </w:r>
      </w:hyperlink>
    </w:p>
    <w:p w14:paraId="16DA2A95" w14:textId="77777777" w:rsidR="005E199F" w:rsidRDefault="000A18AB">
      <w:pPr>
        <w:pStyle w:val="36"/>
        <w:tabs>
          <w:tab w:val="right" w:leader="dot" w:pos="9629"/>
        </w:tabs>
        <w:rPr>
          <w:rFonts w:asciiTheme="minorHAnsi" w:eastAsiaTheme="minorEastAsia" w:hAnsiTheme="minorHAnsi"/>
          <w:noProof/>
          <w:sz w:val="22"/>
          <w:lang w:eastAsia="ru-RU"/>
        </w:rPr>
      </w:pPr>
      <w:hyperlink w:anchor="_Toc158625195" w:history="1">
        <w:r w:rsidR="005E199F" w:rsidRPr="00256F0C">
          <w:rPr>
            <w:rStyle w:val="ad"/>
            <w:noProof/>
          </w:rPr>
          <w:t>Раздел 2. Права использования недвижимости, возникшие до вступления в силу Правил</w:t>
        </w:r>
        <w:r w:rsidR="005E199F">
          <w:rPr>
            <w:noProof/>
            <w:webHidden/>
          </w:rPr>
          <w:tab/>
        </w:r>
        <w:r w:rsidR="005E199F">
          <w:rPr>
            <w:noProof/>
            <w:webHidden/>
          </w:rPr>
          <w:fldChar w:fldCharType="begin"/>
        </w:r>
        <w:r w:rsidR="005E199F">
          <w:rPr>
            <w:noProof/>
            <w:webHidden/>
          </w:rPr>
          <w:instrText xml:space="preserve"> PAGEREF _Toc158625195 \h </w:instrText>
        </w:r>
        <w:r w:rsidR="005E199F">
          <w:rPr>
            <w:noProof/>
            <w:webHidden/>
          </w:rPr>
        </w:r>
        <w:r w:rsidR="005E199F">
          <w:rPr>
            <w:noProof/>
            <w:webHidden/>
          </w:rPr>
          <w:fldChar w:fldCharType="separate"/>
        </w:r>
        <w:r w:rsidR="005E199F">
          <w:rPr>
            <w:noProof/>
            <w:webHidden/>
          </w:rPr>
          <w:t>23</w:t>
        </w:r>
        <w:r w:rsidR="005E199F">
          <w:rPr>
            <w:noProof/>
            <w:webHidden/>
          </w:rPr>
          <w:fldChar w:fldCharType="end"/>
        </w:r>
      </w:hyperlink>
    </w:p>
    <w:p w14:paraId="4AA04E66"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196" w:history="1">
        <w:r w:rsidR="005E199F" w:rsidRPr="00256F0C">
          <w:rPr>
            <w:rStyle w:val="ad"/>
            <w:noProof/>
          </w:rPr>
          <w:t>Статья 5. Общие положения, относящиеся к ранее возникшим правам.</w:t>
        </w:r>
        <w:r w:rsidR="005E199F">
          <w:rPr>
            <w:noProof/>
            <w:webHidden/>
          </w:rPr>
          <w:tab/>
        </w:r>
        <w:r w:rsidR="005E199F">
          <w:rPr>
            <w:noProof/>
            <w:webHidden/>
          </w:rPr>
          <w:fldChar w:fldCharType="begin"/>
        </w:r>
        <w:r w:rsidR="005E199F">
          <w:rPr>
            <w:noProof/>
            <w:webHidden/>
          </w:rPr>
          <w:instrText xml:space="preserve"> PAGEREF _Toc158625196 \h </w:instrText>
        </w:r>
        <w:r w:rsidR="005E199F">
          <w:rPr>
            <w:noProof/>
            <w:webHidden/>
          </w:rPr>
        </w:r>
        <w:r w:rsidR="005E199F">
          <w:rPr>
            <w:noProof/>
            <w:webHidden/>
          </w:rPr>
          <w:fldChar w:fldCharType="separate"/>
        </w:r>
        <w:r w:rsidR="005E199F">
          <w:rPr>
            <w:noProof/>
            <w:webHidden/>
          </w:rPr>
          <w:t>23</w:t>
        </w:r>
        <w:r w:rsidR="005E199F">
          <w:rPr>
            <w:noProof/>
            <w:webHidden/>
          </w:rPr>
          <w:fldChar w:fldCharType="end"/>
        </w:r>
      </w:hyperlink>
    </w:p>
    <w:p w14:paraId="02EC88B5"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197" w:history="1">
        <w:r w:rsidR="005E199F" w:rsidRPr="00256F0C">
          <w:rPr>
            <w:rStyle w:val="ad"/>
            <w:noProof/>
          </w:rPr>
          <w:t>Статья 6. Использование и строительные изменения объектов недвижимости, несоответствующих Правилам.</w:t>
        </w:r>
        <w:r w:rsidR="005E199F">
          <w:rPr>
            <w:noProof/>
            <w:webHidden/>
          </w:rPr>
          <w:tab/>
        </w:r>
        <w:r w:rsidR="005E199F">
          <w:rPr>
            <w:noProof/>
            <w:webHidden/>
          </w:rPr>
          <w:fldChar w:fldCharType="begin"/>
        </w:r>
        <w:r w:rsidR="005E199F">
          <w:rPr>
            <w:noProof/>
            <w:webHidden/>
          </w:rPr>
          <w:instrText xml:space="preserve"> PAGEREF _Toc158625197 \h </w:instrText>
        </w:r>
        <w:r w:rsidR="005E199F">
          <w:rPr>
            <w:noProof/>
            <w:webHidden/>
          </w:rPr>
        </w:r>
        <w:r w:rsidR="005E199F">
          <w:rPr>
            <w:noProof/>
            <w:webHidden/>
          </w:rPr>
          <w:fldChar w:fldCharType="separate"/>
        </w:r>
        <w:r w:rsidR="005E199F">
          <w:rPr>
            <w:noProof/>
            <w:webHidden/>
          </w:rPr>
          <w:t>23</w:t>
        </w:r>
        <w:r w:rsidR="005E199F">
          <w:rPr>
            <w:noProof/>
            <w:webHidden/>
          </w:rPr>
          <w:fldChar w:fldCharType="end"/>
        </w:r>
      </w:hyperlink>
    </w:p>
    <w:p w14:paraId="47453F93" w14:textId="77777777" w:rsidR="005E199F" w:rsidRDefault="000A18AB">
      <w:pPr>
        <w:pStyle w:val="27"/>
        <w:rPr>
          <w:rFonts w:asciiTheme="minorHAnsi" w:eastAsiaTheme="minorEastAsia" w:hAnsiTheme="minorHAnsi"/>
          <w:noProof/>
          <w:sz w:val="22"/>
          <w:lang w:eastAsia="ru-RU"/>
        </w:rPr>
      </w:pPr>
      <w:hyperlink w:anchor="_Toc158625198" w:history="1">
        <w:r w:rsidR="005E199F" w:rsidRPr="00256F0C">
          <w:rPr>
            <w:rStyle w:val="ad"/>
            <w:noProof/>
          </w:rPr>
          <w:t>Глава 2. Положение о регулирование землепользования и застройки органами местного самоуправления.</w:t>
        </w:r>
        <w:r w:rsidR="005E199F">
          <w:rPr>
            <w:noProof/>
            <w:webHidden/>
          </w:rPr>
          <w:tab/>
        </w:r>
        <w:r w:rsidR="005E199F">
          <w:rPr>
            <w:noProof/>
            <w:webHidden/>
          </w:rPr>
          <w:fldChar w:fldCharType="begin"/>
        </w:r>
        <w:r w:rsidR="005E199F">
          <w:rPr>
            <w:noProof/>
            <w:webHidden/>
          </w:rPr>
          <w:instrText xml:space="preserve"> PAGEREF _Toc158625198 \h </w:instrText>
        </w:r>
        <w:r w:rsidR="005E199F">
          <w:rPr>
            <w:noProof/>
            <w:webHidden/>
          </w:rPr>
        </w:r>
        <w:r w:rsidR="005E199F">
          <w:rPr>
            <w:noProof/>
            <w:webHidden/>
          </w:rPr>
          <w:fldChar w:fldCharType="separate"/>
        </w:r>
        <w:r w:rsidR="005E199F">
          <w:rPr>
            <w:noProof/>
            <w:webHidden/>
          </w:rPr>
          <w:t>25</w:t>
        </w:r>
        <w:r w:rsidR="005E199F">
          <w:rPr>
            <w:noProof/>
            <w:webHidden/>
          </w:rPr>
          <w:fldChar w:fldCharType="end"/>
        </w:r>
      </w:hyperlink>
    </w:p>
    <w:p w14:paraId="46A4D09B" w14:textId="77777777" w:rsidR="005E199F" w:rsidRDefault="000A18AB">
      <w:pPr>
        <w:pStyle w:val="36"/>
        <w:tabs>
          <w:tab w:val="right" w:leader="dot" w:pos="9629"/>
        </w:tabs>
        <w:rPr>
          <w:rFonts w:asciiTheme="minorHAnsi" w:eastAsiaTheme="minorEastAsia" w:hAnsiTheme="minorHAnsi"/>
          <w:noProof/>
          <w:sz w:val="22"/>
          <w:lang w:eastAsia="ru-RU"/>
        </w:rPr>
      </w:pPr>
      <w:hyperlink w:anchor="_Toc158625199" w:history="1">
        <w:r w:rsidR="005E199F" w:rsidRPr="00256F0C">
          <w:rPr>
            <w:rStyle w:val="ad"/>
            <w:noProof/>
          </w:rPr>
          <w:t>Раздел 3. Участники отношений, возникающих по поводу землепользования и застройки</w:t>
        </w:r>
        <w:r w:rsidR="005E199F">
          <w:rPr>
            <w:noProof/>
            <w:webHidden/>
          </w:rPr>
          <w:tab/>
        </w:r>
        <w:r w:rsidR="005E199F">
          <w:rPr>
            <w:noProof/>
            <w:webHidden/>
          </w:rPr>
          <w:fldChar w:fldCharType="begin"/>
        </w:r>
        <w:r w:rsidR="005E199F">
          <w:rPr>
            <w:noProof/>
            <w:webHidden/>
          </w:rPr>
          <w:instrText xml:space="preserve"> PAGEREF _Toc158625199 \h </w:instrText>
        </w:r>
        <w:r w:rsidR="005E199F">
          <w:rPr>
            <w:noProof/>
            <w:webHidden/>
          </w:rPr>
        </w:r>
        <w:r w:rsidR="005E199F">
          <w:rPr>
            <w:noProof/>
            <w:webHidden/>
          </w:rPr>
          <w:fldChar w:fldCharType="separate"/>
        </w:r>
        <w:r w:rsidR="005E199F">
          <w:rPr>
            <w:noProof/>
            <w:webHidden/>
          </w:rPr>
          <w:t>25</w:t>
        </w:r>
        <w:r w:rsidR="005E199F">
          <w:rPr>
            <w:noProof/>
            <w:webHidden/>
          </w:rPr>
          <w:fldChar w:fldCharType="end"/>
        </w:r>
      </w:hyperlink>
    </w:p>
    <w:p w14:paraId="3BE3B1DC"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00" w:history="1">
        <w:r w:rsidR="005E199F" w:rsidRPr="00256F0C">
          <w:rPr>
            <w:rStyle w:val="ad"/>
            <w:noProof/>
          </w:rPr>
          <w:t>Статья 7. Общие положения о лицах, осуществляющих землепользование и застройку, и их действиях.</w:t>
        </w:r>
        <w:r w:rsidR="005E199F">
          <w:rPr>
            <w:noProof/>
            <w:webHidden/>
          </w:rPr>
          <w:tab/>
        </w:r>
        <w:r w:rsidR="005E199F">
          <w:rPr>
            <w:noProof/>
            <w:webHidden/>
          </w:rPr>
          <w:fldChar w:fldCharType="begin"/>
        </w:r>
        <w:r w:rsidR="005E199F">
          <w:rPr>
            <w:noProof/>
            <w:webHidden/>
          </w:rPr>
          <w:instrText xml:space="preserve"> PAGEREF _Toc158625200 \h </w:instrText>
        </w:r>
        <w:r w:rsidR="005E199F">
          <w:rPr>
            <w:noProof/>
            <w:webHidden/>
          </w:rPr>
        </w:r>
        <w:r w:rsidR="005E199F">
          <w:rPr>
            <w:noProof/>
            <w:webHidden/>
          </w:rPr>
          <w:fldChar w:fldCharType="separate"/>
        </w:r>
        <w:r w:rsidR="005E199F">
          <w:rPr>
            <w:noProof/>
            <w:webHidden/>
          </w:rPr>
          <w:t>25</w:t>
        </w:r>
        <w:r w:rsidR="005E199F">
          <w:rPr>
            <w:noProof/>
            <w:webHidden/>
          </w:rPr>
          <w:fldChar w:fldCharType="end"/>
        </w:r>
      </w:hyperlink>
    </w:p>
    <w:p w14:paraId="292B1FD0"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01" w:history="1">
        <w:r w:rsidR="005E199F" w:rsidRPr="00256F0C">
          <w:rPr>
            <w:rStyle w:val="ad"/>
            <w:bCs/>
            <w:noProof/>
          </w:rPr>
          <w:t xml:space="preserve">Статья 7.1. </w:t>
        </w:r>
        <w:r w:rsidR="005E199F" w:rsidRPr="00256F0C">
          <w:rPr>
            <w:rStyle w:val="ad"/>
            <w:noProof/>
          </w:rPr>
          <w:t>Органы, осуществляющие регулирование землепользования и застройки на территории Пригородного сельского поселения.</w:t>
        </w:r>
        <w:r w:rsidR="005E199F">
          <w:rPr>
            <w:noProof/>
            <w:webHidden/>
          </w:rPr>
          <w:tab/>
        </w:r>
        <w:r w:rsidR="005E199F">
          <w:rPr>
            <w:noProof/>
            <w:webHidden/>
          </w:rPr>
          <w:fldChar w:fldCharType="begin"/>
        </w:r>
        <w:r w:rsidR="005E199F">
          <w:rPr>
            <w:noProof/>
            <w:webHidden/>
          </w:rPr>
          <w:instrText xml:space="preserve"> PAGEREF _Toc158625201 \h </w:instrText>
        </w:r>
        <w:r w:rsidR="005E199F">
          <w:rPr>
            <w:noProof/>
            <w:webHidden/>
          </w:rPr>
        </w:r>
        <w:r w:rsidR="005E199F">
          <w:rPr>
            <w:noProof/>
            <w:webHidden/>
          </w:rPr>
          <w:fldChar w:fldCharType="separate"/>
        </w:r>
        <w:r w:rsidR="005E199F">
          <w:rPr>
            <w:noProof/>
            <w:webHidden/>
          </w:rPr>
          <w:t>25</w:t>
        </w:r>
        <w:r w:rsidR="005E199F">
          <w:rPr>
            <w:noProof/>
            <w:webHidden/>
          </w:rPr>
          <w:fldChar w:fldCharType="end"/>
        </w:r>
      </w:hyperlink>
    </w:p>
    <w:p w14:paraId="76702EB3"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02" w:history="1">
        <w:r w:rsidR="005E199F" w:rsidRPr="00256F0C">
          <w:rPr>
            <w:rStyle w:val="ad"/>
            <w:noProof/>
          </w:rPr>
          <w:t>Статья 7.2. Комиссия по землепользованию и застройке</w:t>
        </w:r>
        <w:r w:rsidR="005E199F">
          <w:rPr>
            <w:noProof/>
            <w:webHidden/>
          </w:rPr>
          <w:tab/>
        </w:r>
        <w:r w:rsidR="005E199F">
          <w:rPr>
            <w:noProof/>
            <w:webHidden/>
          </w:rPr>
          <w:fldChar w:fldCharType="begin"/>
        </w:r>
        <w:r w:rsidR="005E199F">
          <w:rPr>
            <w:noProof/>
            <w:webHidden/>
          </w:rPr>
          <w:instrText xml:space="preserve"> PAGEREF _Toc158625202 \h </w:instrText>
        </w:r>
        <w:r w:rsidR="005E199F">
          <w:rPr>
            <w:noProof/>
            <w:webHidden/>
          </w:rPr>
        </w:r>
        <w:r w:rsidR="005E199F">
          <w:rPr>
            <w:noProof/>
            <w:webHidden/>
          </w:rPr>
          <w:fldChar w:fldCharType="separate"/>
        </w:r>
        <w:r w:rsidR="005E199F">
          <w:rPr>
            <w:noProof/>
            <w:webHidden/>
          </w:rPr>
          <w:t>26</w:t>
        </w:r>
        <w:r w:rsidR="005E199F">
          <w:rPr>
            <w:noProof/>
            <w:webHidden/>
          </w:rPr>
          <w:fldChar w:fldCharType="end"/>
        </w:r>
      </w:hyperlink>
    </w:p>
    <w:p w14:paraId="48BC7573" w14:textId="77777777" w:rsidR="005E199F" w:rsidRDefault="000A18AB">
      <w:pPr>
        <w:pStyle w:val="27"/>
        <w:rPr>
          <w:rFonts w:asciiTheme="minorHAnsi" w:eastAsiaTheme="minorEastAsia" w:hAnsiTheme="minorHAnsi"/>
          <w:noProof/>
          <w:sz w:val="22"/>
          <w:lang w:eastAsia="ru-RU"/>
        </w:rPr>
      </w:pPr>
      <w:hyperlink w:anchor="_Toc158625203" w:history="1">
        <w:r w:rsidR="005E199F" w:rsidRPr="00256F0C">
          <w:rPr>
            <w:rStyle w:val="ad"/>
            <w:noProof/>
          </w:rPr>
          <w:t>Глава 3. Предоставление прав на земельные участки.</w:t>
        </w:r>
        <w:r w:rsidR="005E199F">
          <w:rPr>
            <w:noProof/>
            <w:webHidden/>
          </w:rPr>
          <w:tab/>
        </w:r>
        <w:r w:rsidR="005E199F">
          <w:rPr>
            <w:noProof/>
            <w:webHidden/>
          </w:rPr>
          <w:fldChar w:fldCharType="begin"/>
        </w:r>
        <w:r w:rsidR="005E199F">
          <w:rPr>
            <w:noProof/>
            <w:webHidden/>
          </w:rPr>
          <w:instrText xml:space="preserve"> PAGEREF _Toc158625203 \h </w:instrText>
        </w:r>
        <w:r w:rsidR="005E199F">
          <w:rPr>
            <w:noProof/>
            <w:webHidden/>
          </w:rPr>
        </w:r>
        <w:r w:rsidR="005E199F">
          <w:rPr>
            <w:noProof/>
            <w:webHidden/>
          </w:rPr>
          <w:fldChar w:fldCharType="separate"/>
        </w:r>
        <w:r w:rsidR="005E199F">
          <w:rPr>
            <w:noProof/>
            <w:webHidden/>
          </w:rPr>
          <w:t>28</w:t>
        </w:r>
        <w:r w:rsidR="005E199F">
          <w:rPr>
            <w:noProof/>
            <w:webHidden/>
          </w:rPr>
          <w:fldChar w:fldCharType="end"/>
        </w:r>
      </w:hyperlink>
    </w:p>
    <w:p w14:paraId="00F29054" w14:textId="77777777" w:rsidR="005E199F" w:rsidRDefault="000A18AB">
      <w:pPr>
        <w:pStyle w:val="36"/>
        <w:tabs>
          <w:tab w:val="right" w:leader="dot" w:pos="9629"/>
        </w:tabs>
        <w:rPr>
          <w:rFonts w:asciiTheme="minorHAnsi" w:eastAsiaTheme="minorEastAsia" w:hAnsiTheme="minorHAnsi"/>
          <w:noProof/>
          <w:sz w:val="22"/>
          <w:lang w:eastAsia="ru-RU"/>
        </w:rPr>
      </w:pPr>
      <w:hyperlink w:anchor="_Toc158625204" w:history="1">
        <w:r w:rsidR="005E199F" w:rsidRPr="00256F0C">
          <w:rPr>
            <w:rStyle w:val="ad"/>
            <w:noProof/>
          </w:rPr>
          <w:t>Раздел 4. Предоставление прав на земельные участки</w:t>
        </w:r>
        <w:r w:rsidR="005E199F">
          <w:rPr>
            <w:noProof/>
            <w:webHidden/>
          </w:rPr>
          <w:tab/>
        </w:r>
        <w:r w:rsidR="005E199F">
          <w:rPr>
            <w:noProof/>
            <w:webHidden/>
          </w:rPr>
          <w:fldChar w:fldCharType="begin"/>
        </w:r>
        <w:r w:rsidR="005E199F">
          <w:rPr>
            <w:noProof/>
            <w:webHidden/>
          </w:rPr>
          <w:instrText xml:space="preserve"> PAGEREF _Toc158625204 \h </w:instrText>
        </w:r>
        <w:r w:rsidR="005E199F">
          <w:rPr>
            <w:noProof/>
            <w:webHidden/>
          </w:rPr>
        </w:r>
        <w:r w:rsidR="005E199F">
          <w:rPr>
            <w:noProof/>
            <w:webHidden/>
          </w:rPr>
          <w:fldChar w:fldCharType="separate"/>
        </w:r>
        <w:r w:rsidR="005E199F">
          <w:rPr>
            <w:noProof/>
            <w:webHidden/>
          </w:rPr>
          <w:t>28</w:t>
        </w:r>
        <w:r w:rsidR="005E199F">
          <w:rPr>
            <w:noProof/>
            <w:webHidden/>
          </w:rPr>
          <w:fldChar w:fldCharType="end"/>
        </w:r>
      </w:hyperlink>
    </w:p>
    <w:p w14:paraId="749787EE"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05" w:history="1">
        <w:r w:rsidR="005E199F" w:rsidRPr="00256F0C">
          <w:rPr>
            <w:rStyle w:val="ad"/>
            <w:noProof/>
          </w:rPr>
          <w:t>Статья 8. Общие положения предоставления прав на земельные участки.</w:t>
        </w:r>
        <w:r w:rsidR="005E199F">
          <w:rPr>
            <w:noProof/>
            <w:webHidden/>
          </w:rPr>
          <w:tab/>
        </w:r>
        <w:r w:rsidR="005E199F">
          <w:rPr>
            <w:noProof/>
            <w:webHidden/>
          </w:rPr>
          <w:fldChar w:fldCharType="begin"/>
        </w:r>
        <w:r w:rsidR="005E199F">
          <w:rPr>
            <w:noProof/>
            <w:webHidden/>
          </w:rPr>
          <w:instrText xml:space="preserve"> PAGEREF _Toc158625205 \h </w:instrText>
        </w:r>
        <w:r w:rsidR="005E199F">
          <w:rPr>
            <w:noProof/>
            <w:webHidden/>
          </w:rPr>
        </w:r>
        <w:r w:rsidR="005E199F">
          <w:rPr>
            <w:noProof/>
            <w:webHidden/>
          </w:rPr>
          <w:fldChar w:fldCharType="separate"/>
        </w:r>
        <w:r w:rsidR="005E199F">
          <w:rPr>
            <w:noProof/>
            <w:webHidden/>
          </w:rPr>
          <w:t>28</w:t>
        </w:r>
        <w:r w:rsidR="005E199F">
          <w:rPr>
            <w:noProof/>
            <w:webHidden/>
          </w:rPr>
          <w:fldChar w:fldCharType="end"/>
        </w:r>
      </w:hyperlink>
    </w:p>
    <w:p w14:paraId="7446B61C"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06" w:history="1">
        <w:r w:rsidR="005E199F" w:rsidRPr="00256F0C">
          <w:rPr>
            <w:rStyle w:val="ad"/>
            <w:noProof/>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r w:rsidR="005E199F">
          <w:rPr>
            <w:noProof/>
            <w:webHidden/>
          </w:rPr>
          <w:tab/>
        </w:r>
        <w:r w:rsidR="005E199F">
          <w:rPr>
            <w:noProof/>
            <w:webHidden/>
          </w:rPr>
          <w:fldChar w:fldCharType="begin"/>
        </w:r>
        <w:r w:rsidR="005E199F">
          <w:rPr>
            <w:noProof/>
            <w:webHidden/>
          </w:rPr>
          <w:instrText xml:space="preserve"> PAGEREF _Toc158625206 \h </w:instrText>
        </w:r>
        <w:r w:rsidR="005E199F">
          <w:rPr>
            <w:noProof/>
            <w:webHidden/>
          </w:rPr>
        </w:r>
        <w:r w:rsidR="005E199F">
          <w:rPr>
            <w:noProof/>
            <w:webHidden/>
          </w:rPr>
          <w:fldChar w:fldCharType="separate"/>
        </w:r>
        <w:r w:rsidR="005E199F">
          <w:rPr>
            <w:noProof/>
            <w:webHidden/>
          </w:rPr>
          <w:t>34</w:t>
        </w:r>
        <w:r w:rsidR="005E199F">
          <w:rPr>
            <w:noProof/>
            <w:webHidden/>
          </w:rPr>
          <w:fldChar w:fldCharType="end"/>
        </w:r>
      </w:hyperlink>
    </w:p>
    <w:p w14:paraId="57C55744"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07" w:history="1">
        <w:r w:rsidR="005E199F" w:rsidRPr="00256F0C">
          <w:rPr>
            <w:rStyle w:val="ad"/>
            <w:noProof/>
          </w:rPr>
          <w:t>Статья 10. Приобретение прав на земельные участки, на которых расположены объекты недвижимости.</w:t>
        </w:r>
        <w:r w:rsidR="005E199F">
          <w:rPr>
            <w:noProof/>
            <w:webHidden/>
          </w:rPr>
          <w:tab/>
        </w:r>
        <w:r w:rsidR="005E199F">
          <w:rPr>
            <w:noProof/>
            <w:webHidden/>
          </w:rPr>
          <w:fldChar w:fldCharType="begin"/>
        </w:r>
        <w:r w:rsidR="005E199F">
          <w:rPr>
            <w:noProof/>
            <w:webHidden/>
          </w:rPr>
          <w:instrText xml:space="preserve"> PAGEREF _Toc158625207 \h </w:instrText>
        </w:r>
        <w:r w:rsidR="005E199F">
          <w:rPr>
            <w:noProof/>
            <w:webHidden/>
          </w:rPr>
        </w:r>
        <w:r w:rsidR="005E199F">
          <w:rPr>
            <w:noProof/>
            <w:webHidden/>
          </w:rPr>
          <w:fldChar w:fldCharType="separate"/>
        </w:r>
        <w:r w:rsidR="005E199F">
          <w:rPr>
            <w:noProof/>
            <w:webHidden/>
          </w:rPr>
          <w:t>34</w:t>
        </w:r>
        <w:r w:rsidR="005E199F">
          <w:rPr>
            <w:noProof/>
            <w:webHidden/>
          </w:rPr>
          <w:fldChar w:fldCharType="end"/>
        </w:r>
      </w:hyperlink>
    </w:p>
    <w:p w14:paraId="48B1B8B9" w14:textId="77777777" w:rsidR="005E199F" w:rsidRDefault="000A18AB">
      <w:pPr>
        <w:pStyle w:val="36"/>
        <w:tabs>
          <w:tab w:val="right" w:leader="dot" w:pos="9629"/>
        </w:tabs>
        <w:rPr>
          <w:rFonts w:asciiTheme="minorHAnsi" w:eastAsiaTheme="minorEastAsia" w:hAnsiTheme="minorHAnsi"/>
          <w:noProof/>
          <w:sz w:val="22"/>
          <w:lang w:eastAsia="ru-RU"/>
        </w:rPr>
      </w:pPr>
      <w:hyperlink w:anchor="_Toc158625208" w:history="1">
        <w:r w:rsidR="005E199F" w:rsidRPr="00256F0C">
          <w:rPr>
            <w:rStyle w:val="ad"/>
            <w:noProof/>
          </w:rPr>
          <w:t>Раздел 5. Прекращение и ограничение прав на земельные участки. Сервитуты</w:t>
        </w:r>
        <w:r w:rsidR="005E199F">
          <w:rPr>
            <w:noProof/>
            <w:webHidden/>
          </w:rPr>
          <w:tab/>
        </w:r>
        <w:r w:rsidR="005E199F">
          <w:rPr>
            <w:noProof/>
            <w:webHidden/>
          </w:rPr>
          <w:fldChar w:fldCharType="begin"/>
        </w:r>
        <w:r w:rsidR="005E199F">
          <w:rPr>
            <w:noProof/>
            <w:webHidden/>
          </w:rPr>
          <w:instrText xml:space="preserve"> PAGEREF _Toc158625208 \h </w:instrText>
        </w:r>
        <w:r w:rsidR="005E199F">
          <w:rPr>
            <w:noProof/>
            <w:webHidden/>
          </w:rPr>
        </w:r>
        <w:r w:rsidR="005E199F">
          <w:rPr>
            <w:noProof/>
            <w:webHidden/>
          </w:rPr>
          <w:fldChar w:fldCharType="separate"/>
        </w:r>
        <w:r w:rsidR="005E199F">
          <w:rPr>
            <w:noProof/>
            <w:webHidden/>
          </w:rPr>
          <w:t>36</w:t>
        </w:r>
        <w:r w:rsidR="005E199F">
          <w:rPr>
            <w:noProof/>
            <w:webHidden/>
          </w:rPr>
          <w:fldChar w:fldCharType="end"/>
        </w:r>
      </w:hyperlink>
    </w:p>
    <w:p w14:paraId="6508760F"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09" w:history="1">
        <w:r w:rsidR="005E199F" w:rsidRPr="00256F0C">
          <w:rPr>
            <w:rStyle w:val="ad"/>
            <w:noProof/>
          </w:rPr>
          <w:t>Статья 11. Прекращение прав на земельные участки.</w:t>
        </w:r>
        <w:r w:rsidR="005E199F">
          <w:rPr>
            <w:noProof/>
            <w:webHidden/>
          </w:rPr>
          <w:tab/>
        </w:r>
        <w:r w:rsidR="005E199F">
          <w:rPr>
            <w:noProof/>
            <w:webHidden/>
          </w:rPr>
          <w:fldChar w:fldCharType="begin"/>
        </w:r>
        <w:r w:rsidR="005E199F">
          <w:rPr>
            <w:noProof/>
            <w:webHidden/>
          </w:rPr>
          <w:instrText xml:space="preserve"> PAGEREF _Toc158625209 \h </w:instrText>
        </w:r>
        <w:r w:rsidR="005E199F">
          <w:rPr>
            <w:noProof/>
            <w:webHidden/>
          </w:rPr>
        </w:r>
        <w:r w:rsidR="005E199F">
          <w:rPr>
            <w:noProof/>
            <w:webHidden/>
          </w:rPr>
          <w:fldChar w:fldCharType="separate"/>
        </w:r>
        <w:r w:rsidR="005E199F">
          <w:rPr>
            <w:noProof/>
            <w:webHidden/>
          </w:rPr>
          <w:t>36</w:t>
        </w:r>
        <w:r w:rsidR="005E199F">
          <w:rPr>
            <w:noProof/>
            <w:webHidden/>
          </w:rPr>
          <w:fldChar w:fldCharType="end"/>
        </w:r>
      </w:hyperlink>
    </w:p>
    <w:p w14:paraId="10A60A06"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10" w:history="1">
        <w:r w:rsidR="005E199F" w:rsidRPr="00256F0C">
          <w:rPr>
            <w:rStyle w:val="ad"/>
            <w:noProof/>
          </w:rPr>
          <w:t>Статья 12. Право ограниченного пользования чужим земельным участком (сервитут).</w:t>
        </w:r>
        <w:r w:rsidR="005E199F">
          <w:rPr>
            <w:noProof/>
            <w:webHidden/>
          </w:rPr>
          <w:tab/>
        </w:r>
        <w:r w:rsidR="005E199F">
          <w:rPr>
            <w:noProof/>
            <w:webHidden/>
          </w:rPr>
          <w:fldChar w:fldCharType="begin"/>
        </w:r>
        <w:r w:rsidR="005E199F">
          <w:rPr>
            <w:noProof/>
            <w:webHidden/>
          </w:rPr>
          <w:instrText xml:space="preserve"> PAGEREF _Toc158625210 \h </w:instrText>
        </w:r>
        <w:r w:rsidR="005E199F">
          <w:rPr>
            <w:noProof/>
            <w:webHidden/>
          </w:rPr>
        </w:r>
        <w:r w:rsidR="005E199F">
          <w:rPr>
            <w:noProof/>
            <w:webHidden/>
          </w:rPr>
          <w:fldChar w:fldCharType="separate"/>
        </w:r>
        <w:r w:rsidR="005E199F">
          <w:rPr>
            <w:noProof/>
            <w:webHidden/>
          </w:rPr>
          <w:t>36</w:t>
        </w:r>
        <w:r w:rsidR="005E199F">
          <w:rPr>
            <w:noProof/>
            <w:webHidden/>
          </w:rPr>
          <w:fldChar w:fldCharType="end"/>
        </w:r>
      </w:hyperlink>
    </w:p>
    <w:p w14:paraId="4CDB4339"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11" w:history="1">
        <w:r w:rsidR="005E199F" w:rsidRPr="00256F0C">
          <w:rPr>
            <w:rStyle w:val="ad"/>
            <w:noProof/>
          </w:rPr>
          <w:t>Статья 13. Ограничение прав на землю.</w:t>
        </w:r>
        <w:r w:rsidR="005E199F">
          <w:rPr>
            <w:noProof/>
            <w:webHidden/>
          </w:rPr>
          <w:tab/>
        </w:r>
        <w:r w:rsidR="005E199F">
          <w:rPr>
            <w:noProof/>
            <w:webHidden/>
          </w:rPr>
          <w:fldChar w:fldCharType="begin"/>
        </w:r>
        <w:r w:rsidR="005E199F">
          <w:rPr>
            <w:noProof/>
            <w:webHidden/>
          </w:rPr>
          <w:instrText xml:space="preserve"> PAGEREF _Toc158625211 \h </w:instrText>
        </w:r>
        <w:r w:rsidR="005E199F">
          <w:rPr>
            <w:noProof/>
            <w:webHidden/>
          </w:rPr>
        </w:r>
        <w:r w:rsidR="005E199F">
          <w:rPr>
            <w:noProof/>
            <w:webHidden/>
          </w:rPr>
          <w:fldChar w:fldCharType="separate"/>
        </w:r>
        <w:r w:rsidR="005E199F">
          <w:rPr>
            <w:noProof/>
            <w:webHidden/>
          </w:rPr>
          <w:t>38</w:t>
        </w:r>
        <w:r w:rsidR="005E199F">
          <w:rPr>
            <w:noProof/>
            <w:webHidden/>
          </w:rPr>
          <w:fldChar w:fldCharType="end"/>
        </w:r>
      </w:hyperlink>
    </w:p>
    <w:p w14:paraId="12AEC0A5" w14:textId="77777777" w:rsidR="005E199F" w:rsidRDefault="000A18AB">
      <w:pPr>
        <w:pStyle w:val="27"/>
        <w:rPr>
          <w:rFonts w:asciiTheme="minorHAnsi" w:eastAsiaTheme="minorEastAsia" w:hAnsiTheme="minorHAnsi"/>
          <w:noProof/>
          <w:sz w:val="22"/>
          <w:lang w:eastAsia="ru-RU"/>
        </w:rPr>
      </w:pPr>
      <w:hyperlink w:anchor="_Toc158625212" w:history="1">
        <w:r w:rsidR="005E199F" w:rsidRPr="00256F0C">
          <w:rPr>
            <w:rStyle w:val="ad"/>
            <w:noProof/>
          </w:rPr>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005E199F">
          <w:rPr>
            <w:noProof/>
            <w:webHidden/>
          </w:rPr>
          <w:tab/>
        </w:r>
        <w:r w:rsidR="005E199F">
          <w:rPr>
            <w:noProof/>
            <w:webHidden/>
          </w:rPr>
          <w:fldChar w:fldCharType="begin"/>
        </w:r>
        <w:r w:rsidR="005E199F">
          <w:rPr>
            <w:noProof/>
            <w:webHidden/>
          </w:rPr>
          <w:instrText xml:space="preserve"> PAGEREF _Toc158625212 \h </w:instrText>
        </w:r>
        <w:r w:rsidR="005E199F">
          <w:rPr>
            <w:noProof/>
            <w:webHidden/>
          </w:rPr>
        </w:r>
        <w:r w:rsidR="005E199F">
          <w:rPr>
            <w:noProof/>
            <w:webHidden/>
          </w:rPr>
          <w:fldChar w:fldCharType="separate"/>
        </w:r>
        <w:r w:rsidR="005E199F">
          <w:rPr>
            <w:noProof/>
            <w:webHidden/>
          </w:rPr>
          <w:t>41</w:t>
        </w:r>
        <w:r w:rsidR="005E199F">
          <w:rPr>
            <w:noProof/>
            <w:webHidden/>
          </w:rPr>
          <w:fldChar w:fldCharType="end"/>
        </w:r>
      </w:hyperlink>
    </w:p>
    <w:p w14:paraId="552132BC"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13" w:history="1">
        <w:r w:rsidR="005E199F" w:rsidRPr="00256F0C">
          <w:rPr>
            <w:rStyle w:val="ad"/>
            <w:noProof/>
          </w:rPr>
          <w:t>Статья 14. Градостроительные регламенты и их применение.</w:t>
        </w:r>
        <w:r w:rsidR="005E199F">
          <w:rPr>
            <w:noProof/>
            <w:webHidden/>
          </w:rPr>
          <w:tab/>
        </w:r>
        <w:r w:rsidR="005E199F">
          <w:rPr>
            <w:noProof/>
            <w:webHidden/>
          </w:rPr>
          <w:fldChar w:fldCharType="begin"/>
        </w:r>
        <w:r w:rsidR="005E199F">
          <w:rPr>
            <w:noProof/>
            <w:webHidden/>
          </w:rPr>
          <w:instrText xml:space="preserve"> PAGEREF _Toc158625213 \h </w:instrText>
        </w:r>
        <w:r w:rsidR="005E199F">
          <w:rPr>
            <w:noProof/>
            <w:webHidden/>
          </w:rPr>
        </w:r>
        <w:r w:rsidR="005E199F">
          <w:rPr>
            <w:noProof/>
            <w:webHidden/>
          </w:rPr>
          <w:fldChar w:fldCharType="separate"/>
        </w:r>
        <w:r w:rsidR="005E199F">
          <w:rPr>
            <w:noProof/>
            <w:webHidden/>
          </w:rPr>
          <w:t>41</w:t>
        </w:r>
        <w:r w:rsidR="005E199F">
          <w:rPr>
            <w:noProof/>
            <w:webHidden/>
          </w:rPr>
          <w:fldChar w:fldCharType="end"/>
        </w:r>
      </w:hyperlink>
    </w:p>
    <w:p w14:paraId="75A44A5C"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14" w:history="1">
        <w:r w:rsidR="005E199F" w:rsidRPr="00256F0C">
          <w:rPr>
            <w:rStyle w:val="ad"/>
            <w:noProof/>
          </w:rPr>
          <w:t>Статья 15. Виды разрешенного использования земельных участков и объектов капитального строительства.</w:t>
        </w:r>
        <w:r w:rsidR="005E199F">
          <w:rPr>
            <w:noProof/>
            <w:webHidden/>
          </w:rPr>
          <w:tab/>
        </w:r>
        <w:r w:rsidR="005E199F">
          <w:rPr>
            <w:noProof/>
            <w:webHidden/>
          </w:rPr>
          <w:fldChar w:fldCharType="begin"/>
        </w:r>
        <w:r w:rsidR="005E199F">
          <w:rPr>
            <w:noProof/>
            <w:webHidden/>
          </w:rPr>
          <w:instrText xml:space="preserve"> PAGEREF _Toc158625214 \h </w:instrText>
        </w:r>
        <w:r w:rsidR="005E199F">
          <w:rPr>
            <w:noProof/>
            <w:webHidden/>
          </w:rPr>
        </w:r>
        <w:r w:rsidR="005E199F">
          <w:rPr>
            <w:noProof/>
            <w:webHidden/>
          </w:rPr>
          <w:fldChar w:fldCharType="separate"/>
        </w:r>
        <w:r w:rsidR="005E199F">
          <w:rPr>
            <w:noProof/>
            <w:webHidden/>
          </w:rPr>
          <w:t>42</w:t>
        </w:r>
        <w:r w:rsidR="005E199F">
          <w:rPr>
            <w:noProof/>
            <w:webHidden/>
          </w:rPr>
          <w:fldChar w:fldCharType="end"/>
        </w:r>
      </w:hyperlink>
    </w:p>
    <w:p w14:paraId="3AC59320"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15" w:history="1">
        <w:r w:rsidR="005E199F" w:rsidRPr="00256F0C">
          <w:rPr>
            <w:rStyle w:val="ad"/>
            <w:noProof/>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E199F">
          <w:rPr>
            <w:noProof/>
            <w:webHidden/>
          </w:rPr>
          <w:tab/>
        </w:r>
        <w:r w:rsidR="005E199F">
          <w:rPr>
            <w:noProof/>
            <w:webHidden/>
          </w:rPr>
          <w:fldChar w:fldCharType="begin"/>
        </w:r>
        <w:r w:rsidR="005E199F">
          <w:rPr>
            <w:noProof/>
            <w:webHidden/>
          </w:rPr>
          <w:instrText xml:space="preserve"> PAGEREF _Toc158625215 \h </w:instrText>
        </w:r>
        <w:r w:rsidR="005E199F">
          <w:rPr>
            <w:noProof/>
            <w:webHidden/>
          </w:rPr>
        </w:r>
        <w:r w:rsidR="005E199F">
          <w:rPr>
            <w:noProof/>
            <w:webHidden/>
          </w:rPr>
          <w:fldChar w:fldCharType="separate"/>
        </w:r>
        <w:r w:rsidR="005E199F">
          <w:rPr>
            <w:noProof/>
            <w:webHidden/>
          </w:rPr>
          <w:t>43</w:t>
        </w:r>
        <w:r w:rsidR="005E199F">
          <w:rPr>
            <w:noProof/>
            <w:webHidden/>
          </w:rPr>
          <w:fldChar w:fldCharType="end"/>
        </w:r>
      </w:hyperlink>
    </w:p>
    <w:p w14:paraId="48A9F516"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16" w:history="1">
        <w:r w:rsidR="005E199F" w:rsidRPr="00256F0C">
          <w:rPr>
            <w:rStyle w:val="ad"/>
            <w:noProof/>
          </w:rPr>
          <w:t>Статья 17. Порядок изменения видов разрешенного использования земельных участков и объектов капитального строительства.</w:t>
        </w:r>
        <w:r w:rsidR="005E199F">
          <w:rPr>
            <w:noProof/>
            <w:webHidden/>
          </w:rPr>
          <w:tab/>
        </w:r>
        <w:r w:rsidR="005E199F">
          <w:rPr>
            <w:noProof/>
            <w:webHidden/>
          </w:rPr>
          <w:fldChar w:fldCharType="begin"/>
        </w:r>
        <w:r w:rsidR="005E199F">
          <w:rPr>
            <w:noProof/>
            <w:webHidden/>
          </w:rPr>
          <w:instrText xml:space="preserve"> PAGEREF _Toc158625216 \h </w:instrText>
        </w:r>
        <w:r w:rsidR="005E199F">
          <w:rPr>
            <w:noProof/>
            <w:webHidden/>
          </w:rPr>
        </w:r>
        <w:r w:rsidR="005E199F">
          <w:rPr>
            <w:noProof/>
            <w:webHidden/>
          </w:rPr>
          <w:fldChar w:fldCharType="separate"/>
        </w:r>
        <w:r w:rsidR="005E199F">
          <w:rPr>
            <w:noProof/>
            <w:webHidden/>
          </w:rPr>
          <w:t>44</w:t>
        </w:r>
        <w:r w:rsidR="005E199F">
          <w:rPr>
            <w:noProof/>
            <w:webHidden/>
          </w:rPr>
          <w:fldChar w:fldCharType="end"/>
        </w:r>
      </w:hyperlink>
    </w:p>
    <w:p w14:paraId="3B2C2B41"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17" w:history="1">
        <w:r w:rsidR="005E199F" w:rsidRPr="00256F0C">
          <w:rPr>
            <w:rStyle w:val="ad"/>
            <w:noProof/>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5E199F">
          <w:rPr>
            <w:noProof/>
            <w:webHidden/>
          </w:rPr>
          <w:tab/>
        </w:r>
        <w:r w:rsidR="005E199F">
          <w:rPr>
            <w:noProof/>
            <w:webHidden/>
          </w:rPr>
          <w:fldChar w:fldCharType="begin"/>
        </w:r>
        <w:r w:rsidR="005E199F">
          <w:rPr>
            <w:noProof/>
            <w:webHidden/>
          </w:rPr>
          <w:instrText xml:space="preserve"> PAGEREF _Toc158625217 \h </w:instrText>
        </w:r>
        <w:r w:rsidR="005E199F">
          <w:rPr>
            <w:noProof/>
            <w:webHidden/>
          </w:rPr>
        </w:r>
        <w:r w:rsidR="005E199F">
          <w:rPr>
            <w:noProof/>
            <w:webHidden/>
          </w:rPr>
          <w:fldChar w:fldCharType="separate"/>
        </w:r>
        <w:r w:rsidR="005E199F">
          <w:rPr>
            <w:noProof/>
            <w:webHidden/>
          </w:rPr>
          <w:t>45</w:t>
        </w:r>
        <w:r w:rsidR="005E199F">
          <w:rPr>
            <w:noProof/>
            <w:webHidden/>
          </w:rPr>
          <w:fldChar w:fldCharType="end"/>
        </w:r>
      </w:hyperlink>
    </w:p>
    <w:p w14:paraId="2884236C"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18" w:history="1">
        <w:r w:rsidR="005E199F" w:rsidRPr="00256F0C">
          <w:rPr>
            <w:rStyle w:val="ad"/>
            <w:noProof/>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5E199F">
          <w:rPr>
            <w:noProof/>
            <w:webHidden/>
          </w:rPr>
          <w:tab/>
        </w:r>
        <w:r w:rsidR="005E199F">
          <w:rPr>
            <w:noProof/>
            <w:webHidden/>
          </w:rPr>
          <w:fldChar w:fldCharType="begin"/>
        </w:r>
        <w:r w:rsidR="005E199F">
          <w:rPr>
            <w:noProof/>
            <w:webHidden/>
          </w:rPr>
          <w:instrText xml:space="preserve"> PAGEREF _Toc158625218 \h </w:instrText>
        </w:r>
        <w:r w:rsidR="005E199F">
          <w:rPr>
            <w:noProof/>
            <w:webHidden/>
          </w:rPr>
        </w:r>
        <w:r w:rsidR="005E199F">
          <w:rPr>
            <w:noProof/>
            <w:webHidden/>
          </w:rPr>
          <w:fldChar w:fldCharType="separate"/>
        </w:r>
        <w:r w:rsidR="005E199F">
          <w:rPr>
            <w:noProof/>
            <w:webHidden/>
          </w:rPr>
          <w:t>46</w:t>
        </w:r>
        <w:r w:rsidR="005E199F">
          <w:rPr>
            <w:noProof/>
            <w:webHidden/>
          </w:rPr>
          <w:fldChar w:fldCharType="end"/>
        </w:r>
      </w:hyperlink>
    </w:p>
    <w:p w14:paraId="704FB2A9"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19" w:history="1">
        <w:r w:rsidR="005E199F" w:rsidRPr="00256F0C">
          <w:rPr>
            <w:rStyle w:val="ad"/>
            <w:noProof/>
          </w:rPr>
          <w:t>Статья 20. Использование объектов недвижимости, не соответствующих установленному градостроительному регламенту.</w:t>
        </w:r>
        <w:r w:rsidR="005E199F">
          <w:rPr>
            <w:noProof/>
            <w:webHidden/>
          </w:rPr>
          <w:tab/>
        </w:r>
        <w:r w:rsidR="005E199F">
          <w:rPr>
            <w:noProof/>
            <w:webHidden/>
          </w:rPr>
          <w:fldChar w:fldCharType="begin"/>
        </w:r>
        <w:r w:rsidR="005E199F">
          <w:rPr>
            <w:noProof/>
            <w:webHidden/>
          </w:rPr>
          <w:instrText xml:space="preserve"> PAGEREF _Toc158625219 \h </w:instrText>
        </w:r>
        <w:r w:rsidR="005E199F">
          <w:rPr>
            <w:noProof/>
            <w:webHidden/>
          </w:rPr>
        </w:r>
        <w:r w:rsidR="005E199F">
          <w:rPr>
            <w:noProof/>
            <w:webHidden/>
          </w:rPr>
          <w:fldChar w:fldCharType="separate"/>
        </w:r>
        <w:r w:rsidR="005E199F">
          <w:rPr>
            <w:noProof/>
            <w:webHidden/>
          </w:rPr>
          <w:t>48</w:t>
        </w:r>
        <w:r w:rsidR="005E199F">
          <w:rPr>
            <w:noProof/>
            <w:webHidden/>
          </w:rPr>
          <w:fldChar w:fldCharType="end"/>
        </w:r>
      </w:hyperlink>
    </w:p>
    <w:p w14:paraId="3C85E1B9" w14:textId="77777777" w:rsidR="005E199F" w:rsidRDefault="000A18AB">
      <w:pPr>
        <w:pStyle w:val="27"/>
        <w:rPr>
          <w:rFonts w:asciiTheme="minorHAnsi" w:eastAsiaTheme="minorEastAsia" w:hAnsiTheme="minorHAnsi"/>
          <w:noProof/>
          <w:sz w:val="22"/>
          <w:lang w:eastAsia="ru-RU"/>
        </w:rPr>
      </w:pPr>
      <w:hyperlink w:anchor="_Toc158625220" w:history="1">
        <w:r w:rsidR="005E199F" w:rsidRPr="00256F0C">
          <w:rPr>
            <w:rStyle w:val="ad"/>
            <w:noProof/>
          </w:rPr>
          <w:t>Глава 5. Положение о подготовке документации по планировке территории.</w:t>
        </w:r>
        <w:r w:rsidR="005E199F">
          <w:rPr>
            <w:noProof/>
            <w:webHidden/>
          </w:rPr>
          <w:tab/>
        </w:r>
        <w:r w:rsidR="005E199F">
          <w:rPr>
            <w:noProof/>
            <w:webHidden/>
          </w:rPr>
          <w:fldChar w:fldCharType="begin"/>
        </w:r>
        <w:r w:rsidR="005E199F">
          <w:rPr>
            <w:noProof/>
            <w:webHidden/>
          </w:rPr>
          <w:instrText xml:space="preserve"> PAGEREF _Toc158625220 \h </w:instrText>
        </w:r>
        <w:r w:rsidR="005E199F">
          <w:rPr>
            <w:noProof/>
            <w:webHidden/>
          </w:rPr>
        </w:r>
        <w:r w:rsidR="005E199F">
          <w:rPr>
            <w:noProof/>
            <w:webHidden/>
          </w:rPr>
          <w:fldChar w:fldCharType="separate"/>
        </w:r>
        <w:r w:rsidR="005E199F">
          <w:rPr>
            <w:noProof/>
            <w:webHidden/>
          </w:rPr>
          <w:t>50</w:t>
        </w:r>
        <w:r w:rsidR="005E199F">
          <w:rPr>
            <w:noProof/>
            <w:webHidden/>
          </w:rPr>
          <w:fldChar w:fldCharType="end"/>
        </w:r>
      </w:hyperlink>
    </w:p>
    <w:p w14:paraId="7731586F"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21" w:history="1">
        <w:r w:rsidR="005E199F" w:rsidRPr="00256F0C">
          <w:rPr>
            <w:rStyle w:val="ad"/>
            <w:noProof/>
          </w:rPr>
          <w:t>Статья 21. Общие положения о планировке территории.</w:t>
        </w:r>
        <w:r w:rsidR="005E199F">
          <w:rPr>
            <w:noProof/>
            <w:webHidden/>
          </w:rPr>
          <w:tab/>
        </w:r>
        <w:r w:rsidR="005E199F">
          <w:rPr>
            <w:noProof/>
            <w:webHidden/>
          </w:rPr>
          <w:fldChar w:fldCharType="begin"/>
        </w:r>
        <w:r w:rsidR="005E199F">
          <w:rPr>
            <w:noProof/>
            <w:webHidden/>
          </w:rPr>
          <w:instrText xml:space="preserve"> PAGEREF _Toc158625221 \h </w:instrText>
        </w:r>
        <w:r w:rsidR="005E199F">
          <w:rPr>
            <w:noProof/>
            <w:webHidden/>
          </w:rPr>
        </w:r>
        <w:r w:rsidR="005E199F">
          <w:rPr>
            <w:noProof/>
            <w:webHidden/>
          </w:rPr>
          <w:fldChar w:fldCharType="separate"/>
        </w:r>
        <w:r w:rsidR="005E199F">
          <w:rPr>
            <w:noProof/>
            <w:webHidden/>
          </w:rPr>
          <w:t>50</w:t>
        </w:r>
        <w:r w:rsidR="005E199F">
          <w:rPr>
            <w:noProof/>
            <w:webHidden/>
          </w:rPr>
          <w:fldChar w:fldCharType="end"/>
        </w:r>
      </w:hyperlink>
    </w:p>
    <w:p w14:paraId="3B1A9F8C"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22" w:history="1">
        <w:r w:rsidR="005E199F" w:rsidRPr="00256F0C">
          <w:rPr>
            <w:rStyle w:val="ad"/>
            <w:noProof/>
          </w:rPr>
          <w:t>Статья 22. Инженерные изыскания для подготовки документации по планировке территории.</w:t>
        </w:r>
        <w:r w:rsidR="005E199F">
          <w:rPr>
            <w:noProof/>
            <w:webHidden/>
          </w:rPr>
          <w:tab/>
        </w:r>
        <w:r w:rsidR="005E199F">
          <w:rPr>
            <w:noProof/>
            <w:webHidden/>
          </w:rPr>
          <w:fldChar w:fldCharType="begin"/>
        </w:r>
        <w:r w:rsidR="005E199F">
          <w:rPr>
            <w:noProof/>
            <w:webHidden/>
          </w:rPr>
          <w:instrText xml:space="preserve"> PAGEREF _Toc158625222 \h </w:instrText>
        </w:r>
        <w:r w:rsidR="005E199F">
          <w:rPr>
            <w:noProof/>
            <w:webHidden/>
          </w:rPr>
        </w:r>
        <w:r w:rsidR="005E199F">
          <w:rPr>
            <w:noProof/>
            <w:webHidden/>
          </w:rPr>
          <w:fldChar w:fldCharType="separate"/>
        </w:r>
        <w:r w:rsidR="005E199F">
          <w:rPr>
            <w:noProof/>
            <w:webHidden/>
          </w:rPr>
          <w:t>51</w:t>
        </w:r>
        <w:r w:rsidR="005E199F">
          <w:rPr>
            <w:noProof/>
            <w:webHidden/>
          </w:rPr>
          <w:fldChar w:fldCharType="end"/>
        </w:r>
      </w:hyperlink>
    </w:p>
    <w:p w14:paraId="07679634"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23" w:history="1">
        <w:r w:rsidR="005E199F" w:rsidRPr="00256F0C">
          <w:rPr>
            <w:rStyle w:val="ad"/>
            <w:noProof/>
          </w:rPr>
          <w:t>Статья 23. Проекты планировки территории.</w:t>
        </w:r>
        <w:r w:rsidR="005E199F">
          <w:rPr>
            <w:noProof/>
            <w:webHidden/>
          </w:rPr>
          <w:tab/>
        </w:r>
        <w:r w:rsidR="005E199F">
          <w:rPr>
            <w:noProof/>
            <w:webHidden/>
          </w:rPr>
          <w:fldChar w:fldCharType="begin"/>
        </w:r>
        <w:r w:rsidR="005E199F">
          <w:rPr>
            <w:noProof/>
            <w:webHidden/>
          </w:rPr>
          <w:instrText xml:space="preserve"> PAGEREF _Toc158625223 \h </w:instrText>
        </w:r>
        <w:r w:rsidR="005E199F">
          <w:rPr>
            <w:noProof/>
            <w:webHidden/>
          </w:rPr>
        </w:r>
        <w:r w:rsidR="005E199F">
          <w:rPr>
            <w:noProof/>
            <w:webHidden/>
          </w:rPr>
          <w:fldChar w:fldCharType="separate"/>
        </w:r>
        <w:r w:rsidR="005E199F">
          <w:rPr>
            <w:noProof/>
            <w:webHidden/>
          </w:rPr>
          <w:t>52</w:t>
        </w:r>
        <w:r w:rsidR="005E199F">
          <w:rPr>
            <w:noProof/>
            <w:webHidden/>
          </w:rPr>
          <w:fldChar w:fldCharType="end"/>
        </w:r>
      </w:hyperlink>
    </w:p>
    <w:p w14:paraId="2BFA024A"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24" w:history="1">
        <w:r w:rsidR="005E199F" w:rsidRPr="00256F0C">
          <w:rPr>
            <w:rStyle w:val="ad"/>
            <w:noProof/>
          </w:rPr>
          <w:t>Статья 24. Проекты межевания территорий.</w:t>
        </w:r>
        <w:r w:rsidR="005E199F">
          <w:rPr>
            <w:noProof/>
            <w:webHidden/>
          </w:rPr>
          <w:tab/>
        </w:r>
        <w:r w:rsidR="005E199F">
          <w:rPr>
            <w:noProof/>
            <w:webHidden/>
          </w:rPr>
          <w:fldChar w:fldCharType="begin"/>
        </w:r>
        <w:r w:rsidR="005E199F">
          <w:rPr>
            <w:noProof/>
            <w:webHidden/>
          </w:rPr>
          <w:instrText xml:space="preserve"> PAGEREF _Toc158625224 \h </w:instrText>
        </w:r>
        <w:r w:rsidR="005E199F">
          <w:rPr>
            <w:noProof/>
            <w:webHidden/>
          </w:rPr>
        </w:r>
        <w:r w:rsidR="005E199F">
          <w:rPr>
            <w:noProof/>
            <w:webHidden/>
          </w:rPr>
          <w:fldChar w:fldCharType="separate"/>
        </w:r>
        <w:r w:rsidR="005E199F">
          <w:rPr>
            <w:noProof/>
            <w:webHidden/>
          </w:rPr>
          <w:t>52</w:t>
        </w:r>
        <w:r w:rsidR="005E199F">
          <w:rPr>
            <w:noProof/>
            <w:webHidden/>
          </w:rPr>
          <w:fldChar w:fldCharType="end"/>
        </w:r>
      </w:hyperlink>
    </w:p>
    <w:p w14:paraId="3136899B"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25" w:history="1">
        <w:r w:rsidR="005E199F" w:rsidRPr="00256F0C">
          <w:rPr>
            <w:rStyle w:val="ad"/>
            <w:noProof/>
          </w:rPr>
          <w:t>Статья 25. Особенности подготовки документации по планировке территории.</w:t>
        </w:r>
        <w:r w:rsidR="005E199F">
          <w:rPr>
            <w:noProof/>
            <w:webHidden/>
          </w:rPr>
          <w:tab/>
        </w:r>
        <w:r w:rsidR="005E199F">
          <w:rPr>
            <w:noProof/>
            <w:webHidden/>
          </w:rPr>
          <w:fldChar w:fldCharType="begin"/>
        </w:r>
        <w:r w:rsidR="005E199F">
          <w:rPr>
            <w:noProof/>
            <w:webHidden/>
          </w:rPr>
          <w:instrText xml:space="preserve"> PAGEREF _Toc158625225 \h </w:instrText>
        </w:r>
        <w:r w:rsidR="005E199F">
          <w:rPr>
            <w:noProof/>
            <w:webHidden/>
          </w:rPr>
        </w:r>
        <w:r w:rsidR="005E199F">
          <w:rPr>
            <w:noProof/>
            <w:webHidden/>
          </w:rPr>
          <w:fldChar w:fldCharType="separate"/>
        </w:r>
        <w:r w:rsidR="005E199F">
          <w:rPr>
            <w:noProof/>
            <w:webHidden/>
          </w:rPr>
          <w:t>54</w:t>
        </w:r>
        <w:r w:rsidR="005E199F">
          <w:rPr>
            <w:noProof/>
            <w:webHidden/>
          </w:rPr>
          <w:fldChar w:fldCharType="end"/>
        </w:r>
      </w:hyperlink>
    </w:p>
    <w:p w14:paraId="1449C60B"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26" w:history="1">
        <w:r w:rsidR="005E199F" w:rsidRPr="00256F0C">
          <w:rPr>
            <w:rStyle w:val="ad"/>
            <w:noProof/>
          </w:rPr>
          <w:t>Статья 26. Особенности подготовки документации по планировке территории применительно к территории поселения.</w:t>
        </w:r>
        <w:r w:rsidR="005E199F">
          <w:rPr>
            <w:noProof/>
            <w:webHidden/>
          </w:rPr>
          <w:tab/>
        </w:r>
        <w:r w:rsidR="005E199F">
          <w:rPr>
            <w:noProof/>
            <w:webHidden/>
          </w:rPr>
          <w:fldChar w:fldCharType="begin"/>
        </w:r>
        <w:r w:rsidR="005E199F">
          <w:rPr>
            <w:noProof/>
            <w:webHidden/>
          </w:rPr>
          <w:instrText xml:space="preserve"> PAGEREF _Toc158625226 \h </w:instrText>
        </w:r>
        <w:r w:rsidR="005E199F">
          <w:rPr>
            <w:noProof/>
            <w:webHidden/>
          </w:rPr>
        </w:r>
        <w:r w:rsidR="005E199F">
          <w:rPr>
            <w:noProof/>
            <w:webHidden/>
          </w:rPr>
          <w:fldChar w:fldCharType="separate"/>
        </w:r>
        <w:r w:rsidR="005E199F">
          <w:rPr>
            <w:noProof/>
            <w:webHidden/>
          </w:rPr>
          <w:t>63</w:t>
        </w:r>
        <w:r w:rsidR="005E199F">
          <w:rPr>
            <w:noProof/>
            <w:webHidden/>
          </w:rPr>
          <w:fldChar w:fldCharType="end"/>
        </w:r>
      </w:hyperlink>
    </w:p>
    <w:p w14:paraId="6D3F5974"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27" w:history="1">
        <w:r w:rsidR="005E199F" w:rsidRPr="00256F0C">
          <w:rPr>
            <w:rStyle w:val="ad"/>
            <w:noProof/>
          </w:rPr>
          <w:t>Статья 27. Архитектурно-градостроительный облик объекта капитального строительства</w:t>
        </w:r>
        <w:r w:rsidR="005E199F">
          <w:rPr>
            <w:noProof/>
            <w:webHidden/>
          </w:rPr>
          <w:tab/>
        </w:r>
        <w:r w:rsidR="005E199F">
          <w:rPr>
            <w:noProof/>
            <w:webHidden/>
          </w:rPr>
          <w:fldChar w:fldCharType="begin"/>
        </w:r>
        <w:r w:rsidR="005E199F">
          <w:rPr>
            <w:noProof/>
            <w:webHidden/>
          </w:rPr>
          <w:instrText xml:space="preserve"> PAGEREF _Toc158625227 \h </w:instrText>
        </w:r>
        <w:r w:rsidR="005E199F">
          <w:rPr>
            <w:noProof/>
            <w:webHidden/>
          </w:rPr>
        </w:r>
        <w:r w:rsidR="005E199F">
          <w:rPr>
            <w:noProof/>
            <w:webHidden/>
          </w:rPr>
          <w:fldChar w:fldCharType="separate"/>
        </w:r>
        <w:r w:rsidR="005E199F">
          <w:rPr>
            <w:noProof/>
            <w:webHidden/>
          </w:rPr>
          <w:t>65</w:t>
        </w:r>
        <w:r w:rsidR="005E199F">
          <w:rPr>
            <w:noProof/>
            <w:webHidden/>
          </w:rPr>
          <w:fldChar w:fldCharType="end"/>
        </w:r>
      </w:hyperlink>
    </w:p>
    <w:p w14:paraId="32579F98"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28" w:history="1">
        <w:r w:rsidR="005E199F" w:rsidRPr="00256F0C">
          <w:rPr>
            <w:rStyle w:val="ad"/>
            <w:noProof/>
          </w:rPr>
          <w:t>Статья 28. Правила согласования архитектурно-градостроительного облика объекта капитального строительства</w:t>
        </w:r>
        <w:r w:rsidR="005E199F">
          <w:rPr>
            <w:noProof/>
            <w:webHidden/>
          </w:rPr>
          <w:tab/>
        </w:r>
        <w:r w:rsidR="005E199F">
          <w:rPr>
            <w:noProof/>
            <w:webHidden/>
          </w:rPr>
          <w:fldChar w:fldCharType="begin"/>
        </w:r>
        <w:r w:rsidR="005E199F">
          <w:rPr>
            <w:noProof/>
            <w:webHidden/>
          </w:rPr>
          <w:instrText xml:space="preserve"> PAGEREF _Toc158625228 \h </w:instrText>
        </w:r>
        <w:r w:rsidR="005E199F">
          <w:rPr>
            <w:noProof/>
            <w:webHidden/>
          </w:rPr>
        </w:r>
        <w:r w:rsidR="005E199F">
          <w:rPr>
            <w:noProof/>
            <w:webHidden/>
          </w:rPr>
          <w:fldChar w:fldCharType="separate"/>
        </w:r>
        <w:r w:rsidR="005E199F">
          <w:rPr>
            <w:noProof/>
            <w:webHidden/>
          </w:rPr>
          <w:t>66</w:t>
        </w:r>
        <w:r w:rsidR="005E199F">
          <w:rPr>
            <w:noProof/>
            <w:webHidden/>
          </w:rPr>
          <w:fldChar w:fldCharType="end"/>
        </w:r>
      </w:hyperlink>
    </w:p>
    <w:p w14:paraId="669245C9" w14:textId="77777777" w:rsidR="005E199F" w:rsidRDefault="000A18AB">
      <w:pPr>
        <w:pStyle w:val="27"/>
        <w:rPr>
          <w:rFonts w:asciiTheme="minorHAnsi" w:eastAsiaTheme="minorEastAsia" w:hAnsiTheme="minorHAnsi"/>
          <w:noProof/>
          <w:sz w:val="22"/>
          <w:lang w:eastAsia="ru-RU"/>
        </w:rPr>
      </w:pPr>
      <w:hyperlink w:anchor="_Toc158625229" w:history="1">
        <w:r w:rsidR="005E199F" w:rsidRPr="00256F0C">
          <w:rPr>
            <w:rStyle w:val="ad"/>
            <w:noProof/>
          </w:rPr>
          <w:t>Глава 6. Положение о проведении общественных обсуждений или  публичных слушаний по вопросам землепользования и застройки.</w:t>
        </w:r>
        <w:r w:rsidR="005E199F">
          <w:rPr>
            <w:noProof/>
            <w:webHidden/>
          </w:rPr>
          <w:tab/>
        </w:r>
        <w:r w:rsidR="005E199F">
          <w:rPr>
            <w:noProof/>
            <w:webHidden/>
          </w:rPr>
          <w:fldChar w:fldCharType="begin"/>
        </w:r>
        <w:r w:rsidR="005E199F">
          <w:rPr>
            <w:noProof/>
            <w:webHidden/>
          </w:rPr>
          <w:instrText xml:space="preserve"> PAGEREF _Toc158625229 \h </w:instrText>
        </w:r>
        <w:r w:rsidR="005E199F">
          <w:rPr>
            <w:noProof/>
            <w:webHidden/>
          </w:rPr>
        </w:r>
        <w:r w:rsidR="005E199F">
          <w:rPr>
            <w:noProof/>
            <w:webHidden/>
          </w:rPr>
          <w:fldChar w:fldCharType="separate"/>
        </w:r>
        <w:r w:rsidR="005E199F">
          <w:rPr>
            <w:noProof/>
            <w:webHidden/>
          </w:rPr>
          <w:t>70</w:t>
        </w:r>
        <w:r w:rsidR="005E199F">
          <w:rPr>
            <w:noProof/>
            <w:webHidden/>
          </w:rPr>
          <w:fldChar w:fldCharType="end"/>
        </w:r>
      </w:hyperlink>
    </w:p>
    <w:p w14:paraId="148C195F"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30" w:history="1">
        <w:r w:rsidR="005E199F" w:rsidRPr="00256F0C">
          <w:rPr>
            <w:rStyle w:val="ad"/>
            <w:noProof/>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5E199F">
          <w:rPr>
            <w:noProof/>
            <w:webHidden/>
          </w:rPr>
          <w:tab/>
        </w:r>
        <w:r w:rsidR="005E199F">
          <w:rPr>
            <w:noProof/>
            <w:webHidden/>
          </w:rPr>
          <w:fldChar w:fldCharType="begin"/>
        </w:r>
        <w:r w:rsidR="005E199F">
          <w:rPr>
            <w:noProof/>
            <w:webHidden/>
          </w:rPr>
          <w:instrText xml:space="preserve"> PAGEREF _Toc158625230 \h </w:instrText>
        </w:r>
        <w:r w:rsidR="005E199F">
          <w:rPr>
            <w:noProof/>
            <w:webHidden/>
          </w:rPr>
        </w:r>
        <w:r w:rsidR="005E199F">
          <w:rPr>
            <w:noProof/>
            <w:webHidden/>
          </w:rPr>
          <w:fldChar w:fldCharType="separate"/>
        </w:r>
        <w:r w:rsidR="005E199F">
          <w:rPr>
            <w:noProof/>
            <w:webHidden/>
          </w:rPr>
          <w:t>70</w:t>
        </w:r>
        <w:r w:rsidR="005E199F">
          <w:rPr>
            <w:noProof/>
            <w:webHidden/>
          </w:rPr>
          <w:fldChar w:fldCharType="end"/>
        </w:r>
      </w:hyperlink>
    </w:p>
    <w:p w14:paraId="5DB613D2" w14:textId="77777777" w:rsidR="005E199F" w:rsidRDefault="000A18AB">
      <w:pPr>
        <w:pStyle w:val="27"/>
        <w:rPr>
          <w:rFonts w:asciiTheme="minorHAnsi" w:eastAsiaTheme="minorEastAsia" w:hAnsiTheme="minorHAnsi"/>
          <w:noProof/>
          <w:sz w:val="22"/>
          <w:lang w:eastAsia="ru-RU"/>
        </w:rPr>
      </w:pPr>
      <w:hyperlink w:anchor="_Toc158625231" w:history="1">
        <w:r w:rsidR="005E199F" w:rsidRPr="00256F0C">
          <w:rPr>
            <w:rStyle w:val="ad"/>
            <w:noProof/>
          </w:rPr>
          <w:t>Глава 7. Внесение изменений в правила землепользования и застройки</w:t>
        </w:r>
        <w:r w:rsidR="005E199F">
          <w:rPr>
            <w:noProof/>
            <w:webHidden/>
          </w:rPr>
          <w:tab/>
        </w:r>
        <w:r w:rsidR="005E199F">
          <w:rPr>
            <w:noProof/>
            <w:webHidden/>
          </w:rPr>
          <w:fldChar w:fldCharType="begin"/>
        </w:r>
        <w:r w:rsidR="005E199F">
          <w:rPr>
            <w:noProof/>
            <w:webHidden/>
          </w:rPr>
          <w:instrText xml:space="preserve"> PAGEREF _Toc158625231 \h </w:instrText>
        </w:r>
        <w:r w:rsidR="005E199F">
          <w:rPr>
            <w:noProof/>
            <w:webHidden/>
          </w:rPr>
        </w:r>
        <w:r w:rsidR="005E199F">
          <w:rPr>
            <w:noProof/>
            <w:webHidden/>
          </w:rPr>
          <w:fldChar w:fldCharType="separate"/>
        </w:r>
        <w:r w:rsidR="005E199F">
          <w:rPr>
            <w:noProof/>
            <w:webHidden/>
          </w:rPr>
          <w:t>71</w:t>
        </w:r>
        <w:r w:rsidR="005E199F">
          <w:rPr>
            <w:noProof/>
            <w:webHidden/>
          </w:rPr>
          <w:fldChar w:fldCharType="end"/>
        </w:r>
      </w:hyperlink>
    </w:p>
    <w:p w14:paraId="2D2355FA"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32" w:history="1">
        <w:r w:rsidR="005E199F" w:rsidRPr="00256F0C">
          <w:rPr>
            <w:rStyle w:val="ad"/>
            <w:noProof/>
          </w:rPr>
          <w:t>Статья 30. Порядок и основания для внесения изменений в правила землепользования и застройки</w:t>
        </w:r>
        <w:r w:rsidR="005E199F">
          <w:rPr>
            <w:noProof/>
            <w:webHidden/>
          </w:rPr>
          <w:tab/>
        </w:r>
        <w:r w:rsidR="005E199F">
          <w:rPr>
            <w:noProof/>
            <w:webHidden/>
          </w:rPr>
          <w:fldChar w:fldCharType="begin"/>
        </w:r>
        <w:r w:rsidR="005E199F">
          <w:rPr>
            <w:noProof/>
            <w:webHidden/>
          </w:rPr>
          <w:instrText xml:space="preserve"> PAGEREF _Toc158625232 \h </w:instrText>
        </w:r>
        <w:r w:rsidR="005E199F">
          <w:rPr>
            <w:noProof/>
            <w:webHidden/>
          </w:rPr>
        </w:r>
        <w:r w:rsidR="005E199F">
          <w:rPr>
            <w:noProof/>
            <w:webHidden/>
          </w:rPr>
          <w:fldChar w:fldCharType="separate"/>
        </w:r>
        <w:r w:rsidR="005E199F">
          <w:rPr>
            <w:noProof/>
            <w:webHidden/>
          </w:rPr>
          <w:t>71</w:t>
        </w:r>
        <w:r w:rsidR="005E199F">
          <w:rPr>
            <w:noProof/>
            <w:webHidden/>
          </w:rPr>
          <w:fldChar w:fldCharType="end"/>
        </w:r>
      </w:hyperlink>
    </w:p>
    <w:p w14:paraId="3FA626DF"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33" w:history="1">
        <w:r w:rsidR="005E199F" w:rsidRPr="00256F0C">
          <w:rPr>
            <w:rStyle w:val="ad"/>
            <w:noProof/>
          </w:rPr>
          <w:t>Статья 31. Внесение изменений в правила землепользования и застройки</w:t>
        </w:r>
        <w:r w:rsidR="005E199F">
          <w:rPr>
            <w:noProof/>
            <w:webHidden/>
          </w:rPr>
          <w:tab/>
        </w:r>
        <w:r w:rsidR="005E199F">
          <w:rPr>
            <w:noProof/>
            <w:webHidden/>
          </w:rPr>
          <w:fldChar w:fldCharType="begin"/>
        </w:r>
        <w:r w:rsidR="005E199F">
          <w:rPr>
            <w:noProof/>
            <w:webHidden/>
          </w:rPr>
          <w:instrText xml:space="preserve"> PAGEREF _Toc158625233 \h </w:instrText>
        </w:r>
        <w:r w:rsidR="005E199F">
          <w:rPr>
            <w:noProof/>
            <w:webHidden/>
          </w:rPr>
        </w:r>
        <w:r w:rsidR="005E199F">
          <w:rPr>
            <w:noProof/>
            <w:webHidden/>
          </w:rPr>
          <w:fldChar w:fldCharType="separate"/>
        </w:r>
        <w:r w:rsidR="005E199F">
          <w:rPr>
            <w:noProof/>
            <w:webHidden/>
          </w:rPr>
          <w:t>74</w:t>
        </w:r>
        <w:r w:rsidR="005E199F">
          <w:rPr>
            <w:noProof/>
            <w:webHidden/>
          </w:rPr>
          <w:fldChar w:fldCharType="end"/>
        </w:r>
      </w:hyperlink>
    </w:p>
    <w:p w14:paraId="642E04B0" w14:textId="77777777" w:rsidR="005E199F" w:rsidRDefault="000A18AB">
      <w:pPr>
        <w:pStyle w:val="27"/>
        <w:rPr>
          <w:rFonts w:asciiTheme="minorHAnsi" w:eastAsiaTheme="minorEastAsia" w:hAnsiTheme="minorHAnsi"/>
          <w:noProof/>
          <w:sz w:val="22"/>
          <w:lang w:eastAsia="ru-RU"/>
        </w:rPr>
      </w:pPr>
      <w:hyperlink w:anchor="_Toc158625234" w:history="1">
        <w:r w:rsidR="005E199F" w:rsidRPr="00256F0C">
          <w:rPr>
            <w:rStyle w:val="ad"/>
            <w:noProof/>
          </w:rPr>
          <w:t>Глава 8. Регулирование иных вопросов землепользования и застройки.</w:t>
        </w:r>
        <w:r w:rsidR="005E199F">
          <w:rPr>
            <w:noProof/>
            <w:webHidden/>
          </w:rPr>
          <w:tab/>
        </w:r>
        <w:r w:rsidR="005E199F">
          <w:rPr>
            <w:noProof/>
            <w:webHidden/>
          </w:rPr>
          <w:fldChar w:fldCharType="begin"/>
        </w:r>
        <w:r w:rsidR="005E199F">
          <w:rPr>
            <w:noProof/>
            <w:webHidden/>
          </w:rPr>
          <w:instrText xml:space="preserve"> PAGEREF _Toc158625234 \h </w:instrText>
        </w:r>
        <w:r w:rsidR="005E199F">
          <w:rPr>
            <w:noProof/>
            <w:webHidden/>
          </w:rPr>
        </w:r>
        <w:r w:rsidR="005E199F">
          <w:rPr>
            <w:noProof/>
            <w:webHidden/>
          </w:rPr>
          <w:fldChar w:fldCharType="separate"/>
        </w:r>
        <w:r w:rsidR="005E199F">
          <w:rPr>
            <w:noProof/>
            <w:webHidden/>
          </w:rPr>
          <w:t>78</w:t>
        </w:r>
        <w:r w:rsidR="005E199F">
          <w:rPr>
            <w:noProof/>
            <w:webHidden/>
          </w:rPr>
          <w:fldChar w:fldCharType="end"/>
        </w:r>
      </w:hyperlink>
    </w:p>
    <w:p w14:paraId="5476BF4F"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35" w:history="1">
        <w:r w:rsidR="005E199F" w:rsidRPr="00256F0C">
          <w:rPr>
            <w:rStyle w:val="ad"/>
            <w:noProof/>
          </w:rPr>
          <w:t>Статья 32. Градостроительные планы земельных участков.</w:t>
        </w:r>
        <w:r w:rsidR="005E199F">
          <w:rPr>
            <w:noProof/>
            <w:webHidden/>
          </w:rPr>
          <w:tab/>
        </w:r>
        <w:r w:rsidR="005E199F">
          <w:rPr>
            <w:noProof/>
            <w:webHidden/>
          </w:rPr>
          <w:fldChar w:fldCharType="begin"/>
        </w:r>
        <w:r w:rsidR="005E199F">
          <w:rPr>
            <w:noProof/>
            <w:webHidden/>
          </w:rPr>
          <w:instrText xml:space="preserve"> PAGEREF _Toc158625235 \h </w:instrText>
        </w:r>
        <w:r w:rsidR="005E199F">
          <w:rPr>
            <w:noProof/>
            <w:webHidden/>
          </w:rPr>
        </w:r>
        <w:r w:rsidR="005E199F">
          <w:rPr>
            <w:noProof/>
            <w:webHidden/>
          </w:rPr>
          <w:fldChar w:fldCharType="separate"/>
        </w:r>
        <w:r w:rsidR="005E199F">
          <w:rPr>
            <w:noProof/>
            <w:webHidden/>
          </w:rPr>
          <w:t>78</w:t>
        </w:r>
        <w:r w:rsidR="005E199F">
          <w:rPr>
            <w:noProof/>
            <w:webHidden/>
          </w:rPr>
          <w:fldChar w:fldCharType="end"/>
        </w:r>
      </w:hyperlink>
    </w:p>
    <w:p w14:paraId="6A961EB3"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36" w:history="1">
        <w:r w:rsidR="005E199F" w:rsidRPr="00256F0C">
          <w:rPr>
            <w:rStyle w:val="ad"/>
            <w:noProof/>
          </w:rPr>
          <w:t>Статья 33. Выдача разрешений на строительство.</w:t>
        </w:r>
        <w:r w:rsidR="005E199F">
          <w:rPr>
            <w:noProof/>
            <w:webHidden/>
          </w:rPr>
          <w:tab/>
        </w:r>
        <w:r w:rsidR="005E199F">
          <w:rPr>
            <w:noProof/>
            <w:webHidden/>
          </w:rPr>
          <w:fldChar w:fldCharType="begin"/>
        </w:r>
        <w:r w:rsidR="005E199F">
          <w:rPr>
            <w:noProof/>
            <w:webHidden/>
          </w:rPr>
          <w:instrText xml:space="preserve"> PAGEREF _Toc158625236 \h </w:instrText>
        </w:r>
        <w:r w:rsidR="005E199F">
          <w:rPr>
            <w:noProof/>
            <w:webHidden/>
          </w:rPr>
        </w:r>
        <w:r w:rsidR="005E199F">
          <w:rPr>
            <w:noProof/>
            <w:webHidden/>
          </w:rPr>
          <w:fldChar w:fldCharType="separate"/>
        </w:r>
        <w:r w:rsidR="005E199F">
          <w:rPr>
            <w:noProof/>
            <w:webHidden/>
          </w:rPr>
          <w:t>79</w:t>
        </w:r>
        <w:r w:rsidR="005E199F">
          <w:rPr>
            <w:noProof/>
            <w:webHidden/>
          </w:rPr>
          <w:fldChar w:fldCharType="end"/>
        </w:r>
      </w:hyperlink>
    </w:p>
    <w:p w14:paraId="1C24B38A"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37" w:history="1">
        <w:r w:rsidR="005E199F" w:rsidRPr="00256F0C">
          <w:rPr>
            <w:rStyle w:val="ad"/>
            <w:noProof/>
          </w:rPr>
          <w:t>Статья 34. Выдача разрешения на ввод объекта в эксплуатацию.</w:t>
        </w:r>
        <w:r w:rsidR="005E199F">
          <w:rPr>
            <w:noProof/>
            <w:webHidden/>
          </w:rPr>
          <w:tab/>
        </w:r>
        <w:r w:rsidR="005E199F">
          <w:rPr>
            <w:noProof/>
            <w:webHidden/>
          </w:rPr>
          <w:fldChar w:fldCharType="begin"/>
        </w:r>
        <w:r w:rsidR="005E199F">
          <w:rPr>
            <w:noProof/>
            <w:webHidden/>
          </w:rPr>
          <w:instrText xml:space="preserve"> PAGEREF _Toc158625237 \h </w:instrText>
        </w:r>
        <w:r w:rsidR="005E199F">
          <w:rPr>
            <w:noProof/>
            <w:webHidden/>
          </w:rPr>
        </w:r>
        <w:r w:rsidR="005E199F">
          <w:rPr>
            <w:noProof/>
            <w:webHidden/>
          </w:rPr>
          <w:fldChar w:fldCharType="separate"/>
        </w:r>
        <w:r w:rsidR="005E199F">
          <w:rPr>
            <w:noProof/>
            <w:webHidden/>
          </w:rPr>
          <w:t>83</w:t>
        </w:r>
        <w:r w:rsidR="005E199F">
          <w:rPr>
            <w:noProof/>
            <w:webHidden/>
          </w:rPr>
          <w:fldChar w:fldCharType="end"/>
        </w:r>
      </w:hyperlink>
    </w:p>
    <w:p w14:paraId="470867EF"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38" w:history="1">
        <w:r w:rsidR="005E199F" w:rsidRPr="00256F0C">
          <w:rPr>
            <w:rStyle w:val="ad"/>
            <w:noProof/>
          </w:rPr>
          <w:t>Статья 35. Уведомление о планируемых строительстве или реконструкции объекта индивидуального жилищного строительства или садового дома</w:t>
        </w:r>
        <w:r w:rsidR="005E199F">
          <w:rPr>
            <w:noProof/>
            <w:webHidden/>
          </w:rPr>
          <w:tab/>
        </w:r>
        <w:r w:rsidR="005E199F">
          <w:rPr>
            <w:noProof/>
            <w:webHidden/>
          </w:rPr>
          <w:fldChar w:fldCharType="begin"/>
        </w:r>
        <w:r w:rsidR="005E199F">
          <w:rPr>
            <w:noProof/>
            <w:webHidden/>
          </w:rPr>
          <w:instrText xml:space="preserve"> PAGEREF _Toc158625238 \h </w:instrText>
        </w:r>
        <w:r w:rsidR="005E199F">
          <w:rPr>
            <w:noProof/>
            <w:webHidden/>
          </w:rPr>
        </w:r>
        <w:r w:rsidR="005E199F">
          <w:rPr>
            <w:noProof/>
            <w:webHidden/>
          </w:rPr>
          <w:fldChar w:fldCharType="separate"/>
        </w:r>
        <w:r w:rsidR="005E199F">
          <w:rPr>
            <w:noProof/>
            <w:webHidden/>
          </w:rPr>
          <w:t>93</w:t>
        </w:r>
        <w:r w:rsidR="005E199F">
          <w:rPr>
            <w:noProof/>
            <w:webHidden/>
          </w:rPr>
          <w:fldChar w:fldCharType="end"/>
        </w:r>
      </w:hyperlink>
    </w:p>
    <w:p w14:paraId="28881B82"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39" w:history="1">
        <w:r w:rsidR="005E199F" w:rsidRPr="00256F0C">
          <w:rPr>
            <w:rStyle w:val="ad"/>
            <w:noProof/>
          </w:rPr>
          <w:t>Статья 36. Уведомление об окончании строительства или реконструкции объекта индивидуального жилищного строительства или садового дома</w:t>
        </w:r>
        <w:r w:rsidR="005E199F">
          <w:rPr>
            <w:noProof/>
            <w:webHidden/>
          </w:rPr>
          <w:tab/>
        </w:r>
        <w:r w:rsidR="005E199F">
          <w:rPr>
            <w:noProof/>
            <w:webHidden/>
          </w:rPr>
          <w:fldChar w:fldCharType="begin"/>
        </w:r>
        <w:r w:rsidR="005E199F">
          <w:rPr>
            <w:noProof/>
            <w:webHidden/>
          </w:rPr>
          <w:instrText xml:space="preserve"> PAGEREF _Toc158625239 \h </w:instrText>
        </w:r>
        <w:r w:rsidR="005E199F">
          <w:rPr>
            <w:noProof/>
            <w:webHidden/>
          </w:rPr>
        </w:r>
        <w:r w:rsidR="005E199F">
          <w:rPr>
            <w:noProof/>
            <w:webHidden/>
          </w:rPr>
          <w:fldChar w:fldCharType="separate"/>
        </w:r>
        <w:r w:rsidR="005E199F">
          <w:rPr>
            <w:noProof/>
            <w:webHidden/>
          </w:rPr>
          <w:t>96</w:t>
        </w:r>
        <w:r w:rsidR="005E199F">
          <w:rPr>
            <w:noProof/>
            <w:webHidden/>
          </w:rPr>
          <w:fldChar w:fldCharType="end"/>
        </w:r>
      </w:hyperlink>
    </w:p>
    <w:p w14:paraId="08942259"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40" w:history="1">
        <w:r w:rsidR="005E199F" w:rsidRPr="00256F0C">
          <w:rPr>
            <w:rStyle w:val="ad"/>
            <w:noProof/>
          </w:rPr>
          <w:t>Статья 37. Снос объекта капитального строительства.</w:t>
        </w:r>
        <w:r w:rsidR="005E199F">
          <w:rPr>
            <w:noProof/>
            <w:webHidden/>
          </w:rPr>
          <w:tab/>
        </w:r>
        <w:r w:rsidR="005E199F">
          <w:rPr>
            <w:noProof/>
            <w:webHidden/>
          </w:rPr>
          <w:fldChar w:fldCharType="begin"/>
        </w:r>
        <w:r w:rsidR="005E199F">
          <w:rPr>
            <w:noProof/>
            <w:webHidden/>
          </w:rPr>
          <w:instrText xml:space="preserve"> PAGEREF _Toc158625240 \h </w:instrText>
        </w:r>
        <w:r w:rsidR="005E199F">
          <w:rPr>
            <w:noProof/>
            <w:webHidden/>
          </w:rPr>
        </w:r>
        <w:r w:rsidR="005E199F">
          <w:rPr>
            <w:noProof/>
            <w:webHidden/>
          </w:rPr>
          <w:fldChar w:fldCharType="separate"/>
        </w:r>
        <w:r w:rsidR="005E199F">
          <w:rPr>
            <w:noProof/>
            <w:webHidden/>
          </w:rPr>
          <w:t>99</w:t>
        </w:r>
        <w:r w:rsidR="005E199F">
          <w:rPr>
            <w:noProof/>
            <w:webHidden/>
          </w:rPr>
          <w:fldChar w:fldCharType="end"/>
        </w:r>
      </w:hyperlink>
    </w:p>
    <w:p w14:paraId="35F654D3"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41" w:history="1">
        <w:r w:rsidR="005E199F" w:rsidRPr="00256F0C">
          <w:rPr>
            <w:rStyle w:val="ad"/>
            <w:noProof/>
          </w:rPr>
          <w:t>Статья 38. Осуществление сноса объекта капитального строительства</w:t>
        </w:r>
        <w:r w:rsidR="005E199F">
          <w:rPr>
            <w:noProof/>
            <w:webHidden/>
          </w:rPr>
          <w:tab/>
        </w:r>
        <w:r w:rsidR="005E199F">
          <w:rPr>
            <w:noProof/>
            <w:webHidden/>
          </w:rPr>
          <w:fldChar w:fldCharType="begin"/>
        </w:r>
        <w:r w:rsidR="005E199F">
          <w:rPr>
            <w:noProof/>
            <w:webHidden/>
          </w:rPr>
          <w:instrText xml:space="preserve"> PAGEREF _Toc158625241 \h </w:instrText>
        </w:r>
        <w:r w:rsidR="005E199F">
          <w:rPr>
            <w:noProof/>
            <w:webHidden/>
          </w:rPr>
        </w:r>
        <w:r w:rsidR="005E199F">
          <w:rPr>
            <w:noProof/>
            <w:webHidden/>
          </w:rPr>
          <w:fldChar w:fldCharType="separate"/>
        </w:r>
        <w:r w:rsidR="005E199F">
          <w:rPr>
            <w:noProof/>
            <w:webHidden/>
          </w:rPr>
          <w:t>100</w:t>
        </w:r>
        <w:r w:rsidR="005E199F">
          <w:rPr>
            <w:noProof/>
            <w:webHidden/>
          </w:rPr>
          <w:fldChar w:fldCharType="end"/>
        </w:r>
      </w:hyperlink>
    </w:p>
    <w:p w14:paraId="4620E7BC"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42" w:history="1">
        <w:r w:rsidR="005E199F" w:rsidRPr="00256F0C">
          <w:rPr>
            <w:rStyle w:val="ad"/>
            <w:noProof/>
          </w:rPr>
          <w:t>Статья 39. Особенности сноса самовольных построек или приведения их в соответствие с установленными требованиями.</w:t>
        </w:r>
        <w:r w:rsidR="005E199F">
          <w:rPr>
            <w:noProof/>
            <w:webHidden/>
          </w:rPr>
          <w:tab/>
        </w:r>
        <w:r w:rsidR="005E199F">
          <w:rPr>
            <w:noProof/>
            <w:webHidden/>
          </w:rPr>
          <w:fldChar w:fldCharType="begin"/>
        </w:r>
        <w:r w:rsidR="005E199F">
          <w:rPr>
            <w:noProof/>
            <w:webHidden/>
          </w:rPr>
          <w:instrText xml:space="preserve"> PAGEREF _Toc158625242 \h </w:instrText>
        </w:r>
        <w:r w:rsidR="005E199F">
          <w:rPr>
            <w:noProof/>
            <w:webHidden/>
          </w:rPr>
        </w:r>
        <w:r w:rsidR="005E199F">
          <w:rPr>
            <w:noProof/>
            <w:webHidden/>
          </w:rPr>
          <w:fldChar w:fldCharType="separate"/>
        </w:r>
        <w:r w:rsidR="005E199F">
          <w:rPr>
            <w:noProof/>
            <w:webHidden/>
          </w:rPr>
          <w:t>102</w:t>
        </w:r>
        <w:r w:rsidR="005E199F">
          <w:rPr>
            <w:noProof/>
            <w:webHidden/>
          </w:rPr>
          <w:fldChar w:fldCharType="end"/>
        </w:r>
      </w:hyperlink>
    </w:p>
    <w:p w14:paraId="77670344"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43" w:history="1">
        <w:r w:rsidR="005E199F" w:rsidRPr="00256F0C">
          <w:rPr>
            <w:rStyle w:val="ad"/>
            <w:noProof/>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005E199F">
          <w:rPr>
            <w:noProof/>
            <w:webHidden/>
          </w:rPr>
          <w:tab/>
        </w:r>
        <w:r w:rsidR="005E199F">
          <w:rPr>
            <w:noProof/>
            <w:webHidden/>
          </w:rPr>
          <w:fldChar w:fldCharType="begin"/>
        </w:r>
        <w:r w:rsidR="005E199F">
          <w:rPr>
            <w:noProof/>
            <w:webHidden/>
          </w:rPr>
          <w:instrText xml:space="preserve"> PAGEREF _Toc158625243 \h </w:instrText>
        </w:r>
        <w:r w:rsidR="005E199F">
          <w:rPr>
            <w:noProof/>
            <w:webHidden/>
          </w:rPr>
        </w:r>
        <w:r w:rsidR="005E199F">
          <w:rPr>
            <w:noProof/>
            <w:webHidden/>
          </w:rPr>
          <w:fldChar w:fldCharType="separate"/>
        </w:r>
        <w:r w:rsidR="005E199F">
          <w:rPr>
            <w:noProof/>
            <w:webHidden/>
          </w:rPr>
          <w:t>103</w:t>
        </w:r>
        <w:r w:rsidR="005E199F">
          <w:rPr>
            <w:noProof/>
            <w:webHidden/>
          </w:rPr>
          <w:fldChar w:fldCharType="end"/>
        </w:r>
      </w:hyperlink>
    </w:p>
    <w:p w14:paraId="45F53E17"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44" w:history="1">
        <w:r w:rsidR="005E199F" w:rsidRPr="00256F0C">
          <w:rPr>
            <w:rStyle w:val="ad"/>
            <w:noProof/>
          </w:rPr>
          <w:t>Статья 41. Сохранение объектов культурного наследия (памятников истории и культуры) расположенных на территории поселения.</w:t>
        </w:r>
        <w:r w:rsidR="005E199F">
          <w:rPr>
            <w:noProof/>
            <w:webHidden/>
          </w:rPr>
          <w:tab/>
        </w:r>
        <w:r w:rsidR="005E199F">
          <w:rPr>
            <w:noProof/>
            <w:webHidden/>
          </w:rPr>
          <w:fldChar w:fldCharType="begin"/>
        </w:r>
        <w:r w:rsidR="005E199F">
          <w:rPr>
            <w:noProof/>
            <w:webHidden/>
          </w:rPr>
          <w:instrText xml:space="preserve"> PAGEREF _Toc158625244 \h </w:instrText>
        </w:r>
        <w:r w:rsidR="005E199F">
          <w:rPr>
            <w:noProof/>
            <w:webHidden/>
          </w:rPr>
        </w:r>
        <w:r w:rsidR="005E199F">
          <w:rPr>
            <w:noProof/>
            <w:webHidden/>
          </w:rPr>
          <w:fldChar w:fldCharType="separate"/>
        </w:r>
        <w:r w:rsidR="005E199F">
          <w:rPr>
            <w:noProof/>
            <w:webHidden/>
          </w:rPr>
          <w:t>104</w:t>
        </w:r>
        <w:r w:rsidR="005E199F">
          <w:rPr>
            <w:noProof/>
            <w:webHidden/>
          </w:rPr>
          <w:fldChar w:fldCharType="end"/>
        </w:r>
      </w:hyperlink>
    </w:p>
    <w:p w14:paraId="6C5BD1E4" w14:textId="77777777" w:rsidR="005E199F" w:rsidRDefault="000A18AB">
      <w:pPr>
        <w:pStyle w:val="27"/>
        <w:rPr>
          <w:rFonts w:asciiTheme="minorHAnsi" w:eastAsiaTheme="minorEastAsia" w:hAnsiTheme="minorHAnsi"/>
          <w:noProof/>
          <w:sz w:val="22"/>
          <w:lang w:eastAsia="ru-RU"/>
        </w:rPr>
      </w:pPr>
      <w:hyperlink w:anchor="_Toc158625245" w:history="1">
        <w:r w:rsidR="005E199F" w:rsidRPr="00256F0C">
          <w:rPr>
            <w:rStyle w:val="ad"/>
            <w:noProof/>
          </w:rPr>
          <w:t>Глава 9. Комплексное развитие территории.</w:t>
        </w:r>
        <w:r w:rsidR="005E199F">
          <w:rPr>
            <w:noProof/>
            <w:webHidden/>
          </w:rPr>
          <w:tab/>
        </w:r>
        <w:r w:rsidR="005E199F">
          <w:rPr>
            <w:noProof/>
            <w:webHidden/>
          </w:rPr>
          <w:fldChar w:fldCharType="begin"/>
        </w:r>
        <w:r w:rsidR="005E199F">
          <w:rPr>
            <w:noProof/>
            <w:webHidden/>
          </w:rPr>
          <w:instrText xml:space="preserve"> PAGEREF _Toc158625245 \h </w:instrText>
        </w:r>
        <w:r w:rsidR="005E199F">
          <w:rPr>
            <w:noProof/>
            <w:webHidden/>
          </w:rPr>
        </w:r>
        <w:r w:rsidR="005E199F">
          <w:rPr>
            <w:noProof/>
            <w:webHidden/>
          </w:rPr>
          <w:fldChar w:fldCharType="separate"/>
        </w:r>
        <w:r w:rsidR="005E199F">
          <w:rPr>
            <w:noProof/>
            <w:webHidden/>
          </w:rPr>
          <w:t>109</w:t>
        </w:r>
        <w:r w:rsidR="005E199F">
          <w:rPr>
            <w:noProof/>
            <w:webHidden/>
          </w:rPr>
          <w:fldChar w:fldCharType="end"/>
        </w:r>
      </w:hyperlink>
    </w:p>
    <w:p w14:paraId="19901A5B"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46" w:history="1">
        <w:r w:rsidR="005E199F" w:rsidRPr="00256F0C">
          <w:rPr>
            <w:rStyle w:val="ad"/>
            <w:noProof/>
          </w:rPr>
          <w:t>Статья 42. Цели комплексного развития территории.</w:t>
        </w:r>
        <w:r w:rsidR="005E199F">
          <w:rPr>
            <w:noProof/>
            <w:webHidden/>
          </w:rPr>
          <w:tab/>
        </w:r>
        <w:r w:rsidR="005E199F">
          <w:rPr>
            <w:noProof/>
            <w:webHidden/>
          </w:rPr>
          <w:fldChar w:fldCharType="begin"/>
        </w:r>
        <w:r w:rsidR="005E199F">
          <w:rPr>
            <w:noProof/>
            <w:webHidden/>
          </w:rPr>
          <w:instrText xml:space="preserve"> PAGEREF _Toc158625246 \h </w:instrText>
        </w:r>
        <w:r w:rsidR="005E199F">
          <w:rPr>
            <w:noProof/>
            <w:webHidden/>
          </w:rPr>
        </w:r>
        <w:r w:rsidR="005E199F">
          <w:rPr>
            <w:noProof/>
            <w:webHidden/>
          </w:rPr>
          <w:fldChar w:fldCharType="separate"/>
        </w:r>
        <w:r w:rsidR="005E199F">
          <w:rPr>
            <w:noProof/>
            <w:webHidden/>
          </w:rPr>
          <w:t>109</w:t>
        </w:r>
        <w:r w:rsidR="005E199F">
          <w:rPr>
            <w:noProof/>
            <w:webHidden/>
          </w:rPr>
          <w:fldChar w:fldCharType="end"/>
        </w:r>
      </w:hyperlink>
    </w:p>
    <w:p w14:paraId="484FD8B8"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47" w:history="1">
        <w:r w:rsidR="005E199F" w:rsidRPr="00256F0C">
          <w:rPr>
            <w:rStyle w:val="ad"/>
            <w:noProof/>
          </w:rPr>
          <w:t>Статья 43. Виды комплексного развития территории.</w:t>
        </w:r>
        <w:r w:rsidR="005E199F">
          <w:rPr>
            <w:noProof/>
            <w:webHidden/>
          </w:rPr>
          <w:tab/>
        </w:r>
        <w:r w:rsidR="005E199F">
          <w:rPr>
            <w:noProof/>
            <w:webHidden/>
          </w:rPr>
          <w:fldChar w:fldCharType="begin"/>
        </w:r>
        <w:r w:rsidR="005E199F">
          <w:rPr>
            <w:noProof/>
            <w:webHidden/>
          </w:rPr>
          <w:instrText xml:space="preserve"> PAGEREF _Toc158625247 \h </w:instrText>
        </w:r>
        <w:r w:rsidR="005E199F">
          <w:rPr>
            <w:noProof/>
            <w:webHidden/>
          </w:rPr>
        </w:r>
        <w:r w:rsidR="005E199F">
          <w:rPr>
            <w:noProof/>
            <w:webHidden/>
          </w:rPr>
          <w:fldChar w:fldCharType="separate"/>
        </w:r>
        <w:r w:rsidR="005E199F">
          <w:rPr>
            <w:noProof/>
            <w:webHidden/>
          </w:rPr>
          <w:t>109</w:t>
        </w:r>
        <w:r w:rsidR="005E199F">
          <w:rPr>
            <w:noProof/>
            <w:webHidden/>
          </w:rPr>
          <w:fldChar w:fldCharType="end"/>
        </w:r>
      </w:hyperlink>
    </w:p>
    <w:p w14:paraId="3A39E582"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48" w:history="1">
        <w:r w:rsidR="005E199F" w:rsidRPr="00256F0C">
          <w:rPr>
            <w:rStyle w:val="ad"/>
            <w:noProof/>
          </w:rPr>
          <w:t>Статья 44. Порядок принятия и реализации решения о комплексном развитии территории</w:t>
        </w:r>
        <w:r w:rsidR="005E199F">
          <w:rPr>
            <w:noProof/>
            <w:webHidden/>
          </w:rPr>
          <w:tab/>
        </w:r>
        <w:r w:rsidR="005E199F">
          <w:rPr>
            <w:noProof/>
            <w:webHidden/>
          </w:rPr>
          <w:fldChar w:fldCharType="begin"/>
        </w:r>
        <w:r w:rsidR="005E199F">
          <w:rPr>
            <w:noProof/>
            <w:webHidden/>
          </w:rPr>
          <w:instrText xml:space="preserve"> PAGEREF _Toc158625248 \h </w:instrText>
        </w:r>
        <w:r w:rsidR="005E199F">
          <w:rPr>
            <w:noProof/>
            <w:webHidden/>
          </w:rPr>
        </w:r>
        <w:r w:rsidR="005E199F">
          <w:rPr>
            <w:noProof/>
            <w:webHidden/>
          </w:rPr>
          <w:fldChar w:fldCharType="separate"/>
        </w:r>
        <w:r w:rsidR="005E199F">
          <w:rPr>
            <w:noProof/>
            <w:webHidden/>
          </w:rPr>
          <w:t>112</w:t>
        </w:r>
        <w:r w:rsidR="005E199F">
          <w:rPr>
            <w:noProof/>
            <w:webHidden/>
          </w:rPr>
          <w:fldChar w:fldCharType="end"/>
        </w:r>
      </w:hyperlink>
    </w:p>
    <w:p w14:paraId="5A267DD2"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49" w:history="1">
        <w:r w:rsidR="005E199F" w:rsidRPr="00256F0C">
          <w:rPr>
            <w:rStyle w:val="ad"/>
            <w:noProof/>
          </w:rPr>
          <w:t>Статья 45. Решение о комплексном развитии территории.</w:t>
        </w:r>
        <w:r w:rsidR="005E199F">
          <w:rPr>
            <w:noProof/>
            <w:webHidden/>
          </w:rPr>
          <w:tab/>
        </w:r>
        <w:r w:rsidR="005E199F">
          <w:rPr>
            <w:noProof/>
            <w:webHidden/>
          </w:rPr>
          <w:fldChar w:fldCharType="begin"/>
        </w:r>
        <w:r w:rsidR="005E199F">
          <w:rPr>
            <w:noProof/>
            <w:webHidden/>
          </w:rPr>
          <w:instrText xml:space="preserve"> PAGEREF _Toc158625249 \h </w:instrText>
        </w:r>
        <w:r w:rsidR="005E199F">
          <w:rPr>
            <w:noProof/>
            <w:webHidden/>
          </w:rPr>
        </w:r>
        <w:r w:rsidR="005E199F">
          <w:rPr>
            <w:noProof/>
            <w:webHidden/>
          </w:rPr>
          <w:fldChar w:fldCharType="separate"/>
        </w:r>
        <w:r w:rsidR="005E199F">
          <w:rPr>
            <w:noProof/>
            <w:webHidden/>
          </w:rPr>
          <w:t>115</w:t>
        </w:r>
        <w:r w:rsidR="005E199F">
          <w:rPr>
            <w:noProof/>
            <w:webHidden/>
          </w:rPr>
          <w:fldChar w:fldCharType="end"/>
        </w:r>
      </w:hyperlink>
    </w:p>
    <w:p w14:paraId="11B5DA14"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50" w:history="1">
        <w:r w:rsidR="005E199F" w:rsidRPr="00256F0C">
          <w:rPr>
            <w:rStyle w:val="ad"/>
            <w:noProof/>
          </w:rPr>
          <w:t>Статья 46. Комплексное развитие территории по инициативе правообладателей.</w:t>
        </w:r>
        <w:r w:rsidR="005E199F">
          <w:rPr>
            <w:noProof/>
            <w:webHidden/>
          </w:rPr>
          <w:tab/>
        </w:r>
        <w:r w:rsidR="005E199F">
          <w:rPr>
            <w:noProof/>
            <w:webHidden/>
          </w:rPr>
          <w:fldChar w:fldCharType="begin"/>
        </w:r>
        <w:r w:rsidR="005E199F">
          <w:rPr>
            <w:noProof/>
            <w:webHidden/>
          </w:rPr>
          <w:instrText xml:space="preserve"> PAGEREF _Toc158625250 \h </w:instrText>
        </w:r>
        <w:r w:rsidR="005E199F">
          <w:rPr>
            <w:noProof/>
            <w:webHidden/>
          </w:rPr>
        </w:r>
        <w:r w:rsidR="005E199F">
          <w:rPr>
            <w:noProof/>
            <w:webHidden/>
          </w:rPr>
          <w:fldChar w:fldCharType="separate"/>
        </w:r>
        <w:r w:rsidR="005E199F">
          <w:rPr>
            <w:noProof/>
            <w:webHidden/>
          </w:rPr>
          <w:t>117</w:t>
        </w:r>
        <w:r w:rsidR="005E199F">
          <w:rPr>
            <w:noProof/>
            <w:webHidden/>
          </w:rPr>
          <w:fldChar w:fldCharType="end"/>
        </w:r>
      </w:hyperlink>
    </w:p>
    <w:p w14:paraId="087BDD41"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51" w:history="1">
        <w:r w:rsidR="005E199F" w:rsidRPr="00256F0C">
          <w:rPr>
            <w:rStyle w:val="ad"/>
            <w:noProof/>
          </w:rPr>
          <w:t>Статья 47. Ответственность за нарушения Правил.</w:t>
        </w:r>
        <w:r w:rsidR="005E199F">
          <w:rPr>
            <w:noProof/>
            <w:webHidden/>
          </w:rPr>
          <w:tab/>
        </w:r>
        <w:r w:rsidR="005E199F">
          <w:rPr>
            <w:noProof/>
            <w:webHidden/>
          </w:rPr>
          <w:fldChar w:fldCharType="begin"/>
        </w:r>
        <w:r w:rsidR="005E199F">
          <w:rPr>
            <w:noProof/>
            <w:webHidden/>
          </w:rPr>
          <w:instrText xml:space="preserve"> PAGEREF _Toc158625251 \h </w:instrText>
        </w:r>
        <w:r w:rsidR="005E199F">
          <w:rPr>
            <w:noProof/>
            <w:webHidden/>
          </w:rPr>
        </w:r>
        <w:r w:rsidR="005E199F">
          <w:rPr>
            <w:noProof/>
            <w:webHidden/>
          </w:rPr>
          <w:fldChar w:fldCharType="separate"/>
        </w:r>
        <w:r w:rsidR="005E199F">
          <w:rPr>
            <w:noProof/>
            <w:webHidden/>
          </w:rPr>
          <w:t>119</w:t>
        </w:r>
        <w:r w:rsidR="005E199F">
          <w:rPr>
            <w:noProof/>
            <w:webHidden/>
          </w:rPr>
          <w:fldChar w:fldCharType="end"/>
        </w:r>
      </w:hyperlink>
    </w:p>
    <w:p w14:paraId="12E3ABA2" w14:textId="77777777" w:rsidR="005E199F" w:rsidRDefault="000A18AB">
      <w:pPr>
        <w:pStyle w:val="27"/>
        <w:rPr>
          <w:rFonts w:asciiTheme="minorHAnsi" w:eastAsiaTheme="minorEastAsia" w:hAnsiTheme="minorHAnsi"/>
          <w:noProof/>
          <w:sz w:val="22"/>
          <w:lang w:eastAsia="ru-RU"/>
        </w:rPr>
      </w:pPr>
      <w:hyperlink w:anchor="_Toc158625252" w:history="1">
        <w:r w:rsidR="005E199F" w:rsidRPr="00256F0C">
          <w:rPr>
            <w:rStyle w:val="ad"/>
            <w:noProof/>
          </w:rPr>
          <w:t>Глава 10. Архитектурно градостроительный облик.</w:t>
        </w:r>
        <w:r w:rsidR="005E199F">
          <w:rPr>
            <w:noProof/>
            <w:webHidden/>
          </w:rPr>
          <w:tab/>
        </w:r>
        <w:r w:rsidR="005E199F">
          <w:rPr>
            <w:noProof/>
            <w:webHidden/>
          </w:rPr>
          <w:fldChar w:fldCharType="begin"/>
        </w:r>
        <w:r w:rsidR="005E199F">
          <w:rPr>
            <w:noProof/>
            <w:webHidden/>
          </w:rPr>
          <w:instrText xml:space="preserve"> PAGEREF _Toc158625252 \h </w:instrText>
        </w:r>
        <w:r w:rsidR="005E199F">
          <w:rPr>
            <w:noProof/>
            <w:webHidden/>
          </w:rPr>
        </w:r>
        <w:r w:rsidR="005E199F">
          <w:rPr>
            <w:noProof/>
            <w:webHidden/>
          </w:rPr>
          <w:fldChar w:fldCharType="separate"/>
        </w:r>
        <w:r w:rsidR="005E199F">
          <w:rPr>
            <w:noProof/>
            <w:webHidden/>
          </w:rPr>
          <w:t>120</w:t>
        </w:r>
        <w:r w:rsidR="005E199F">
          <w:rPr>
            <w:noProof/>
            <w:webHidden/>
          </w:rPr>
          <w:fldChar w:fldCharType="end"/>
        </w:r>
      </w:hyperlink>
    </w:p>
    <w:p w14:paraId="433C0EFD"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53" w:history="1">
        <w:r w:rsidR="005E199F" w:rsidRPr="00256F0C">
          <w:rPr>
            <w:rStyle w:val="ad"/>
            <w:noProof/>
          </w:rPr>
          <w:t>Статья 48. Требования к архитектурно-градостроительному облику объекта капитального строительства (для сельских населенных пунктов)</w:t>
        </w:r>
        <w:r w:rsidR="005E199F">
          <w:rPr>
            <w:noProof/>
            <w:webHidden/>
          </w:rPr>
          <w:tab/>
        </w:r>
        <w:r w:rsidR="005E199F">
          <w:rPr>
            <w:noProof/>
            <w:webHidden/>
          </w:rPr>
          <w:fldChar w:fldCharType="begin"/>
        </w:r>
        <w:r w:rsidR="005E199F">
          <w:rPr>
            <w:noProof/>
            <w:webHidden/>
          </w:rPr>
          <w:instrText xml:space="preserve"> PAGEREF _Toc158625253 \h </w:instrText>
        </w:r>
        <w:r w:rsidR="005E199F">
          <w:rPr>
            <w:noProof/>
            <w:webHidden/>
          </w:rPr>
        </w:r>
        <w:r w:rsidR="005E199F">
          <w:rPr>
            <w:noProof/>
            <w:webHidden/>
          </w:rPr>
          <w:fldChar w:fldCharType="separate"/>
        </w:r>
        <w:r w:rsidR="005E199F">
          <w:rPr>
            <w:noProof/>
            <w:webHidden/>
          </w:rPr>
          <w:t>120</w:t>
        </w:r>
        <w:r w:rsidR="005E199F">
          <w:rPr>
            <w:noProof/>
            <w:webHidden/>
          </w:rPr>
          <w:fldChar w:fldCharType="end"/>
        </w:r>
      </w:hyperlink>
    </w:p>
    <w:p w14:paraId="7217CF08" w14:textId="77777777" w:rsidR="005E199F" w:rsidRDefault="000A18AB">
      <w:pPr>
        <w:pStyle w:val="1e"/>
        <w:rPr>
          <w:rFonts w:asciiTheme="minorHAnsi" w:eastAsiaTheme="minorEastAsia" w:hAnsiTheme="minorHAnsi"/>
          <w:sz w:val="22"/>
          <w:lang w:eastAsia="ru-RU"/>
        </w:rPr>
      </w:pPr>
      <w:hyperlink w:anchor="_Toc158625254" w:history="1">
        <w:r w:rsidR="005E199F" w:rsidRPr="00256F0C">
          <w:rPr>
            <w:rStyle w:val="ad"/>
          </w:rPr>
          <w:t xml:space="preserve">ЧАСТЬ </w:t>
        </w:r>
        <w:r w:rsidR="005E199F" w:rsidRPr="00256F0C">
          <w:rPr>
            <w:rStyle w:val="ad"/>
            <w:lang w:val="en-US"/>
          </w:rPr>
          <w:t>II</w:t>
        </w:r>
        <w:r w:rsidR="005E199F" w:rsidRPr="00256F0C">
          <w:rPr>
            <w:rStyle w:val="ad"/>
          </w:rPr>
          <w:t>. КАРТА ГРАДОСТРОИТЕЛЬНОГО ЗОНИРОВАНИЯ</w:t>
        </w:r>
        <w:r w:rsidR="005E199F">
          <w:rPr>
            <w:webHidden/>
          </w:rPr>
          <w:tab/>
        </w:r>
        <w:r w:rsidR="005E199F">
          <w:rPr>
            <w:webHidden/>
          </w:rPr>
          <w:fldChar w:fldCharType="begin"/>
        </w:r>
        <w:r w:rsidR="005E199F">
          <w:rPr>
            <w:webHidden/>
          </w:rPr>
          <w:instrText xml:space="preserve"> PAGEREF _Toc158625254 \h </w:instrText>
        </w:r>
        <w:r w:rsidR="005E199F">
          <w:rPr>
            <w:webHidden/>
          </w:rPr>
        </w:r>
        <w:r w:rsidR="005E199F">
          <w:rPr>
            <w:webHidden/>
          </w:rPr>
          <w:fldChar w:fldCharType="separate"/>
        </w:r>
        <w:r w:rsidR="005E199F">
          <w:rPr>
            <w:webHidden/>
          </w:rPr>
          <w:t>133</w:t>
        </w:r>
        <w:r w:rsidR="005E199F">
          <w:rPr>
            <w:webHidden/>
          </w:rPr>
          <w:fldChar w:fldCharType="end"/>
        </w:r>
      </w:hyperlink>
    </w:p>
    <w:p w14:paraId="166E5EEB" w14:textId="77777777" w:rsidR="005E199F" w:rsidRDefault="000A18AB">
      <w:pPr>
        <w:pStyle w:val="43"/>
        <w:tabs>
          <w:tab w:val="right" w:leader="dot" w:pos="9629"/>
        </w:tabs>
        <w:rPr>
          <w:rFonts w:asciiTheme="minorHAnsi" w:eastAsiaTheme="minorEastAsia" w:hAnsiTheme="minorHAnsi"/>
          <w:noProof/>
          <w:sz w:val="22"/>
          <w:lang w:eastAsia="ru-RU"/>
        </w:rPr>
      </w:pPr>
      <w:hyperlink w:anchor="_Toc158625255" w:history="1">
        <w:r w:rsidR="005E199F" w:rsidRPr="00256F0C">
          <w:rPr>
            <w:rStyle w:val="ad"/>
            <w:noProof/>
          </w:rPr>
          <w:t>Статья 49. Карта(ы) градостроительного зонирования территории Пригородного сельского поселения Крымского района, карта(ы) зон с особыми условиями использования территории (совмещено на одной карте)</w:t>
        </w:r>
        <w:r w:rsidR="005E199F">
          <w:rPr>
            <w:noProof/>
            <w:webHidden/>
          </w:rPr>
          <w:tab/>
        </w:r>
        <w:r w:rsidR="005E199F">
          <w:rPr>
            <w:noProof/>
            <w:webHidden/>
          </w:rPr>
          <w:fldChar w:fldCharType="begin"/>
        </w:r>
        <w:r w:rsidR="005E199F">
          <w:rPr>
            <w:noProof/>
            <w:webHidden/>
          </w:rPr>
          <w:instrText xml:space="preserve"> PAGEREF _Toc158625255 \h </w:instrText>
        </w:r>
        <w:r w:rsidR="005E199F">
          <w:rPr>
            <w:noProof/>
            <w:webHidden/>
          </w:rPr>
        </w:r>
        <w:r w:rsidR="005E199F">
          <w:rPr>
            <w:noProof/>
            <w:webHidden/>
          </w:rPr>
          <w:fldChar w:fldCharType="separate"/>
        </w:r>
        <w:r w:rsidR="005E199F">
          <w:rPr>
            <w:noProof/>
            <w:webHidden/>
          </w:rPr>
          <w:t>133</w:t>
        </w:r>
        <w:r w:rsidR="005E199F">
          <w:rPr>
            <w:noProof/>
            <w:webHidden/>
          </w:rPr>
          <w:fldChar w:fldCharType="end"/>
        </w:r>
      </w:hyperlink>
    </w:p>
    <w:p w14:paraId="233C1E56" w14:textId="77777777" w:rsidR="005E199F" w:rsidRDefault="000A18AB">
      <w:pPr>
        <w:pStyle w:val="1e"/>
        <w:rPr>
          <w:rFonts w:asciiTheme="minorHAnsi" w:eastAsiaTheme="minorEastAsia" w:hAnsiTheme="minorHAnsi"/>
          <w:sz w:val="22"/>
          <w:lang w:eastAsia="ru-RU"/>
        </w:rPr>
      </w:pPr>
      <w:hyperlink w:anchor="_Toc158625256" w:history="1">
        <w:r w:rsidR="005E199F" w:rsidRPr="00256F0C">
          <w:rPr>
            <w:rStyle w:val="ad"/>
          </w:rPr>
          <w:t>Жилые зоны:</w:t>
        </w:r>
        <w:r w:rsidR="005E199F">
          <w:rPr>
            <w:webHidden/>
          </w:rPr>
          <w:tab/>
        </w:r>
        <w:r w:rsidR="005E199F">
          <w:rPr>
            <w:webHidden/>
          </w:rPr>
          <w:fldChar w:fldCharType="begin"/>
        </w:r>
        <w:r w:rsidR="005E199F">
          <w:rPr>
            <w:webHidden/>
          </w:rPr>
          <w:instrText xml:space="preserve"> PAGEREF _Toc158625256 \h </w:instrText>
        </w:r>
        <w:r w:rsidR="005E199F">
          <w:rPr>
            <w:webHidden/>
          </w:rPr>
        </w:r>
        <w:r w:rsidR="005E199F">
          <w:rPr>
            <w:webHidden/>
          </w:rPr>
          <w:fldChar w:fldCharType="separate"/>
        </w:r>
        <w:r w:rsidR="005E199F">
          <w:rPr>
            <w:webHidden/>
          </w:rPr>
          <w:t>139</w:t>
        </w:r>
        <w:r w:rsidR="005E199F">
          <w:rPr>
            <w:webHidden/>
          </w:rPr>
          <w:fldChar w:fldCharType="end"/>
        </w:r>
      </w:hyperlink>
    </w:p>
    <w:p w14:paraId="54648F39"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57" w:history="1">
        <w:r w:rsidR="005E199F" w:rsidRPr="00256F0C">
          <w:rPr>
            <w:rStyle w:val="ad"/>
            <w:noProof/>
          </w:rPr>
          <w:t>Ж – 1А. Зона индивидуальной усадебной жилой застройки.</w:t>
        </w:r>
        <w:r w:rsidR="005E199F">
          <w:rPr>
            <w:noProof/>
            <w:webHidden/>
          </w:rPr>
          <w:tab/>
        </w:r>
        <w:r w:rsidR="005E199F">
          <w:rPr>
            <w:noProof/>
            <w:webHidden/>
          </w:rPr>
          <w:fldChar w:fldCharType="begin"/>
        </w:r>
        <w:r w:rsidR="005E199F">
          <w:rPr>
            <w:noProof/>
            <w:webHidden/>
          </w:rPr>
          <w:instrText xml:space="preserve"> PAGEREF _Toc158625257 \h </w:instrText>
        </w:r>
        <w:r w:rsidR="005E199F">
          <w:rPr>
            <w:noProof/>
            <w:webHidden/>
          </w:rPr>
        </w:r>
        <w:r w:rsidR="005E199F">
          <w:rPr>
            <w:noProof/>
            <w:webHidden/>
          </w:rPr>
          <w:fldChar w:fldCharType="separate"/>
        </w:r>
        <w:r w:rsidR="005E199F">
          <w:rPr>
            <w:noProof/>
            <w:webHidden/>
          </w:rPr>
          <w:t>139</w:t>
        </w:r>
        <w:r w:rsidR="005E199F">
          <w:rPr>
            <w:noProof/>
            <w:webHidden/>
          </w:rPr>
          <w:fldChar w:fldCharType="end"/>
        </w:r>
      </w:hyperlink>
    </w:p>
    <w:p w14:paraId="30D77093"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58" w:history="1">
        <w:r w:rsidR="005E199F" w:rsidRPr="00256F0C">
          <w:rPr>
            <w:rStyle w:val="ad"/>
            <w:noProof/>
          </w:rPr>
          <w:t>Ж – 1Б. Зона застройки индивидуальными жилыми домами с содержанием домашнего скота  и птицы.</w:t>
        </w:r>
        <w:r w:rsidR="005E199F">
          <w:rPr>
            <w:noProof/>
            <w:webHidden/>
          </w:rPr>
          <w:tab/>
        </w:r>
        <w:r w:rsidR="005E199F">
          <w:rPr>
            <w:noProof/>
            <w:webHidden/>
          </w:rPr>
          <w:fldChar w:fldCharType="begin"/>
        </w:r>
        <w:r w:rsidR="005E199F">
          <w:rPr>
            <w:noProof/>
            <w:webHidden/>
          </w:rPr>
          <w:instrText xml:space="preserve"> PAGEREF _Toc158625258 \h </w:instrText>
        </w:r>
        <w:r w:rsidR="005E199F">
          <w:rPr>
            <w:noProof/>
            <w:webHidden/>
          </w:rPr>
        </w:r>
        <w:r w:rsidR="005E199F">
          <w:rPr>
            <w:noProof/>
            <w:webHidden/>
          </w:rPr>
          <w:fldChar w:fldCharType="separate"/>
        </w:r>
        <w:r w:rsidR="005E199F">
          <w:rPr>
            <w:noProof/>
            <w:webHidden/>
          </w:rPr>
          <w:t>154</w:t>
        </w:r>
        <w:r w:rsidR="005E199F">
          <w:rPr>
            <w:noProof/>
            <w:webHidden/>
          </w:rPr>
          <w:fldChar w:fldCharType="end"/>
        </w:r>
      </w:hyperlink>
    </w:p>
    <w:p w14:paraId="54067C56"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59" w:history="1">
        <w:r w:rsidR="005E199F" w:rsidRPr="00256F0C">
          <w:rPr>
            <w:rStyle w:val="ad"/>
            <w:noProof/>
          </w:rPr>
          <w:t>Ж – МЗ.Зона застройки малоэтажными жилыми домами</w:t>
        </w:r>
        <w:r w:rsidR="005E199F">
          <w:rPr>
            <w:noProof/>
            <w:webHidden/>
          </w:rPr>
          <w:tab/>
        </w:r>
        <w:r w:rsidR="005E199F">
          <w:rPr>
            <w:noProof/>
            <w:webHidden/>
          </w:rPr>
          <w:fldChar w:fldCharType="begin"/>
        </w:r>
        <w:r w:rsidR="005E199F">
          <w:rPr>
            <w:noProof/>
            <w:webHidden/>
          </w:rPr>
          <w:instrText xml:space="preserve"> PAGEREF _Toc158625259 \h </w:instrText>
        </w:r>
        <w:r w:rsidR="005E199F">
          <w:rPr>
            <w:noProof/>
            <w:webHidden/>
          </w:rPr>
        </w:r>
        <w:r w:rsidR="005E199F">
          <w:rPr>
            <w:noProof/>
            <w:webHidden/>
          </w:rPr>
          <w:fldChar w:fldCharType="separate"/>
        </w:r>
        <w:r w:rsidR="005E199F">
          <w:rPr>
            <w:noProof/>
            <w:webHidden/>
          </w:rPr>
          <w:t>165</w:t>
        </w:r>
        <w:r w:rsidR="005E199F">
          <w:rPr>
            <w:noProof/>
            <w:webHidden/>
          </w:rPr>
          <w:fldChar w:fldCharType="end"/>
        </w:r>
      </w:hyperlink>
    </w:p>
    <w:p w14:paraId="17DCCD48" w14:textId="77777777" w:rsidR="005E199F" w:rsidRDefault="000A18AB">
      <w:pPr>
        <w:pStyle w:val="1e"/>
        <w:rPr>
          <w:rFonts w:asciiTheme="minorHAnsi" w:eastAsiaTheme="minorEastAsia" w:hAnsiTheme="minorHAnsi"/>
          <w:sz w:val="22"/>
          <w:lang w:eastAsia="ru-RU"/>
        </w:rPr>
      </w:pPr>
      <w:hyperlink w:anchor="_Toc158625260" w:history="1">
        <w:r w:rsidR="005E199F" w:rsidRPr="00256F0C">
          <w:rPr>
            <w:rStyle w:val="ad"/>
          </w:rPr>
          <w:t>Общественно-деловые зоны:</w:t>
        </w:r>
        <w:r w:rsidR="005E199F">
          <w:rPr>
            <w:webHidden/>
          </w:rPr>
          <w:tab/>
        </w:r>
        <w:r w:rsidR="005E199F">
          <w:rPr>
            <w:webHidden/>
          </w:rPr>
          <w:fldChar w:fldCharType="begin"/>
        </w:r>
        <w:r w:rsidR="005E199F">
          <w:rPr>
            <w:webHidden/>
          </w:rPr>
          <w:instrText xml:space="preserve"> PAGEREF _Toc158625260 \h </w:instrText>
        </w:r>
        <w:r w:rsidR="005E199F">
          <w:rPr>
            <w:webHidden/>
          </w:rPr>
        </w:r>
        <w:r w:rsidR="005E199F">
          <w:rPr>
            <w:webHidden/>
          </w:rPr>
          <w:fldChar w:fldCharType="separate"/>
        </w:r>
        <w:r w:rsidR="005E199F">
          <w:rPr>
            <w:webHidden/>
          </w:rPr>
          <w:t>181</w:t>
        </w:r>
        <w:r w:rsidR="005E199F">
          <w:rPr>
            <w:webHidden/>
          </w:rPr>
          <w:fldChar w:fldCharType="end"/>
        </w:r>
      </w:hyperlink>
    </w:p>
    <w:p w14:paraId="0CBBF510"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61" w:history="1">
        <w:r w:rsidR="005E199F" w:rsidRPr="00256F0C">
          <w:rPr>
            <w:rStyle w:val="ad"/>
            <w:noProof/>
          </w:rPr>
          <w:t>ОД-1. Центральная зона делового, общественного и коммерческого назначения.</w:t>
        </w:r>
        <w:r w:rsidR="005E199F">
          <w:rPr>
            <w:noProof/>
            <w:webHidden/>
          </w:rPr>
          <w:tab/>
        </w:r>
        <w:r w:rsidR="005E199F">
          <w:rPr>
            <w:noProof/>
            <w:webHidden/>
          </w:rPr>
          <w:fldChar w:fldCharType="begin"/>
        </w:r>
        <w:r w:rsidR="005E199F">
          <w:rPr>
            <w:noProof/>
            <w:webHidden/>
          </w:rPr>
          <w:instrText xml:space="preserve"> PAGEREF _Toc158625261 \h </w:instrText>
        </w:r>
        <w:r w:rsidR="005E199F">
          <w:rPr>
            <w:noProof/>
            <w:webHidden/>
          </w:rPr>
        </w:r>
        <w:r w:rsidR="005E199F">
          <w:rPr>
            <w:noProof/>
            <w:webHidden/>
          </w:rPr>
          <w:fldChar w:fldCharType="separate"/>
        </w:r>
        <w:r w:rsidR="005E199F">
          <w:rPr>
            <w:noProof/>
            <w:webHidden/>
          </w:rPr>
          <w:t>181</w:t>
        </w:r>
        <w:r w:rsidR="005E199F">
          <w:rPr>
            <w:noProof/>
            <w:webHidden/>
          </w:rPr>
          <w:fldChar w:fldCharType="end"/>
        </w:r>
      </w:hyperlink>
    </w:p>
    <w:p w14:paraId="21B5193E"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62" w:history="1">
        <w:r w:rsidR="005E199F" w:rsidRPr="00256F0C">
          <w:rPr>
            <w:rStyle w:val="ad"/>
            <w:noProof/>
          </w:rPr>
          <w:t>ОД-2. Зона делового, общественного и коммерческого назначения местного значения.</w:t>
        </w:r>
        <w:r w:rsidR="005E199F">
          <w:rPr>
            <w:noProof/>
            <w:webHidden/>
          </w:rPr>
          <w:tab/>
        </w:r>
        <w:r w:rsidR="005E199F">
          <w:rPr>
            <w:noProof/>
            <w:webHidden/>
          </w:rPr>
          <w:fldChar w:fldCharType="begin"/>
        </w:r>
        <w:r w:rsidR="005E199F">
          <w:rPr>
            <w:noProof/>
            <w:webHidden/>
          </w:rPr>
          <w:instrText xml:space="preserve"> PAGEREF _Toc158625262 \h </w:instrText>
        </w:r>
        <w:r w:rsidR="005E199F">
          <w:rPr>
            <w:noProof/>
            <w:webHidden/>
          </w:rPr>
        </w:r>
        <w:r w:rsidR="005E199F">
          <w:rPr>
            <w:noProof/>
            <w:webHidden/>
          </w:rPr>
          <w:fldChar w:fldCharType="separate"/>
        </w:r>
        <w:r w:rsidR="005E199F">
          <w:rPr>
            <w:noProof/>
            <w:webHidden/>
          </w:rPr>
          <w:t>196</w:t>
        </w:r>
        <w:r w:rsidR="005E199F">
          <w:rPr>
            <w:noProof/>
            <w:webHidden/>
          </w:rPr>
          <w:fldChar w:fldCharType="end"/>
        </w:r>
      </w:hyperlink>
    </w:p>
    <w:p w14:paraId="3B961C5E" w14:textId="77777777" w:rsidR="005E199F" w:rsidRDefault="000A18AB">
      <w:pPr>
        <w:pStyle w:val="1e"/>
        <w:rPr>
          <w:rFonts w:asciiTheme="minorHAnsi" w:eastAsiaTheme="minorEastAsia" w:hAnsiTheme="minorHAnsi"/>
          <w:sz w:val="22"/>
          <w:lang w:eastAsia="ru-RU"/>
        </w:rPr>
      </w:pPr>
      <w:hyperlink w:anchor="_Toc158625263" w:history="1">
        <w:r w:rsidR="005E199F" w:rsidRPr="00256F0C">
          <w:rPr>
            <w:rStyle w:val="ad"/>
          </w:rPr>
          <w:t>Производственные зоны:</w:t>
        </w:r>
        <w:r w:rsidR="005E199F">
          <w:rPr>
            <w:webHidden/>
          </w:rPr>
          <w:tab/>
        </w:r>
        <w:r w:rsidR="005E199F">
          <w:rPr>
            <w:webHidden/>
          </w:rPr>
          <w:fldChar w:fldCharType="begin"/>
        </w:r>
        <w:r w:rsidR="005E199F">
          <w:rPr>
            <w:webHidden/>
          </w:rPr>
          <w:instrText xml:space="preserve"> PAGEREF _Toc158625263 \h </w:instrText>
        </w:r>
        <w:r w:rsidR="005E199F">
          <w:rPr>
            <w:webHidden/>
          </w:rPr>
        </w:r>
        <w:r w:rsidR="005E199F">
          <w:rPr>
            <w:webHidden/>
          </w:rPr>
          <w:fldChar w:fldCharType="separate"/>
        </w:r>
        <w:r w:rsidR="005E199F">
          <w:rPr>
            <w:webHidden/>
          </w:rPr>
          <w:t>227</w:t>
        </w:r>
        <w:r w:rsidR="005E199F">
          <w:rPr>
            <w:webHidden/>
          </w:rPr>
          <w:fldChar w:fldCharType="end"/>
        </w:r>
      </w:hyperlink>
    </w:p>
    <w:p w14:paraId="08CB0883"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64" w:history="1">
        <w:r w:rsidR="005E199F" w:rsidRPr="00256F0C">
          <w:rPr>
            <w:rStyle w:val="ad"/>
            <w:noProof/>
          </w:rPr>
          <w:t>П–4. Зона предприятий, производств и объектов IV класса опасности СЗЗ-100 м.</w:t>
        </w:r>
        <w:r w:rsidR="005E199F">
          <w:rPr>
            <w:noProof/>
            <w:webHidden/>
          </w:rPr>
          <w:tab/>
        </w:r>
        <w:r w:rsidR="005E199F">
          <w:rPr>
            <w:noProof/>
            <w:webHidden/>
          </w:rPr>
          <w:fldChar w:fldCharType="begin"/>
        </w:r>
        <w:r w:rsidR="005E199F">
          <w:rPr>
            <w:noProof/>
            <w:webHidden/>
          </w:rPr>
          <w:instrText xml:space="preserve"> PAGEREF _Toc158625264 \h </w:instrText>
        </w:r>
        <w:r w:rsidR="005E199F">
          <w:rPr>
            <w:noProof/>
            <w:webHidden/>
          </w:rPr>
        </w:r>
        <w:r w:rsidR="005E199F">
          <w:rPr>
            <w:noProof/>
            <w:webHidden/>
          </w:rPr>
          <w:fldChar w:fldCharType="separate"/>
        </w:r>
        <w:r w:rsidR="005E199F">
          <w:rPr>
            <w:noProof/>
            <w:webHidden/>
          </w:rPr>
          <w:t>227</w:t>
        </w:r>
        <w:r w:rsidR="005E199F">
          <w:rPr>
            <w:noProof/>
            <w:webHidden/>
          </w:rPr>
          <w:fldChar w:fldCharType="end"/>
        </w:r>
      </w:hyperlink>
    </w:p>
    <w:p w14:paraId="70122C34" w14:textId="77777777" w:rsidR="005E199F" w:rsidRDefault="000A18AB">
      <w:pPr>
        <w:pStyle w:val="1e"/>
        <w:rPr>
          <w:rFonts w:asciiTheme="minorHAnsi" w:eastAsiaTheme="minorEastAsia" w:hAnsiTheme="minorHAnsi"/>
          <w:sz w:val="22"/>
          <w:lang w:eastAsia="ru-RU"/>
        </w:rPr>
      </w:pPr>
      <w:hyperlink w:anchor="_Toc158625265" w:history="1">
        <w:r w:rsidR="005E199F" w:rsidRPr="00256F0C">
          <w:rPr>
            <w:rStyle w:val="ad"/>
          </w:rPr>
          <w:t>СПЕЦИАЛЬНЫЕ ОБСЛУЖИВАЮЩИЕ И ДЕЛОВЫЕ ЗОНЫ ДЛЯ ОБЪЕКТОВ С БОЛЬШИМИ ЗЕМЕЛЬНЫМИ УЧАСТКАМИ</w:t>
        </w:r>
        <w:r w:rsidR="005E199F">
          <w:rPr>
            <w:webHidden/>
          </w:rPr>
          <w:tab/>
        </w:r>
        <w:r w:rsidR="005E199F">
          <w:rPr>
            <w:webHidden/>
          </w:rPr>
          <w:fldChar w:fldCharType="begin"/>
        </w:r>
        <w:r w:rsidR="005E199F">
          <w:rPr>
            <w:webHidden/>
          </w:rPr>
          <w:instrText xml:space="preserve"> PAGEREF _Toc158625265 \h </w:instrText>
        </w:r>
        <w:r w:rsidR="005E199F">
          <w:rPr>
            <w:webHidden/>
          </w:rPr>
        </w:r>
        <w:r w:rsidR="005E199F">
          <w:rPr>
            <w:webHidden/>
          </w:rPr>
          <w:fldChar w:fldCharType="separate"/>
        </w:r>
        <w:r w:rsidR="005E199F">
          <w:rPr>
            <w:webHidden/>
          </w:rPr>
          <w:t>236</w:t>
        </w:r>
        <w:r w:rsidR="005E199F">
          <w:rPr>
            <w:webHidden/>
          </w:rPr>
          <w:fldChar w:fldCharType="end"/>
        </w:r>
      </w:hyperlink>
    </w:p>
    <w:p w14:paraId="0436C3F3"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66" w:history="1">
        <w:r w:rsidR="005E199F" w:rsidRPr="00256F0C">
          <w:rPr>
            <w:rStyle w:val="ad"/>
            <w:noProof/>
          </w:rPr>
          <w:t>ТОД-1. Зона объектов здравоохранения.</w:t>
        </w:r>
        <w:r w:rsidR="005E199F">
          <w:rPr>
            <w:noProof/>
            <w:webHidden/>
          </w:rPr>
          <w:tab/>
        </w:r>
        <w:r w:rsidR="005E199F">
          <w:rPr>
            <w:noProof/>
            <w:webHidden/>
          </w:rPr>
          <w:fldChar w:fldCharType="begin"/>
        </w:r>
        <w:r w:rsidR="005E199F">
          <w:rPr>
            <w:noProof/>
            <w:webHidden/>
          </w:rPr>
          <w:instrText xml:space="preserve"> PAGEREF _Toc158625266 \h </w:instrText>
        </w:r>
        <w:r w:rsidR="005E199F">
          <w:rPr>
            <w:noProof/>
            <w:webHidden/>
          </w:rPr>
        </w:r>
        <w:r w:rsidR="005E199F">
          <w:rPr>
            <w:noProof/>
            <w:webHidden/>
          </w:rPr>
          <w:fldChar w:fldCharType="separate"/>
        </w:r>
        <w:r w:rsidR="005E199F">
          <w:rPr>
            <w:noProof/>
            <w:webHidden/>
          </w:rPr>
          <w:t>236</w:t>
        </w:r>
        <w:r w:rsidR="005E199F">
          <w:rPr>
            <w:noProof/>
            <w:webHidden/>
          </w:rPr>
          <w:fldChar w:fldCharType="end"/>
        </w:r>
      </w:hyperlink>
    </w:p>
    <w:p w14:paraId="4407FAE6"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67" w:history="1">
        <w:r w:rsidR="005E199F" w:rsidRPr="00256F0C">
          <w:rPr>
            <w:rStyle w:val="ad"/>
            <w:noProof/>
          </w:rPr>
          <w:t>ТОД-2. Зона объектов образования и научных комплексов.</w:t>
        </w:r>
        <w:r w:rsidR="005E199F">
          <w:rPr>
            <w:noProof/>
            <w:webHidden/>
          </w:rPr>
          <w:tab/>
        </w:r>
        <w:r w:rsidR="005E199F">
          <w:rPr>
            <w:noProof/>
            <w:webHidden/>
          </w:rPr>
          <w:fldChar w:fldCharType="begin"/>
        </w:r>
        <w:r w:rsidR="005E199F">
          <w:rPr>
            <w:noProof/>
            <w:webHidden/>
          </w:rPr>
          <w:instrText xml:space="preserve"> PAGEREF _Toc158625267 \h </w:instrText>
        </w:r>
        <w:r w:rsidR="005E199F">
          <w:rPr>
            <w:noProof/>
            <w:webHidden/>
          </w:rPr>
        </w:r>
        <w:r w:rsidR="005E199F">
          <w:rPr>
            <w:noProof/>
            <w:webHidden/>
          </w:rPr>
          <w:fldChar w:fldCharType="separate"/>
        </w:r>
        <w:r w:rsidR="005E199F">
          <w:rPr>
            <w:noProof/>
            <w:webHidden/>
          </w:rPr>
          <w:t>242</w:t>
        </w:r>
        <w:r w:rsidR="005E199F">
          <w:rPr>
            <w:noProof/>
            <w:webHidden/>
          </w:rPr>
          <w:fldChar w:fldCharType="end"/>
        </w:r>
      </w:hyperlink>
    </w:p>
    <w:p w14:paraId="0131172F"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68" w:history="1">
        <w:r w:rsidR="005E199F" w:rsidRPr="00256F0C">
          <w:rPr>
            <w:rStyle w:val="ad"/>
            <w:noProof/>
          </w:rPr>
          <w:t>ТОД-3. Зона объектов религиозного назначения и мемориальных комплексов.</w:t>
        </w:r>
        <w:r w:rsidR="005E199F">
          <w:rPr>
            <w:noProof/>
            <w:webHidden/>
          </w:rPr>
          <w:tab/>
        </w:r>
        <w:r w:rsidR="005E199F">
          <w:rPr>
            <w:noProof/>
            <w:webHidden/>
          </w:rPr>
          <w:fldChar w:fldCharType="begin"/>
        </w:r>
        <w:r w:rsidR="005E199F">
          <w:rPr>
            <w:noProof/>
            <w:webHidden/>
          </w:rPr>
          <w:instrText xml:space="preserve"> PAGEREF _Toc158625268 \h </w:instrText>
        </w:r>
        <w:r w:rsidR="005E199F">
          <w:rPr>
            <w:noProof/>
            <w:webHidden/>
          </w:rPr>
        </w:r>
        <w:r w:rsidR="005E199F">
          <w:rPr>
            <w:noProof/>
            <w:webHidden/>
          </w:rPr>
          <w:fldChar w:fldCharType="separate"/>
        </w:r>
        <w:r w:rsidR="005E199F">
          <w:rPr>
            <w:noProof/>
            <w:webHidden/>
          </w:rPr>
          <w:t>251</w:t>
        </w:r>
        <w:r w:rsidR="005E199F">
          <w:rPr>
            <w:noProof/>
            <w:webHidden/>
          </w:rPr>
          <w:fldChar w:fldCharType="end"/>
        </w:r>
      </w:hyperlink>
    </w:p>
    <w:p w14:paraId="53532071"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69" w:history="1">
        <w:r w:rsidR="005E199F" w:rsidRPr="00256F0C">
          <w:rPr>
            <w:rStyle w:val="ad"/>
            <w:noProof/>
          </w:rPr>
          <w:t>ТОД-4. Зона объектов физической культуры и спорта.</w:t>
        </w:r>
        <w:r w:rsidR="005E199F">
          <w:rPr>
            <w:noProof/>
            <w:webHidden/>
          </w:rPr>
          <w:tab/>
        </w:r>
        <w:r w:rsidR="005E199F">
          <w:rPr>
            <w:noProof/>
            <w:webHidden/>
          </w:rPr>
          <w:fldChar w:fldCharType="begin"/>
        </w:r>
        <w:r w:rsidR="005E199F">
          <w:rPr>
            <w:noProof/>
            <w:webHidden/>
          </w:rPr>
          <w:instrText xml:space="preserve"> PAGEREF _Toc158625269 \h </w:instrText>
        </w:r>
        <w:r w:rsidR="005E199F">
          <w:rPr>
            <w:noProof/>
            <w:webHidden/>
          </w:rPr>
        </w:r>
        <w:r w:rsidR="005E199F">
          <w:rPr>
            <w:noProof/>
            <w:webHidden/>
          </w:rPr>
          <w:fldChar w:fldCharType="separate"/>
        </w:r>
        <w:r w:rsidR="005E199F">
          <w:rPr>
            <w:noProof/>
            <w:webHidden/>
          </w:rPr>
          <w:t>255</w:t>
        </w:r>
        <w:r w:rsidR="005E199F">
          <w:rPr>
            <w:noProof/>
            <w:webHidden/>
          </w:rPr>
          <w:fldChar w:fldCharType="end"/>
        </w:r>
      </w:hyperlink>
    </w:p>
    <w:p w14:paraId="37107C00" w14:textId="77777777" w:rsidR="005E199F" w:rsidRDefault="000A18AB">
      <w:pPr>
        <w:pStyle w:val="1e"/>
        <w:rPr>
          <w:rFonts w:asciiTheme="minorHAnsi" w:eastAsiaTheme="minorEastAsia" w:hAnsiTheme="minorHAnsi"/>
          <w:sz w:val="22"/>
          <w:lang w:eastAsia="ru-RU"/>
        </w:rPr>
      </w:pPr>
      <w:hyperlink w:anchor="_Toc158625270" w:history="1">
        <w:r w:rsidR="005E199F" w:rsidRPr="00256F0C">
          <w:rPr>
            <w:rStyle w:val="ad"/>
          </w:rPr>
          <w:t>ПРОИЗВОДСТВЕННЫЕ ЗОНЫ:</w:t>
        </w:r>
        <w:r w:rsidR="005E199F">
          <w:rPr>
            <w:webHidden/>
          </w:rPr>
          <w:tab/>
        </w:r>
        <w:r w:rsidR="005E199F">
          <w:rPr>
            <w:webHidden/>
          </w:rPr>
          <w:fldChar w:fldCharType="begin"/>
        </w:r>
        <w:r w:rsidR="005E199F">
          <w:rPr>
            <w:webHidden/>
          </w:rPr>
          <w:instrText xml:space="preserve"> PAGEREF _Toc158625270 \h </w:instrText>
        </w:r>
        <w:r w:rsidR="005E199F">
          <w:rPr>
            <w:webHidden/>
          </w:rPr>
        </w:r>
        <w:r w:rsidR="005E199F">
          <w:rPr>
            <w:webHidden/>
          </w:rPr>
          <w:fldChar w:fldCharType="separate"/>
        </w:r>
        <w:r w:rsidR="005E199F">
          <w:rPr>
            <w:webHidden/>
          </w:rPr>
          <w:t>263</w:t>
        </w:r>
        <w:r w:rsidR="005E199F">
          <w:rPr>
            <w:webHidden/>
          </w:rPr>
          <w:fldChar w:fldCharType="end"/>
        </w:r>
      </w:hyperlink>
    </w:p>
    <w:p w14:paraId="0E71CEFD"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71" w:history="1">
        <w:r w:rsidR="005E199F" w:rsidRPr="00256F0C">
          <w:rPr>
            <w:rStyle w:val="ad"/>
            <w:noProof/>
          </w:rPr>
          <w:t xml:space="preserve">П – 3. Зона предприятий, производств и объектов </w:t>
        </w:r>
        <w:r w:rsidR="005E199F" w:rsidRPr="00256F0C">
          <w:rPr>
            <w:rStyle w:val="ad"/>
            <w:noProof/>
            <w:lang w:val="en-US"/>
          </w:rPr>
          <w:t>III</w:t>
        </w:r>
        <w:r w:rsidR="005E199F" w:rsidRPr="00256F0C">
          <w:rPr>
            <w:rStyle w:val="ad"/>
            <w:noProof/>
          </w:rPr>
          <w:t xml:space="preserve"> класса опасности.</w:t>
        </w:r>
        <w:r w:rsidR="005E199F">
          <w:rPr>
            <w:noProof/>
            <w:webHidden/>
          </w:rPr>
          <w:tab/>
        </w:r>
        <w:r w:rsidR="005E199F">
          <w:rPr>
            <w:noProof/>
            <w:webHidden/>
          </w:rPr>
          <w:fldChar w:fldCharType="begin"/>
        </w:r>
        <w:r w:rsidR="005E199F">
          <w:rPr>
            <w:noProof/>
            <w:webHidden/>
          </w:rPr>
          <w:instrText xml:space="preserve"> PAGEREF _Toc158625271 \h </w:instrText>
        </w:r>
        <w:r w:rsidR="005E199F">
          <w:rPr>
            <w:noProof/>
            <w:webHidden/>
          </w:rPr>
        </w:r>
        <w:r w:rsidR="005E199F">
          <w:rPr>
            <w:noProof/>
            <w:webHidden/>
          </w:rPr>
          <w:fldChar w:fldCharType="separate"/>
        </w:r>
        <w:r w:rsidR="005E199F">
          <w:rPr>
            <w:noProof/>
            <w:webHidden/>
          </w:rPr>
          <w:t>263</w:t>
        </w:r>
        <w:r w:rsidR="005E199F">
          <w:rPr>
            <w:noProof/>
            <w:webHidden/>
          </w:rPr>
          <w:fldChar w:fldCharType="end"/>
        </w:r>
      </w:hyperlink>
    </w:p>
    <w:p w14:paraId="3F1E8239"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72" w:history="1">
        <w:r w:rsidR="005E199F" w:rsidRPr="00256F0C">
          <w:rPr>
            <w:rStyle w:val="ad"/>
            <w:noProof/>
          </w:rPr>
          <w:t xml:space="preserve">П – 4. Зона предприятий, производств и объектов </w:t>
        </w:r>
        <w:r w:rsidR="005E199F" w:rsidRPr="00256F0C">
          <w:rPr>
            <w:rStyle w:val="ad"/>
            <w:noProof/>
            <w:lang w:val="en-US"/>
          </w:rPr>
          <w:t>IV</w:t>
        </w:r>
        <w:r w:rsidR="005E199F" w:rsidRPr="00256F0C">
          <w:rPr>
            <w:rStyle w:val="ad"/>
            <w:noProof/>
          </w:rPr>
          <w:t xml:space="preserve"> класса опасности.</w:t>
        </w:r>
        <w:r w:rsidR="005E199F">
          <w:rPr>
            <w:noProof/>
            <w:webHidden/>
          </w:rPr>
          <w:tab/>
        </w:r>
        <w:r w:rsidR="005E199F">
          <w:rPr>
            <w:noProof/>
            <w:webHidden/>
          </w:rPr>
          <w:fldChar w:fldCharType="begin"/>
        </w:r>
        <w:r w:rsidR="005E199F">
          <w:rPr>
            <w:noProof/>
            <w:webHidden/>
          </w:rPr>
          <w:instrText xml:space="preserve"> PAGEREF _Toc158625272 \h </w:instrText>
        </w:r>
        <w:r w:rsidR="005E199F">
          <w:rPr>
            <w:noProof/>
            <w:webHidden/>
          </w:rPr>
        </w:r>
        <w:r w:rsidR="005E199F">
          <w:rPr>
            <w:noProof/>
            <w:webHidden/>
          </w:rPr>
          <w:fldChar w:fldCharType="separate"/>
        </w:r>
        <w:r w:rsidR="005E199F">
          <w:rPr>
            <w:noProof/>
            <w:webHidden/>
          </w:rPr>
          <w:t>269</w:t>
        </w:r>
        <w:r w:rsidR="005E199F">
          <w:rPr>
            <w:noProof/>
            <w:webHidden/>
          </w:rPr>
          <w:fldChar w:fldCharType="end"/>
        </w:r>
      </w:hyperlink>
    </w:p>
    <w:p w14:paraId="10769509"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73" w:history="1">
        <w:r w:rsidR="005E199F" w:rsidRPr="00256F0C">
          <w:rPr>
            <w:rStyle w:val="ad"/>
            <w:noProof/>
          </w:rPr>
          <w:t xml:space="preserve">П – 5. Зона предприятий, производств и объектов </w:t>
        </w:r>
        <w:r w:rsidR="005E199F" w:rsidRPr="00256F0C">
          <w:rPr>
            <w:rStyle w:val="ad"/>
            <w:noProof/>
            <w:lang w:val="en-US"/>
          </w:rPr>
          <w:t>V</w:t>
        </w:r>
        <w:r w:rsidR="005E199F" w:rsidRPr="00256F0C">
          <w:rPr>
            <w:rStyle w:val="ad"/>
            <w:noProof/>
          </w:rPr>
          <w:t xml:space="preserve"> класса опасности.</w:t>
        </w:r>
        <w:r w:rsidR="005E199F">
          <w:rPr>
            <w:noProof/>
            <w:webHidden/>
          </w:rPr>
          <w:tab/>
        </w:r>
        <w:r w:rsidR="005E199F">
          <w:rPr>
            <w:noProof/>
            <w:webHidden/>
          </w:rPr>
          <w:fldChar w:fldCharType="begin"/>
        </w:r>
        <w:r w:rsidR="005E199F">
          <w:rPr>
            <w:noProof/>
            <w:webHidden/>
          </w:rPr>
          <w:instrText xml:space="preserve"> PAGEREF _Toc158625273 \h </w:instrText>
        </w:r>
        <w:r w:rsidR="005E199F">
          <w:rPr>
            <w:noProof/>
            <w:webHidden/>
          </w:rPr>
        </w:r>
        <w:r w:rsidR="005E199F">
          <w:rPr>
            <w:noProof/>
            <w:webHidden/>
          </w:rPr>
          <w:fldChar w:fldCharType="separate"/>
        </w:r>
        <w:r w:rsidR="005E199F">
          <w:rPr>
            <w:noProof/>
            <w:webHidden/>
          </w:rPr>
          <w:t>279</w:t>
        </w:r>
        <w:r w:rsidR="005E199F">
          <w:rPr>
            <w:noProof/>
            <w:webHidden/>
          </w:rPr>
          <w:fldChar w:fldCharType="end"/>
        </w:r>
      </w:hyperlink>
    </w:p>
    <w:p w14:paraId="304022F5" w14:textId="77777777" w:rsidR="005E199F" w:rsidRDefault="000A18AB">
      <w:pPr>
        <w:pStyle w:val="1e"/>
        <w:rPr>
          <w:rFonts w:asciiTheme="minorHAnsi" w:eastAsiaTheme="minorEastAsia" w:hAnsiTheme="minorHAnsi"/>
          <w:sz w:val="22"/>
          <w:lang w:eastAsia="ru-RU"/>
        </w:rPr>
      </w:pPr>
      <w:hyperlink w:anchor="_Toc158625274" w:history="1">
        <w:r w:rsidR="005E199F" w:rsidRPr="00256F0C">
          <w:rPr>
            <w:rStyle w:val="ad"/>
          </w:rPr>
          <w:t>ЗОНЫ ИНЖЕНЕРНОЙ И ТРАНСПОРТНОЙ ИНФРАСТРУКТУР:</w:t>
        </w:r>
        <w:r w:rsidR="005E199F">
          <w:rPr>
            <w:webHidden/>
          </w:rPr>
          <w:tab/>
        </w:r>
        <w:r w:rsidR="005E199F">
          <w:rPr>
            <w:webHidden/>
          </w:rPr>
          <w:fldChar w:fldCharType="begin"/>
        </w:r>
        <w:r w:rsidR="005E199F">
          <w:rPr>
            <w:webHidden/>
          </w:rPr>
          <w:instrText xml:space="preserve"> PAGEREF _Toc158625274 \h </w:instrText>
        </w:r>
        <w:r w:rsidR="005E199F">
          <w:rPr>
            <w:webHidden/>
          </w:rPr>
        </w:r>
        <w:r w:rsidR="005E199F">
          <w:rPr>
            <w:webHidden/>
          </w:rPr>
          <w:fldChar w:fldCharType="separate"/>
        </w:r>
        <w:r w:rsidR="005E199F">
          <w:rPr>
            <w:webHidden/>
          </w:rPr>
          <w:t>288</w:t>
        </w:r>
        <w:r w:rsidR="005E199F">
          <w:rPr>
            <w:webHidden/>
          </w:rPr>
          <w:fldChar w:fldCharType="end"/>
        </w:r>
      </w:hyperlink>
    </w:p>
    <w:p w14:paraId="2789DCAF"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75" w:history="1">
        <w:r w:rsidR="005E199F" w:rsidRPr="00256F0C">
          <w:rPr>
            <w:rStyle w:val="ad"/>
            <w:noProof/>
          </w:rPr>
          <w:t>ИТ-1. Зона объектов инженерной инфраструктуры.</w:t>
        </w:r>
        <w:r w:rsidR="005E199F">
          <w:rPr>
            <w:noProof/>
            <w:webHidden/>
          </w:rPr>
          <w:tab/>
        </w:r>
        <w:r w:rsidR="005E199F">
          <w:rPr>
            <w:noProof/>
            <w:webHidden/>
          </w:rPr>
          <w:fldChar w:fldCharType="begin"/>
        </w:r>
        <w:r w:rsidR="005E199F">
          <w:rPr>
            <w:noProof/>
            <w:webHidden/>
          </w:rPr>
          <w:instrText xml:space="preserve"> PAGEREF _Toc158625275 \h </w:instrText>
        </w:r>
        <w:r w:rsidR="005E199F">
          <w:rPr>
            <w:noProof/>
            <w:webHidden/>
          </w:rPr>
        </w:r>
        <w:r w:rsidR="005E199F">
          <w:rPr>
            <w:noProof/>
            <w:webHidden/>
          </w:rPr>
          <w:fldChar w:fldCharType="separate"/>
        </w:r>
        <w:r w:rsidR="005E199F">
          <w:rPr>
            <w:noProof/>
            <w:webHidden/>
          </w:rPr>
          <w:t>288</w:t>
        </w:r>
        <w:r w:rsidR="005E199F">
          <w:rPr>
            <w:noProof/>
            <w:webHidden/>
          </w:rPr>
          <w:fldChar w:fldCharType="end"/>
        </w:r>
      </w:hyperlink>
    </w:p>
    <w:p w14:paraId="6EE3EA95"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76" w:history="1">
        <w:r w:rsidR="005E199F" w:rsidRPr="00256F0C">
          <w:rPr>
            <w:rStyle w:val="ad"/>
            <w:noProof/>
          </w:rPr>
          <w:t>ИТ-2. Зона транспортной инфраструктуры.</w:t>
        </w:r>
        <w:r w:rsidR="005E199F">
          <w:rPr>
            <w:noProof/>
            <w:webHidden/>
          </w:rPr>
          <w:tab/>
        </w:r>
        <w:r w:rsidR="005E199F">
          <w:rPr>
            <w:noProof/>
            <w:webHidden/>
          </w:rPr>
          <w:fldChar w:fldCharType="begin"/>
        </w:r>
        <w:r w:rsidR="005E199F">
          <w:rPr>
            <w:noProof/>
            <w:webHidden/>
          </w:rPr>
          <w:instrText xml:space="preserve"> PAGEREF _Toc158625276 \h </w:instrText>
        </w:r>
        <w:r w:rsidR="005E199F">
          <w:rPr>
            <w:noProof/>
            <w:webHidden/>
          </w:rPr>
        </w:r>
        <w:r w:rsidR="005E199F">
          <w:rPr>
            <w:noProof/>
            <w:webHidden/>
          </w:rPr>
          <w:fldChar w:fldCharType="separate"/>
        </w:r>
        <w:r w:rsidR="005E199F">
          <w:rPr>
            <w:noProof/>
            <w:webHidden/>
          </w:rPr>
          <w:t>292</w:t>
        </w:r>
        <w:r w:rsidR="005E199F">
          <w:rPr>
            <w:noProof/>
            <w:webHidden/>
          </w:rPr>
          <w:fldChar w:fldCharType="end"/>
        </w:r>
      </w:hyperlink>
    </w:p>
    <w:p w14:paraId="38AB3B22" w14:textId="77777777" w:rsidR="005E199F" w:rsidRDefault="000A18AB">
      <w:pPr>
        <w:pStyle w:val="1e"/>
        <w:rPr>
          <w:rFonts w:asciiTheme="minorHAnsi" w:eastAsiaTheme="minorEastAsia" w:hAnsiTheme="minorHAnsi"/>
          <w:sz w:val="22"/>
          <w:lang w:eastAsia="ru-RU"/>
        </w:rPr>
      </w:pPr>
      <w:hyperlink w:anchor="_Toc158625277" w:history="1">
        <w:r w:rsidR="005E199F" w:rsidRPr="00256F0C">
          <w:rPr>
            <w:rStyle w:val="ad"/>
          </w:rPr>
          <w:t>ЗОНЫ СЕЛЬСКОХОЗЯЙСТВЕННОГО ИСПОЛЬЗОВАНИЯ:</w:t>
        </w:r>
        <w:r w:rsidR="005E199F">
          <w:rPr>
            <w:webHidden/>
          </w:rPr>
          <w:tab/>
        </w:r>
        <w:r w:rsidR="005E199F">
          <w:rPr>
            <w:webHidden/>
          </w:rPr>
          <w:fldChar w:fldCharType="begin"/>
        </w:r>
        <w:r w:rsidR="005E199F">
          <w:rPr>
            <w:webHidden/>
          </w:rPr>
          <w:instrText xml:space="preserve"> PAGEREF _Toc158625277 \h </w:instrText>
        </w:r>
        <w:r w:rsidR="005E199F">
          <w:rPr>
            <w:webHidden/>
          </w:rPr>
        </w:r>
        <w:r w:rsidR="005E199F">
          <w:rPr>
            <w:webHidden/>
          </w:rPr>
          <w:fldChar w:fldCharType="separate"/>
        </w:r>
        <w:r w:rsidR="005E199F">
          <w:rPr>
            <w:webHidden/>
          </w:rPr>
          <w:t>307</w:t>
        </w:r>
        <w:r w:rsidR="005E199F">
          <w:rPr>
            <w:webHidden/>
          </w:rPr>
          <w:fldChar w:fldCharType="end"/>
        </w:r>
      </w:hyperlink>
    </w:p>
    <w:p w14:paraId="1C085B80"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78" w:history="1">
        <w:r w:rsidR="005E199F" w:rsidRPr="00256F0C">
          <w:rPr>
            <w:rStyle w:val="ad"/>
            <w:noProof/>
          </w:rPr>
          <w:t>СХ-1. Зона сельскохозяйственных угодий.</w:t>
        </w:r>
        <w:r w:rsidR="005E199F">
          <w:rPr>
            <w:noProof/>
            <w:webHidden/>
          </w:rPr>
          <w:tab/>
        </w:r>
        <w:r w:rsidR="005E199F">
          <w:rPr>
            <w:noProof/>
            <w:webHidden/>
          </w:rPr>
          <w:fldChar w:fldCharType="begin"/>
        </w:r>
        <w:r w:rsidR="005E199F">
          <w:rPr>
            <w:noProof/>
            <w:webHidden/>
          </w:rPr>
          <w:instrText xml:space="preserve"> PAGEREF _Toc158625278 \h </w:instrText>
        </w:r>
        <w:r w:rsidR="005E199F">
          <w:rPr>
            <w:noProof/>
            <w:webHidden/>
          </w:rPr>
        </w:r>
        <w:r w:rsidR="005E199F">
          <w:rPr>
            <w:noProof/>
            <w:webHidden/>
          </w:rPr>
          <w:fldChar w:fldCharType="separate"/>
        </w:r>
        <w:r w:rsidR="005E199F">
          <w:rPr>
            <w:noProof/>
            <w:webHidden/>
          </w:rPr>
          <w:t>307</w:t>
        </w:r>
        <w:r w:rsidR="005E199F">
          <w:rPr>
            <w:noProof/>
            <w:webHidden/>
          </w:rPr>
          <w:fldChar w:fldCharType="end"/>
        </w:r>
      </w:hyperlink>
    </w:p>
    <w:p w14:paraId="07AAF04E"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79" w:history="1">
        <w:r w:rsidR="005E199F" w:rsidRPr="00256F0C">
          <w:rPr>
            <w:rStyle w:val="ad"/>
            <w:noProof/>
          </w:rPr>
          <w:t>СХ-2. Зона объектов сельскохозяйственного назначения.</w:t>
        </w:r>
        <w:r w:rsidR="005E199F">
          <w:rPr>
            <w:noProof/>
            <w:webHidden/>
          </w:rPr>
          <w:tab/>
        </w:r>
        <w:r w:rsidR="005E199F">
          <w:rPr>
            <w:noProof/>
            <w:webHidden/>
          </w:rPr>
          <w:fldChar w:fldCharType="begin"/>
        </w:r>
        <w:r w:rsidR="005E199F">
          <w:rPr>
            <w:noProof/>
            <w:webHidden/>
          </w:rPr>
          <w:instrText xml:space="preserve"> PAGEREF _Toc158625279 \h </w:instrText>
        </w:r>
        <w:r w:rsidR="005E199F">
          <w:rPr>
            <w:noProof/>
            <w:webHidden/>
          </w:rPr>
        </w:r>
        <w:r w:rsidR="005E199F">
          <w:rPr>
            <w:noProof/>
            <w:webHidden/>
          </w:rPr>
          <w:fldChar w:fldCharType="separate"/>
        </w:r>
        <w:r w:rsidR="005E199F">
          <w:rPr>
            <w:noProof/>
            <w:webHidden/>
          </w:rPr>
          <w:t>311</w:t>
        </w:r>
        <w:r w:rsidR="005E199F">
          <w:rPr>
            <w:noProof/>
            <w:webHidden/>
          </w:rPr>
          <w:fldChar w:fldCharType="end"/>
        </w:r>
      </w:hyperlink>
    </w:p>
    <w:p w14:paraId="43D199A8"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80" w:history="1">
        <w:r w:rsidR="005E199F" w:rsidRPr="00256F0C">
          <w:rPr>
            <w:rStyle w:val="ad"/>
            <w:noProof/>
          </w:rPr>
          <w:t>СХ-3. Зона садоводческих или огороднических некоммерческих товариществ.</w:t>
        </w:r>
        <w:r w:rsidR="005E199F">
          <w:rPr>
            <w:noProof/>
            <w:webHidden/>
          </w:rPr>
          <w:tab/>
        </w:r>
        <w:r w:rsidR="005E199F">
          <w:rPr>
            <w:noProof/>
            <w:webHidden/>
          </w:rPr>
          <w:fldChar w:fldCharType="begin"/>
        </w:r>
        <w:r w:rsidR="005E199F">
          <w:rPr>
            <w:noProof/>
            <w:webHidden/>
          </w:rPr>
          <w:instrText xml:space="preserve"> PAGEREF _Toc158625280 \h </w:instrText>
        </w:r>
        <w:r w:rsidR="005E199F">
          <w:rPr>
            <w:noProof/>
            <w:webHidden/>
          </w:rPr>
        </w:r>
        <w:r w:rsidR="005E199F">
          <w:rPr>
            <w:noProof/>
            <w:webHidden/>
          </w:rPr>
          <w:fldChar w:fldCharType="separate"/>
        </w:r>
        <w:r w:rsidR="005E199F">
          <w:rPr>
            <w:noProof/>
            <w:webHidden/>
          </w:rPr>
          <w:t>319</w:t>
        </w:r>
        <w:r w:rsidR="005E199F">
          <w:rPr>
            <w:noProof/>
            <w:webHidden/>
          </w:rPr>
          <w:fldChar w:fldCharType="end"/>
        </w:r>
      </w:hyperlink>
    </w:p>
    <w:p w14:paraId="5B009A25" w14:textId="77777777" w:rsidR="005E199F" w:rsidRDefault="000A18AB">
      <w:pPr>
        <w:pStyle w:val="1e"/>
        <w:rPr>
          <w:rFonts w:asciiTheme="minorHAnsi" w:eastAsiaTheme="minorEastAsia" w:hAnsiTheme="minorHAnsi"/>
          <w:sz w:val="22"/>
          <w:lang w:eastAsia="ru-RU"/>
        </w:rPr>
      </w:pPr>
      <w:hyperlink w:anchor="_Toc158625281" w:history="1">
        <w:r w:rsidR="005E199F" w:rsidRPr="00256F0C">
          <w:rPr>
            <w:rStyle w:val="ad"/>
          </w:rPr>
          <w:t>ЗОНЫ РЕКРЕАЦИОННОГО НАЗНАЧЕНИЯ:</w:t>
        </w:r>
        <w:r w:rsidR="005E199F">
          <w:rPr>
            <w:webHidden/>
          </w:rPr>
          <w:tab/>
        </w:r>
        <w:r w:rsidR="005E199F">
          <w:rPr>
            <w:webHidden/>
          </w:rPr>
          <w:fldChar w:fldCharType="begin"/>
        </w:r>
        <w:r w:rsidR="005E199F">
          <w:rPr>
            <w:webHidden/>
          </w:rPr>
          <w:instrText xml:space="preserve"> PAGEREF _Toc158625281 \h </w:instrText>
        </w:r>
        <w:r w:rsidR="005E199F">
          <w:rPr>
            <w:webHidden/>
          </w:rPr>
        </w:r>
        <w:r w:rsidR="005E199F">
          <w:rPr>
            <w:webHidden/>
          </w:rPr>
          <w:fldChar w:fldCharType="separate"/>
        </w:r>
        <w:r w:rsidR="005E199F">
          <w:rPr>
            <w:webHidden/>
          </w:rPr>
          <w:t>327</w:t>
        </w:r>
        <w:r w:rsidR="005E199F">
          <w:rPr>
            <w:webHidden/>
          </w:rPr>
          <w:fldChar w:fldCharType="end"/>
        </w:r>
      </w:hyperlink>
    </w:p>
    <w:p w14:paraId="41266EA9"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82" w:history="1">
        <w:r w:rsidR="005E199F" w:rsidRPr="00256F0C">
          <w:rPr>
            <w:rStyle w:val="ad"/>
            <w:noProof/>
          </w:rPr>
          <w:t>Р-О. Зона парков, скверов, бульваров, озеленения общего пользования.</w:t>
        </w:r>
        <w:r w:rsidR="005E199F">
          <w:rPr>
            <w:noProof/>
            <w:webHidden/>
          </w:rPr>
          <w:tab/>
        </w:r>
        <w:r w:rsidR="005E199F">
          <w:rPr>
            <w:noProof/>
            <w:webHidden/>
          </w:rPr>
          <w:fldChar w:fldCharType="begin"/>
        </w:r>
        <w:r w:rsidR="005E199F">
          <w:rPr>
            <w:noProof/>
            <w:webHidden/>
          </w:rPr>
          <w:instrText xml:space="preserve"> PAGEREF _Toc158625282 \h </w:instrText>
        </w:r>
        <w:r w:rsidR="005E199F">
          <w:rPr>
            <w:noProof/>
            <w:webHidden/>
          </w:rPr>
        </w:r>
        <w:r w:rsidR="005E199F">
          <w:rPr>
            <w:noProof/>
            <w:webHidden/>
          </w:rPr>
          <w:fldChar w:fldCharType="separate"/>
        </w:r>
        <w:r w:rsidR="005E199F">
          <w:rPr>
            <w:noProof/>
            <w:webHidden/>
          </w:rPr>
          <w:t>327</w:t>
        </w:r>
        <w:r w:rsidR="005E199F">
          <w:rPr>
            <w:noProof/>
            <w:webHidden/>
          </w:rPr>
          <w:fldChar w:fldCharType="end"/>
        </w:r>
      </w:hyperlink>
    </w:p>
    <w:p w14:paraId="7A700E7A" w14:textId="77777777" w:rsidR="005E199F" w:rsidRDefault="000A18AB">
      <w:pPr>
        <w:pStyle w:val="1e"/>
        <w:rPr>
          <w:rFonts w:asciiTheme="minorHAnsi" w:eastAsiaTheme="minorEastAsia" w:hAnsiTheme="minorHAnsi"/>
          <w:sz w:val="22"/>
          <w:lang w:eastAsia="ru-RU"/>
        </w:rPr>
      </w:pPr>
      <w:hyperlink w:anchor="_Toc158625283" w:history="1">
        <w:r w:rsidR="005E199F" w:rsidRPr="00256F0C">
          <w:rPr>
            <w:rStyle w:val="ad"/>
          </w:rPr>
          <w:t>ЗОНЫ ВОЕННЫХ ОБЪЕКТОВ И ИНЫЕ ЗОНЫ РЕЖИМНЫХ ТЕРРИТОРИЙ:</w:t>
        </w:r>
        <w:r w:rsidR="005E199F">
          <w:rPr>
            <w:webHidden/>
          </w:rPr>
          <w:tab/>
        </w:r>
        <w:r w:rsidR="005E199F">
          <w:rPr>
            <w:webHidden/>
          </w:rPr>
          <w:fldChar w:fldCharType="begin"/>
        </w:r>
        <w:r w:rsidR="005E199F">
          <w:rPr>
            <w:webHidden/>
          </w:rPr>
          <w:instrText xml:space="preserve"> PAGEREF _Toc158625283 \h </w:instrText>
        </w:r>
        <w:r w:rsidR="005E199F">
          <w:rPr>
            <w:webHidden/>
          </w:rPr>
        </w:r>
        <w:r w:rsidR="005E199F">
          <w:rPr>
            <w:webHidden/>
          </w:rPr>
          <w:fldChar w:fldCharType="separate"/>
        </w:r>
        <w:r w:rsidR="005E199F">
          <w:rPr>
            <w:webHidden/>
          </w:rPr>
          <w:t>332</w:t>
        </w:r>
        <w:r w:rsidR="005E199F">
          <w:rPr>
            <w:webHidden/>
          </w:rPr>
          <w:fldChar w:fldCharType="end"/>
        </w:r>
      </w:hyperlink>
    </w:p>
    <w:p w14:paraId="37E84A4B"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84" w:history="1">
        <w:r w:rsidR="005E199F" w:rsidRPr="00256F0C">
          <w:rPr>
            <w:rStyle w:val="ad"/>
            <w:noProof/>
          </w:rPr>
          <w:t>В. Зона военных объектов и иные зоны режимных территорий</w:t>
        </w:r>
        <w:r w:rsidR="005E199F">
          <w:rPr>
            <w:noProof/>
            <w:webHidden/>
          </w:rPr>
          <w:tab/>
        </w:r>
        <w:r w:rsidR="005E199F">
          <w:rPr>
            <w:noProof/>
            <w:webHidden/>
          </w:rPr>
          <w:fldChar w:fldCharType="begin"/>
        </w:r>
        <w:r w:rsidR="005E199F">
          <w:rPr>
            <w:noProof/>
            <w:webHidden/>
          </w:rPr>
          <w:instrText xml:space="preserve"> PAGEREF _Toc158625284 \h </w:instrText>
        </w:r>
        <w:r w:rsidR="005E199F">
          <w:rPr>
            <w:noProof/>
            <w:webHidden/>
          </w:rPr>
        </w:r>
        <w:r w:rsidR="005E199F">
          <w:rPr>
            <w:noProof/>
            <w:webHidden/>
          </w:rPr>
          <w:fldChar w:fldCharType="separate"/>
        </w:r>
        <w:r w:rsidR="005E199F">
          <w:rPr>
            <w:noProof/>
            <w:webHidden/>
          </w:rPr>
          <w:t>332</w:t>
        </w:r>
        <w:r w:rsidR="005E199F">
          <w:rPr>
            <w:noProof/>
            <w:webHidden/>
          </w:rPr>
          <w:fldChar w:fldCharType="end"/>
        </w:r>
      </w:hyperlink>
    </w:p>
    <w:p w14:paraId="6576EF58" w14:textId="77777777" w:rsidR="005E199F" w:rsidRDefault="000A18AB">
      <w:pPr>
        <w:pStyle w:val="1e"/>
        <w:rPr>
          <w:rFonts w:asciiTheme="minorHAnsi" w:eastAsiaTheme="minorEastAsia" w:hAnsiTheme="minorHAnsi"/>
          <w:sz w:val="22"/>
          <w:lang w:eastAsia="ru-RU"/>
        </w:rPr>
      </w:pPr>
      <w:hyperlink w:anchor="_Toc158625285" w:history="1">
        <w:r w:rsidR="005E199F" w:rsidRPr="00256F0C">
          <w:rPr>
            <w:rStyle w:val="ad"/>
          </w:rPr>
          <w:t>ЗОНЫ СПЕЦИАЛЬНОГО НАЗНАЧЕНИЯ:</w:t>
        </w:r>
        <w:r w:rsidR="005E199F">
          <w:rPr>
            <w:webHidden/>
          </w:rPr>
          <w:tab/>
        </w:r>
        <w:r w:rsidR="005E199F">
          <w:rPr>
            <w:webHidden/>
          </w:rPr>
          <w:fldChar w:fldCharType="begin"/>
        </w:r>
        <w:r w:rsidR="005E199F">
          <w:rPr>
            <w:webHidden/>
          </w:rPr>
          <w:instrText xml:space="preserve"> PAGEREF _Toc158625285 \h </w:instrText>
        </w:r>
        <w:r w:rsidR="005E199F">
          <w:rPr>
            <w:webHidden/>
          </w:rPr>
        </w:r>
        <w:r w:rsidR="005E199F">
          <w:rPr>
            <w:webHidden/>
          </w:rPr>
          <w:fldChar w:fldCharType="separate"/>
        </w:r>
        <w:r w:rsidR="005E199F">
          <w:rPr>
            <w:webHidden/>
          </w:rPr>
          <w:t>335</w:t>
        </w:r>
        <w:r w:rsidR="005E199F">
          <w:rPr>
            <w:webHidden/>
          </w:rPr>
          <w:fldChar w:fldCharType="end"/>
        </w:r>
      </w:hyperlink>
    </w:p>
    <w:p w14:paraId="1EC8E37B"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86" w:history="1">
        <w:r w:rsidR="005E199F" w:rsidRPr="00256F0C">
          <w:rPr>
            <w:rStyle w:val="ad"/>
            <w:noProof/>
          </w:rPr>
          <w:t>СН.1. Зона кладбищ.</w:t>
        </w:r>
        <w:r w:rsidR="005E199F">
          <w:rPr>
            <w:noProof/>
            <w:webHidden/>
          </w:rPr>
          <w:tab/>
        </w:r>
        <w:r w:rsidR="005E199F">
          <w:rPr>
            <w:noProof/>
            <w:webHidden/>
          </w:rPr>
          <w:fldChar w:fldCharType="begin"/>
        </w:r>
        <w:r w:rsidR="005E199F">
          <w:rPr>
            <w:noProof/>
            <w:webHidden/>
          </w:rPr>
          <w:instrText xml:space="preserve"> PAGEREF _Toc158625286 \h </w:instrText>
        </w:r>
        <w:r w:rsidR="005E199F">
          <w:rPr>
            <w:noProof/>
            <w:webHidden/>
          </w:rPr>
        </w:r>
        <w:r w:rsidR="005E199F">
          <w:rPr>
            <w:noProof/>
            <w:webHidden/>
          </w:rPr>
          <w:fldChar w:fldCharType="separate"/>
        </w:r>
        <w:r w:rsidR="005E199F">
          <w:rPr>
            <w:noProof/>
            <w:webHidden/>
          </w:rPr>
          <w:t>335</w:t>
        </w:r>
        <w:r w:rsidR="005E199F">
          <w:rPr>
            <w:noProof/>
            <w:webHidden/>
          </w:rPr>
          <w:fldChar w:fldCharType="end"/>
        </w:r>
      </w:hyperlink>
    </w:p>
    <w:p w14:paraId="1BCB975D" w14:textId="77777777" w:rsidR="005E199F" w:rsidRDefault="000A18AB">
      <w:pPr>
        <w:pStyle w:val="1e"/>
        <w:rPr>
          <w:rFonts w:asciiTheme="minorHAnsi" w:eastAsiaTheme="minorEastAsia" w:hAnsiTheme="minorHAnsi"/>
          <w:sz w:val="22"/>
          <w:lang w:eastAsia="ru-RU"/>
        </w:rPr>
      </w:pPr>
      <w:hyperlink w:anchor="_Toc158625287" w:history="1">
        <w:r w:rsidR="005E199F" w:rsidRPr="00256F0C">
          <w:rPr>
            <w:rStyle w:val="ad"/>
          </w:rPr>
          <w:t>ИНЫЕ ВИДЫ ТЕРРИТОРИАЛЬНЫХ ЗОН:</w:t>
        </w:r>
        <w:r w:rsidR="005E199F">
          <w:rPr>
            <w:webHidden/>
          </w:rPr>
          <w:tab/>
        </w:r>
        <w:r w:rsidR="005E199F">
          <w:rPr>
            <w:webHidden/>
          </w:rPr>
          <w:fldChar w:fldCharType="begin"/>
        </w:r>
        <w:r w:rsidR="005E199F">
          <w:rPr>
            <w:webHidden/>
          </w:rPr>
          <w:instrText xml:space="preserve"> PAGEREF _Toc158625287 \h </w:instrText>
        </w:r>
        <w:r w:rsidR="005E199F">
          <w:rPr>
            <w:webHidden/>
          </w:rPr>
        </w:r>
        <w:r w:rsidR="005E199F">
          <w:rPr>
            <w:webHidden/>
          </w:rPr>
          <w:fldChar w:fldCharType="separate"/>
        </w:r>
        <w:r w:rsidR="005E199F">
          <w:rPr>
            <w:webHidden/>
          </w:rPr>
          <w:t>339</w:t>
        </w:r>
        <w:r w:rsidR="005E199F">
          <w:rPr>
            <w:webHidden/>
          </w:rPr>
          <w:fldChar w:fldCharType="end"/>
        </w:r>
      </w:hyperlink>
    </w:p>
    <w:p w14:paraId="6C7A8EAB"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88" w:history="1">
        <w:r w:rsidR="005E199F" w:rsidRPr="00256F0C">
          <w:rPr>
            <w:rStyle w:val="ad"/>
            <w:noProof/>
          </w:rPr>
          <w:t>ИВ-1. Зона озеленения специального назначения.</w:t>
        </w:r>
        <w:r w:rsidR="005E199F">
          <w:rPr>
            <w:noProof/>
            <w:webHidden/>
          </w:rPr>
          <w:tab/>
        </w:r>
        <w:r w:rsidR="005E199F">
          <w:rPr>
            <w:noProof/>
            <w:webHidden/>
          </w:rPr>
          <w:fldChar w:fldCharType="begin"/>
        </w:r>
        <w:r w:rsidR="005E199F">
          <w:rPr>
            <w:noProof/>
            <w:webHidden/>
          </w:rPr>
          <w:instrText xml:space="preserve"> PAGEREF _Toc158625288 \h </w:instrText>
        </w:r>
        <w:r w:rsidR="005E199F">
          <w:rPr>
            <w:noProof/>
            <w:webHidden/>
          </w:rPr>
        </w:r>
        <w:r w:rsidR="005E199F">
          <w:rPr>
            <w:noProof/>
            <w:webHidden/>
          </w:rPr>
          <w:fldChar w:fldCharType="separate"/>
        </w:r>
        <w:r w:rsidR="005E199F">
          <w:rPr>
            <w:noProof/>
            <w:webHidden/>
          </w:rPr>
          <w:t>339</w:t>
        </w:r>
        <w:r w:rsidR="005E199F">
          <w:rPr>
            <w:noProof/>
            <w:webHidden/>
          </w:rPr>
          <w:fldChar w:fldCharType="end"/>
        </w:r>
      </w:hyperlink>
    </w:p>
    <w:p w14:paraId="34C025B1" w14:textId="77777777" w:rsidR="005E199F" w:rsidRDefault="000A18AB">
      <w:pPr>
        <w:pStyle w:val="61"/>
        <w:tabs>
          <w:tab w:val="right" w:leader="dot" w:pos="9629"/>
        </w:tabs>
        <w:rPr>
          <w:rFonts w:asciiTheme="minorHAnsi" w:eastAsiaTheme="minorEastAsia" w:hAnsiTheme="minorHAnsi"/>
          <w:noProof/>
          <w:sz w:val="22"/>
          <w:lang w:eastAsia="ru-RU"/>
        </w:rPr>
      </w:pPr>
      <w:hyperlink w:anchor="_Toc158625289" w:history="1">
        <w:r w:rsidR="005E199F" w:rsidRPr="00256F0C">
          <w:rPr>
            <w:rStyle w:val="ad"/>
            <w:noProof/>
          </w:rPr>
          <w:t>ЗКР. Зона комплексного развития.</w:t>
        </w:r>
        <w:r w:rsidR="005E199F">
          <w:rPr>
            <w:noProof/>
            <w:webHidden/>
          </w:rPr>
          <w:tab/>
        </w:r>
        <w:r w:rsidR="005E199F">
          <w:rPr>
            <w:noProof/>
            <w:webHidden/>
          </w:rPr>
          <w:fldChar w:fldCharType="begin"/>
        </w:r>
        <w:r w:rsidR="005E199F">
          <w:rPr>
            <w:noProof/>
            <w:webHidden/>
          </w:rPr>
          <w:instrText xml:space="preserve"> PAGEREF _Toc158625289 \h </w:instrText>
        </w:r>
        <w:r w:rsidR="005E199F">
          <w:rPr>
            <w:noProof/>
            <w:webHidden/>
          </w:rPr>
        </w:r>
        <w:r w:rsidR="005E199F">
          <w:rPr>
            <w:noProof/>
            <w:webHidden/>
          </w:rPr>
          <w:fldChar w:fldCharType="separate"/>
        </w:r>
        <w:r w:rsidR="005E199F">
          <w:rPr>
            <w:noProof/>
            <w:webHidden/>
          </w:rPr>
          <w:t>342</w:t>
        </w:r>
        <w:r w:rsidR="005E199F">
          <w:rPr>
            <w:noProof/>
            <w:webHidden/>
          </w:rPr>
          <w:fldChar w:fldCharType="end"/>
        </w:r>
      </w:hyperlink>
    </w:p>
    <w:p w14:paraId="2E44B668" w14:textId="06CD99C0" w:rsidR="00307F93" w:rsidRDefault="00EC227E" w:rsidP="005E199F">
      <w:pPr>
        <w:pStyle w:val="27"/>
        <w:rPr>
          <w:lang w:eastAsia="ru-RU"/>
        </w:rPr>
      </w:pPr>
      <w:r w:rsidRPr="00DC2A24">
        <w:rPr>
          <w:rFonts w:eastAsia="Times New Roman" w:cs="Times New Roman"/>
          <w:bCs/>
          <w:color w:val="000000"/>
          <w:szCs w:val="24"/>
          <w:lang w:eastAsia="ru-RU"/>
        </w:rPr>
        <w:fldChar w:fldCharType="end"/>
      </w:r>
      <w:r w:rsidR="00307F93">
        <w:rPr>
          <w:lang w:eastAsia="ru-RU"/>
        </w:rPr>
        <w:br w:type="page"/>
      </w:r>
    </w:p>
    <w:p w14:paraId="208BB1AF" w14:textId="77777777" w:rsidR="00814148" w:rsidRPr="00A902D6" w:rsidRDefault="00814148" w:rsidP="00814148">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Cs w:val="24"/>
          <w:lang w:eastAsia="ru-RU"/>
        </w:rPr>
      </w:pPr>
      <w:bookmarkStart w:id="2" w:name="_Toc100154432"/>
      <w:r w:rsidRPr="00A902D6">
        <w:rPr>
          <w:rFonts w:eastAsia="Times New Roman" w:cs="Times New Roman"/>
          <w:b/>
          <w:bCs/>
          <w:szCs w:val="24"/>
          <w:lang w:eastAsia="ru-RU"/>
        </w:rPr>
        <w:t>ПРАВИЛА ЗЕМЛЕПОЛЬЗОВАНИЯ И ЗАСТРОЙКИ</w:t>
      </w:r>
    </w:p>
    <w:p w14:paraId="2A2C4F8E" w14:textId="08BDCCDE" w:rsidR="00814148" w:rsidRPr="00A902D6" w:rsidRDefault="00857BC2" w:rsidP="00814148">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Cs w:val="24"/>
          <w:lang w:eastAsia="ru-RU"/>
        </w:rPr>
      </w:pPr>
      <w:r>
        <w:rPr>
          <w:rFonts w:eastAsia="Times New Roman" w:cs="Times New Roman"/>
          <w:b/>
          <w:bCs/>
          <w:szCs w:val="24"/>
          <w:lang w:eastAsia="ru-RU"/>
        </w:rPr>
        <w:t>ПРИГОРОДНОГО</w:t>
      </w:r>
      <w:r w:rsidR="00814148" w:rsidRPr="00A902D6">
        <w:rPr>
          <w:rFonts w:eastAsia="Times New Roman" w:cs="Times New Roman"/>
          <w:b/>
          <w:bCs/>
          <w:szCs w:val="24"/>
          <w:lang w:eastAsia="ru-RU"/>
        </w:rPr>
        <w:t xml:space="preserve"> СЕЛЬСКОГО ПОСЕЛЕНИЯ</w:t>
      </w:r>
    </w:p>
    <w:p w14:paraId="00F4D148" w14:textId="77777777" w:rsidR="00814148" w:rsidRPr="00A902D6" w:rsidRDefault="00814148" w:rsidP="00814148">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Cs w:val="24"/>
          <w:lang w:eastAsia="ru-RU"/>
        </w:rPr>
      </w:pPr>
      <w:r>
        <w:rPr>
          <w:rFonts w:eastAsia="Times New Roman" w:cs="Times New Roman"/>
          <w:b/>
          <w:bCs/>
          <w:szCs w:val="24"/>
          <w:lang w:eastAsia="ru-RU"/>
        </w:rPr>
        <w:t>КРЫМСКОГО</w:t>
      </w:r>
      <w:r w:rsidRPr="00A902D6">
        <w:rPr>
          <w:rFonts w:eastAsia="Times New Roman" w:cs="Times New Roman"/>
          <w:b/>
          <w:bCs/>
          <w:szCs w:val="24"/>
          <w:lang w:eastAsia="ru-RU"/>
        </w:rPr>
        <w:t xml:space="preserve"> РАЙОНА КРАСНОДАРСКОГО КРАЯ</w:t>
      </w:r>
    </w:p>
    <w:p w14:paraId="4B0D70B3" w14:textId="77777777" w:rsidR="00814148" w:rsidRPr="00A902D6" w:rsidRDefault="00814148" w:rsidP="00814148">
      <w:pPr>
        <w:keepNext/>
        <w:keepLines/>
        <w:tabs>
          <w:tab w:val="left" w:pos="-5387"/>
        </w:tabs>
        <w:overflowPunct w:val="0"/>
        <w:autoSpaceDE w:val="0"/>
        <w:autoSpaceDN w:val="0"/>
        <w:adjustRightInd w:val="0"/>
        <w:spacing w:after="0" w:line="240" w:lineRule="auto"/>
        <w:ind w:firstLine="709"/>
        <w:jc w:val="both"/>
        <w:rPr>
          <w:rFonts w:eastAsia="Times New Roman" w:cs="Times New Roman"/>
          <w:szCs w:val="24"/>
          <w:lang w:eastAsia="ru-RU"/>
        </w:rPr>
      </w:pPr>
    </w:p>
    <w:p w14:paraId="5DA9700C" w14:textId="744CECBF" w:rsidR="00814148" w:rsidRPr="00A902D6" w:rsidRDefault="00814148" w:rsidP="00814148">
      <w:pPr>
        <w:keepNext/>
        <w:keepLines/>
        <w:tabs>
          <w:tab w:val="left" w:pos="-5387"/>
        </w:tabs>
        <w:overflowPunct w:val="0"/>
        <w:autoSpaceDE w:val="0"/>
        <w:autoSpaceDN w:val="0"/>
        <w:adjustRightInd w:val="0"/>
        <w:spacing w:after="0" w:line="240" w:lineRule="auto"/>
        <w:ind w:firstLine="709"/>
        <w:jc w:val="both"/>
        <w:rPr>
          <w:rFonts w:eastAsia="Times New Roman" w:cs="Times New Roman"/>
          <w:szCs w:val="24"/>
          <w:lang w:eastAsia="ru-RU"/>
        </w:rPr>
      </w:pPr>
      <w:r w:rsidRPr="00A902D6">
        <w:rPr>
          <w:rFonts w:eastAsia="Times New Roman" w:cs="Times New Roman"/>
          <w:szCs w:val="24"/>
          <w:lang w:eastAsia="ru-RU"/>
        </w:rPr>
        <w:t xml:space="preserve">Правила землепользования и застройки </w:t>
      </w:r>
      <w:r w:rsidR="00857BC2">
        <w:rPr>
          <w:rFonts w:eastAsia="Times New Roman" w:cs="Times New Roman"/>
          <w:szCs w:val="24"/>
          <w:lang w:eastAsia="ru-RU"/>
        </w:rPr>
        <w:t>Пригородного</w:t>
      </w:r>
      <w:r w:rsidRPr="00A902D6">
        <w:rPr>
          <w:rFonts w:eastAsia="Times New Roman" w:cs="Times New Roman"/>
          <w:szCs w:val="24"/>
          <w:lang w:eastAsia="ru-RU"/>
        </w:rPr>
        <w:t xml:space="preserve"> сельского поселения </w:t>
      </w:r>
      <w:r>
        <w:rPr>
          <w:rFonts w:eastAsia="Times New Roman" w:cs="Times New Roman"/>
          <w:szCs w:val="24"/>
          <w:lang w:eastAsia="ru-RU"/>
        </w:rPr>
        <w:t>Крымского</w:t>
      </w:r>
      <w:r w:rsidRPr="00A902D6">
        <w:rPr>
          <w:rFonts w:eastAsia="Times New Roman" w:cs="Times New Roman"/>
          <w:szCs w:val="24"/>
          <w:lang w:eastAsia="ru-RU"/>
        </w:rPr>
        <w:t xml:space="preserve"> района Краснодарского края, (далее – Правила) являются нормативным правовым актом</w:t>
      </w:r>
      <w:r w:rsidRPr="003733B5">
        <w:rPr>
          <w:rFonts w:eastAsia="Times New Roman" w:cs="Times New Roman"/>
          <w:color w:val="FF0000"/>
          <w:szCs w:val="24"/>
          <w:lang w:eastAsia="ru-RU"/>
        </w:rPr>
        <w:t xml:space="preserve"> </w:t>
      </w:r>
      <w:r w:rsidRPr="003733B5">
        <w:rPr>
          <w:rFonts w:eastAsia="Times New Roman" w:cs="Times New Roman"/>
          <w:szCs w:val="24"/>
          <w:lang w:eastAsia="ru-RU"/>
        </w:rPr>
        <w:t xml:space="preserve">применительно к территории муниципального образования </w:t>
      </w:r>
      <w:r w:rsidR="00857BC2">
        <w:rPr>
          <w:rFonts w:eastAsia="Times New Roman" w:cs="Times New Roman"/>
          <w:szCs w:val="24"/>
          <w:lang w:eastAsia="ru-RU"/>
        </w:rPr>
        <w:t>Пригородное</w:t>
      </w:r>
      <w:r>
        <w:rPr>
          <w:rFonts w:eastAsia="Times New Roman" w:cs="Times New Roman"/>
          <w:szCs w:val="24"/>
          <w:lang w:eastAsia="ru-RU"/>
        </w:rPr>
        <w:t xml:space="preserve"> </w:t>
      </w:r>
      <w:r w:rsidRPr="003733B5">
        <w:rPr>
          <w:rFonts w:eastAsia="Times New Roman" w:cs="Times New Roman"/>
          <w:szCs w:val="24"/>
          <w:lang w:eastAsia="ru-RU"/>
        </w:rPr>
        <w:t xml:space="preserve">сельское поселение (далее </w:t>
      </w:r>
      <w:r>
        <w:rPr>
          <w:rFonts w:eastAsia="Times New Roman" w:cs="Times New Roman"/>
          <w:szCs w:val="24"/>
          <w:lang w:eastAsia="ru-RU"/>
        </w:rPr>
        <w:t>–</w:t>
      </w:r>
      <w:r w:rsidRPr="003733B5">
        <w:rPr>
          <w:rFonts w:eastAsia="Times New Roman" w:cs="Times New Roman"/>
          <w:szCs w:val="24"/>
          <w:lang w:eastAsia="ru-RU"/>
        </w:rPr>
        <w:t xml:space="preserve"> </w:t>
      </w:r>
      <w:r w:rsidR="00857BC2">
        <w:rPr>
          <w:rFonts w:eastAsia="Times New Roman" w:cs="Times New Roman"/>
          <w:szCs w:val="24"/>
          <w:lang w:eastAsia="ru-RU"/>
        </w:rPr>
        <w:t>Пригородное</w:t>
      </w:r>
      <w:r>
        <w:rPr>
          <w:rFonts w:eastAsia="Times New Roman" w:cs="Times New Roman"/>
          <w:szCs w:val="24"/>
          <w:lang w:eastAsia="ru-RU"/>
        </w:rPr>
        <w:t xml:space="preserve"> </w:t>
      </w:r>
      <w:r w:rsidRPr="003733B5">
        <w:rPr>
          <w:rFonts w:eastAsia="Times New Roman" w:cs="Times New Roman"/>
          <w:szCs w:val="24"/>
          <w:lang w:eastAsia="ru-RU"/>
        </w:rPr>
        <w:t xml:space="preserve">сельского </w:t>
      </w:r>
      <w:r w:rsidRPr="00A902D6">
        <w:rPr>
          <w:rFonts w:eastAsia="Times New Roman" w:cs="Times New Roman"/>
          <w:szCs w:val="24"/>
          <w:lang w:eastAsia="ru-RU"/>
        </w:rPr>
        <w:t xml:space="preserve">поселение),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Краснодарского края, Уставом муниципального образования </w:t>
      </w:r>
      <w:r>
        <w:rPr>
          <w:rFonts w:eastAsia="Times New Roman" w:cs="Times New Roman"/>
          <w:szCs w:val="24"/>
          <w:lang w:eastAsia="ru-RU"/>
        </w:rPr>
        <w:t>Крымский</w:t>
      </w:r>
      <w:r w:rsidRPr="00A902D6">
        <w:rPr>
          <w:rFonts w:eastAsia="Times New Roman" w:cs="Times New Roman"/>
          <w:szCs w:val="24"/>
          <w:lang w:eastAsia="ru-RU"/>
        </w:rPr>
        <w:t xml:space="preserve"> район, Уставом </w:t>
      </w:r>
      <w:r w:rsidR="00857BC2">
        <w:rPr>
          <w:rFonts w:eastAsia="Times New Roman" w:cs="Times New Roman"/>
          <w:szCs w:val="24"/>
          <w:lang w:eastAsia="ru-RU"/>
        </w:rPr>
        <w:t>Пригородного</w:t>
      </w:r>
      <w:r w:rsidRPr="00A902D6">
        <w:rPr>
          <w:rFonts w:eastAsia="Times New Roman" w:cs="Times New Roman"/>
          <w:szCs w:val="24"/>
          <w:lang w:eastAsia="ru-RU"/>
        </w:rPr>
        <w:t xml:space="preserve"> сельского поселения, генеральным планом </w:t>
      </w:r>
      <w:r w:rsidR="00857BC2">
        <w:rPr>
          <w:rFonts w:eastAsia="Times New Roman" w:cs="Times New Roman"/>
          <w:szCs w:val="24"/>
          <w:lang w:eastAsia="ru-RU"/>
        </w:rPr>
        <w:t>Пригородного</w:t>
      </w:r>
      <w:r w:rsidRPr="00A902D6">
        <w:rPr>
          <w:rFonts w:eastAsia="Times New Roman" w:cs="Times New Roman"/>
          <w:szCs w:val="24"/>
          <w:lang w:eastAsia="ru-RU"/>
        </w:rPr>
        <w:t xml:space="preserve">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857BC2">
        <w:rPr>
          <w:rFonts w:eastAsia="Times New Roman" w:cs="Times New Roman"/>
          <w:szCs w:val="24"/>
          <w:lang w:eastAsia="ru-RU"/>
        </w:rPr>
        <w:t>Пригородное</w:t>
      </w:r>
      <w:r>
        <w:rPr>
          <w:rFonts w:eastAsia="Times New Roman" w:cs="Times New Roman"/>
          <w:szCs w:val="24"/>
          <w:lang w:eastAsia="ru-RU"/>
        </w:rPr>
        <w:t xml:space="preserve"> </w:t>
      </w:r>
      <w:r w:rsidRPr="00A902D6">
        <w:rPr>
          <w:rFonts w:eastAsia="Times New Roman" w:cs="Times New Roman"/>
          <w:szCs w:val="24"/>
          <w:lang w:eastAsia="ru-RU"/>
        </w:rPr>
        <w:t>сельского поселение, охраны ее культурного наследия, окружающей среды и рационального использования природных ресурсов.</w:t>
      </w:r>
    </w:p>
    <w:p w14:paraId="67D9D7B6" w14:textId="77777777" w:rsidR="003D369E" w:rsidRDefault="003D369E" w:rsidP="00524629">
      <w:pPr>
        <w:pStyle w:val="1"/>
      </w:pPr>
      <w:bookmarkStart w:id="3" w:name="_Toc63410750"/>
      <w:bookmarkStart w:id="4" w:name="_Toc148689029"/>
    </w:p>
    <w:p w14:paraId="242663CB" w14:textId="397EA081" w:rsidR="00524629" w:rsidRPr="00A902D6" w:rsidRDefault="00524629" w:rsidP="00524629">
      <w:pPr>
        <w:pStyle w:val="1"/>
      </w:pPr>
      <w:bookmarkStart w:id="5" w:name="_Toc158625187"/>
      <w:r w:rsidRPr="00A902D6">
        <w:t xml:space="preserve">ЧАСТЬ </w:t>
      </w:r>
      <w:r>
        <w:rPr>
          <w:lang w:val="en-US"/>
        </w:rPr>
        <w:t>I</w:t>
      </w:r>
      <w:r w:rsidRPr="00A902D6">
        <w:t>. ПОРЯДОК ПРИМЕНЕНИЯ ПРАВИЛ ЗЕМЛЕПОЛЬЗОВАНИЯ И ЗАСТРОЙКИ И ВНЕСЕНИЯ</w:t>
      </w:r>
      <w:r>
        <w:t xml:space="preserve"> В НИХ </w:t>
      </w:r>
      <w:r w:rsidRPr="00A902D6">
        <w:t>ИЗМЕНЕНИЙ.</w:t>
      </w:r>
      <w:bookmarkEnd w:id="3"/>
      <w:bookmarkEnd w:id="4"/>
      <w:bookmarkEnd w:id="5"/>
    </w:p>
    <w:p w14:paraId="51220D67" w14:textId="77777777" w:rsidR="00814148" w:rsidRPr="00A902D6" w:rsidRDefault="00814148" w:rsidP="00814148">
      <w:pPr>
        <w:pStyle w:val="aff6"/>
        <w:ind w:firstLine="680"/>
        <w:rPr>
          <w:b/>
          <w:sz w:val="24"/>
        </w:rPr>
      </w:pPr>
    </w:p>
    <w:p w14:paraId="41BF2CC5" w14:textId="77777777" w:rsidR="00263D42" w:rsidRPr="00A902D6" w:rsidRDefault="00263D42" w:rsidP="00263D42">
      <w:pPr>
        <w:pStyle w:val="2"/>
        <w:ind w:firstLine="680"/>
      </w:pPr>
      <w:bookmarkStart w:id="6" w:name="_Toc24209009"/>
      <w:bookmarkStart w:id="7" w:name="_Toc30164410"/>
      <w:bookmarkStart w:id="8" w:name="_Toc50654355"/>
      <w:bookmarkStart w:id="9" w:name="_Toc63406177"/>
      <w:bookmarkStart w:id="10" w:name="_Toc63406642"/>
      <w:bookmarkStart w:id="11" w:name="_Toc63410751"/>
      <w:bookmarkStart w:id="12" w:name="_Toc158625188"/>
      <w:r w:rsidRPr="00A902D6">
        <w:t>Глава 1. Регулирование землепользования и застройки органами местного самоуправления</w:t>
      </w:r>
      <w:bookmarkEnd w:id="6"/>
      <w:bookmarkEnd w:id="7"/>
      <w:bookmarkEnd w:id="8"/>
      <w:bookmarkEnd w:id="9"/>
      <w:bookmarkEnd w:id="10"/>
      <w:bookmarkEnd w:id="11"/>
      <w:bookmarkEnd w:id="12"/>
      <w:r w:rsidRPr="00A902D6">
        <w:t xml:space="preserve"> </w:t>
      </w:r>
    </w:p>
    <w:p w14:paraId="5E256658" w14:textId="77777777" w:rsidR="00263D42" w:rsidRPr="00A902D6" w:rsidRDefault="00263D42" w:rsidP="00263D42"/>
    <w:p w14:paraId="5BD42392" w14:textId="77777777" w:rsidR="00263D42" w:rsidRPr="00A902D6" w:rsidRDefault="00263D42" w:rsidP="00263D42">
      <w:pPr>
        <w:pStyle w:val="3"/>
        <w:spacing w:before="0"/>
        <w:ind w:firstLine="680"/>
      </w:pPr>
      <w:bookmarkStart w:id="13" w:name="_Toc24209010"/>
      <w:bookmarkStart w:id="14" w:name="_Toc30164411"/>
      <w:bookmarkStart w:id="15" w:name="_Toc50654356"/>
      <w:bookmarkStart w:id="16" w:name="_Toc63406178"/>
      <w:bookmarkStart w:id="17" w:name="_Toc63406643"/>
      <w:bookmarkStart w:id="18" w:name="_Toc63410752"/>
      <w:bookmarkStart w:id="19" w:name="_Toc158625189"/>
      <w:r w:rsidRPr="00A902D6">
        <w:t>Раздел 1. Общие положения</w:t>
      </w:r>
      <w:bookmarkEnd w:id="13"/>
      <w:bookmarkEnd w:id="14"/>
      <w:bookmarkEnd w:id="15"/>
      <w:bookmarkEnd w:id="16"/>
      <w:bookmarkEnd w:id="17"/>
      <w:bookmarkEnd w:id="18"/>
      <w:bookmarkEnd w:id="19"/>
    </w:p>
    <w:p w14:paraId="74657D90" w14:textId="77777777" w:rsidR="00263D42" w:rsidRPr="00A902D6" w:rsidRDefault="00263D42" w:rsidP="00263D42"/>
    <w:p w14:paraId="748F023B" w14:textId="77777777" w:rsidR="00263D42" w:rsidRPr="00A902D6" w:rsidRDefault="00263D42" w:rsidP="00263D42">
      <w:pPr>
        <w:pStyle w:val="4"/>
        <w:numPr>
          <w:ilvl w:val="0"/>
          <w:numId w:val="0"/>
        </w:numPr>
        <w:rPr>
          <w:b w:val="0"/>
        </w:rPr>
      </w:pPr>
      <w:bookmarkStart w:id="20" w:name="_Toc63410753"/>
      <w:bookmarkStart w:id="21" w:name="_Toc158625190"/>
      <w:r w:rsidRPr="00A902D6">
        <w:t>Статья 1. Основные понятия, используемые в Правилах.</w:t>
      </w:r>
      <w:bookmarkEnd w:id="20"/>
      <w:bookmarkEnd w:id="21"/>
    </w:p>
    <w:p w14:paraId="2D559AA1" w14:textId="77777777" w:rsidR="00263D42" w:rsidRPr="00A902D6" w:rsidRDefault="00263D42" w:rsidP="00263D42">
      <w:pPr>
        <w:spacing w:after="0" w:line="240" w:lineRule="auto"/>
        <w:ind w:firstLine="680"/>
        <w:jc w:val="both"/>
        <w:rPr>
          <w:b/>
          <w:i/>
          <w:szCs w:val="24"/>
        </w:rPr>
      </w:pPr>
    </w:p>
    <w:p w14:paraId="4819DC71" w14:textId="77777777" w:rsidR="00263D42" w:rsidRPr="00F009EF" w:rsidRDefault="00263D42" w:rsidP="00263D42">
      <w:pPr>
        <w:spacing w:after="0" w:line="240" w:lineRule="auto"/>
        <w:ind w:firstLine="680"/>
        <w:jc w:val="both"/>
        <w:rPr>
          <w:rFonts w:eastAsia="Times New Roman" w:cs="Times New Roman"/>
          <w:szCs w:val="24"/>
        </w:rPr>
      </w:pPr>
      <w:r w:rsidRPr="00F009EF">
        <w:rPr>
          <w:rFonts w:eastAsia="Times New Roman" w:cs="Times New Roman"/>
          <w:szCs w:val="24"/>
        </w:rPr>
        <w:t>В целях настоящего Кодекса используются следующие основные понятия:</w:t>
      </w:r>
    </w:p>
    <w:p w14:paraId="232ABF9B" w14:textId="77777777" w:rsidR="00263D42" w:rsidRPr="009566D2" w:rsidRDefault="00263D42" w:rsidP="00263D42">
      <w:pPr>
        <w:spacing w:after="0" w:line="240" w:lineRule="auto"/>
        <w:ind w:firstLine="680"/>
        <w:jc w:val="both"/>
        <w:rPr>
          <w:rFonts w:eastAsia="Times New Roman" w:cs="Times New Roman"/>
          <w:szCs w:val="24"/>
        </w:rPr>
      </w:pPr>
      <w:r w:rsidRPr="009566D2">
        <w:rPr>
          <w:rFonts w:eastAsia="Times New Roman" w:cs="Times New Roman"/>
          <w:b/>
          <w:szCs w:val="24"/>
        </w:rPr>
        <w:t>Градостроительная деятельность</w:t>
      </w:r>
      <w:r w:rsidRPr="009566D2">
        <w:rPr>
          <w:rFonts w:eastAsia="Times New Roman"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Pr>
          <w:rFonts w:eastAsia="Times New Roman" w:cs="Times New Roman"/>
          <w:szCs w:val="24"/>
        </w:rPr>
        <w:t>.</w:t>
      </w:r>
    </w:p>
    <w:p w14:paraId="3A056E02" w14:textId="77777777" w:rsidR="00263D42" w:rsidRPr="009566D2" w:rsidRDefault="00263D42" w:rsidP="00263D42">
      <w:pPr>
        <w:spacing w:after="0" w:line="240" w:lineRule="auto"/>
        <w:ind w:firstLine="680"/>
        <w:jc w:val="both"/>
        <w:rPr>
          <w:rFonts w:eastAsia="Times New Roman" w:cs="Times New Roman"/>
          <w:szCs w:val="24"/>
        </w:rPr>
      </w:pPr>
      <w:r w:rsidRPr="009566D2">
        <w:rPr>
          <w:rFonts w:eastAsia="Times New Roman" w:cs="Times New Roman"/>
          <w:b/>
          <w:szCs w:val="24"/>
        </w:rPr>
        <w:t>Территориальное планирование</w:t>
      </w:r>
      <w:r w:rsidRPr="009566D2">
        <w:rPr>
          <w:rFonts w:eastAsia="Times New Roman" w:cs="Times New Roman"/>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Pr>
          <w:rFonts w:eastAsia="Times New Roman" w:cs="Times New Roman"/>
          <w:szCs w:val="24"/>
        </w:rPr>
        <w:t>.</w:t>
      </w:r>
    </w:p>
    <w:p w14:paraId="7D5A0E40"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Устойчивое развитие территорий</w:t>
      </w:r>
      <w:r w:rsidRPr="00071327">
        <w:rPr>
          <w:rFonts w:eastAsia="Times New Roman" w:cs="Times New Roman"/>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r>
        <w:rPr>
          <w:rFonts w:eastAsia="Times New Roman" w:cs="Times New Roman"/>
          <w:szCs w:val="24"/>
        </w:rPr>
        <w:t>.</w:t>
      </w:r>
    </w:p>
    <w:p w14:paraId="02E1B10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Зоны с особыми условиями использования территорий</w:t>
      </w:r>
      <w:r w:rsidRPr="00071327">
        <w:rPr>
          <w:rFonts w:eastAsia="Times New Roman" w:cs="Times New Roman"/>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8" w:anchor="dst1863" w:history="1">
        <w:r w:rsidRPr="00071327">
          <w:rPr>
            <w:rFonts w:eastAsia="Times New Roman" w:cs="Times New Roman"/>
            <w:szCs w:val="24"/>
          </w:rPr>
          <w:t>законодательством</w:t>
        </w:r>
      </w:hyperlink>
      <w:r w:rsidRPr="00071327">
        <w:rPr>
          <w:rFonts w:eastAsia="Times New Roman" w:cs="Times New Roman"/>
          <w:szCs w:val="24"/>
        </w:rPr>
        <w:t> Российской Федерации;</w:t>
      </w:r>
    </w:p>
    <w:p w14:paraId="275206A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Функциональные зоны</w:t>
      </w:r>
      <w:r w:rsidRPr="00071327">
        <w:rPr>
          <w:rFonts w:eastAsia="Times New Roman" w:cs="Times New Roman"/>
          <w:szCs w:val="24"/>
        </w:rPr>
        <w:t xml:space="preserve"> - зоны, для которых документами территориального планирования определены границы и функциональное назначение</w:t>
      </w:r>
      <w:r>
        <w:rPr>
          <w:rFonts w:eastAsia="Times New Roman" w:cs="Times New Roman"/>
          <w:szCs w:val="24"/>
        </w:rPr>
        <w:t>.</w:t>
      </w:r>
    </w:p>
    <w:p w14:paraId="10D71B94"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Градостроительное зонирование</w:t>
      </w:r>
      <w:r w:rsidRPr="00071327">
        <w:rPr>
          <w:rFonts w:eastAsia="Times New Roman" w:cs="Times New Roman"/>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r>
        <w:rPr>
          <w:rFonts w:eastAsia="Times New Roman" w:cs="Times New Roman"/>
          <w:szCs w:val="24"/>
        </w:rPr>
        <w:t>.</w:t>
      </w:r>
    </w:p>
    <w:p w14:paraId="2749C97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Территориальные зоны</w:t>
      </w:r>
      <w:r w:rsidRPr="00071327">
        <w:rPr>
          <w:rFonts w:eastAsia="Times New Roman" w:cs="Times New Roman"/>
          <w:szCs w:val="24"/>
        </w:rPr>
        <w:t xml:space="preserve"> - зоны, для которых в правилах землепользования и застройки определены границы и установлены градостроительные регламенты;</w:t>
      </w:r>
    </w:p>
    <w:p w14:paraId="54C3C09D"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Правила землепользования и застройки </w:t>
      </w:r>
      <w:r w:rsidRPr="00071327">
        <w:rPr>
          <w:rFonts w:eastAsia="Times New Roman" w:cs="Times New Roman"/>
          <w:szCs w:val="24"/>
        </w:rPr>
        <w:t>-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Pr>
          <w:rFonts w:eastAsia="Times New Roman" w:cs="Times New Roman"/>
          <w:szCs w:val="24"/>
        </w:rPr>
        <w:t>.</w:t>
      </w:r>
    </w:p>
    <w:p w14:paraId="74C118B4"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Градостроительный регламент </w:t>
      </w:r>
      <w:r w:rsidRPr="00071327">
        <w:rPr>
          <w:rFonts w:eastAsia="Times New Roman" w:cs="Times New Roman"/>
          <w:szCs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eastAsia="Times New Roman" w:cs="Times New Roman"/>
          <w:szCs w:val="24"/>
        </w:rPr>
        <w:t>.</w:t>
      </w:r>
    </w:p>
    <w:p w14:paraId="2EDDB125"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Объект капитального строительства</w:t>
      </w:r>
      <w:r w:rsidRPr="00071327">
        <w:rPr>
          <w:rFonts w:eastAsia="Times New Roman" w:cs="Times New Roman"/>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Pr>
          <w:rFonts w:eastAsia="Times New Roman" w:cs="Times New Roman"/>
          <w:szCs w:val="24"/>
        </w:rPr>
        <w:t>.</w:t>
      </w:r>
    </w:p>
    <w:p w14:paraId="09E1A6BF"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Линейные объекты</w:t>
      </w:r>
      <w:r w:rsidRPr="00071327">
        <w:rPr>
          <w:rFonts w:eastAsia="Times New Roman" w:cs="Times New Roman"/>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Pr>
          <w:rFonts w:eastAsia="Times New Roman" w:cs="Times New Roman"/>
          <w:szCs w:val="24"/>
        </w:rPr>
        <w:t>.</w:t>
      </w:r>
    </w:p>
    <w:p w14:paraId="30C699BF"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Некапитальные строения, сооружения</w:t>
      </w:r>
      <w:r w:rsidRPr="00071327">
        <w:rPr>
          <w:rFonts w:eastAsia="Times New Roman" w:cs="Times New Roman"/>
          <w:szCs w:val="24"/>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r>
        <w:rPr>
          <w:rFonts w:eastAsia="Times New Roman" w:cs="Times New Roman"/>
          <w:szCs w:val="24"/>
        </w:rPr>
        <w:t>.</w:t>
      </w:r>
    </w:p>
    <w:p w14:paraId="4E04FC3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Информационная модель объекта капитального строительства (далее - информационная модель)</w:t>
      </w:r>
      <w:r w:rsidRPr="00071327">
        <w:rPr>
          <w:rFonts w:eastAsia="Times New Roman" w:cs="Times New Roman"/>
          <w:szCs w:val="24"/>
        </w:rPr>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r>
        <w:rPr>
          <w:rFonts w:eastAsia="Times New Roman" w:cs="Times New Roman"/>
          <w:szCs w:val="24"/>
        </w:rPr>
        <w:t>.</w:t>
      </w:r>
    </w:p>
    <w:p w14:paraId="304DB7C8"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Красные линии</w:t>
      </w:r>
      <w:r w:rsidRPr="00071327">
        <w:rPr>
          <w:rFonts w:eastAsia="Times New Roman" w:cs="Times New Roman"/>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Pr>
          <w:rFonts w:eastAsia="Times New Roman" w:cs="Times New Roman"/>
          <w:szCs w:val="24"/>
        </w:rPr>
        <w:t>.</w:t>
      </w:r>
    </w:p>
    <w:p w14:paraId="309044A8"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Территории общего пользования </w:t>
      </w:r>
      <w:r w:rsidRPr="00071327">
        <w:rPr>
          <w:rFonts w:eastAsia="Times New Roman" w:cs="Times New Roman"/>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Pr>
          <w:rFonts w:eastAsia="Times New Roman" w:cs="Times New Roman"/>
          <w:szCs w:val="24"/>
        </w:rPr>
        <w:t>.</w:t>
      </w:r>
    </w:p>
    <w:p w14:paraId="29A6A212"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Строительство</w:t>
      </w:r>
      <w:r w:rsidRPr="00071327">
        <w:rPr>
          <w:rFonts w:eastAsia="Times New Roman" w:cs="Times New Roman"/>
          <w:szCs w:val="24"/>
        </w:rPr>
        <w:t xml:space="preserve"> - создание зданий, строений, сооружений (в том числе на месте сносимых объектов капитального строительства)</w:t>
      </w:r>
      <w:r>
        <w:rPr>
          <w:rFonts w:eastAsia="Times New Roman" w:cs="Times New Roman"/>
          <w:szCs w:val="24"/>
        </w:rPr>
        <w:t>.</w:t>
      </w:r>
    </w:p>
    <w:p w14:paraId="78A4597D"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Реконструкция объектов капитального строительства (за исключением линейных объектов)</w:t>
      </w:r>
      <w:r w:rsidRPr="00071327">
        <w:rPr>
          <w:rFonts w:eastAsia="Times New Roman" w:cs="Times New Roman"/>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Pr>
          <w:rFonts w:eastAsia="Times New Roman" w:cs="Times New Roman"/>
          <w:szCs w:val="24"/>
        </w:rPr>
        <w:t>.</w:t>
      </w:r>
    </w:p>
    <w:p w14:paraId="5409FF27"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Реконструкция линейных объектов</w:t>
      </w:r>
      <w:r w:rsidRPr="00071327">
        <w:rPr>
          <w:rFonts w:eastAsia="Times New Roman" w:cs="Times New Roman"/>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rPr>
          <w:rFonts w:eastAsia="Times New Roman" w:cs="Times New Roman"/>
          <w:szCs w:val="24"/>
        </w:rPr>
        <w:t>.</w:t>
      </w:r>
    </w:p>
    <w:p w14:paraId="1E8E66F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Капитальный ремонт объектов капитального строительства (за исключением линейных объектов</w:t>
      </w:r>
      <w:r w:rsidRPr="00071327">
        <w:rPr>
          <w:rFonts w:eastAsia="Times New Roman" w:cs="Times New Roman"/>
          <w:szCs w:val="24"/>
        </w:rPr>
        <w:t>)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r>
        <w:rPr>
          <w:rFonts w:eastAsia="Times New Roman" w:cs="Times New Roman"/>
          <w:szCs w:val="24"/>
        </w:rPr>
        <w:t>.</w:t>
      </w:r>
    </w:p>
    <w:p w14:paraId="5811E05C"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Капитальный ремонт линейных объектов</w:t>
      </w:r>
      <w:r w:rsidRPr="00071327">
        <w:rPr>
          <w:rFonts w:eastAsia="Times New Roman" w:cs="Times New Roman"/>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 Кодексом</w:t>
      </w:r>
      <w:r>
        <w:rPr>
          <w:rFonts w:eastAsia="Times New Roman" w:cs="Times New Roman"/>
          <w:szCs w:val="24"/>
        </w:rPr>
        <w:t>.</w:t>
      </w:r>
    </w:p>
    <w:p w14:paraId="40D90B34"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Снос объекта капитального строительства</w:t>
      </w:r>
      <w:r w:rsidRPr="00071327">
        <w:rPr>
          <w:rFonts w:eastAsia="Times New Roman" w:cs="Times New Roman"/>
          <w:szCs w:val="24"/>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r>
        <w:rPr>
          <w:rFonts w:eastAsia="Times New Roman" w:cs="Times New Roman"/>
          <w:szCs w:val="24"/>
        </w:rPr>
        <w:t>.</w:t>
      </w:r>
    </w:p>
    <w:p w14:paraId="618FA54D"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Инженерные изыскания</w:t>
      </w:r>
      <w:r w:rsidRPr="00071327">
        <w:rPr>
          <w:rFonts w:eastAsia="Times New Roman" w:cs="Times New Roman"/>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5EC56BE3" w14:textId="77777777" w:rsidR="00263D42" w:rsidRPr="00071327" w:rsidRDefault="00263D42" w:rsidP="00263D42">
      <w:pPr>
        <w:spacing w:after="0" w:line="240" w:lineRule="auto"/>
        <w:ind w:firstLine="680"/>
        <w:jc w:val="both"/>
        <w:rPr>
          <w:rFonts w:eastAsia="Times New Roman" w:cs="Times New Roman"/>
          <w:b/>
          <w:szCs w:val="24"/>
        </w:rPr>
      </w:pPr>
      <w:r w:rsidRPr="00071327">
        <w:rPr>
          <w:rFonts w:eastAsia="Times New Roman" w:cs="Times New Roman"/>
          <w:b/>
          <w:szCs w:val="24"/>
        </w:rPr>
        <w:t>Застройщик</w:t>
      </w:r>
      <w:r w:rsidRPr="00071327">
        <w:rPr>
          <w:rFonts w:eastAsia="Times New Roman" w:cs="Times New Roman"/>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9" w:anchor="dst100872" w:history="1">
        <w:r w:rsidRPr="00841738">
          <w:rPr>
            <w:rFonts w:eastAsia="Times New Roman" w:cs="Times New Roman"/>
            <w:szCs w:val="24"/>
          </w:rPr>
          <w:t>статьей 13.3</w:t>
        </w:r>
      </w:hyperlink>
      <w:r w:rsidRPr="00071327">
        <w:rPr>
          <w:rFonts w:eastAsia="Times New Roman" w:cs="Times New Roman"/>
          <w:szCs w:val="24"/>
        </w:rPr>
        <w:t>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6C8D967"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Саморегулируемая организация в области инженерных изысканий, архитектурно</w:t>
      </w:r>
      <w:r w:rsidRPr="00071327">
        <w:rPr>
          <w:rFonts w:eastAsia="Times New Roman" w:cs="Times New Roman"/>
          <w:szCs w:val="24"/>
        </w:rPr>
        <w:t>-строительного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r>
        <w:rPr>
          <w:rFonts w:eastAsia="Times New Roman" w:cs="Times New Roman"/>
          <w:szCs w:val="24"/>
        </w:rPr>
        <w:t>.</w:t>
      </w:r>
    </w:p>
    <w:p w14:paraId="72491A82"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Объекты федерального значения </w:t>
      </w:r>
      <w:r w:rsidRPr="00071327">
        <w:rPr>
          <w:rFonts w:eastAsia="Times New Roman" w:cs="Times New Roman"/>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w:t>
      </w:r>
      <w:r w:rsidRPr="00841738">
        <w:rPr>
          <w:rFonts w:eastAsia="Times New Roman" w:cs="Times New Roman"/>
          <w:szCs w:val="24"/>
        </w:rPr>
        <w:t>Федерации </w:t>
      </w:r>
      <w:hyperlink r:id="rId10" w:history="1">
        <w:r w:rsidRPr="00841738">
          <w:rPr>
            <w:rFonts w:eastAsia="Times New Roman" w:cs="Times New Roman"/>
            <w:szCs w:val="24"/>
          </w:rPr>
          <w:t>Конституцией</w:t>
        </w:r>
      </w:hyperlink>
      <w:r w:rsidRPr="00071327">
        <w:rPr>
          <w:rFonts w:eastAsia="Times New Roman" w:cs="Times New Roman"/>
          <w:szCs w:val="24"/>
        </w:rP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w:t>
      </w:r>
      <w:r w:rsidRPr="00841738">
        <w:rPr>
          <w:rFonts w:eastAsia="Times New Roman" w:cs="Times New Roman"/>
          <w:szCs w:val="24"/>
        </w:rPr>
        <w:t>Федерации. </w:t>
      </w:r>
      <w:hyperlink r:id="rId11" w:anchor="dst100003" w:history="1">
        <w:r w:rsidRPr="00841738">
          <w:rPr>
            <w:rFonts w:eastAsia="Times New Roman" w:cs="Times New Roman"/>
            <w:szCs w:val="24"/>
          </w:rPr>
          <w:t>Виды</w:t>
        </w:r>
      </w:hyperlink>
      <w:r w:rsidRPr="00071327">
        <w:rPr>
          <w:rFonts w:eastAsia="Times New Roman" w:cs="Times New Roman"/>
          <w:szCs w:val="24"/>
        </w:rPr>
        <w:t> объектов федерального значения, подлежащих отображению на схемах территориального планирования Российской Федерации в указанных в </w:t>
      </w:r>
      <w:hyperlink r:id="rId12" w:anchor="dst101528" w:history="1">
        <w:r w:rsidRPr="00841738">
          <w:rPr>
            <w:rFonts w:eastAsia="Times New Roman" w:cs="Times New Roman"/>
            <w:szCs w:val="24"/>
          </w:rPr>
          <w:t>части 1 статьи 10</w:t>
        </w:r>
      </w:hyperlink>
      <w:r w:rsidRPr="00841738">
        <w:rPr>
          <w:rFonts w:eastAsia="Times New Roman" w:cs="Times New Roman"/>
          <w:szCs w:val="24"/>
        </w:rPr>
        <w:t> </w:t>
      </w:r>
      <w:r>
        <w:rPr>
          <w:rFonts w:eastAsia="Times New Roman" w:cs="Times New Roman"/>
          <w:szCs w:val="24"/>
        </w:rPr>
        <w:t>Градостроительно</w:t>
      </w:r>
      <w:r w:rsidRPr="00071327">
        <w:rPr>
          <w:rFonts w:eastAsia="Times New Roman" w:cs="Times New Roman"/>
          <w:szCs w:val="24"/>
        </w:rPr>
        <w:t xml:space="preserve">го </w:t>
      </w:r>
      <w:r>
        <w:rPr>
          <w:rFonts w:eastAsia="Times New Roman" w:cs="Times New Roman"/>
          <w:szCs w:val="24"/>
        </w:rPr>
        <w:t>к</w:t>
      </w:r>
      <w:r w:rsidRPr="00071327">
        <w:rPr>
          <w:rFonts w:eastAsia="Times New Roman" w:cs="Times New Roman"/>
          <w:szCs w:val="24"/>
        </w:rPr>
        <w:t>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r>
        <w:rPr>
          <w:rFonts w:eastAsia="Times New Roman" w:cs="Times New Roman"/>
          <w:szCs w:val="24"/>
        </w:rPr>
        <w:t>.</w:t>
      </w:r>
    </w:p>
    <w:p w14:paraId="798AE21D" w14:textId="77777777" w:rsidR="00263D42" w:rsidRPr="00071327" w:rsidRDefault="00263D42" w:rsidP="00263D42">
      <w:pPr>
        <w:spacing w:after="0" w:line="240" w:lineRule="auto"/>
        <w:ind w:firstLine="680"/>
        <w:jc w:val="both"/>
        <w:rPr>
          <w:rFonts w:eastAsia="Times New Roman" w:cs="Times New Roman"/>
          <w:szCs w:val="24"/>
        </w:rPr>
      </w:pPr>
      <w:r w:rsidRPr="00071327">
        <w:rPr>
          <w:b/>
          <w:szCs w:val="24"/>
          <w:shd w:val="clear" w:color="auto" w:fill="FFFFFF"/>
        </w:rPr>
        <w:t>Объекты регионального значения</w:t>
      </w:r>
      <w:r w:rsidRPr="00071327">
        <w:rPr>
          <w:sz w:val="38"/>
          <w:szCs w:val="38"/>
          <w:shd w:val="clear" w:color="auto" w:fill="FFFFFF"/>
        </w:rPr>
        <w:t xml:space="preserve"> </w:t>
      </w:r>
      <w:r w:rsidRPr="00071327">
        <w:rPr>
          <w:rFonts w:eastAsia="Times New Roman" w:cs="Times New Roman"/>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w:t>
      </w:r>
      <w:r w:rsidRPr="00841738">
        <w:rPr>
          <w:rFonts w:eastAsia="Times New Roman" w:cs="Times New Roman"/>
          <w:szCs w:val="24"/>
        </w:rPr>
        <w:t>Федерации </w:t>
      </w:r>
      <w:hyperlink r:id="rId13" w:history="1">
        <w:r w:rsidRPr="00841738">
          <w:rPr>
            <w:rFonts w:eastAsia="Times New Roman" w:cs="Times New Roman"/>
            <w:szCs w:val="24"/>
          </w:rPr>
          <w:t>Конституцией</w:t>
        </w:r>
      </w:hyperlink>
      <w:r w:rsidRPr="00071327">
        <w:rPr>
          <w:rFonts w:eastAsia="Times New Roman" w:cs="Times New Roman"/>
          <w:szCs w:val="24"/>
        </w:rP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w:t>
      </w:r>
      <w:r w:rsidRPr="00841738">
        <w:rPr>
          <w:rFonts w:eastAsia="Times New Roman" w:cs="Times New Roman"/>
          <w:szCs w:val="24"/>
        </w:rPr>
        <w:t>Российской Федерации. Виды объектов регионального значения в указанных в </w:t>
      </w:r>
      <w:hyperlink r:id="rId14" w:anchor="dst2274" w:history="1">
        <w:r w:rsidRPr="00841738">
          <w:rPr>
            <w:rFonts w:eastAsia="Times New Roman" w:cs="Times New Roman"/>
            <w:szCs w:val="24"/>
          </w:rPr>
          <w:t>части 3 статьи 14</w:t>
        </w:r>
      </w:hyperlink>
      <w:r w:rsidRPr="00071327">
        <w:rPr>
          <w:rFonts w:eastAsia="Times New Roman" w:cs="Times New Roman"/>
          <w:szCs w:val="24"/>
        </w:rPr>
        <w:t> </w:t>
      </w:r>
      <w:r>
        <w:rPr>
          <w:rFonts w:eastAsia="Times New Roman" w:cs="Times New Roman"/>
          <w:szCs w:val="24"/>
        </w:rPr>
        <w:t>Градостроительного</w:t>
      </w:r>
      <w:r w:rsidRPr="00071327">
        <w:rPr>
          <w:rFonts w:eastAsia="Times New Roman" w:cs="Times New Roman"/>
          <w:szCs w:val="24"/>
        </w:rPr>
        <w:t xml:space="preserve"> </w:t>
      </w:r>
      <w:r>
        <w:rPr>
          <w:rFonts w:eastAsia="Times New Roman" w:cs="Times New Roman"/>
          <w:szCs w:val="24"/>
        </w:rPr>
        <w:t>к</w:t>
      </w:r>
      <w:r w:rsidRPr="00071327">
        <w:rPr>
          <w:rFonts w:eastAsia="Times New Roman" w:cs="Times New Roman"/>
          <w:szCs w:val="24"/>
        </w:rPr>
        <w:t>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r>
        <w:rPr>
          <w:rFonts w:eastAsia="Times New Roman" w:cs="Times New Roman"/>
          <w:szCs w:val="24"/>
        </w:rPr>
        <w:t>.</w:t>
      </w:r>
    </w:p>
    <w:p w14:paraId="60115A29"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Объекты местного значения</w:t>
      </w:r>
      <w:r w:rsidRPr="00071327">
        <w:rPr>
          <w:rFonts w:eastAsia="Times New Roman"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w:t>
      </w:r>
      <w:r w:rsidRPr="00841738">
        <w:rPr>
          <w:rFonts w:eastAsia="Times New Roman" w:cs="Times New Roman"/>
          <w:szCs w:val="24"/>
        </w:rPr>
        <w:t>в </w:t>
      </w:r>
      <w:hyperlink r:id="rId15" w:anchor="dst101625" w:history="1">
        <w:r w:rsidRPr="00841738">
          <w:rPr>
            <w:rFonts w:eastAsia="Times New Roman" w:cs="Times New Roman"/>
            <w:szCs w:val="24"/>
          </w:rPr>
          <w:t>пункте 1 части 3 статьи 19</w:t>
        </w:r>
      </w:hyperlink>
      <w:r w:rsidRPr="00841738">
        <w:rPr>
          <w:rFonts w:eastAsia="Times New Roman" w:cs="Times New Roman"/>
          <w:szCs w:val="24"/>
        </w:rPr>
        <w:t> и </w:t>
      </w:r>
      <w:hyperlink r:id="rId16" w:anchor="dst101686" w:history="1">
        <w:r w:rsidRPr="00841738">
          <w:rPr>
            <w:rFonts w:eastAsia="Times New Roman" w:cs="Times New Roman"/>
            <w:szCs w:val="24"/>
          </w:rPr>
          <w:t>пункте 1 части 5 статьи 23</w:t>
        </w:r>
      </w:hyperlink>
      <w:r w:rsidRPr="00071327">
        <w:rPr>
          <w:rFonts w:eastAsia="Times New Roman" w:cs="Times New Roman"/>
          <w:szCs w:val="24"/>
        </w:rPr>
        <w:t> </w:t>
      </w:r>
      <w:r>
        <w:rPr>
          <w:rFonts w:eastAsia="Times New Roman" w:cs="Times New Roman"/>
          <w:szCs w:val="24"/>
        </w:rPr>
        <w:t>Градостроительного</w:t>
      </w:r>
      <w:r w:rsidRPr="00071327">
        <w:rPr>
          <w:rFonts w:eastAsia="Times New Roman" w:cs="Times New Roman"/>
          <w:szCs w:val="24"/>
        </w:rPr>
        <w:t xml:space="preserve"> </w:t>
      </w:r>
      <w:r>
        <w:rPr>
          <w:rFonts w:eastAsia="Times New Roman" w:cs="Times New Roman"/>
          <w:szCs w:val="24"/>
        </w:rPr>
        <w:t>к</w:t>
      </w:r>
      <w:r w:rsidRPr="00071327">
        <w:rPr>
          <w:rFonts w:eastAsia="Times New Roman" w:cs="Times New Roman"/>
          <w:szCs w:val="24"/>
        </w:rPr>
        <w:t>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r>
        <w:rPr>
          <w:rFonts w:eastAsia="Times New Roman" w:cs="Times New Roman"/>
          <w:szCs w:val="24"/>
        </w:rPr>
        <w:t>.</w:t>
      </w:r>
    </w:p>
    <w:p w14:paraId="14BCB8D4"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Парковка (парковочное место)</w:t>
      </w:r>
      <w:r w:rsidRPr="00071327">
        <w:rPr>
          <w:rFonts w:eastAsia="Times New Roman" w:cs="Times New Roman"/>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Pr>
          <w:rFonts w:eastAsia="Times New Roman" w:cs="Times New Roman"/>
          <w:szCs w:val="24"/>
        </w:rPr>
        <w:t>.</w:t>
      </w:r>
    </w:p>
    <w:p w14:paraId="270B6001" w14:textId="77777777" w:rsidR="00263D42" w:rsidRPr="00071327" w:rsidRDefault="00263D42" w:rsidP="00263D42">
      <w:pPr>
        <w:spacing w:after="0" w:line="240" w:lineRule="auto"/>
        <w:ind w:firstLine="680"/>
        <w:jc w:val="both"/>
        <w:rPr>
          <w:rFonts w:eastAsia="Times New Roman" w:cs="Times New Roman"/>
          <w:b/>
          <w:szCs w:val="24"/>
        </w:rPr>
      </w:pPr>
      <w:r w:rsidRPr="00071327">
        <w:rPr>
          <w:rFonts w:eastAsia="Times New Roman" w:cs="Times New Roman"/>
          <w:b/>
          <w:szCs w:val="24"/>
        </w:rPr>
        <w:t>Технический заказчик</w:t>
      </w:r>
      <w:r w:rsidRPr="00071327">
        <w:rPr>
          <w:rFonts w:eastAsia="Times New Roman" w:cs="Times New Roman"/>
          <w:szCs w:val="24"/>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17" w:anchor="dst100006" w:history="1">
        <w:r w:rsidRPr="00841738">
          <w:rPr>
            <w:rFonts w:eastAsia="Times New Roman" w:cs="Times New Roman"/>
            <w:szCs w:val="24"/>
          </w:rPr>
          <w:t>функции</w:t>
        </w:r>
      </w:hyperlink>
      <w:r w:rsidRPr="00841738">
        <w:rPr>
          <w:rFonts w:eastAsia="Times New Roman" w:cs="Times New Roman"/>
          <w:szCs w:val="24"/>
        </w:rPr>
        <w:t>,</w:t>
      </w:r>
      <w:r w:rsidRPr="00071327">
        <w:rPr>
          <w:rFonts w:eastAsia="Times New Roman" w:cs="Times New Roman"/>
          <w:szCs w:val="24"/>
        </w:rPr>
        <w:t xml:space="preserve">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w:t>
      </w:r>
      <w:r w:rsidRPr="00841738">
        <w:rPr>
          <w:rFonts w:eastAsia="Times New Roman" w:cs="Times New Roman"/>
          <w:szCs w:val="24"/>
        </w:rPr>
        <w:t>ных </w:t>
      </w:r>
      <w:hyperlink r:id="rId18" w:anchor="dst1676" w:history="1">
        <w:r w:rsidRPr="00841738">
          <w:rPr>
            <w:rFonts w:eastAsia="Times New Roman" w:cs="Times New Roman"/>
            <w:szCs w:val="24"/>
          </w:rPr>
          <w:t>частью 2.1 статьи 47</w:t>
        </w:r>
      </w:hyperlink>
      <w:r w:rsidRPr="00841738">
        <w:rPr>
          <w:rFonts w:eastAsia="Times New Roman" w:cs="Times New Roman"/>
          <w:szCs w:val="24"/>
        </w:rPr>
        <w:t>, </w:t>
      </w:r>
      <w:hyperlink r:id="rId19" w:anchor="dst1683" w:history="1">
        <w:r w:rsidRPr="00841738">
          <w:rPr>
            <w:rFonts w:eastAsia="Times New Roman" w:cs="Times New Roman"/>
            <w:szCs w:val="24"/>
          </w:rPr>
          <w:t>частью 4.1 статьи 48</w:t>
        </w:r>
      </w:hyperlink>
      <w:r w:rsidRPr="00841738">
        <w:rPr>
          <w:rFonts w:eastAsia="Times New Roman" w:cs="Times New Roman"/>
          <w:szCs w:val="24"/>
        </w:rPr>
        <w:t>, </w:t>
      </w:r>
      <w:hyperlink r:id="rId20" w:anchor="dst1696" w:history="1">
        <w:r w:rsidRPr="00841738">
          <w:rPr>
            <w:rFonts w:eastAsia="Times New Roman" w:cs="Times New Roman"/>
            <w:szCs w:val="24"/>
          </w:rPr>
          <w:t>частями 2.1</w:t>
        </w:r>
      </w:hyperlink>
      <w:r w:rsidRPr="00841738">
        <w:rPr>
          <w:rFonts w:eastAsia="Times New Roman" w:cs="Times New Roman"/>
          <w:szCs w:val="24"/>
        </w:rPr>
        <w:t> и </w:t>
      </w:r>
      <w:hyperlink r:id="rId21" w:anchor="dst1697" w:history="1">
        <w:r w:rsidRPr="00841738">
          <w:rPr>
            <w:rFonts w:eastAsia="Times New Roman" w:cs="Times New Roman"/>
            <w:szCs w:val="24"/>
          </w:rPr>
          <w:t>2.2 статьи 52</w:t>
        </w:r>
      </w:hyperlink>
      <w:r w:rsidRPr="00841738">
        <w:rPr>
          <w:rFonts w:eastAsia="Times New Roman" w:cs="Times New Roman"/>
          <w:szCs w:val="24"/>
        </w:rPr>
        <w:t>, </w:t>
      </w:r>
      <w:hyperlink r:id="rId22" w:anchor="dst2757" w:history="1">
        <w:r w:rsidRPr="00841738">
          <w:rPr>
            <w:rFonts w:eastAsia="Times New Roman" w:cs="Times New Roman"/>
            <w:szCs w:val="24"/>
          </w:rPr>
          <w:t>частями 5</w:t>
        </w:r>
      </w:hyperlink>
      <w:r w:rsidRPr="00841738">
        <w:rPr>
          <w:rFonts w:eastAsia="Times New Roman" w:cs="Times New Roman"/>
          <w:szCs w:val="24"/>
        </w:rPr>
        <w:t> и </w:t>
      </w:r>
      <w:hyperlink r:id="rId23" w:anchor="dst2758" w:history="1">
        <w:r w:rsidRPr="00841738">
          <w:rPr>
            <w:rFonts w:eastAsia="Times New Roman" w:cs="Times New Roman"/>
            <w:szCs w:val="24"/>
          </w:rPr>
          <w:t>6 статьи 55.31</w:t>
        </w:r>
      </w:hyperlink>
      <w:r w:rsidRPr="00071327">
        <w:rPr>
          <w:rFonts w:eastAsia="Times New Roman" w:cs="Times New Roman"/>
          <w:szCs w:val="24"/>
        </w:rPr>
        <w:t> Градостроительного кодекса.</w:t>
      </w:r>
    </w:p>
    <w:p w14:paraId="7A6EC8AC"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Программы комплексного развития систем коммунальной инфраструктуры поселения, городского округа </w:t>
      </w:r>
      <w:r w:rsidRPr="00071327">
        <w:rPr>
          <w:rFonts w:eastAsia="Times New Roman" w:cs="Times New Roman"/>
          <w:szCs w:val="24"/>
        </w:rPr>
        <w:t>-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0715652D" w14:textId="77777777" w:rsidR="00263D42" w:rsidRPr="00071327" w:rsidRDefault="00263D42" w:rsidP="00263D42">
      <w:pPr>
        <w:spacing w:after="0" w:line="240" w:lineRule="auto"/>
        <w:ind w:firstLine="680"/>
        <w:jc w:val="both"/>
        <w:rPr>
          <w:rFonts w:eastAsia="Times New Roman" w:cs="Times New Roman"/>
          <w:szCs w:val="24"/>
        </w:rPr>
      </w:pPr>
      <w:r w:rsidRPr="00841738">
        <w:rPr>
          <w:rFonts w:eastAsia="Times New Roman" w:cs="Times New Roman"/>
          <w:b/>
          <w:szCs w:val="24"/>
        </w:rPr>
        <w:t>Система коммунальной инфраструктуры</w:t>
      </w:r>
      <w:r w:rsidRPr="00071327">
        <w:rPr>
          <w:rFonts w:eastAsia="Times New Roman" w:cs="Times New Roman"/>
          <w:szCs w:val="24"/>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r>
        <w:rPr>
          <w:rFonts w:eastAsia="Times New Roman" w:cs="Times New Roman"/>
          <w:szCs w:val="24"/>
        </w:rPr>
        <w:t>.</w:t>
      </w:r>
    </w:p>
    <w:p w14:paraId="5AD71808"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Транспортно-пересадочный узел </w:t>
      </w:r>
      <w:r w:rsidRPr="00071327">
        <w:rPr>
          <w:rFonts w:eastAsia="Times New Roman" w:cs="Times New Roman"/>
          <w:szCs w:val="24"/>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r>
        <w:rPr>
          <w:rFonts w:eastAsia="Times New Roman" w:cs="Times New Roman"/>
          <w:szCs w:val="24"/>
        </w:rPr>
        <w:t>.</w:t>
      </w:r>
    </w:p>
    <w:p w14:paraId="08C1DCF3" w14:textId="77777777" w:rsidR="00263D42" w:rsidRPr="00071327" w:rsidRDefault="00263D42" w:rsidP="00263D42">
      <w:pPr>
        <w:spacing w:after="0" w:line="240" w:lineRule="auto"/>
        <w:ind w:firstLine="680"/>
        <w:jc w:val="both"/>
        <w:rPr>
          <w:rFonts w:eastAsia="Times New Roman" w:cs="Times New Roman"/>
          <w:b/>
          <w:szCs w:val="24"/>
        </w:rPr>
      </w:pPr>
      <w:r w:rsidRPr="00071327">
        <w:rPr>
          <w:rFonts w:eastAsia="Times New Roman" w:cs="Times New Roman"/>
          <w:b/>
          <w:szCs w:val="24"/>
        </w:rPr>
        <w:t xml:space="preserve">Нормативы градостроительного проектирования </w:t>
      </w:r>
      <w:r w:rsidRPr="00071327">
        <w:rPr>
          <w:rFonts w:eastAsia="Times New Roman" w:cs="Times New Roman"/>
          <w:szCs w:val="24"/>
        </w:rPr>
        <w:t>-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10461B4A" w14:textId="77777777" w:rsidR="00263D42" w:rsidRPr="00071327" w:rsidRDefault="00263D42" w:rsidP="00263D42">
      <w:pPr>
        <w:spacing w:after="0" w:line="240" w:lineRule="auto"/>
        <w:ind w:firstLine="680"/>
        <w:jc w:val="both"/>
        <w:rPr>
          <w:rFonts w:eastAsia="Times New Roman" w:cs="Times New Roman"/>
          <w:b/>
          <w:szCs w:val="24"/>
        </w:rPr>
      </w:pPr>
      <w:r w:rsidRPr="00071327">
        <w:rPr>
          <w:rFonts w:eastAsia="Times New Roman" w:cs="Times New Roman"/>
          <w:b/>
          <w:szCs w:val="24"/>
        </w:rPr>
        <w:t xml:space="preserve">Программы комплексного развития транспортной инфраструктуры поселения, городского округа </w:t>
      </w:r>
      <w:r w:rsidRPr="00071327">
        <w:rPr>
          <w:rFonts w:eastAsia="Times New Roman" w:cs="Times New Roman"/>
          <w:szCs w:val="24"/>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6C91A485"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Программы комплексного развития социальной инфраструктуры поселения, городского округа </w:t>
      </w:r>
      <w:r w:rsidRPr="00071327">
        <w:rPr>
          <w:rFonts w:eastAsia="Times New Roman" w:cs="Times New Roman"/>
          <w:szCs w:val="24"/>
        </w:rPr>
        <w:t>-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14:paraId="2A617CD3"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Машино-место</w:t>
      </w:r>
      <w:r w:rsidRPr="00071327">
        <w:rPr>
          <w:rFonts w:eastAsia="Times New Roman" w:cs="Times New Roman"/>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78FE83E4"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w:t>
      </w:r>
      <w:r w:rsidRPr="00071327">
        <w:rPr>
          <w:rFonts w:eastAsia="Times New Roman" w:cs="Times New Roman"/>
          <w:szCs w:val="24"/>
        </w:rPr>
        <w:t xml:space="preserve">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24" w:anchor="dst101886" w:history="1">
        <w:r w:rsidRPr="00841738">
          <w:rPr>
            <w:rFonts w:eastAsia="Times New Roman" w:cs="Times New Roman"/>
            <w:szCs w:val="24"/>
          </w:rPr>
          <w:t>статьей 8.3</w:t>
        </w:r>
      </w:hyperlink>
      <w:r w:rsidRPr="00841738">
        <w:rPr>
          <w:rFonts w:eastAsia="Times New Roman" w:cs="Times New Roman"/>
          <w:szCs w:val="24"/>
        </w:rPr>
        <w:t> </w:t>
      </w:r>
      <w:r w:rsidRPr="00071327">
        <w:rPr>
          <w:rFonts w:eastAsia="Times New Roman" w:cs="Times New Roman"/>
          <w:szCs w:val="24"/>
        </w:rPr>
        <w:t>настоящего Кодекс.</w:t>
      </w:r>
    </w:p>
    <w:p w14:paraId="5716A87B"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Сметные нормы </w:t>
      </w:r>
      <w:r w:rsidRPr="00071327">
        <w:rPr>
          <w:rFonts w:eastAsia="Times New Roman" w:cs="Times New Roman"/>
          <w:szCs w:val="24"/>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r>
        <w:rPr>
          <w:rFonts w:eastAsia="Times New Roman" w:cs="Times New Roman"/>
          <w:szCs w:val="24"/>
        </w:rPr>
        <w:t>.</w:t>
      </w:r>
    </w:p>
    <w:p w14:paraId="1B4A4AD5"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Сметные цены строительных ресурсов</w:t>
      </w:r>
      <w:r w:rsidRPr="00071327">
        <w:rPr>
          <w:rFonts w:eastAsia="Times New Roman" w:cs="Times New Roman"/>
          <w:szCs w:val="24"/>
        </w:rPr>
        <w:t xml:space="preserve">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14:paraId="0C25802F"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Сметные нормативы </w:t>
      </w:r>
      <w:r w:rsidRPr="00071327">
        <w:rPr>
          <w:rFonts w:eastAsia="Times New Roman" w:cs="Times New Roman"/>
          <w:szCs w:val="24"/>
        </w:rPr>
        <w:t>-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w:t>
      </w:r>
      <w:hyperlink r:id="rId25" w:history="1">
        <w:r w:rsidRPr="00071327">
          <w:rPr>
            <w:rFonts w:eastAsia="Times New Roman" w:cs="Times New Roman"/>
            <w:szCs w:val="24"/>
          </w:rPr>
          <w:t>методики</w:t>
        </w:r>
      </w:hyperlink>
      <w:r w:rsidRPr="00071327">
        <w:rPr>
          <w:rFonts w:eastAsia="Times New Roman" w:cs="Times New Roman"/>
          <w:szCs w:val="24"/>
        </w:rPr>
        <w:t> разработки и применения сметных норм</w:t>
      </w:r>
      <w:r>
        <w:rPr>
          <w:rFonts w:eastAsia="Times New Roman" w:cs="Times New Roman"/>
          <w:szCs w:val="24"/>
        </w:rPr>
        <w:t>.</w:t>
      </w:r>
    </w:p>
    <w:p w14:paraId="15B34466"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Укрупненный норматив цены строительства</w:t>
      </w:r>
      <w:r w:rsidRPr="00071327">
        <w:rPr>
          <w:rFonts w:eastAsia="Times New Roman" w:cs="Times New Roman"/>
          <w:szCs w:val="24"/>
        </w:rPr>
        <w:t xml:space="preserve">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r>
        <w:rPr>
          <w:rFonts w:eastAsia="Times New Roman" w:cs="Times New Roman"/>
          <w:szCs w:val="24"/>
        </w:rPr>
        <w:t>.</w:t>
      </w:r>
    </w:p>
    <w:p w14:paraId="1953AECF"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Комплексное развитие территорий</w:t>
      </w:r>
      <w:r w:rsidRPr="00071327">
        <w:rPr>
          <w:rFonts w:eastAsia="Times New Roman" w:cs="Times New Roman"/>
          <w:szCs w:val="24"/>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r>
        <w:rPr>
          <w:rFonts w:eastAsia="Times New Roman" w:cs="Times New Roman"/>
          <w:szCs w:val="24"/>
        </w:rPr>
        <w:t>.</w:t>
      </w:r>
    </w:p>
    <w:p w14:paraId="3A66060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Элемент планировочной структуры</w:t>
      </w:r>
      <w:r w:rsidRPr="00071327">
        <w:rPr>
          <w:rFonts w:eastAsia="Times New Roman" w:cs="Times New Roman"/>
          <w:szCs w:val="24"/>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26" w:anchor="dst100011" w:history="1">
        <w:r w:rsidRPr="00071327">
          <w:rPr>
            <w:rFonts w:eastAsia="Times New Roman" w:cs="Times New Roman"/>
            <w:szCs w:val="24"/>
          </w:rPr>
          <w:t>Виды</w:t>
        </w:r>
      </w:hyperlink>
      <w:r w:rsidRPr="00071327">
        <w:rPr>
          <w:rFonts w:eastAsia="Times New Roman" w:cs="Times New Roman"/>
          <w:szCs w:val="24"/>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77030C2B"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Благоустройство территории</w:t>
      </w:r>
      <w:r w:rsidRPr="00071327">
        <w:rPr>
          <w:rFonts w:eastAsia="Times New Roman" w:cs="Times New Roman"/>
          <w:szCs w:val="24"/>
        </w:rPr>
        <w:t xml:space="preserve"> - деятельность по реализации комплекса мероприятий, установленного </w:t>
      </w:r>
      <w:hyperlink r:id="rId27" w:anchor="dst793" w:history="1">
        <w:r w:rsidRPr="00071327">
          <w:rPr>
            <w:rFonts w:eastAsia="Times New Roman" w:cs="Times New Roman"/>
            <w:szCs w:val="24"/>
          </w:rPr>
          <w:t>правилами</w:t>
        </w:r>
      </w:hyperlink>
      <w:r w:rsidRPr="00071327">
        <w:rPr>
          <w:rFonts w:eastAsia="Times New Roman" w:cs="Times New Roman"/>
          <w:szCs w:val="24"/>
        </w:rPr>
        <w:t>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AF6B998"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Прилегающая территория</w:t>
      </w:r>
      <w:r w:rsidRPr="00071327">
        <w:rPr>
          <w:rFonts w:eastAsia="Times New Roman" w:cs="Times New Roman"/>
          <w:szCs w:val="24"/>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r>
        <w:rPr>
          <w:rFonts w:eastAsia="Times New Roman" w:cs="Times New Roman"/>
          <w:szCs w:val="24"/>
        </w:rPr>
        <w:t>.</w:t>
      </w:r>
    </w:p>
    <w:p w14:paraId="763ACC50"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Элементы благоустройства</w:t>
      </w:r>
      <w:r w:rsidRPr="00071327">
        <w:rPr>
          <w:rFonts w:eastAsia="Times New Roman" w:cs="Times New Roman"/>
          <w:szCs w:val="24"/>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Pr>
          <w:rFonts w:eastAsia="Times New Roman" w:cs="Times New Roman"/>
          <w:szCs w:val="24"/>
        </w:rPr>
        <w:t>.</w:t>
      </w:r>
    </w:p>
    <w:p w14:paraId="48BD1FEF" w14:textId="77777777" w:rsidR="00263D42" w:rsidRPr="00071327" w:rsidRDefault="00263D42" w:rsidP="00263D42">
      <w:pPr>
        <w:spacing w:after="0" w:line="240" w:lineRule="auto"/>
        <w:ind w:firstLine="680"/>
        <w:jc w:val="both"/>
        <w:rPr>
          <w:rFonts w:eastAsia="Times New Roman" w:cs="Times New Roman"/>
          <w:szCs w:val="24"/>
        </w:rPr>
      </w:pPr>
      <w:r w:rsidRPr="00841738">
        <w:rPr>
          <w:rFonts w:eastAsia="Times New Roman" w:cs="Times New Roman"/>
          <w:b/>
          <w:szCs w:val="24"/>
        </w:rPr>
        <w:t>Объект индивидуального жилищного строительства</w:t>
      </w:r>
      <w:r w:rsidRPr="00071327">
        <w:rPr>
          <w:rFonts w:eastAsia="Times New Roman" w:cs="Times New Roman"/>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Pr>
          <w:rFonts w:eastAsia="Times New Roman" w:cs="Times New Roman"/>
          <w:szCs w:val="24"/>
        </w:rPr>
        <w:t>.</w:t>
      </w:r>
    </w:p>
    <w:p w14:paraId="1A7EEBD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Дом блокированной застройки </w:t>
      </w:r>
      <w:r w:rsidRPr="00071327">
        <w:rPr>
          <w:rFonts w:eastAsia="Times New Roman" w:cs="Times New Roman"/>
          <w:szCs w:val="24"/>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122B6789" w14:textId="77777777" w:rsidR="00263D42" w:rsidRPr="00A902D6" w:rsidRDefault="00263D42" w:rsidP="00263D42">
      <w:pPr>
        <w:spacing w:after="0" w:line="240" w:lineRule="auto"/>
        <w:ind w:firstLine="680"/>
        <w:jc w:val="both"/>
        <w:rPr>
          <w:szCs w:val="24"/>
        </w:rPr>
      </w:pPr>
      <w:r w:rsidRPr="00A902D6">
        <w:rPr>
          <w:b/>
          <w:szCs w:val="24"/>
        </w:rPr>
        <w:t>Муниципальное образование</w:t>
      </w:r>
      <w:r w:rsidRPr="00A902D6">
        <w:rPr>
          <w:szCs w:val="24"/>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262FBBFA" w14:textId="77777777" w:rsidR="00263D42" w:rsidRPr="00A902D6" w:rsidRDefault="00263D42" w:rsidP="00263D42">
      <w:pPr>
        <w:spacing w:after="0" w:line="240" w:lineRule="auto"/>
        <w:ind w:firstLine="680"/>
        <w:jc w:val="both"/>
        <w:rPr>
          <w:szCs w:val="24"/>
        </w:rPr>
      </w:pPr>
      <w:r w:rsidRPr="00A902D6">
        <w:rPr>
          <w:b/>
          <w:szCs w:val="24"/>
        </w:rPr>
        <w:t>Муниципальный район</w:t>
      </w:r>
      <w:r w:rsidRPr="00A902D6">
        <w:rPr>
          <w:szCs w:val="24"/>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r>
        <w:rPr>
          <w:szCs w:val="24"/>
        </w:rPr>
        <w:t>.</w:t>
      </w:r>
    </w:p>
    <w:p w14:paraId="104B2B0F" w14:textId="77777777" w:rsidR="00263D42" w:rsidRPr="00A902D6" w:rsidRDefault="00263D42" w:rsidP="00263D42">
      <w:pPr>
        <w:spacing w:after="0" w:line="240" w:lineRule="auto"/>
        <w:ind w:firstLine="680"/>
        <w:jc w:val="both"/>
        <w:rPr>
          <w:szCs w:val="24"/>
        </w:rPr>
      </w:pPr>
      <w:r w:rsidRPr="00A902D6">
        <w:rPr>
          <w:b/>
          <w:szCs w:val="24"/>
        </w:rPr>
        <w:t>Поселение</w:t>
      </w:r>
      <w:r w:rsidRPr="00A902D6">
        <w:rPr>
          <w:szCs w:val="24"/>
        </w:rPr>
        <w:t xml:space="preserve"> - городское или сельское поселение</w:t>
      </w:r>
      <w:r>
        <w:rPr>
          <w:szCs w:val="24"/>
        </w:rPr>
        <w:t>.</w:t>
      </w:r>
    </w:p>
    <w:p w14:paraId="2EBF8BA2" w14:textId="77777777" w:rsidR="00263D42" w:rsidRPr="00A902D6" w:rsidRDefault="00263D42" w:rsidP="00263D42">
      <w:pPr>
        <w:spacing w:after="0" w:line="240" w:lineRule="auto"/>
        <w:ind w:firstLine="680"/>
        <w:jc w:val="both"/>
        <w:rPr>
          <w:szCs w:val="24"/>
        </w:rPr>
      </w:pPr>
      <w:r w:rsidRPr="00A902D6">
        <w:rPr>
          <w:b/>
          <w:szCs w:val="24"/>
        </w:rPr>
        <w:t>Сельское поселение</w:t>
      </w:r>
      <w:r w:rsidRPr="00A902D6">
        <w:rPr>
          <w:szCs w:val="24"/>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r>
        <w:rPr>
          <w:szCs w:val="24"/>
        </w:rPr>
        <w:t>.</w:t>
      </w:r>
    </w:p>
    <w:p w14:paraId="055C8DA3" w14:textId="77777777" w:rsidR="00263D42" w:rsidRPr="00A902D6" w:rsidRDefault="00263D42" w:rsidP="00263D42">
      <w:pPr>
        <w:spacing w:after="0" w:line="240" w:lineRule="auto"/>
        <w:ind w:firstLine="680"/>
        <w:jc w:val="both"/>
        <w:rPr>
          <w:szCs w:val="24"/>
        </w:rPr>
      </w:pPr>
      <w:r w:rsidRPr="00A902D6">
        <w:rPr>
          <w:b/>
          <w:szCs w:val="24"/>
        </w:rPr>
        <w:t>Населенный пункт</w:t>
      </w:r>
      <w:r w:rsidRPr="00A902D6">
        <w:rPr>
          <w:szCs w:val="24"/>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4AB25A24" w14:textId="77777777" w:rsidR="00263D42" w:rsidRPr="00A902D6" w:rsidRDefault="00263D42" w:rsidP="00263D42">
      <w:pPr>
        <w:spacing w:after="0" w:line="240" w:lineRule="auto"/>
        <w:ind w:firstLine="680"/>
        <w:jc w:val="both"/>
        <w:rPr>
          <w:szCs w:val="24"/>
        </w:rPr>
      </w:pPr>
      <w:r w:rsidRPr="00A902D6">
        <w:rPr>
          <w:b/>
          <w:szCs w:val="24"/>
        </w:rPr>
        <w:t>Вопросы местного значения</w:t>
      </w:r>
      <w:r w:rsidRPr="00A902D6">
        <w:rPr>
          <w:szCs w:val="24"/>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14:paraId="3738EC33" w14:textId="77777777" w:rsidR="00263D42" w:rsidRPr="00A902D6" w:rsidRDefault="00263D42" w:rsidP="00263D42">
      <w:pPr>
        <w:spacing w:after="0" w:line="240" w:lineRule="auto"/>
        <w:ind w:firstLine="680"/>
        <w:jc w:val="both"/>
        <w:rPr>
          <w:szCs w:val="24"/>
        </w:rPr>
      </w:pPr>
      <w:r w:rsidRPr="00A902D6">
        <w:rPr>
          <w:b/>
          <w:szCs w:val="24"/>
        </w:rPr>
        <w:t>Генеральный план</w:t>
      </w:r>
      <w:r w:rsidRPr="00A902D6">
        <w:rPr>
          <w:szCs w:val="24"/>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1DCA2131" w14:textId="77777777" w:rsidR="00263D42" w:rsidRPr="00A902D6" w:rsidRDefault="00263D42" w:rsidP="00263D42">
      <w:pPr>
        <w:spacing w:after="0" w:line="240" w:lineRule="auto"/>
        <w:ind w:firstLine="680"/>
        <w:jc w:val="both"/>
        <w:rPr>
          <w:szCs w:val="24"/>
        </w:rPr>
      </w:pPr>
      <w:r w:rsidRPr="00A902D6">
        <w:rPr>
          <w:b/>
          <w:szCs w:val="24"/>
        </w:rPr>
        <w:t>Функциональное зонирование территории</w:t>
      </w:r>
      <w:r w:rsidRPr="00A902D6">
        <w:rPr>
          <w:szCs w:val="24"/>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6E682545" w14:textId="77777777" w:rsidR="00263D42" w:rsidRPr="00A902D6" w:rsidRDefault="00263D42" w:rsidP="00263D42">
      <w:pPr>
        <w:spacing w:after="0" w:line="240" w:lineRule="auto"/>
        <w:ind w:firstLine="680"/>
        <w:jc w:val="both"/>
        <w:rPr>
          <w:szCs w:val="24"/>
        </w:rPr>
      </w:pPr>
      <w:r w:rsidRPr="00A902D6">
        <w:rPr>
          <w:b/>
          <w:szCs w:val="24"/>
        </w:rPr>
        <w:t>Линии градостроительного регулирования</w:t>
      </w:r>
      <w:r w:rsidRPr="00A902D6">
        <w:rPr>
          <w:szCs w:val="24"/>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2C6ACB6B" w14:textId="77777777" w:rsidR="00263D42" w:rsidRPr="00A902D6" w:rsidRDefault="00263D42" w:rsidP="00263D42">
      <w:pPr>
        <w:spacing w:after="0" w:line="240" w:lineRule="auto"/>
        <w:ind w:firstLine="680"/>
        <w:jc w:val="both"/>
        <w:rPr>
          <w:szCs w:val="24"/>
        </w:rPr>
      </w:pPr>
      <w:r w:rsidRPr="00A902D6">
        <w:rPr>
          <w:b/>
          <w:szCs w:val="24"/>
        </w:rPr>
        <w:t>Линии застройки</w:t>
      </w:r>
      <w:r w:rsidRPr="00A902D6">
        <w:rPr>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0A8B62" w14:textId="77777777" w:rsidR="00263D42" w:rsidRPr="00A902D6" w:rsidRDefault="00263D42" w:rsidP="00263D42">
      <w:pPr>
        <w:spacing w:after="0" w:line="240" w:lineRule="auto"/>
        <w:ind w:firstLine="680"/>
        <w:jc w:val="both"/>
        <w:rPr>
          <w:szCs w:val="24"/>
        </w:rPr>
      </w:pPr>
      <w:r w:rsidRPr="00A902D6">
        <w:rPr>
          <w:b/>
          <w:szCs w:val="24"/>
        </w:rPr>
        <w:t>Отступ застройки</w:t>
      </w:r>
      <w:r w:rsidRPr="00A902D6">
        <w:rPr>
          <w:szCs w:val="24"/>
        </w:rPr>
        <w:t xml:space="preserve"> - расстояние между красной линией или границей земельного участка и стеной здания, строения, сооружения.</w:t>
      </w:r>
    </w:p>
    <w:p w14:paraId="6791FB53" w14:textId="77777777" w:rsidR="00263D42" w:rsidRPr="00A902D6" w:rsidRDefault="00263D42" w:rsidP="00263D42">
      <w:pPr>
        <w:spacing w:after="0" w:line="240" w:lineRule="auto"/>
        <w:ind w:firstLine="680"/>
        <w:jc w:val="both"/>
        <w:rPr>
          <w:szCs w:val="24"/>
        </w:rPr>
      </w:pPr>
      <w:r w:rsidRPr="00A902D6">
        <w:rPr>
          <w:b/>
          <w:szCs w:val="24"/>
        </w:rPr>
        <w:t>Границы полосы отвода железных дорог</w:t>
      </w:r>
      <w:r w:rsidRPr="00A902D6">
        <w:rPr>
          <w:szCs w:val="24"/>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66639F5A" w14:textId="77777777" w:rsidR="00263D42" w:rsidRPr="00A902D6" w:rsidRDefault="00263D42" w:rsidP="00263D42">
      <w:pPr>
        <w:spacing w:after="0" w:line="240" w:lineRule="auto"/>
        <w:ind w:firstLine="680"/>
        <w:jc w:val="both"/>
        <w:rPr>
          <w:szCs w:val="24"/>
        </w:rPr>
      </w:pPr>
      <w:r w:rsidRPr="00A902D6">
        <w:rPr>
          <w:b/>
          <w:szCs w:val="24"/>
        </w:rPr>
        <w:t>Границы полосы отвода автомобильных дорог</w:t>
      </w:r>
      <w:r w:rsidRPr="00A902D6">
        <w:rPr>
          <w:szCs w:val="24"/>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6E537BC" w14:textId="77777777" w:rsidR="00263D42" w:rsidRPr="00A902D6" w:rsidRDefault="00263D42" w:rsidP="00263D42">
      <w:pPr>
        <w:spacing w:after="0" w:line="240" w:lineRule="auto"/>
        <w:ind w:firstLine="680"/>
        <w:jc w:val="both"/>
        <w:rPr>
          <w:szCs w:val="24"/>
        </w:rPr>
      </w:pPr>
      <w:r w:rsidRPr="00A902D6">
        <w:rPr>
          <w:b/>
          <w:szCs w:val="24"/>
        </w:rPr>
        <w:t xml:space="preserve">Границы технических (охранных) зон инженерных сооружений и коммуникаций </w:t>
      </w:r>
      <w:r w:rsidRPr="00A902D6">
        <w:rPr>
          <w:szCs w:val="24"/>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7297DA52" w14:textId="77777777" w:rsidR="00263D42" w:rsidRPr="00A902D6" w:rsidRDefault="00263D42" w:rsidP="00263D42">
      <w:pPr>
        <w:spacing w:after="0" w:line="240" w:lineRule="auto"/>
        <w:ind w:firstLine="680"/>
        <w:jc w:val="both"/>
        <w:rPr>
          <w:szCs w:val="24"/>
        </w:rPr>
      </w:pPr>
      <w:r w:rsidRPr="00A902D6">
        <w:rPr>
          <w:b/>
          <w:szCs w:val="24"/>
        </w:rPr>
        <w:t xml:space="preserve">Границы территорий памятников и ансамблей </w:t>
      </w:r>
      <w:r w:rsidRPr="00A902D6">
        <w:rPr>
          <w:szCs w:val="24"/>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469F7061" w14:textId="77777777" w:rsidR="00263D42" w:rsidRDefault="00263D42" w:rsidP="00263D42">
      <w:pPr>
        <w:spacing w:after="0" w:line="240" w:lineRule="auto"/>
        <w:ind w:firstLine="680"/>
        <w:jc w:val="both"/>
        <w:rPr>
          <w:rFonts w:cs="Times New Roman"/>
          <w:color w:val="000000"/>
          <w:szCs w:val="24"/>
          <w:shd w:val="clear" w:color="auto" w:fill="FFFFFF"/>
        </w:rPr>
      </w:pPr>
      <w:r w:rsidRPr="00653AA8">
        <w:rPr>
          <w:rFonts w:cs="Times New Roman"/>
          <w:b/>
          <w:color w:val="000000"/>
          <w:szCs w:val="24"/>
          <w:shd w:val="clear" w:color="auto" w:fill="FFFFFF"/>
        </w:rPr>
        <w:t>Границами зон охраны объекта культурного наследия</w:t>
      </w:r>
      <w:r w:rsidRPr="00124197">
        <w:rPr>
          <w:rFonts w:cs="Times New Roman"/>
          <w:color w:val="000000"/>
          <w:szCs w:val="24"/>
          <w:shd w:val="clear" w:color="auto" w:fill="FFFFFF"/>
        </w:rPr>
        <w:t xml:space="preserve"> являются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Обозначение указанных линий, а также координат характерных точек границ зон охраны объекта культурного наследия на картах (схемах) должно позволять однозначно определить границы зон охраны объекта культурного наследия с нормативным значением точности, предусмотренным для ведения государственного кадастра недвижимости.</w:t>
      </w:r>
    </w:p>
    <w:p w14:paraId="6DA704FD" w14:textId="77777777" w:rsidR="00263D42" w:rsidRPr="00A902D6" w:rsidRDefault="00263D42" w:rsidP="00263D42">
      <w:pPr>
        <w:spacing w:after="0" w:line="240" w:lineRule="auto"/>
        <w:ind w:firstLine="680"/>
        <w:jc w:val="both"/>
        <w:rPr>
          <w:szCs w:val="24"/>
        </w:rPr>
      </w:pPr>
      <w:r w:rsidRPr="00A902D6">
        <w:rPr>
          <w:b/>
          <w:szCs w:val="24"/>
        </w:rPr>
        <w:t>Защитные зоны объектов культурного наследия</w:t>
      </w:r>
      <w:r w:rsidRPr="00A902D6">
        <w:rPr>
          <w:szCs w:val="24"/>
        </w:rPr>
        <w:t xml:space="preserve"> - 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28" w:anchor="dst806" w:history="1">
        <w:r w:rsidRPr="00A902D6">
          <w:rPr>
            <w:szCs w:val="24"/>
          </w:rPr>
          <w:t>статьей 56.4</w:t>
        </w:r>
      </w:hyperlink>
      <w:r w:rsidRPr="00A902D6">
        <w:rPr>
          <w:szCs w:val="24"/>
        </w:rPr>
        <w:t xml:space="preserve"> Федерального закона "Об объектах культурного наследия (памятниках истории и культуры) народов Российской Федерации" от 25.06.2002 N 73-ФЗ требования и ограничения)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B775040" w14:textId="77777777" w:rsidR="00263D42" w:rsidRPr="00A902D6" w:rsidRDefault="00263D42" w:rsidP="00263D42">
      <w:pPr>
        <w:spacing w:after="0" w:line="240" w:lineRule="auto"/>
        <w:ind w:firstLine="680"/>
        <w:jc w:val="both"/>
        <w:rPr>
          <w:szCs w:val="24"/>
        </w:rPr>
      </w:pPr>
      <w:r w:rsidRPr="00A902D6">
        <w:rPr>
          <w:b/>
          <w:szCs w:val="24"/>
        </w:rPr>
        <w:t>Охранная зона объекта культурного наследия</w:t>
      </w:r>
      <w:r w:rsidRPr="00A902D6">
        <w:rPr>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6B4E8848" w14:textId="77777777" w:rsidR="00263D42" w:rsidRPr="00A902D6" w:rsidRDefault="00263D42" w:rsidP="00263D42">
      <w:pPr>
        <w:spacing w:after="0" w:line="240" w:lineRule="auto"/>
        <w:ind w:firstLine="680"/>
        <w:jc w:val="both"/>
        <w:rPr>
          <w:szCs w:val="24"/>
        </w:rPr>
      </w:pPr>
      <w:r w:rsidRPr="00A902D6">
        <w:rPr>
          <w:b/>
          <w:szCs w:val="24"/>
        </w:rPr>
        <w:t>Границы охранных зон особо охраняемых природных территорий</w:t>
      </w:r>
      <w:r w:rsidRPr="00A902D6">
        <w:rPr>
          <w:szCs w:val="24"/>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3ECF149D" w14:textId="77777777" w:rsidR="00263D42" w:rsidRPr="00A902D6" w:rsidRDefault="00263D42" w:rsidP="00263D42">
      <w:pPr>
        <w:spacing w:after="0" w:line="240" w:lineRule="auto"/>
        <w:ind w:firstLine="680"/>
        <w:jc w:val="both"/>
        <w:rPr>
          <w:szCs w:val="24"/>
        </w:rPr>
      </w:pPr>
      <w:r w:rsidRPr="00A902D6">
        <w:rPr>
          <w:b/>
          <w:szCs w:val="24"/>
        </w:rPr>
        <w:t xml:space="preserve">Границы территорий природного комплекса Краснодарского края, не являющихся особо охраняемыми </w:t>
      </w:r>
      <w:r w:rsidRPr="00A902D6">
        <w:rPr>
          <w:szCs w:val="24"/>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9569896" w14:textId="77777777" w:rsidR="00263D42" w:rsidRPr="00A902D6" w:rsidRDefault="00263D42" w:rsidP="00263D42">
      <w:pPr>
        <w:spacing w:after="0" w:line="240" w:lineRule="auto"/>
        <w:ind w:firstLine="680"/>
        <w:jc w:val="both"/>
        <w:rPr>
          <w:szCs w:val="24"/>
        </w:rPr>
      </w:pPr>
      <w:r w:rsidRPr="00A902D6">
        <w:rPr>
          <w:b/>
          <w:szCs w:val="24"/>
        </w:rPr>
        <w:t>Границы озелененных территорий, не входящих в природный комплекс городских округов и поселений Краснодарского края</w:t>
      </w:r>
      <w:r w:rsidRPr="00A902D6">
        <w:rPr>
          <w:szCs w:val="24"/>
        </w:rPr>
        <w:t xml:space="preserve"> - границы участков внутриквартального озеленения общего пользования и трасс внутриквартальных транспортных коммуникаций.</w:t>
      </w:r>
    </w:p>
    <w:p w14:paraId="7A288C41" w14:textId="77777777" w:rsidR="00263D42" w:rsidRPr="00A902D6" w:rsidRDefault="00263D42" w:rsidP="00263D42">
      <w:pPr>
        <w:spacing w:after="0" w:line="240" w:lineRule="auto"/>
        <w:ind w:firstLine="680"/>
        <w:jc w:val="both"/>
        <w:rPr>
          <w:b/>
          <w:szCs w:val="24"/>
        </w:rPr>
      </w:pPr>
      <w:r w:rsidRPr="00A902D6">
        <w:rPr>
          <w:b/>
          <w:szCs w:val="24"/>
        </w:rPr>
        <w:t>Границы водоохранных зон</w:t>
      </w:r>
      <w:r w:rsidRPr="00A902D6">
        <w:rPr>
          <w:szCs w:val="24"/>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00998AAF" w14:textId="77777777" w:rsidR="00263D42" w:rsidRPr="00A902D6" w:rsidRDefault="00263D42" w:rsidP="00263D42">
      <w:pPr>
        <w:spacing w:after="0" w:line="240" w:lineRule="auto"/>
        <w:ind w:firstLine="680"/>
        <w:jc w:val="both"/>
        <w:rPr>
          <w:szCs w:val="24"/>
        </w:rPr>
      </w:pPr>
      <w:r w:rsidRPr="00A902D6">
        <w:rPr>
          <w:b/>
          <w:szCs w:val="24"/>
        </w:rPr>
        <w:t>Границы прибрежных зон (полос)</w:t>
      </w:r>
      <w:r w:rsidRPr="00A902D6">
        <w:rPr>
          <w:szCs w:val="24"/>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D6A12CC" w14:textId="77777777" w:rsidR="00263D42" w:rsidRPr="00A902D6" w:rsidRDefault="00263D42" w:rsidP="00263D42">
      <w:pPr>
        <w:spacing w:after="0" w:line="240" w:lineRule="auto"/>
        <w:ind w:firstLine="680"/>
        <w:jc w:val="both"/>
        <w:rPr>
          <w:szCs w:val="24"/>
        </w:rPr>
      </w:pPr>
      <w:r w:rsidRPr="00A902D6">
        <w:rPr>
          <w:b/>
          <w:szCs w:val="24"/>
        </w:rPr>
        <w:t>Водоохранная зона</w:t>
      </w:r>
      <w:r w:rsidRPr="00A902D6">
        <w:rPr>
          <w:szCs w:val="24"/>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5FF0EF" w14:textId="77777777" w:rsidR="00263D42" w:rsidRPr="00A902D6" w:rsidRDefault="00263D42" w:rsidP="00263D42">
      <w:pPr>
        <w:spacing w:after="0" w:line="240" w:lineRule="auto"/>
        <w:ind w:firstLine="680"/>
        <w:jc w:val="both"/>
        <w:rPr>
          <w:szCs w:val="24"/>
        </w:rPr>
      </w:pPr>
      <w:r w:rsidRPr="00A902D6">
        <w:rPr>
          <w:b/>
          <w:szCs w:val="24"/>
        </w:rPr>
        <w:t>Границы зон санитарной охраны источников питьевого водоснабжения - границы зон I и II поясов, а также жесткой зоны II пояса</w:t>
      </w:r>
      <w:r w:rsidRPr="00A902D6">
        <w:rPr>
          <w:szCs w:val="24"/>
        </w:rPr>
        <w:t>:</w:t>
      </w:r>
    </w:p>
    <w:p w14:paraId="40AAB11E" w14:textId="77777777" w:rsidR="00263D42" w:rsidRPr="00A902D6" w:rsidRDefault="00263D42" w:rsidP="00263D42">
      <w:pPr>
        <w:spacing w:after="0" w:line="240" w:lineRule="auto"/>
        <w:ind w:firstLine="680"/>
        <w:jc w:val="both"/>
        <w:rPr>
          <w:szCs w:val="24"/>
        </w:rPr>
      </w:pPr>
      <w:r w:rsidRPr="00A902D6">
        <w:rPr>
          <w:szCs w:val="24"/>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F599523" w14:textId="77777777" w:rsidR="00263D42" w:rsidRPr="00A902D6" w:rsidRDefault="00263D42" w:rsidP="00263D42">
      <w:pPr>
        <w:spacing w:after="0" w:line="240" w:lineRule="auto"/>
        <w:ind w:firstLine="680"/>
        <w:jc w:val="both"/>
        <w:rPr>
          <w:szCs w:val="24"/>
        </w:rPr>
      </w:pPr>
      <w:r w:rsidRPr="00A902D6">
        <w:rPr>
          <w:szCs w:val="24"/>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5ABB61F0" w14:textId="77777777" w:rsidR="00263D42" w:rsidRPr="00A902D6" w:rsidRDefault="00263D42" w:rsidP="00263D42">
      <w:pPr>
        <w:spacing w:after="0" w:line="240" w:lineRule="auto"/>
        <w:ind w:firstLine="680"/>
        <w:jc w:val="both"/>
        <w:rPr>
          <w:szCs w:val="24"/>
        </w:rPr>
      </w:pPr>
      <w:r w:rsidRPr="00A902D6">
        <w:rPr>
          <w:szCs w:val="24"/>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1A928B3" w14:textId="77777777" w:rsidR="00263D42" w:rsidRPr="00A902D6" w:rsidRDefault="00263D42" w:rsidP="00263D42">
      <w:pPr>
        <w:spacing w:after="0" w:line="240" w:lineRule="auto"/>
        <w:ind w:firstLine="680"/>
        <w:jc w:val="both"/>
        <w:rPr>
          <w:szCs w:val="24"/>
        </w:rPr>
      </w:pPr>
      <w:r w:rsidRPr="00A902D6">
        <w:rPr>
          <w:b/>
          <w:szCs w:val="24"/>
        </w:rPr>
        <w:t>Границы санитарно-защитных зон</w:t>
      </w:r>
      <w:r w:rsidRPr="00A902D6">
        <w:rPr>
          <w:szCs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318B462D" w14:textId="77777777" w:rsidR="00263D42" w:rsidRPr="00A902D6" w:rsidRDefault="00263D42" w:rsidP="00263D42">
      <w:pPr>
        <w:spacing w:after="0" w:line="240" w:lineRule="auto"/>
        <w:ind w:firstLine="680"/>
        <w:jc w:val="both"/>
        <w:rPr>
          <w:szCs w:val="24"/>
        </w:rPr>
      </w:pPr>
      <w:r w:rsidRPr="00A902D6">
        <w:rPr>
          <w:b/>
          <w:szCs w:val="24"/>
        </w:rPr>
        <w:t>Земельный участок</w:t>
      </w:r>
      <w:r w:rsidRPr="00A902D6">
        <w:rPr>
          <w:szCs w:val="24"/>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470FFC72" w14:textId="77777777" w:rsidR="00263D42" w:rsidRPr="00A902D6" w:rsidRDefault="00263D42" w:rsidP="00263D42">
      <w:pPr>
        <w:spacing w:after="0" w:line="240" w:lineRule="auto"/>
        <w:ind w:firstLine="680"/>
        <w:jc w:val="both"/>
        <w:rPr>
          <w:szCs w:val="24"/>
        </w:rPr>
      </w:pPr>
      <w:r w:rsidRPr="00A902D6">
        <w:rPr>
          <w:b/>
          <w:szCs w:val="24"/>
        </w:rPr>
        <w:t>Градостроительный план земельного участка</w:t>
      </w:r>
      <w:r w:rsidRPr="00A902D6">
        <w:rPr>
          <w:szCs w:val="24"/>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r w:rsidRPr="00A902D6">
        <w:rPr>
          <w:b/>
          <w:szCs w:val="24"/>
        </w:rPr>
        <w:t xml:space="preserve"> </w:t>
      </w:r>
    </w:p>
    <w:p w14:paraId="4B5481EC" w14:textId="77777777" w:rsidR="00263D42" w:rsidRPr="00A902D6" w:rsidRDefault="00263D42" w:rsidP="00263D42">
      <w:pPr>
        <w:spacing w:after="0" w:line="240" w:lineRule="auto"/>
        <w:ind w:firstLine="680"/>
        <w:jc w:val="both"/>
        <w:rPr>
          <w:szCs w:val="24"/>
        </w:rPr>
      </w:pPr>
      <w:r w:rsidRPr="009D75D8">
        <w:rPr>
          <w:b/>
          <w:szCs w:val="24"/>
        </w:rPr>
        <w:t xml:space="preserve">Коэффициент плотности </w:t>
      </w:r>
      <w:r>
        <w:rPr>
          <w:b/>
          <w:szCs w:val="24"/>
        </w:rPr>
        <w:t xml:space="preserve">жилой </w:t>
      </w:r>
      <w:r w:rsidRPr="009D75D8">
        <w:rPr>
          <w:b/>
          <w:szCs w:val="24"/>
        </w:rPr>
        <w:t>застройки</w:t>
      </w:r>
      <w:r w:rsidRPr="009D75D8">
        <w:rPr>
          <w:szCs w:val="24"/>
        </w:rPr>
        <w:t xml:space="preserve"> </w:t>
      </w:r>
      <w:r>
        <w:rPr>
          <w:szCs w:val="24"/>
        </w:rPr>
        <w:t>–</w:t>
      </w:r>
      <w:r w:rsidRPr="009D75D8">
        <w:rPr>
          <w:szCs w:val="24"/>
        </w:rPr>
        <w:t xml:space="preserve"> </w:t>
      </w:r>
      <w:r>
        <w:rPr>
          <w:szCs w:val="24"/>
        </w:rPr>
        <w:t>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w:t>
      </w:r>
      <w:r w:rsidRPr="009D75D8">
        <w:rPr>
          <w:szCs w:val="24"/>
        </w:rPr>
        <w:t xml:space="preserve"> </w:t>
      </w:r>
      <w:r>
        <w:rPr>
          <w:szCs w:val="24"/>
        </w:rPr>
        <w:t>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40912C7" w14:textId="77777777" w:rsidR="00263D42" w:rsidRPr="00A902D6" w:rsidRDefault="00263D42" w:rsidP="00263D42">
      <w:pPr>
        <w:spacing w:after="0" w:line="240" w:lineRule="auto"/>
        <w:ind w:firstLine="680"/>
        <w:jc w:val="both"/>
        <w:rPr>
          <w:szCs w:val="24"/>
        </w:rPr>
      </w:pPr>
      <w:r w:rsidRPr="00A902D6">
        <w:rPr>
          <w:b/>
          <w:szCs w:val="24"/>
        </w:rPr>
        <w:t>Плотность застройки</w:t>
      </w:r>
      <w:r w:rsidRPr="00A902D6">
        <w:rPr>
          <w:szCs w:val="24"/>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B22202D" w14:textId="77777777" w:rsidR="00263D42" w:rsidRPr="00A902D6" w:rsidRDefault="00263D42" w:rsidP="00263D42">
      <w:pPr>
        <w:spacing w:after="0" w:line="240" w:lineRule="auto"/>
        <w:ind w:firstLine="680"/>
        <w:jc w:val="both"/>
        <w:rPr>
          <w:szCs w:val="24"/>
        </w:rPr>
      </w:pPr>
      <w:r w:rsidRPr="00A902D6">
        <w:rPr>
          <w:b/>
          <w:szCs w:val="24"/>
        </w:rPr>
        <w:t>Суммарная поэтажная площадь</w:t>
      </w:r>
      <w:r w:rsidRPr="00A902D6">
        <w:rPr>
          <w:szCs w:val="24"/>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17394DEB" w14:textId="77777777" w:rsidR="00263D42" w:rsidRPr="00A902D6" w:rsidRDefault="00263D42" w:rsidP="00263D42">
      <w:pPr>
        <w:spacing w:after="0" w:line="240" w:lineRule="auto"/>
        <w:ind w:firstLine="680"/>
        <w:jc w:val="both"/>
        <w:rPr>
          <w:szCs w:val="24"/>
        </w:rPr>
      </w:pPr>
      <w:r w:rsidRPr="00A902D6">
        <w:rPr>
          <w:b/>
          <w:szCs w:val="24"/>
        </w:rPr>
        <w:t>Высота здания, строения, сооружения</w:t>
      </w:r>
      <w:r w:rsidRPr="00A902D6">
        <w:rPr>
          <w:szCs w:val="24"/>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0C6EF5AF" w14:textId="77777777" w:rsidR="00263D42" w:rsidRPr="00A902D6" w:rsidRDefault="00263D42" w:rsidP="00263D42">
      <w:pPr>
        <w:spacing w:after="0" w:line="240" w:lineRule="auto"/>
        <w:ind w:firstLine="680"/>
        <w:jc w:val="both"/>
        <w:rPr>
          <w:szCs w:val="24"/>
        </w:rPr>
      </w:pPr>
      <w:r w:rsidRPr="00A902D6">
        <w:rPr>
          <w:b/>
          <w:szCs w:val="24"/>
        </w:rPr>
        <w:t>Высота здания (архитектурная)</w:t>
      </w:r>
      <w:r w:rsidRPr="00A902D6">
        <w:rPr>
          <w:szCs w:val="24"/>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17D3EEBA" w14:textId="77777777" w:rsidR="00263D42" w:rsidRPr="00A902D6" w:rsidRDefault="00263D42" w:rsidP="00263D42">
      <w:pPr>
        <w:spacing w:after="0" w:line="240" w:lineRule="auto"/>
        <w:ind w:firstLine="680"/>
        <w:jc w:val="both"/>
        <w:rPr>
          <w:szCs w:val="24"/>
        </w:rPr>
      </w:pPr>
      <w:r w:rsidRPr="00A902D6">
        <w:rPr>
          <w:b/>
          <w:szCs w:val="24"/>
        </w:rPr>
        <w:t>Строительство</w:t>
      </w:r>
      <w:r w:rsidRPr="00A902D6">
        <w:rPr>
          <w:szCs w:val="24"/>
        </w:rPr>
        <w:t xml:space="preserve"> - создание зданий, строений, сооружений (в том числе на месте сносимых объектов капитального строительства).</w:t>
      </w:r>
    </w:p>
    <w:p w14:paraId="387A193B" w14:textId="77777777" w:rsidR="00263D42" w:rsidRPr="00A902D6" w:rsidRDefault="00263D42" w:rsidP="00263D42">
      <w:pPr>
        <w:spacing w:after="0" w:line="240" w:lineRule="auto"/>
        <w:ind w:firstLine="680"/>
        <w:jc w:val="both"/>
        <w:rPr>
          <w:szCs w:val="24"/>
        </w:rPr>
      </w:pPr>
      <w:r w:rsidRPr="00A902D6">
        <w:rPr>
          <w:b/>
          <w:szCs w:val="24"/>
        </w:rPr>
        <w:t>Деятельность по комплексному и устойчивому развитию территории</w:t>
      </w:r>
      <w:r w:rsidRPr="00A902D6">
        <w:rPr>
          <w:szCs w:val="24"/>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r>
        <w:rPr>
          <w:szCs w:val="24"/>
        </w:rPr>
        <w:t>.</w:t>
      </w:r>
    </w:p>
    <w:p w14:paraId="3F26C719" w14:textId="77777777" w:rsidR="00263D42" w:rsidRPr="00A902D6" w:rsidRDefault="00263D42" w:rsidP="00263D42">
      <w:pPr>
        <w:spacing w:after="0" w:line="240" w:lineRule="auto"/>
        <w:ind w:firstLine="680"/>
        <w:jc w:val="both"/>
        <w:rPr>
          <w:szCs w:val="24"/>
        </w:rPr>
      </w:pPr>
      <w:r w:rsidRPr="00A902D6">
        <w:rPr>
          <w:b/>
          <w:szCs w:val="24"/>
        </w:rPr>
        <w:t>Микрорайон (квартал)</w:t>
      </w:r>
      <w:r w:rsidRPr="00A902D6">
        <w:rPr>
          <w:szCs w:val="24"/>
        </w:rPr>
        <w:t xml:space="preserve"> - структурный элемент жилой застройки.</w:t>
      </w:r>
    </w:p>
    <w:p w14:paraId="4DB0DBAE" w14:textId="77777777" w:rsidR="00263D42" w:rsidRPr="00A902D6" w:rsidRDefault="00263D42" w:rsidP="00263D42">
      <w:pPr>
        <w:spacing w:after="0" w:line="240" w:lineRule="auto"/>
        <w:ind w:firstLine="680"/>
        <w:jc w:val="both"/>
        <w:rPr>
          <w:szCs w:val="24"/>
        </w:rPr>
      </w:pPr>
      <w:r w:rsidRPr="00A902D6">
        <w:rPr>
          <w:b/>
          <w:szCs w:val="24"/>
        </w:rPr>
        <w:t>Жилой район</w:t>
      </w:r>
      <w:r w:rsidRPr="00A902D6">
        <w:rPr>
          <w:szCs w:val="24"/>
        </w:rPr>
        <w:t xml:space="preserve"> - структурный элемент селитебной территории.</w:t>
      </w:r>
    </w:p>
    <w:p w14:paraId="14E874A3" w14:textId="77777777" w:rsidR="00263D42" w:rsidRPr="00A902D6" w:rsidRDefault="00263D42" w:rsidP="00263D42">
      <w:pPr>
        <w:spacing w:after="0" w:line="240" w:lineRule="auto"/>
        <w:ind w:firstLine="680"/>
        <w:jc w:val="both"/>
        <w:rPr>
          <w:szCs w:val="24"/>
        </w:rPr>
      </w:pPr>
      <w:r w:rsidRPr="00A902D6">
        <w:rPr>
          <w:b/>
          <w:szCs w:val="24"/>
        </w:rPr>
        <w:t>Улица</w:t>
      </w:r>
      <w:r w:rsidRPr="00A902D6">
        <w:rPr>
          <w:szCs w:val="24"/>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34CF3D33" w14:textId="77777777" w:rsidR="00263D42" w:rsidRPr="00A902D6" w:rsidRDefault="00263D42" w:rsidP="00263D42">
      <w:pPr>
        <w:spacing w:after="0" w:line="240" w:lineRule="auto"/>
        <w:ind w:firstLine="680"/>
        <w:jc w:val="both"/>
        <w:rPr>
          <w:szCs w:val="24"/>
        </w:rPr>
      </w:pPr>
      <w:r w:rsidRPr="00A902D6">
        <w:rPr>
          <w:b/>
          <w:szCs w:val="24"/>
        </w:rPr>
        <w:t xml:space="preserve">Дорога </w:t>
      </w:r>
      <w:r w:rsidRPr="00A902D6">
        <w:rPr>
          <w:szCs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D6B98E9" w14:textId="77777777" w:rsidR="00263D42" w:rsidRPr="00A902D6" w:rsidRDefault="00263D42" w:rsidP="00263D42">
      <w:pPr>
        <w:spacing w:after="0" w:line="240" w:lineRule="auto"/>
        <w:ind w:firstLine="680"/>
        <w:jc w:val="both"/>
        <w:rPr>
          <w:szCs w:val="24"/>
        </w:rPr>
      </w:pPr>
      <w:r w:rsidRPr="00A902D6">
        <w:rPr>
          <w:b/>
          <w:szCs w:val="24"/>
        </w:rPr>
        <w:t>Пешеходная зона</w:t>
      </w:r>
      <w:r w:rsidRPr="00A902D6">
        <w:rPr>
          <w:szCs w:val="24"/>
        </w:rPr>
        <w:t xml:space="preserve"> - территория, предназначенная для передвижения пешеходов.</w:t>
      </w:r>
    </w:p>
    <w:p w14:paraId="73D5CBC7" w14:textId="77777777" w:rsidR="00263D42" w:rsidRPr="00A902D6" w:rsidRDefault="00263D42" w:rsidP="00263D42">
      <w:pPr>
        <w:spacing w:after="0" w:line="240" w:lineRule="auto"/>
        <w:ind w:firstLine="680"/>
        <w:jc w:val="both"/>
        <w:rPr>
          <w:szCs w:val="24"/>
        </w:rPr>
      </w:pPr>
      <w:r w:rsidRPr="00A902D6">
        <w:rPr>
          <w:b/>
          <w:szCs w:val="24"/>
        </w:rPr>
        <w:t>Одноквартирный жилой дом</w:t>
      </w:r>
      <w:r w:rsidRPr="00A902D6">
        <w:rPr>
          <w:szCs w:val="24"/>
        </w:rPr>
        <w:t xml:space="preserve"> – жилой дом, предназначенный для проживания одной семьи и имеющий приквартирный участок.</w:t>
      </w:r>
    </w:p>
    <w:p w14:paraId="6BF786C7" w14:textId="77777777" w:rsidR="00263D42" w:rsidRPr="00A902D6" w:rsidRDefault="00263D42" w:rsidP="00263D42">
      <w:pPr>
        <w:spacing w:after="0" w:line="240" w:lineRule="auto"/>
        <w:ind w:firstLine="680"/>
        <w:jc w:val="both"/>
        <w:rPr>
          <w:szCs w:val="24"/>
        </w:rPr>
      </w:pPr>
      <w:r w:rsidRPr="00A902D6">
        <w:rPr>
          <w:b/>
          <w:szCs w:val="24"/>
        </w:rPr>
        <w:t>Приквартирный участок</w:t>
      </w:r>
      <w:r w:rsidRPr="00A902D6">
        <w:rPr>
          <w:szCs w:val="24"/>
        </w:rPr>
        <w:t xml:space="preserve"> - земельный участок, примыкающий к жилому зданию (квартире) с непосредственным выходом на него.</w:t>
      </w:r>
    </w:p>
    <w:p w14:paraId="11FA794E" w14:textId="77777777" w:rsidR="00263D42" w:rsidRPr="00A902D6" w:rsidRDefault="00263D42" w:rsidP="00263D42">
      <w:pPr>
        <w:spacing w:after="0" w:line="240" w:lineRule="auto"/>
        <w:ind w:firstLine="680"/>
        <w:jc w:val="both"/>
        <w:rPr>
          <w:szCs w:val="24"/>
        </w:rPr>
      </w:pPr>
      <w:r w:rsidRPr="00A902D6">
        <w:rPr>
          <w:b/>
          <w:szCs w:val="24"/>
        </w:rPr>
        <w:t>Индивидуальный жилой дом</w:t>
      </w:r>
      <w:r w:rsidRPr="00A902D6">
        <w:rPr>
          <w:szCs w:val="24"/>
        </w:rPr>
        <w:t xml:space="preserve"> – отдельно стоящий жилой дом с количеством этажей не более трех, предназначенный для проживания одной семьи.</w:t>
      </w:r>
    </w:p>
    <w:p w14:paraId="510C664C" w14:textId="77777777" w:rsidR="00263D42" w:rsidRPr="00A902D6" w:rsidRDefault="00263D42" w:rsidP="00263D42">
      <w:pPr>
        <w:spacing w:after="0" w:line="240" w:lineRule="auto"/>
        <w:ind w:firstLine="680"/>
        <w:jc w:val="both"/>
        <w:rPr>
          <w:szCs w:val="24"/>
        </w:rPr>
      </w:pPr>
      <w:r w:rsidRPr="00A902D6">
        <w:rPr>
          <w:b/>
          <w:szCs w:val="24"/>
        </w:rPr>
        <w:t>Этаж надземный</w:t>
      </w:r>
      <w:r w:rsidRPr="00A902D6">
        <w:rPr>
          <w:szCs w:val="24"/>
        </w:rPr>
        <w:t xml:space="preserve"> - этаж с отметкой пола помещений не ниже планировочной отметки земли.</w:t>
      </w:r>
    </w:p>
    <w:p w14:paraId="63BD5DF4" w14:textId="77777777" w:rsidR="00263D42" w:rsidRPr="00A902D6" w:rsidRDefault="00263D42" w:rsidP="00263D42">
      <w:pPr>
        <w:spacing w:after="0" w:line="240" w:lineRule="auto"/>
        <w:ind w:firstLine="680"/>
        <w:jc w:val="both"/>
        <w:rPr>
          <w:szCs w:val="24"/>
        </w:rPr>
      </w:pPr>
      <w:r w:rsidRPr="00A902D6">
        <w:rPr>
          <w:b/>
          <w:szCs w:val="24"/>
        </w:rPr>
        <w:t>Этаж подземный</w:t>
      </w:r>
      <w:r w:rsidRPr="00A902D6">
        <w:rPr>
          <w:szCs w:val="24"/>
        </w:rPr>
        <w:t xml:space="preserve"> - этаж с отметкой пола помещений ниже планировочной отметки земли на всю высоту помещений.</w:t>
      </w:r>
    </w:p>
    <w:p w14:paraId="72CA4C81" w14:textId="77777777" w:rsidR="00263D42" w:rsidRPr="00A902D6" w:rsidRDefault="00263D42" w:rsidP="00263D42">
      <w:pPr>
        <w:spacing w:after="0" w:line="240" w:lineRule="auto"/>
        <w:ind w:firstLine="680"/>
        <w:jc w:val="both"/>
        <w:rPr>
          <w:szCs w:val="24"/>
        </w:rPr>
      </w:pPr>
      <w:r w:rsidRPr="00A902D6">
        <w:rPr>
          <w:b/>
          <w:szCs w:val="24"/>
        </w:rPr>
        <w:t>Этаж первый</w:t>
      </w:r>
      <w:r w:rsidRPr="00A902D6">
        <w:rPr>
          <w:szCs w:val="24"/>
        </w:rPr>
        <w:t xml:space="preserve"> - нижний надземный этаж здания.</w:t>
      </w:r>
    </w:p>
    <w:p w14:paraId="55E5DC29" w14:textId="77777777" w:rsidR="00263D42" w:rsidRPr="00A902D6" w:rsidRDefault="00263D42" w:rsidP="00263D42">
      <w:pPr>
        <w:spacing w:after="0" w:line="240" w:lineRule="auto"/>
        <w:ind w:firstLine="680"/>
        <w:jc w:val="both"/>
        <w:rPr>
          <w:szCs w:val="24"/>
        </w:rPr>
      </w:pPr>
      <w:r w:rsidRPr="00A902D6">
        <w:rPr>
          <w:b/>
          <w:szCs w:val="24"/>
        </w:rPr>
        <w:t>Этаж цокольный</w:t>
      </w:r>
      <w:r w:rsidRPr="00A902D6">
        <w:rPr>
          <w:szCs w:val="24"/>
        </w:rPr>
        <w:t xml:space="preserve"> - этаж с отметкой пола помещений ниже планировочной отметки земли на высоту не более половины высоты помещений.</w:t>
      </w:r>
    </w:p>
    <w:p w14:paraId="6E3BEEED" w14:textId="77777777" w:rsidR="00263D42" w:rsidRPr="00A902D6" w:rsidRDefault="00263D42" w:rsidP="00263D42">
      <w:pPr>
        <w:spacing w:after="0" w:line="240" w:lineRule="auto"/>
        <w:ind w:firstLine="680"/>
        <w:jc w:val="both"/>
        <w:rPr>
          <w:szCs w:val="24"/>
        </w:rPr>
      </w:pPr>
      <w:r w:rsidRPr="00A902D6">
        <w:rPr>
          <w:b/>
          <w:szCs w:val="24"/>
        </w:rPr>
        <w:t>Этаж подвальный</w:t>
      </w:r>
      <w:r w:rsidRPr="00A902D6">
        <w:rPr>
          <w:szCs w:val="24"/>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C49F8BB" w14:textId="77777777" w:rsidR="00263D42" w:rsidRPr="00A902D6" w:rsidRDefault="00263D42" w:rsidP="00263D42">
      <w:pPr>
        <w:spacing w:after="0" w:line="240" w:lineRule="auto"/>
        <w:ind w:firstLine="680"/>
        <w:jc w:val="both"/>
        <w:rPr>
          <w:szCs w:val="24"/>
        </w:rPr>
      </w:pPr>
      <w:r w:rsidRPr="00A902D6">
        <w:rPr>
          <w:b/>
          <w:szCs w:val="24"/>
        </w:rPr>
        <w:t>Этаж мансардный</w:t>
      </w:r>
      <w:r w:rsidRPr="00A902D6">
        <w:rPr>
          <w:szCs w:val="24"/>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0CD7D083" w14:textId="77777777" w:rsidR="00263D42" w:rsidRPr="00A902D6" w:rsidRDefault="00263D42" w:rsidP="00263D42">
      <w:pPr>
        <w:spacing w:after="0" w:line="240" w:lineRule="auto"/>
        <w:ind w:firstLine="680"/>
        <w:jc w:val="both"/>
        <w:rPr>
          <w:szCs w:val="24"/>
        </w:rPr>
      </w:pPr>
      <w:r w:rsidRPr="00A902D6">
        <w:rPr>
          <w:b/>
          <w:szCs w:val="24"/>
        </w:rPr>
        <w:t>Этаж технический</w:t>
      </w:r>
      <w:r w:rsidRPr="00A902D6">
        <w:rPr>
          <w:szCs w:val="24"/>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4E66FC5E" w14:textId="77777777" w:rsidR="00263D42" w:rsidRPr="00A902D6" w:rsidRDefault="00263D42" w:rsidP="00263D42">
      <w:pPr>
        <w:spacing w:after="0" w:line="240" w:lineRule="auto"/>
        <w:ind w:firstLine="680"/>
        <w:jc w:val="both"/>
        <w:rPr>
          <w:szCs w:val="24"/>
        </w:rPr>
      </w:pPr>
      <w:r w:rsidRPr="00A902D6">
        <w:rPr>
          <w:b/>
          <w:szCs w:val="24"/>
        </w:rPr>
        <w:t>Планировочная отметка земли</w:t>
      </w:r>
      <w:r w:rsidRPr="00A902D6">
        <w:rPr>
          <w:szCs w:val="24"/>
        </w:rPr>
        <w:t xml:space="preserve"> - уровень земли на границе земли и отмостки здания.</w:t>
      </w:r>
    </w:p>
    <w:p w14:paraId="5FEC86A0" w14:textId="77777777" w:rsidR="00263D42" w:rsidRPr="00A902D6" w:rsidRDefault="00263D42" w:rsidP="00263D42">
      <w:pPr>
        <w:spacing w:after="0" w:line="240" w:lineRule="auto"/>
        <w:ind w:firstLine="680"/>
        <w:jc w:val="both"/>
        <w:rPr>
          <w:szCs w:val="24"/>
        </w:rPr>
      </w:pPr>
      <w:r w:rsidRPr="00A902D6">
        <w:rPr>
          <w:b/>
          <w:szCs w:val="24"/>
        </w:rPr>
        <w:t>Подрядчик</w:t>
      </w:r>
      <w:r w:rsidRPr="00A902D6">
        <w:rPr>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0FF59839" w14:textId="77777777" w:rsidR="00263D42" w:rsidRPr="00A902D6" w:rsidRDefault="00263D42" w:rsidP="00263D42">
      <w:pPr>
        <w:spacing w:after="0" w:line="240" w:lineRule="auto"/>
        <w:ind w:firstLine="680"/>
        <w:jc w:val="both"/>
        <w:rPr>
          <w:szCs w:val="24"/>
        </w:rPr>
      </w:pPr>
      <w:r w:rsidRPr="00A902D6">
        <w:rPr>
          <w:b/>
          <w:szCs w:val="24"/>
        </w:rPr>
        <w:t>Прибрежная защитная полоса</w:t>
      </w:r>
      <w:r w:rsidRPr="00A902D6">
        <w:rPr>
          <w:szCs w:val="24"/>
        </w:rPr>
        <w:t xml:space="preserve"> – часть водоохраной зоны, для которой вводятся дополнительные ограничения хозяйственной и иной деятельности.</w:t>
      </w:r>
    </w:p>
    <w:p w14:paraId="5BDD6BFE" w14:textId="77777777" w:rsidR="00263D42" w:rsidRPr="00A902D6" w:rsidRDefault="00263D42" w:rsidP="00263D42">
      <w:pPr>
        <w:spacing w:after="0" w:line="240" w:lineRule="auto"/>
        <w:ind w:firstLine="680"/>
        <w:jc w:val="both"/>
        <w:rPr>
          <w:szCs w:val="24"/>
        </w:rPr>
      </w:pPr>
      <w:r w:rsidRPr="00A902D6">
        <w:rPr>
          <w:b/>
          <w:szCs w:val="24"/>
        </w:rPr>
        <w:t>Процент застройки участка</w:t>
      </w:r>
      <w:r w:rsidRPr="00A902D6">
        <w:rPr>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884CC55" w14:textId="77777777" w:rsidR="00263D42" w:rsidRPr="00A902D6" w:rsidRDefault="00263D42" w:rsidP="00263D42">
      <w:pPr>
        <w:spacing w:after="0" w:line="240" w:lineRule="auto"/>
        <w:ind w:firstLine="680"/>
        <w:jc w:val="both"/>
        <w:rPr>
          <w:szCs w:val="24"/>
        </w:rPr>
      </w:pPr>
      <w:r w:rsidRPr="00A902D6">
        <w:rPr>
          <w:b/>
          <w:szCs w:val="24"/>
        </w:rPr>
        <w:t>Максимальный процент застройки в границах земельного участка</w:t>
      </w:r>
      <w:r w:rsidRPr="00A902D6">
        <w:rPr>
          <w:szCs w:val="24"/>
        </w:rPr>
        <w:t xml:space="preserve"> -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799FC9A5" w14:textId="77777777" w:rsidR="00263D42" w:rsidRPr="00A902D6" w:rsidRDefault="00263D42" w:rsidP="00263D42">
      <w:pPr>
        <w:spacing w:after="0" w:line="240" w:lineRule="auto"/>
        <w:ind w:firstLine="680"/>
        <w:jc w:val="both"/>
        <w:rPr>
          <w:szCs w:val="24"/>
        </w:rPr>
      </w:pPr>
      <w:r w:rsidRPr="00A902D6">
        <w:rPr>
          <w:b/>
          <w:szCs w:val="24"/>
        </w:rPr>
        <w:t>Публичный сервитут</w:t>
      </w:r>
      <w:r w:rsidRPr="00A902D6">
        <w:rPr>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0207A6F2" w14:textId="77777777" w:rsidR="00263D42" w:rsidRPr="00A902D6" w:rsidRDefault="00263D42" w:rsidP="00263D42">
      <w:pPr>
        <w:spacing w:after="0" w:line="240" w:lineRule="auto"/>
        <w:ind w:firstLine="680"/>
        <w:jc w:val="both"/>
        <w:rPr>
          <w:szCs w:val="24"/>
        </w:rPr>
      </w:pPr>
      <w:r w:rsidRPr="00A902D6">
        <w:rPr>
          <w:b/>
          <w:szCs w:val="24"/>
        </w:rPr>
        <w:t>Разрешенное использование земельных участков и иных объектов недвижимости</w:t>
      </w:r>
      <w:r w:rsidRPr="00A902D6">
        <w:rPr>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7A9C49E2" w14:textId="77777777" w:rsidR="00263D42" w:rsidRPr="00A902D6" w:rsidRDefault="00263D42" w:rsidP="00263D42">
      <w:pPr>
        <w:spacing w:after="0" w:line="240" w:lineRule="auto"/>
        <w:ind w:firstLine="680"/>
        <w:jc w:val="both"/>
        <w:rPr>
          <w:szCs w:val="24"/>
        </w:rPr>
      </w:pPr>
      <w:r w:rsidRPr="00A902D6">
        <w:rPr>
          <w:b/>
          <w:szCs w:val="24"/>
        </w:rPr>
        <w:t>Частный сервитут</w:t>
      </w:r>
      <w:r w:rsidRPr="00A902D6">
        <w:rPr>
          <w:szCs w:val="24"/>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58CB573E" w14:textId="77777777" w:rsidR="00263D42" w:rsidRPr="000807C3" w:rsidRDefault="00263D42" w:rsidP="00263D42">
      <w:pPr>
        <w:spacing w:after="0" w:line="240" w:lineRule="auto"/>
        <w:ind w:firstLine="680"/>
        <w:jc w:val="both"/>
        <w:rPr>
          <w:sz w:val="23"/>
          <w:szCs w:val="23"/>
          <w:shd w:val="clear" w:color="auto" w:fill="FFFFFF"/>
        </w:rPr>
      </w:pPr>
      <w:r w:rsidRPr="000807C3">
        <w:rPr>
          <w:rStyle w:val="s10"/>
          <w:b/>
          <w:bCs/>
          <w:sz w:val="23"/>
          <w:szCs w:val="23"/>
          <w:shd w:val="clear" w:color="auto" w:fill="FFFFFF"/>
        </w:rPr>
        <w:t>Процент озеленения земельного участка</w:t>
      </w:r>
      <w:r w:rsidRPr="000807C3">
        <w:rPr>
          <w:sz w:val="23"/>
          <w:szCs w:val="23"/>
          <w:shd w:val="clear" w:color="auto" w:fill="FFFFFF"/>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0BDEC4E9" w14:textId="77777777" w:rsidR="00263D42" w:rsidRPr="000807C3" w:rsidRDefault="00263D42" w:rsidP="00263D42">
      <w:pPr>
        <w:spacing w:after="0" w:line="240" w:lineRule="auto"/>
        <w:ind w:firstLine="680"/>
        <w:jc w:val="both"/>
        <w:rPr>
          <w:szCs w:val="24"/>
        </w:rPr>
      </w:pPr>
      <w:r w:rsidRPr="000807C3">
        <w:rPr>
          <w:sz w:val="23"/>
          <w:szCs w:val="23"/>
          <w:shd w:val="clear" w:color="auto" w:fill="FFFFFF"/>
        </w:rPr>
        <w:t> </w:t>
      </w:r>
      <w:r w:rsidRPr="000807C3">
        <w:rPr>
          <w:rStyle w:val="s10"/>
          <w:b/>
          <w:bCs/>
          <w:sz w:val="23"/>
          <w:szCs w:val="23"/>
          <w:shd w:val="clear" w:color="auto" w:fill="FFFFFF"/>
        </w:rPr>
        <w:t>Озеленение земельного участка</w:t>
      </w:r>
      <w:r w:rsidRPr="000807C3">
        <w:rPr>
          <w:sz w:val="23"/>
          <w:szCs w:val="23"/>
          <w:shd w:val="clear" w:color="auto" w:fill="FFFFFF"/>
        </w:rPr>
        <w:t>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7C34DAE2" w14:textId="77777777" w:rsidR="00263D42" w:rsidRPr="00A902D6" w:rsidRDefault="00263D42" w:rsidP="00263D42">
      <w:pPr>
        <w:spacing w:after="0" w:line="240" w:lineRule="auto"/>
        <w:ind w:firstLine="680"/>
        <w:jc w:val="both"/>
        <w:rPr>
          <w:szCs w:val="24"/>
        </w:rPr>
      </w:pPr>
      <w:r w:rsidRPr="00A902D6">
        <w:rPr>
          <w:b/>
          <w:szCs w:val="24"/>
        </w:rPr>
        <w:t>Коэффициент озеленения</w:t>
      </w:r>
      <w:r w:rsidRPr="00A902D6">
        <w:rPr>
          <w:szCs w:val="24"/>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12BE11CE" w14:textId="77777777" w:rsidR="00263D42" w:rsidRPr="00A902D6" w:rsidRDefault="00263D42" w:rsidP="00263D42">
      <w:pPr>
        <w:spacing w:after="0" w:line="240" w:lineRule="auto"/>
        <w:ind w:firstLine="680"/>
        <w:jc w:val="both"/>
        <w:rPr>
          <w:szCs w:val="24"/>
        </w:rPr>
      </w:pPr>
      <w:r w:rsidRPr="00A902D6">
        <w:rPr>
          <w:b/>
          <w:szCs w:val="24"/>
        </w:rPr>
        <w:t>Минимальный процент озеленения</w:t>
      </w:r>
      <w:r w:rsidRPr="00A902D6">
        <w:rPr>
          <w:szCs w:val="24"/>
        </w:rPr>
        <w:t xml:space="preserve"> – отношение площади озеленения (зеленых зон) ко всей площади земельного участка.</w:t>
      </w:r>
    </w:p>
    <w:p w14:paraId="20BDCF80" w14:textId="77777777" w:rsidR="00263D42" w:rsidRPr="00A902D6" w:rsidRDefault="00263D42" w:rsidP="00263D42">
      <w:pPr>
        <w:spacing w:after="0" w:line="240" w:lineRule="auto"/>
        <w:ind w:firstLine="680"/>
        <w:jc w:val="both"/>
        <w:rPr>
          <w:szCs w:val="24"/>
        </w:rPr>
      </w:pPr>
      <w:r w:rsidRPr="00A902D6">
        <w:rPr>
          <w:b/>
          <w:szCs w:val="24"/>
        </w:rPr>
        <w:t>Квартал сохраняемой застройки</w:t>
      </w:r>
      <w:r w:rsidRPr="00A902D6">
        <w:rPr>
          <w:szCs w:val="24"/>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2CCE15CD" w14:textId="77777777" w:rsidR="00263D42" w:rsidRPr="00A902D6" w:rsidRDefault="00263D42" w:rsidP="00263D42">
      <w:pPr>
        <w:spacing w:after="0" w:line="240" w:lineRule="auto"/>
        <w:ind w:firstLine="680"/>
        <w:jc w:val="both"/>
        <w:rPr>
          <w:szCs w:val="24"/>
        </w:rPr>
      </w:pPr>
      <w:r w:rsidRPr="00A902D6">
        <w:rPr>
          <w:b/>
          <w:szCs w:val="24"/>
        </w:rPr>
        <w:t>Малые архитектурные формы</w:t>
      </w:r>
      <w:r w:rsidRPr="00A902D6">
        <w:rPr>
          <w:szCs w:val="24"/>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r>
        <w:rPr>
          <w:szCs w:val="24"/>
        </w:rPr>
        <w:t>.</w:t>
      </w:r>
    </w:p>
    <w:p w14:paraId="79272B11" w14:textId="77777777" w:rsidR="00263D42" w:rsidRPr="00A902D6" w:rsidRDefault="00263D42" w:rsidP="00263D42">
      <w:pPr>
        <w:spacing w:after="0" w:line="240" w:lineRule="auto"/>
        <w:ind w:firstLine="680"/>
        <w:jc w:val="both"/>
        <w:rPr>
          <w:szCs w:val="24"/>
        </w:rPr>
      </w:pPr>
      <w:r w:rsidRPr="00A902D6">
        <w:rPr>
          <w:b/>
          <w:szCs w:val="24"/>
        </w:rPr>
        <w:t>Защитные дорожные сооружения</w:t>
      </w:r>
      <w:r w:rsidRPr="00A902D6">
        <w:rPr>
          <w:szCs w:val="24"/>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EAC23F5" w14:textId="77777777" w:rsidR="00263D42" w:rsidRPr="00A902D6" w:rsidRDefault="00263D42" w:rsidP="00263D42">
      <w:pPr>
        <w:spacing w:after="0" w:line="240" w:lineRule="auto"/>
        <w:ind w:firstLine="680"/>
        <w:jc w:val="both"/>
        <w:rPr>
          <w:szCs w:val="24"/>
        </w:rPr>
      </w:pPr>
      <w:r w:rsidRPr="00A902D6">
        <w:rPr>
          <w:b/>
          <w:szCs w:val="24"/>
        </w:rPr>
        <w:t>Стоянка для автомобилей (автостоянка)</w:t>
      </w:r>
      <w:r w:rsidRPr="00A902D6">
        <w:rPr>
          <w:szCs w:val="24"/>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5CEC66B6" w14:textId="77777777" w:rsidR="00263D42" w:rsidRPr="00A902D6" w:rsidRDefault="00263D42" w:rsidP="00263D42">
      <w:pPr>
        <w:spacing w:after="0" w:line="240" w:lineRule="auto"/>
        <w:ind w:firstLine="680"/>
        <w:jc w:val="both"/>
        <w:rPr>
          <w:szCs w:val="24"/>
        </w:rPr>
      </w:pPr>
      <w:r w:rsidRPr="00A902D6">
        <w:rPr>
          <w:b/>
          <w:szCs w:val="24"/>
        </w:rPr>
        <w:t>Надземная автостоянка закрытого типа</w:t>
      </w:r>
      <w:r w:rsidRPr="00A902D6">
        <w:rPr>
          <w:szCs w:val="24"/>
        </w:rPr>
        <w:t xml:space="preserve"> - автостоянка с наружными стеновыми ограждениями (гаражи, гаражи-стоянки, гаражные комплексы).</w:t>
      </w:r>
    </w:p>
    <w:p w14:paraId="742D45EE" w14:textId="77777777" w:rsidR="00263D42" w:rsidRDefault="00263D42" w:rsidP="00263D42">
      <w:pPr>
        <w:spacing w:after="0" w:line="240" w:lineRule="auto"/>
        <w:ind w:firstLine="680"/>
        <w:jc w:val="both"/>
        <w:rPr>
          <w:szCs w:val="24"/>
        </w:rPr>
      </w:pPr>
      <w:r w:rsidRPr="00A902D6">
        <w:rPr>
          <w:b/>
          <w:szCs w:val="24"/>
        </w:rPr>
        <w:t>Автостоянка открытого типа</w:t>
      </w:r>
      <w:r w:rsidRPr="00A902D6">
        <w:rPr>
          <w:szCs w:val="24"/>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7E0B84C" w14:textId="77777777" w:rsidR="00263D42" w:rsidRPr="00A902D6" w:rsidRDefault="00263D42" w:rsidP="00263D42">
      <w:pPr>
        <w:spacing w:after="0" w:line="240" w:lineRule="auto"/>
        <w:ind w:firstLine="680"/>
        <w:jc w:val="both"/>
        <w:rPr>
          <w:szCs w:val="24"/>
        </w:rPr>
      </w:pPr>
      <w:r w:rsidRPr="00EC0E50">
        <w:rPr>
          <w:b/>
          <w:szCs w:val="24"/>
        </w:rPr>
        <w:t>Гостевые стоянки автомобилей</w:t>
      </w:r>
      <w:r w:rsidRPr="00EC0E50">
        <w:rPr>
          <w:szCs w:val="24"/>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машино-местах.</w:t>
      </w:r>
    </w:p>
    <w:p w14:paraId="530AE066" w14:textId="77777777" w:rsidR="00263D42" w:rsidRPr="00A902D6" w:rsidRDefault="00263D42" w:rsidP="00263D42">
      <w:pPr>
        <w:spacing w:after="0" w:line="240" w:lineRule="auto"/>
        <w:ind w:firstLine="680"/>
        <w:jc w:val="both"/>
        <w:rPr>
          <w:szCs w:val="24"/>
        </w:rPr>
      </w:pPr>
      <w:r w:rsidRPr="00A902D6">
        <w:rPr>
          <w:b/>
          <w:szCs w:val="24"/>
        </w:rPr>
        <w:t>Магазин</w:t>
      </w:r>
      <w:r w:rsidRPr="00A902D6">
        <w:rPr>
          <w:szCs w:val="24"/>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634F8A03" w14:textId="77777777" w:rsidR="00263D42" w:rsidRPr="00A902D6" w:rsidRDefault="00263D42" w:rsidP="00263D42">
      <w:pPr>
        <w:spacing w:after="0" w:line="240" w:lineRule="auto"/>
        <w:ind w:firstLine="680"/>
        <w:jc w:val="both"/>
        <w:rPr>
          <w:szCs w:val="24"/>
        </w:rPr>
      </w:pPr>
      <w:r w:rsidRPr="00A902D6">
        <w:rPr>
          <w:b/>
          <w:szCs w:val="24"/>
        </w:rPr>
        <w:t>Киоск</w:t>
      </w:r>
      <w:r w:rsidRPr="00A902D6">
        <w:rPr>
          <w:szCs w:val="24"/>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7D6E7093" w14:textId="77777777" w:rsidR="00263D42" w:rsidRPr="00A902D6" w:rsidRDefault="00263D42" w:rsidP="00263D42">
      <w:pPr>
        <w:spacing w:after="0" w:line="240" w:lineRule="auto"/>
        <w:ind w:firstLine="680"/>
        <w:jc w:val="both"/>
        <w:rPr>
          <w:szCs w:val="24"/>
        </w:rPr>
      </w:pPr>
      <w:r w:rsidRPr="00A902D6">
        <w:rPr>
          <w:b/>
          <w:szCs w:val="24"/>
        </w:rPr>
        <w:t>Торговый павильон</w:t>
      </w:r>
      <w:r w:rsidRPr="00A902D6">
        <w:rPr>
          <w:szCs w:val="24"/>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10E1AF4A" w14:textId="77777777" w:rsidR="00263D42" w:rsidRPr="00A902D6" w:rsidRDefault="00263D42" w:rsidP="00263D42">
      <w:pPr>
        <w:spacing w:after="0" w:line="240" w:lineRule="auto"/>
        <w:ind w:firstLine="680"/>
        <w:jc w:val="both"/>
        <w:rPr>
          <w:szCs w:val="24"/>
        </w:rPr>
      </w:pPr>
      <w:r w:rsidRPr="00A902D6">
        <w:rPr>
          <w:b/>
          <w:szCs w:val="24"/>
        </w:rPr>
        <w:t>Пандус</w:t>
      </w:r>
      <w:r w:rsidRPr="00A902D6">
        <w:rPr>
          <w:szCs w:val="24"/>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3D0E7556" w14:textId="77777777" w:rsidR="00263D42" w:rsidRPr="00A902D6" w:rsidRDefault="00263D42" w:rsidP="00263D42">
      <w:pPr>
        <w:spacing w:after="0" w:line="240" w:lineRule="auto"/>
        <w:ind w:firstLine="680"/>
        <w:jc w:val="both"/>
        <w:rPr>
          <w:szCs w:val="24"/>
        </w:rPr>
      </w:pPr>
      <w:r w:rsidRPr="00A902D6">
        <w:rPr>
          <w:b/>
          <w:szCs w:val="24"/>
        </w:rPr>
        <w:t>Маломобильные граждане</w:t>
      </w:r>
      <w:r w:rsidRPr="00A902D6">
        <w:rPr>
          <w:szCs w:val="24"/>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6EB83AB5" w14:textId="77777777" w:rsidR="00263D42" w:rsidRPr="001F115B" w:rsidRDefault="00263D42" w:rsidP="00263D42">
      <w:pPr>
        <w:spacing w:after="0" w:line="240" w:lineRule="auto"/>
        <w:ind w:firstLine="680"/>
        <w:jc w:val="both"/>
        <w:rPr>
          <w:szCs w:val="24"/>
        </w:rPr>
      </w:pPr>
      <w:r>
        <w:rPr>
          <w:b/>
          <w:szCs w:val="24"/>
        </w:rPr>
        <w:t>К</w:t>
      </w:r>
      <w:r w:rsidRPr="001F115B">
        <w:rPr>
          <w:b/>
          <w:szCs w:val="24"/>
        </w:rPr>
        <w:t>онтейнер</w:t>
      </w:r>
      <w:r w:rsidRPr="001F115B">
        <w:rPr>
          <w:szCs w:val="24"/>
        </w:rPr>
        <w:t xml:space="preserve"> – стандартная емкость для сбора ТБО объемом 0,6 - 1,5 кубических метров;</w:t>
      </w:r>
    </w:p>
    <w:p w14:paraId="2CB1231F" w14:textId="5ACC4D11" w:rsidR="00263D42" w:rsidRDefault="00263D42" w:rsidP="00263D42">
      <w:pPr>
        <w:spacing w:after="0" w:line="240" w:lineRule="auto"/>
        <w:ind w:firstLine="680"/>
        <w:jc w:val="both"/>
        <w:rPr>
          <w:szCs w:val="24"/>
        </w:rPr>
      </w:pPr>
      <w:r w:rsidRPr="001F115B">
        <w:rPr>
          <w:b/>
          <w:szCs w:val="24"/>
        </w:rPr>
        <w:t>Бункер-накопитель</w:t>
      </w:r>
      <w:r w:rsidRPr="001F115B">
        <w:rPr>
          <w:szCs w:val="24"/>
        </w:rPr>
        <w:t xml:space="preserve"> – стандартная емкость для сбора КГМ объемом более 2,0 кубических метров</w:t>
      </w:r>
      <w:r w:rsidR="003565A9">
        <w:rPr>
          <w:szCs w:val="24"/>
        </w:rPr>
        <w:t>.</w:t>
      </w:r>
    </w:p>
    <w:p w14:paraId="6AB571AB" w14:textId="77777777" w:rsidR="003565A9" w:rsidRDefault="003565A9" w:rsidP="00263D42">
      <w:pPr>
        <w:spacing w:after="0" w:line="240" w:lineRule="auto"/>
        <w:ind w:firstLine="680"/>
        <w:jc w:val="both"/>
        <w:rPr>
          <w:szCs w:val="24"/>
        </w:rPr>
      </w:pPr>
    </w:p>
    <w:p w14:paraId="0C69C2BC" w14:textId="575C41C0" w:rsidR="003565A9" w:rsidRPr="00756CA5" w:rsidRDefault="003565A9" w:rsidP="003565A9">
      <w:pPr>
        <w:spacing w:after="0" w:line="240" w:lineRule="auto"/>
        <w:ind w:firstLine="680"/>
        <w:jc w:val="both"/>
        <w:rPr>
          <w:rFonts w:eastAsia="Roboto" w:cs="Times New Roman"/>
          <w:szCs w:val="24"/>
        </w:rPr>
      </w:pPr>
      <w:r w:rsidRPr="00756CA5">
        <w:rPr>
          <w:rFonts w:eastAsia="Roboto" w:cs="Times New Roman"/>
          <w:b/>
          <w:szCs w:val="24"/>
        </w:rPr>
        <w:t>Основные понятия, используемые в документе</w:t>
      </w:r>
      <w:r>
        <w:rPr>
          <w:rFonts w:eastAsia="Roboto" w:cs="Times New Roman"/>
          <w:b/>
          <w:szCs w:val="24"/>
        </w:rPr>
        <w:t xml:space="preserve"> </w:t>
      </w:r>
      <w:r w:rsidRPr="003565A9">
        <w:rPr>
          <w:rFonts w:eastAsia="Roboto" w:cs="Times New Roman"/>
          <w:b/>
          <w:szCs w:val="24"/>
        </w:rPr>
        <w:t>для регламентирования АГО</w:t>
      </w:r>
      <w:r w:rsidRPr="00756CA5">
        <w:rPr>
          <w:rFonts w:eastAsia="Roboto" w:cs="Times New Roman"/>
          <w:b/>
          <w:szCs w:val="24"/>
        </w:rPr>
        <w:t>:</w:t>
      </w:r>
    </w:p>
    <w:p w14:paraId="50606935" w14:textId="77777777" w:rsidR="003565A9" w:rsidRPr="00756CA5" w:rsidRDefault="003565A9" w:rsidP="003565A9">
      <w:pPr>
        <w:spacing w:after="0" w:line="240" w:lineRule="auto"/>
        <w:ind w:firstLine="680"/>
        <w:jc w:val="both"/>
        <w:rPr>
          <w:rFonts w:eastAsia="Roboto Light" w:cs="Times New Roman"/>
          <w:color w:val="3F3F3F"/>
          <w:szCs w:val="24"/>
        </w:rPr>
      </w:pPr>
      <w:r w:rsidRPr="00096CDF">
        <w:rPr>
          <w:rFonts w:eastAsia="Roboto" w:cs="Times New Roman"/>
          <w:b/>
          <w:szCs w:val="24"/>
        </w:rPr>
        <w:t>Блок-секция</w:t>
      </w:r>
      <w:r w:rsidRPr="00756CA5">
        <w:rPr>
          <w:rFonts w:eastAsia="Roboto" w:cs="Times New Roman"/>
          <w:szCs w:val="24"/>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p>
    <w:p w14:paraId="1DB0F7F6"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Второстепенный фасад</w:t>
      </w:r>
      <w:r w:rsidRPr="00756CA5">
        <w:rPr>
          <w:rFonts w:eastAsia="Roboto" w:cs="Times New Roman"/>
          <w:szCs w:val="24"/>
        </w:rPr>
        <w:t xml:space="preserve"> - фасад здания, не подходящий под определение главного фасада.</w:t>
      </w:r>
    </w:p>
    <w:p w14:paraId="29256CD0" w14:textId="77777777" w:rsidR="003565A9" w:rsidRPr="00756CA5" w:rsidRDefault="003565A9" w:rsidP="003565A9">
      <w:pPr>
        <w:spacing w:after="0" w:line="240" w:lineRule="auto"/>
        <w:ind w:firstLine="680"/>
        <w:jc w:val="both"/>
        <w:rPr>
          <w:rFonts w:eastAsia="Roboto Light" w:cs="Times New Roman"/>
          <w:color w:val="3F3F3F"/>
          <w:szCs w:val="24"/>
        </w:rPr>
      </w:pPr>
      <w:r w:rsidRPr="00096CDF">
        <w:rPr>
          <w:rFonts w:eastAsia="Roboto" w:cs="Times New Roman"/>
          <w:b/>
          <w:szCs w:val="24"/>
        </w:rPr>
        <w:t>Высота здания</w:t>
      </w:r>
      <w:r w:rsidRPr="00756CA5">
        <w:rPr>
          <w:rFonts w:eastAsia="Roboto" w:cs="Times New Roman"/>
          <w:szCs w:val="24"/>
        </w:rPr>
        <w:t xml:space="preserve"> - 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 при ее уклоне выше 30 градусов.</w:t>
      </w:r>
    </w:p>
    <w:p w14:paraId="1BCC363D"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Высота этажа</w:t>
      </w:r>
      <w:r w:rsidRPr="00756CA5">
        <w:rPr>
          <w:rFonts w:eastAsia="Roboto" w:cs="Times New Roman"/>
          <w:szCs w:val="24"/>
        </w:rPr>
        <w:t xml:space="preserve">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14:paraId="0449915D"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Главный фасад</w:t>
      </w:r>
      <w:r w:rsidRPr="00756CA5">
        <w:rPr>
          <w:rFonts w:eastAsia="Roboto" w:cs="Times New Roman"/>
          <w:szCs w:val="24"/>
        </w:rPr>
        <w:t xml:space="preserve"> - фасад здания, выходящий на границу участка, примыкающую к территориям общего пользования.</w:t>
      </w:r>
    </w:p>
    <w:p w14:paraId="155A500A"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Колер элемента здания</w:t>
      </w:r>
      <w:r w:rsidRPr="00756CA5">
        <w:rPr>
          <w:rFonts w:eastAsia="Roboto" w:cs="Times New Roman"/>
          <w:szCs w:val="24"/>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14:paraId="44BD4C66"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Непросматриваемая часть ограждения</w:t>
      </w:r>
      <w:r w:rsidRPr="00756CA5">
        <w:rPr>
          <w:rFonts w:eastAsia="Roboto" w:cs="Times New Roman"/>
          <w:szCs w:val="24"/>
        </w:rPr>
        <w:t xml:space="preserve"> - глухая непросматриваемая плоскость или плоскость с шириной зазора между элементами ограждения менее ширины элемента.</w:t>
      </w:r>
    </w:p>
    <w:p w14:paraId="2D28CACF"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Отметка входной группы</w:t>
      </w:r>
      <w:r w:rsidRPr="00756CA5">
        <w:rPr>
          <w:rFonts w:eastAsia="Roboto" w:cs="Times New Roman"/>
          <w:szCs w:val="24"/>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14:paraId="10F9344E"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Первый этаж</w:t>
      </w:r>
      <w:r w:rsidRPr="00756CA5">
        <w:rPr>
          <w:rFonts w:eastAsia="Roboto" w:cs="Times New Roman"/>
          <w:szCs w:val="24"/>
        </w:rPr>
        <w:t xml:space="preserve"> - нижний надземный этаж, доступный для входа с прилегающей территории.</w:t>
      </w:r>
    </w:p>
    <w:p w14:paraId="4358444A" w14:textId="77777777" w:rsidR="003565A9" w:rsidRPr="00096CDF" w:rsidRDefault="003565A9" w:rsidP="003565A9">
      <w:pPr>
        <w:spacing w:after="0" w:line="240" w:lineRule="auto"/>
        <w:ind w:firstLine="680"/>
        <w:jc w:val="both"/>
        <w:rPr>
          <w:rFonts w:eastAsia="Roboto" w:cs="Times New Roman"/>
          <w:b/>
          <w:szCs w:val="24"/>
        </w:rPr>
      </w:pPr>
      <w:r w:rsidRPr="00096CDF">
        <w:rPr>
          <w:rFonts w:eastAsia="Roboto" w:cs="Times New Roman"/>
          <w:b/>
          <w:szCs w:val="24"/>
        </w:rPr>
        <w:t>Процент остекления первого этажа</w:t>
      </w:r>
      <w:r w:rsidRPr="00756CA5">
        <w:rPr>
          <w:rFonts w:eastAsia="Roboto" w:cs="Times New Roman"/>
          <w:szCs w:val="24"/>
        </w:rPr>
        <w:t xml:space="preserve"> - доля светопрозрачных конструкций от общей площади фасада первого этажа, выходящего на </w:t>
      </w:r>
      <w:r w:rsidRPr="00096CDF">
        <w:rPr>
          <w:rFonts w:eastAsia="Roboto" w:cs="Times New Roman"/>
          <w:b/>
          <w:szCs w:val="24"/>
        </w:rPr>
        <w:t xml:space="preserve">границу участка, примыкающею к Второстепенный фасад территориям общего пользования. </w:t>
      </w:r>
    </w:p>
    <w:p w14:paraId="2C40AE50"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 xml:space="preserve">Текстура </w:t>
      </w:r>
      <w:r w:rsidRPr="00756CA5">
        <w:rPr>
          <w:rFonts w:eastAsia="Roboto" w:cs="Times New Roman"/>
          <w:szCs w:val="24"/>
        </w:rPr>
        <w:t>- визуальное свойство поверхности, которое передает информацию о структуре материала.</w:t>
      </w:r>
    </w:p>
    <w:p w14:paraId="486C0E53"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Типовой этаж</w:t>
      </w:r>
      <w:r w:rsidRPr="00756CA5">
        <w:rPr>
          <w:rFonts w:eastAsia="Roboto" w:cs="Times New Roman"/>
          <w:szCs w:val="24"/>
        </w:rPr>
        <w:t xml:space="preserve"> - этаж здания, планировочное и конструктивное решение которого неоднократно повторяется по высоте здания.</w:t>
      </w:r>
    </w:p>
    <w:p w14:paraId="746E6921" w14:textId="77777777" w:rsidR="003565A9" w:rsidRPr="00756CA5" w:rsidRDefault="003565A9" w:rsidP="003565A9">
      <w:pPr>
        <w:spacing w:after="0" w:line="240" w:lineRule="auto"/>
        <w:ind w:firstLine="680"/>
        <w:jc w:val="both"/>
        <w:rPr>
          <w:rFonts w:eastAsia="Roboto" w:cs="Times New Roman"/>
          <w:b/>
          <w:szCs w:val="24"/>
        </w:rPr>
      </w:pPr>
      <w:r w:rsidRPr="00096CDF">
        <w:rPr>
          <w:rFonts w:eastAsia="Roboto" w:cs="Times New Roman"/>
          <w:b/>
          <w:szCs w:val="24"/>
        </w:rPr>
        <w:t>Уличный фронт</w:t>
      </w:r>
      <w:r w:rsidRPr="00756CA5">
        <w:rPr>
          <w:rFonts w:eastAsia="Roboto" w:cs="Times New Roman"/>
          <w:b/>
          <w:szCs w:val="24"/>
        </w:rPr>
        <w:t xml:space="preserve"> - </w:t>
      </w:r>
      <w:r w:rsidRPr="00756CA5">
        <w:rPr>
          <w:rFonts w:eastAsia="Roboto" w:cs="Times New Roman"/>
          <w:szCs w:val="24"/>
        </w:rPr>
        <w:t>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p>
    <w:p w14:paraId="4AC4152B" w14:textId="77777777" w:rsidR="003565A9" w:rsidRPr="00756CA5" w:rsidRDefault="003565A9" w:rsidP="003565A9">
      <w:pPr>
        <w:pBdr>
          <w:top w:val="nil"/>
          <w:left w:val="nil"/>
          <w:bottom w:val="nil"/>
          <w:right w:val="nil"/>
          <w:between w:val="nil"/>
        </w:pBdr>
        <w:spacing w:after="0" w:line="240" w:lineRule="auto"/>
        <w:ind w:firstLine="680"/>
        <w:jc w:val="both"/>
        <w:rPr>
          <w:rFonts w:eastAsia="Roboto" w:cs="Times New Roman"/>
          <w:szCs w:val="24"/>
        </w:rPr>
      </w:pPr>
      <w:r w:rsidRPr="00756CA5">
        <w:rPr>
          <w:rFonts w:eastAsia="Roboto" w:cs="Times New Roman"/>
          <w:szCs w:val="24"/>
        </w:rPr>
        <w:t>Фактура - внешнее строение поверхности материала с ее характерным рельефом.</w:t>
      </w:r>
    </w:p>
    <w:p w14:paraId="5F6CE7F6"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Элементы входных групп</w:t>
      </w:r>
      <w:r w:rsidRPr="00756CA5">
        <w:rPr>
          <w:rFonts w:eastAsia="Roboto" w:cs="Times New Roman"/>
          <w:szCs w:val="24"/>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 стены.</w:t>
      </w:r>
    </w:p>
    <w:p w14:paraId="3BE01CC8" w14:textId="77777777" w:rsidR="00263D42" w:rsidRPr="00A902D6" w:rsidRDefault="00263D42" w:rsidP="00263D42">
      <w:pPr>
        <w:pStyle w:val="aff6"/>
        <w:ind w:firstLine="680"/>
        <w:jc w:val="both"/>
        <w:rPr>
          <w:b/>
        </w:rPr>
      </w:pPr>
    </w:p>
    <w:p w14:paraId="1FBCFA60" w14:textId="77777777" w:rsidR="00263D42" w:rsidRPr="00A902D6" w:rsidRDefault="00263D42" w:rsidP="00263D42">
      <w:pPr>
        <w:pStyle w:val="4"/>
        <w:numPr>
          <w:ilvl w:val="0"/>
          <w:numId w:val="0"/>
        </w:numPr>
        <w:jc w:val="both"/>
        <w:rPr>
          <w:b w:val="0"/>
          <w:bCs/>
        </w:rPr>
      </w:pPr>
      <w:bookmarkStart w:id="22" w:name="_Toc158625191"/>
      <w:r w:rsidRPr="00A902D6">
        <w:rPr>
          <w:bCs/>
        </w:rPr>
        <w:t xml:space="preserve">Статья 2. </w:t>
      </w:r>
      <w:r w:rsidRPr="00A902D6">
        <w:t>Основания разработки, и назначение правил землепользования и застройки.</w:t>
      </w:r>
      <w:bookmarkEnd w:id="22"/>
    </w:p>
    <w:p w14:paraId="2FDE06EC" w14:textId="77777777" w:rsidR="00263D42" w:rsidRPr="00A902D6" w:rsidRDefault="00263D42" w:rsidP="00263D42">
      <w:pPr>
        <w:pStyle w:val="aff6"/>
        <w:ind w:firstLine="680"/>
        <w:jc w:val="both"/>
        <w:rPr>
          <w:b/>
          <w:sz w:val="24"/>
          <w:szCs w:val="24"/>
        </w:rPr>
      </w:pPr>
    </w:p>
    <w:p w14:paraId="73BC6199" w14:textId="598F1216" w:rsidR="00263D42" w:rsidRPr="00A902D6" w:rsidRDefault="00263D42" w:rsidP="00263D42">
      <w:pPr>
        <w:spacing w:after="0" w:line="240" w:lineRule="auto"/>
        <w:ind w:firstLine="680"/>
        <w:jc w:val="both"/>
        <w:rPr>
          <w:szCs w:val="28"/>
        </w:rPr>
      </w:pPr>
      <w:r w:rsidRPr="00A902D6">
        <w:rPr>
          <w:szCs w:val="28"/>
        </w:rPr>
        <w:t>1.</w:t>
      </w:r>
      <w:r w:rsidR="002A3E82">
        <w:rPr>
          <w:szCs w:val="28"/>
        </w:rPr>
        <w:t> </w:t>
      </w:r>
      <w:r w:rsidRPr="00A902D6">
        <w:rPr>
          <w:szCs w:val="28"/>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систему регулирования землепользования и застройки, которая основана на градостроительном зонировании – делении всей территории в границах </w:t>
      </w:r>
      <w:r w:rsidR="00857BC2">
        <w:rPr>
          <w:szCs w:val="28"/>
        </w:rPr>
        <w:t>Пригородного</w:t>
      </w:r>
      <w:r w:rsidRPr="00A902D6">
        <w:rPr>
          <w:szCs w:val="28"/>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CF930EE" w14:textId="77777777" w:rsidR="00263D42" w:rsidRPr="00A902D6" w:rsidRDefault="00263D42" w:rsidP="002A3E82">
      <w:pPr>
        <w:tabs>
          <w:tab w:val="left" w:pos="709"/>
          <w:tab w:val="left" w:pos="851"/>
        </w:tabs>
        <w:spacing w:after="0" w:line="240" w:lineRule="auto"/>
        <w:ind w:firstLine="680"/>
        <w:jc w:val="both"/>
        <w:rPr>
          <w:szCs w:val="28"/>
        </w:rPr>
      </w:pPr>
      <w:r w:rsidRPr="00A902D6">
        <w:rPr>
          <w:szCs w:val="28"/>
        </w:rPr>
        <w:t>2. Правила землепользования и застройки разрабатываются в целях:</w:t>
      </w:r>
    </w:p>
    <w:p w14:paraId="1ED6E82A" w14:textId="1CAD80BF" w:rsidR="00263D42" w:rsidRPr="00A902D6" w:rsidRDefault="00263D42" w:rsidP="002A3E82">
      <w:pPr>
        <w:tabs>
          <w:tab w:val="left" w:pos="709"/>
          <w:tab w:val="left" w:pos="851"/>
        </w:tabs>
        <w:spacing w:after="0" w:line="240" w:lineRule="auto"/>
        <w:ind w:firstLine="680"/>
        <w:jc w:val="both"/>
        <w:rPr>
          <w:szCs w:val="28"/>
        </w:rPr>
      </w:pPr>
      <w:r w:rsidRPr="00A902D6">
        <w:rPr>
          <w:szCs w:val="28"/>
        </w:rPr>
        <w:t>1)</w:t>
      </w:r>
      <w:r w:rsidR="002A3E82">
        <w:rPr>
          <w:szCs w:val="28"/>
        </w:rPr>
        <w:t> </w:t>
      </w:r>
      <w:r w:rsidRPr="00A902D6">
        <w:rPr>
          <w:szCs w:val="28"/>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5955499" w14:textId="77777777" w:rsidR="00263D42" w:rsidRPr="00A902D6" w:rsidRDefault="00263D42" w:rsidP="002A3E82">
      <w:pPr>
        <w:tabs>
          <w:tab w:val="left" w:pos="709"/>
          <w:tab w:val="left" w:pos="851"/>
        </w:tabs>
        <w:spacing w:after="0" w:line="240" w:lineRule="auto"/>
        <w:ind w:firstLine="680"/>
        <w:jc w:val="both"/>
        <w:rPr>
          <w:szCs w:val="28"/>
        </w:rPr>
      </w:pPr>
      <w:r w:rsidRPr="00A902D6">
        <w:rPr>
          <w:szCs w:val="28"/>
        </w:rPr>
        <w:t>2) создания условий для планировки территорий муниципальных образований;</w:t>
      </w:r>
    </w:p>
    <w:p w14:paraId="3CDB340B" w14:textId="77777777" w:rsidR="00263D42" w:rsidRPr="00A902D6" w:rsidRDefault="00263D42" w:rsidP="002A3E82">
      <w:pPr>
        <w:tabs>
          <w:tab w:val="left" w:pos="709"/>
          <w:tab w:val="left" w:pos="851"/>
        </w:tabs>
        <w:spacing w:after="0" w:line="240" w:lineRule="auto"/>
        <w:ind w:firstLine="680"/>
        <w:jc w:val="both"/>
        <w:rPr>
          <w:szCs w:val="28"/>
        </w:rPr>
      </w:pPr>
      <w:r w:rsidRPr="00A902D6">
        <w:rPr>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0686842" w14:textId="77777777" w:rsidR="00263D42" w:rsidRPr="00A902D6" w:rsidRDefault="00263D42" w:rsidP="002A3E82">
      <w:pPr>
        <w:tabs>
          <w:tab w:val="left" w:pos="709"/>
          <w:tab w:val="left" w:pos="851"/>
        </w:tabs>
        <w:spacing w:after="0" w:line="240" w:lineRule="auto"/>
        <w:ind w:firstLine="680"/>
        <w:jc w:val="both"/>
        <w:rPr>
          <w:szCs w:val="28"/>
        </w:rPr>
      </w:pPr>
      <w:r w:rsidRPr="00A902D6">
        <w:rPr>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07472CA" w14:textId="51952E9B" w:rsidR="00263D42" w:rsidRPr="000F2BAA" w:rsidRDefault="00263D42" w:rsidP="002A3E82">
      <w:pPr>
        <w:tabs>
          <w:tab w:val="left" w:pos="709"/>
          <w:tab w:val="left" w:pos="851"/>
        </w:tabs>
        <w:spacing w:after="0" w:line="240" w:lineRule="auto"/>
        <w:ind w:firstLine="680"/>
        <w:jc w:val="both"/>
        <w:rPr>
          <w:szCs w:val="24"/>
        </w:rPr>
      </w:pPr>
      <w:r w:rsidRPr="00A902D6">
        <w:rPr>
          <w:szCs w:val="24"/>
        </w:rPr>
        <w:t xml:space="preserve">3.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w:t>
      </w:r>
      <w:r w:rsidRPr="000F2BAA">
        <w:rPr>
          <w:szCs w:val="24"/>
        </w:rPr>
        <w:t xml:space="preserve">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муниципальных образований Крымский район, </w:t>
      </w:r>
      <w:r w:rsidR="00857BC2">
        <w:rPr>
          <w:szCs w:val="24"/>
        </w:rPr>
        <w:t>Пригородное</w:t>
      </w:r>
      <w:r>
        <w:rPr>
          <w:szCs w:val="24"/>
        </w:rPr>
        <w:t xml:space="preserve"> </w:t>
      </w:r>
      <w:r w:rsidRPr="000F2BAA">
        <w:rPr>
          <w:szCs w:val="24"/>
        </w:rPr>
        <w:t>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0E645573" w14:textId="5740AC9B" w:rsidR="00263D42" w:rsidRDefault="00263D42" w:rsidP="00263D42">
      <w:pPr>
        <w:rPr>
          <w:szCs w:val="24"/>
        </w:rPr>
      </w:pPr>
    </w:p>
    <w:p w14:paraId="3A2EDABF" w14:textId="77777777" w:rsidR="00263D42" w:rsidRPr="00A902D6" w:rsidRDefault="00263D42" w:rsidP="00263D42">
      <w:pPr>
        <w:pStyle w:val="4"/>
        <w:numPr>
          <w:ilvl w:val="0"/>
          <w:numId w:val="0"/>
        </w:numPr>
        <w:jc w:val="both"/>
        <w:rPr>
          <w:b w:val="0"/>
        </w:rPr>
      </w:pPr>
      <w:bookmarkStart w:id="23" w:name="_Toc158625192"/>
      <w:r w:rsidRPr="00A902D6">
        <w:t>Статья 3. Содержание настоящих Правил.</w:t>
      </w:r>
      <w:bookmarkEnd w:id="23"/>
    </w:p>
    <w:p w14:paraId="328A98AF" w14:textId="77777777" w:rsidR="00263D42" w:rsidRPr="00A902D6" w:rsidRDefault="00263D42" w:rsidP="00263D42">
      <w:pPr>
        <w:jc w:val="both"/>
        <w:rPr>
          <w:b/>
          <w:bCs/>
          <w:szCs w:val="24"/>
        </w:rPr>
      </w:pPr>
    </w:p>
    <w:p w14:paraId="0A1031B7" w14:textId="77777777" w:rsidR="00263D42" w:rsidRPr="00A902D6" w:rsidRDefault="00263D42" w:rsidP="00263D42">
      <w:pPr>
        <w:spacing w:after="0" w:line="240" w:lineRule="auto"/>
        <w:ind w:firstLine="680"/>
        <w:jc w:val="both"/>
        <w:rPr>
          <w:szCs w:val="24"/>
        </w:rPr>
      </w:pPr>
      <w:r w:rsidRPr="00A902D6">
        <w:rPr>
          <w:szCs w:val="24"/>
        </w:rPr>
        <w:t>1. Настоящие Правила содержат:</w:t>
      </w:r>
    </w:p>
    <w:p w14:paraId="2A4FFF8A" w14:textId="77777777" w:rsidR="00263D42" w:rsidRPr="00A902D6" w:rsidRDefault="00263D42" w:rsidP="00263D42">
      <w:pPr>
        <w:spacing w:after="0" w:line="240" w:lineRule="auto"/>
        <w:ind w:firstLine="680"/>
        <w:jc w:val="both"/>
        <w:rPr>
          <w:szCs w:val="24"/>
        </w:rPr>
      </w:pPr>
      <w:r w:rsidRPr="00A902D6">
        <w:rPr>
          <w:szCs w:val="24"/>
        </w:rPr>
        <w:t>1) порядок их применения и внесения изменений в указанные Правила;</w:t>
      </w:r>
    </w:p>
    <w:p w14:paraId="5A0B249A" w14:textId="77777777" w:rsidR="00263D42" w:rsidRPr="00A902D6" w:rsidRDefault="00263D42" w:rsidP="00263D42">
      <w:pPr>
        <w:spacing w:after="0" w:line="240" w:lineRule="auto"/>
        <w:ind w:firstLine="680"/>
        <w:jc w:val="both"/>
        <w:rPr>
          <w:szCs w:val="24"/>
        </w:rPr>
      </w:pPr>
      <w:r w:rsidRPr="00A902D6">
        <w:rPr>
          <w:szCs w:val="24"/>
        </w:rPr>
        <w:t>2) карту градостроительного зонирования;</w:t>
      </w:r>
    </w:p>
    <w:p w14:paraId="78880F1E" w14:textId="77777777" w:rsidR="00263D42" w:rsidRPr="00A902D6" w:rsidRDefault="00263D42" w:rsidP="00263D42">
      <w:pPr>
        <w:spacing w:after="0" w:line="240" w:lineRule="auto"/>
        <w:ind w:firstLine="680"/>
        <w:jc w:val="both"/>
        <w:rPr>
          <w:szCs w:val="24"/>
        </w:rPr>
      </w:pPr>
      <w:r w:rsidRPr="00A902D6">
        <w:rPr>
          <w:szCs w:val="24"/>
        </w:rPr>
        <w:t>3) градостроительные регламенты.</w:t>
      </w:r>
    </w:p>
    <w:p w14:paraId="16B8F6AD" w14:textId="77777777" w:rsidR="00263D42" w:rsidRPr="00A902D6" w:rsidRDefault="00263D42" w:rsidP="00263D42">
      <w:pPr>
        <w:spacing w:after="0" w:line="240" w:lineRule="auto"/>
        <w:ind w:firstLine="680"/>
        <w:jc w:val="both"/>
        <w:rPr>
          <w:szCs w:val="24"/>
        </w:rPr>
      </w:pPr>
      <w:r w:rsidRPr="00A902D6">
        <w:rPr>
          <w:szCs w:val="24"/>
        </w:rPr>
        <w:t>2. Порядок применения правил землепользования и застройки и внесения в них изменений включает в себя положения:</w:t>
      </w:r>
    </w:p>
    <w:p w14:paraId="50DBF93A" w14:textId="77777777" w:rsidR="00263D42" w:rsidRPr="00A902D6" w:rsidRDefault="00263D42" w:rsidP="00263D42">
      <w:pPr>
        <w:spacing w:after="0" w:line="240" w:lineRule="auto"/>
        <w:ind w:firstLine="680"/>
        <w:jc w:val="both"/>
        <w:rPr>
          <w:szCs w:val="24"/>
        </w:rPr>
      </w:pPr>
      <w:r w:rsidRPr="00A902D6">
        <w:rPr>
          <w:szCs w:val="24"/>
        </w:rPr>
        <w:t>1) о регулировании землепользования и застройки органами местного самоуправления;</w:t>
      </w:r>
    </w:p>
    <w:p w14:paraId="21F5109F" w14:textId="77777777" w:rsidR="00263D42" w:rsidRPr="00A902D6" w:rsidRDefault="00263D42" w:rsidP="00263D42">
      <w:pPr>
        <w:spacing w:after="0" w:line="240" w:lineRule="auto"/>
        <w:ind w:firstLine="680"/>
        <w:jc w:val="both"/>
        <w:rPr>
          <w:szCs w:val="24"/>
        </w:rPr>
      </w:pPr>
      <w:r w:rsidRPr="00A902D6">
        <w:rPr>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18B627A" w14:textId="77777777" w:rsidR="00263D42" w:rsidRPr="00A902D6" w:rsidRDefault="00263D42" w:rsidP="00263D42">
      <w:pPr>
        <w:spacing w:after="0" w:line="240" w:lineRule="auto"/>
        <w:ind w:firstLine="680"/>
        <w:jc w:val="both"/>
        <w:rPr>
          <w:szCs w:val="24"/>
        </w:rPr>
      </w:pPr>
      <w:r w:rsidRPr="00A902D6">
        <w:rPr>
          <w:szCs w:val="24"/>
        </w:rPr>
        <w:t>3) о подготовке документации по планировке территории органами местного самоуправления;</w:t>
      </w:r>
    </w:p>
    <w:p w14:paraId="6B4DBD6E" w14:textId="77777777" w:rsidR="00263D42" w:rsidRPr="00A902D6" w:rsidRDefault="00263D42" w:rsidP="00263D42">
      <w:pPr>
        <w:spacing w:after="0" w:line="240" w:lineRule="auto"/>
        <w:ind w:firstLine="680"/>
        <w:jc w:val="both"/>
        <w:rPr>
          <w:szCs w:val="24"/>
        </w:rPr>
      </w:pPr>
      <w:r w:rsidRPr="00A902D6">
        <w:rPr>
          <w:szCs w:val="24"/>
        </w:rPr>
        <w:t>4) о проведении публичных слушаний по вопросам землепользования и застройки;</w:t>
      </w:r>
    </w:p>
    <w:p w14:paraId="2069205F" w14:textId="77777777" w:rsidR="00263D42" w:rsidRPr="00A902D6" w:rsidRDefault="00263D42" w:rsidP="00263D42">
      <w:pPr>
        <w:spacing w:after="0" w:line="240" w:lineRule="auto"/>
        <w:ind w:firstLine="680"/>
        <w:jc w:val="both"/>
        <w:rPr>
          <w:szCs w:val="24"/>
        </w:rPr>
      </w:pPr>
      <w:r w:rsidRPr="00A902D6">
        <w:rPr>
          <w:szCs w:val="24"/>
        </w:rPr>
        <w:t>5) о внесении изменений в правила землепользования и застройки;</w:t>
      </w:r>
    </w:p>
    <w:p w14:paraId="7C0B9647" w14:textId="77777777" w:rsidR="00263D42" w:rsidRPr="00A902D6" w:rsidRDefault="00263D42" w:rsidP="00263D42">
      <w:pPr>
        <w:spacing w:after="0" w:line="240" w:lineRule="auto"/>
        <w:ind w:firstLine="680"/>
        <w:jc w:val="both"/>
        <w:rPr>
          <w:szCs w:val="24"/>
        </w:rPr>
      </w:pPr>
      <w:r w:rsidRPr="00A902D6">
        <w:rPr>
          <w:szCs w:val="24"/>
        </w:rPr>
        <w:t>6) о регулировании иных вопросов землепользования и застройки.</w:t>
      </w:r>
    </w:p>
    <w:p w14:paraId="639123B7" w14:textId="584D7CD5" w:rsidR="00263D42" w:rsidRPr="00A902D6" w:rsidRDefault="00263D42" w:rsidP="00263D42">
      <w:pPr>
        <w:spacing w:after="0" w:line="240" w:lineRule="auto"/>
        <w:ind w:firstLine="680"/>
        <w:jc w:val="both"/>
        <w:rPr>
          <w:szCs w:val="24"/>
        </w:rPr>
      </w:pPr>
      <w:r w:rsidRPr="00A902D6">
        <w:rPr>
          <w:szCs w:val="24"/>
        </w:rPr>
        <w:t>3.</w:t>
      </w:r>
      <w:r w:rsidR="002A3E82">
        <w:rPr>
          <w:szCs w:val="24"/>
        </w:rPr>
        <w:t> </w:t>
      </w:r>
      <w:r w:rsidRPr="00A902D6">
        <w:rPr>
          <w:rStyle w:val="blk"/>
          <w:szCs w:val="24"/>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9" w:anchor="dst345" w:history="1">
        <w:r w:rsidRPr="000F2BAA">
          <w:rPr>
            <w:rStyle w:val="ad"/>
            <w:color w:val="auto"/>
            <w:szCs w:val="24"/>
            <w:u w:val="none"/>
          </w:rPr>
          <w:t>законодательством</w:t>
        </w:r>
      </w:hyperlink>
      <w:r w:rsidRPr="00A902D6">
        <w:rPr>
          <w:rStyle w:val="blk"/>
          <w:szCs w:val="24"/>
        </w:rPr>
        <w:t xml:space="preserve"> могут пересекать границы территориальных зон.</w:t>
      </w:r>
    </w:p>
    <w:p w14:paraId="5214227C" w14:textId="2D1BA177" w:rsidR="00263D42" w:rsidRPr="00A902D6" w:rsidRDefault="00263D42" w:rsidP="00263D42">
      <w:pPr>
        <w:spacing w:after="0" w:line="240" w:lineRule="auto"/>
        <w:ind w:firstLine="680"/>
        <w:jc w:val="both"/>
        <w:rPr>
          <w:rStyle w:val="blk"/>
          <w:szCs w:val="24"/>
        </w:rPr>
      </w:pPr>
      <w:r w:rsidRPr="00A902D6">
        <w:rPr>
          <w:szCs w:val="24"/>
        </w:rPr>
        <w:t>4.</w:t>
      </w:r>
      <w:r w:rsidR="002A3E82">
        <w:rPr>
          <w:szCs w:val="24"/>
        </w:rPr>
        <w:t> </w:t>
      </w:r>
      <w:r w:rsidRPr="00A902D6">
        <w:rPr>
          <w:rStyle w:val="blk"/>
          <w:szCs w:val="24"/>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97BC450" w14:textId="77777777" w:rsidR="00263D42" w:rsidRDefault="00263D42" w:rsidP="00263D42">
      <w:pPr>
        <w:spacing w:after="0" w:line="240" w:lineRule="auto"/>
        <w:ind w:firstLine="680"/>
        <w:jc w:val="both"/>
        <w:rPr>
          <w:szCs w:val="24"/>
        </w:rPr>
      </w:pPr>
      <w:r w:rsidRPr="00A902D6">
        <w:rPr>
          <w:szCs w:val="28"/>
        </w:rPr>
        <w:t>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r w:rsidRPr="00A902D6">
        <w:rPr>
          <w:szCs w:val="24"/>
        </w:rPr>
        <w:t xml:space="preserve"> В отношении таких территорий заключается один или несколько договоров, предусматривающих осуществление деятельности по комплексному развитию территории в соответствии с Градостроительным Кодексом.</w:t>
      </w:r>
    </w:p>
    <w:p w14:paraId="4C272606" w14:textId="77777777" w:rsidR="00263D42" w:rsidRPr="00B85B00" w:rsidRDefault="00263D42" w:rsidP="00263D42">
      <w:pPr>
        <w:spacing w:after="0" w:line="240" w:lineRule="auto"/>
        <w:ind w:firstLine="680"/>
        <w:jc w:val="both"/>
        <w:rPr>
          <w:szCs w:val="28"/>
        </w:rPr>
      </w:pPr>
      <w:r w:rsidRPr="0034272E">
        <w:rPr>
          <w:sz w:val="23"/>
          <w:szCs w:val="23"/>
          <w:shd w:val="clear" w:color="auto" w:fill="FFFFFF"/>
        </w:rPr>
        <w:t>5.1.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r>
        <w:rPr>
          <w:sz w:val="23"/>
          <w:szCs w:val="23"/>
          <w:shd w:val="clear" w:color="auto" w:fill="FFFFFF"/>
        </w:rPr>
        <w:t xml:space="preserve"> </w:t>
      </w:r>
    </w:p>
    <w:p w14:paraId="14EAA2C7" w14:textId="77777777" w:rsidR="00263D42" w:rsidRPr="00A902D6" w:rsidRDefault="00263D42" w:rsidP="00263D42">
      <w:pPr>
        <w:spacing w:after="0" w:line="240" w:lineRule="auto"/>
        <w:ind w:firstLine="680"/>
        <w:jc w:val="both"/>
        <w:rPr>
          <w:szCs w:val="24"/>
        </w:rPr>
      </w:pPr>
      <w:r w:rsidRPr="00A902D6">
        <w:rPr>
          <w:rStyle w:val="blk"/>
          <w:szCs w:val="24"/>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87363AB" w14:textId="77777777" w:rsidR="00263D42" w:rsidRPr="00A902D6" w:rsidRDefault="00263D42" w:rsidP="00263D42">
      <w:pPr>
        <w:spacing w:after="0" w:line="240" w:lineRule="auto"/>
        <w:ind w:firstLine="680"/>
        <w:jc w:val="both"/>
        <w:rPr>
          <w:szCs w:val="24"/>
        </w:rPr>
      </w:pPr>
      <w:r w:rsidRPr="00A902D6">
        <w:rPr>
          <w:rStyle w:val="blk"/>
          <w:szCs w:val="24"/>
        </w:rPr>
        <w:t>1) виды разрешенного использования земельных участков и объектов капитального строительства;</w:t>
      </w:r>
    </w:p>
    <w:p w14:paraId="4DC35383" w14:textId="77777777" w:rsidR="00263D42" w:rsidRPr="00A902D6" w:rsidRDefault="00263D42" w:rsidP="00263D42">
      <w:pPr>
        <w:spacing w:after="0" w:line="240" w:lineRule="auto"/>
        <w:ind w:firstLine="680"/>
        <w:jc w:val="both"/>
        <w:rPr>
          <w:szCs w:val="24"/>
        </w:rPr>
      </w:pPr>
      <w:r w:rsidRPr="00A902D6">
        <w:rPr>
          <w:rStyle w:val="blk"/>
          <w:szCs w:val="24"/>
        </w:rPr>
        <w:t>2</w:t>
      </w:r>
      <w:r w:rsidRPr="000F2BAA">
        <w:rPr>
          <w:rStyle w:val="blk"/>
          <w:szCs w:val="24"/>
        </w:rPr>
        <w:t xml:space="preserve">) </w:t>
      </w:r>
      <w:hyperlink r:id="rId30" w:anchor="dst100606" w:history="1">
        <w:r w:rsidRPr="000F2BAA">
          <w:rPr>
            <w:rStyle w:val="ad"/>
            <w:color w:val="auto"/>
            <w:szCs w:val="24"/>
            <w:u w:val="none"/>
          </w:rPr>
          <w:t>предельные</w:t>
        </w:r>
      </w:hyperlink>
      <w:r w:rsidRPr="00A902D6">
        <w:rPr>
          <w:rStyle w:val="blk"/>
          <w:szCs w:val="24"/>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967B1DD" w14:textId="77777777" w:rsidR="00263D42" w:rsidRPr="00A902D6" w:rsidRDefault="00263D42" w:rsidP="00263D42">
      <w:pPr>
        <w:spacing w:after="0" w:line="240" w:lineRule="auto"/>
        <w:ind w:firstLine="680"/>
        <w:jc w:val="both"/>
        <w:rPr>
          <w:szCs w:val="24"/>
        </w:rPr>
      </w:pPr>
      <w:r w:rsidRPr="00A902D6">
        <w:rPr>
          <w:rStyle w:val="blk"/>
          <w:szCs w:val="24"/>
        </w:rPr>
        <w:t xml:space="preserve">3) ограничения использования земельных участков и объектов капитального строительства, устанавливаемые в соответствии </w:t>
      </w:r>
      <w:r w:rsidRPr="000F2BAA">
        <w:rPr>
          <w:rStyle w:val="blk"/>
          <w:szCs w:val="24"/>
        </w:rPr>
        <w:t xml:space="preserve">с </w:t>
      </w:r>
      <w:hyperlink r:id="rId31" w:anchor="dst100220" w:history="1">
        <w:r w:rsidRPr="000F2BAA">
          <w:rPr>
            <w:rStyle w:val="ad"/>
            <w:color w:val="auto"/>
            <w:szCs w:val="24"/>
            <w:u w:val="none"/>
          </w:rPr>
          <w:t>законодательством</w:t>
        </w:r>
      </w:hyperlink>
      <w:r w:rsidRPr="00A902D6">
        <w:rPr>
          <w:rStyle w:val="blk"/>
          <w:szCs w:val="24"/>
        </w:rPr>
        <w:t xml:space="preserve"> Российской Федерации;</w:t>
      </w:r>
    </w:p>
    <w:p w14:paraId="7A1F4CFD" w14:textId="77777777" w:rsidR="00263D42" w:rsidRPr="00A902D6" w:rsidRDefault="00263D42" w:rsidP="00263D42">
      <w:pPr>
        <w:spacing w:after="0" w:line="240" w:lineRule="auto"/>
        <w:ind w:firstLine="680"/>
        <w:jc w:val="both"/>
        <w:rPr>
          <w:szCs w:val="24"/>
        </w:rPr>
      </w:pPr>
      <w:r w:rsidRPr="00A902D6">
        <w:rPr>
          <w:rStyle w:val="blk"/>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DD980B8" w14:textId="77777777" w:rsidR="00263D42" w:rsidRPr="000F2BAA" w:rsidRDefault="00263D42" w:rsidP="00263D42">
      <w:pPr>
        <w:spacing w:after="0" w:line="240" w:lineRule="auto"/>
        <w:ind w:firstLine="680"/>
        <w:jc w:val="both"/>
        <w:rPr>
          <w:szCs w:val="24"/>
        </w:rPr>
      </w:pPr>
      <w:r w:rsidRPr="00A902D6">
        <w:rPr>
          <w:rStyle w:val="blk"/>
          <w:szCs w:val="24"/>
        </w:rPr>
        <w:t>7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w:t>
      </w:r>
      <w:r w:rsidRPr="000F2BAA">
        <w:rPr>
          <w:rStyle w:val="blk"/>
          <w:szCs w:val="24"/>
        </w:rPr>
        <w:t xml:space="preserve">, </w:t>
      </w:r>
      <w:hyperlink r:id="rId32" w:anchor="dst100145" w:history="1">
        <w:r w:rsidRPr="000F2BAA">
          <w:rPr>
            <w:rStyle w:val="ad"/>
            <w:color w:val="auto"/>
            <w:szCs w:val="24"/>
            <w:u w:val="none"/>
          </w:rPr>
          <w:t>требования</w:t>
        </w:r>
      </w:hyperlink>
      <w:r w:rsidRPr="000F2BAA">
        <w:rPr>
          <w:rStyle w:val="blk"/>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C2BE198" w14:textId="77777777" w:rsidR="00263D42" w:rsidRPr="000F2BAA" w:rsidRDefault="00263D42" w:rsidP="00263D42">
      <w:pPr>
        <w:spacing w:after="0" w:line="240" w:lineRule="auto"/>
        <w:ind w:firstLine="680"/>
        <w:jc w:val="both"/>
        <w:rPr>
          <w:szCs w:val="24"/>
        </w:rPr>
      </w:pPr>
      <w:r w:rsidRPr="000F2BAA">
        <w:rPr>
          <w:rStyle w:val="blk"/>
          <w:szCs w:val="24"/>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33" w:anchor="dst0" w:history="1">
        <w:r w:rsidRPr="000F2BAA">
          <w:rPr>
            <w:rStyle w:val="ad"/>
            <w:color w:val="auto"/>
            <w:szCs w:val="24"/>
            <w:u w:val="none"/>
          </w:rPr>
          <w:t>кодексом</w:t>
        </w:r>
      </w:hyperlink>
      <w:r w:rsidRPr="000F2BAA">
        <w:rPr>
          <w:rStyle w:val="blk"/>
          <w:szCs w:val="24"/>
        </w:rPr>
        <w:t xml:space="preserve"> Российской Федерации (далее - ограничения использования объектов недвижимости, установленные на приаэродромной территории).</w:t>
      </w:r>
    </w:p>
    <w:p w14:paraId="7A7A5A62" w14:textId="77777777" w:rsidR="00263D42" w:rsidRPr="000F2BAA" w:rsidRDefault="00263D42" w:rsidP="00263D42">
      <w:pPr>
        <w:spacing w:after="0" w:line="240" w:lineRule="auto"/>
        <w:ind w:firstLine="680"/>
        <w:jc w:val="both"/>
        <w:rPr>
          <w:szCs w:val="24"/>
        </w:rPr>
      </w:pPr>
      <w:r w:rsidRPr="000F2BAA">
        <w:rPr>
          <w:rStyle w:val="blk"/>
          <w:szCs w:val="24"/>
        </w:rPr>
        <w:t>9.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14:paraId="42EA5D75" w14:textId="5B7D2A4C" w:rsidR="00263D42" w:rsidRDefault="00263D42" w:rsidP="00263D42">
      <w:pPr>
        <w:pStyle w:val="aff6"/>
        <w:ind w:firstLine="680"/>
        <w:jc w:val="both"/>
        <w:rPr>
          <w:rFonts w:ascii="Times New Roman" w:hAnsi="Times New Roman"/>
          <w:sz w:val="24"/>
          <w:szCs w:val="24"/>
        </w:rPr>
      </w:pPr>
      <w:r w:rsidRPr="000F2BAA">
        <w:rPr>
          <w:rFonts w:ascii="Times New Roman" w:hAnsi="Times New Roman"/>
          <w:sz w:val="24"/>
          <w:szCs w:val="24"/>
        </w:rPr>
        <w:t>10. Инженерно-технические объекты, сооружения и коммуникации</w:t>
      </w:r>
      <w:r w:rsidRPr="00A902D6">
        <w:rPr>
          <w:rFonts w:ascii="Times New Roman" w:hAnsi="Times New Roman"/>
          <w:sz w:val="24"/>
          <w:szCs w:val="24"/>
        </w:rPr>
        <w:t xml:space="preserve">,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14:paraId="34103516" w14:textId="77777777" w:rsidR="00263D42" w:rsidRPr="00A902D6" w:rsidRDefault="00263D42" w:rsidP="00263D42">
      <w:pPr>
        <w:spacing w:after="0" w:line="240" w:lineRule="auto"/>
        <w:ind w:firstLine="680"/>
        <w:jc w:val="both"/>
      </w:pPr>
    </w:p>
    <w:p w14:paraId="6CD14FD3" w14:textId="77777777" w:rsidR="00263D42" w:rsidRPr="00A902D6" w:rsidRDefault="00263D42" w:rsidP="00263D42">
      <w:pPr>
        <w:pStyle w:val="4"/>
        <w:numPr>
          <w:ilvl w:val="0"/>
          <w:numId w:val="0"/>
        </w:numPr>
        <w:jc w:val="both"/>
        <w:rPr>
          <w:b w:val="0"/>
          <w:bCs/>
        </w:rPr>
      </w:pPr>
      <w:bookmarkStart w:id="24" w:name="_Toc158625193"/>
      <w:r w:rsidRPr="00A902D6">
        <w:rPr>
          <w:bCs/>
        </w:rPr>
        <w:t>Статья 3.1. Объекты и субъекты градостроительных отношений</w:t>
      </w:r>
      <w:bookmarkEnd w:id="24"/>
    </w:p>
    <w:p w14:paraId="34F052C1" w14:textId="77777777" w:rsidR="00263D42" w:rsidRPr="00A902D6" w:rsidRDefault="00263D42" w:rsidP="00263D42">
      <w:pPr>
        <w:spacing w:after="0" w:line="240" w:lineRule="auto"/>
        <w:ind w:firstLine="680"/>
        <w:jc w:val="both"/>
      </w:pPr>
    </w:p>
    <w:p w14:paraId="02A38EC2" w14:textId="61A079B1" w:rsidR="00263D42" w:rsidRPr="00A902D6" w:rsidRDefault="00263D42" w:rsidP="00263D42">
      <w:pPr>
        <w:spacing w:after="0" w:line="240" w:lineRule="auto"/>
        <w:ind w:firstLine="680"/>
        <w:jc w:val="both"/>
        <w:rPr>
          <w:szCs w:val="24"/>
        </w:rPr>
      </w:pPr>
      <w:r w:rsidRPr="00A902D6">
        <w:rPr>
          <w:szCs w:val="24"/>
        </w:rPr>
        <w:t xml:space="preserve">1. Объектами градостроительных отношений в </w:t>
      </w:r>
      <w:r w:rsidR="00857BC2">
        <w:rPr>
          <w:szCs w:val="24"/>
        </w:rPr>
        <w:t>Пригородном</w:t>
      </w:r>
      <w:r w:rsidRPr="00A902D6">
        <w:rPr>
          <w:szCs w:val="24"/>
        </w:rPr>
        <w:t xml:space="preserve"> сельском поселении является:</w:t>
      </w:r>
    </w:p>
    <w:p w14:paraId="57A85761" w14:textId="77777777" w:rsidR="00263D42" w:rsidRPr="00A902D6" w:rsidRDefault="00263D42" w:rsidP="00263D42">
      <w:pPr>
        <w:spacing w:after="0" w:line="240" w:lineRule="auto"/>
        <w:ind w:firstLine="680"/>
        <w:jc w:val="both"/>
        <w:rPr>
          <w:szCs w:val="24"/>
        </w:rPr>
      </w:pPr>
      <w:r w:rsidRPr="00A902D6">
        <w:rPr>
          <w:szCs w:val="24"/>
        </w:rPr>
        <w:t>1) территория поселения;</w:t>
      </w:r>
    </w:p>
    <w:p w14:paraId="702D1933" w14:textId="77777777" w:rsidR="00263D42" w:rsidRPr="00A902D6" w:rsidRDefault="00263D42" w:rsidP="00263D42">
      <w:pPr>
        <w:spacing w:after="0" w:line="240" w:lineRule="auto"/>
        <w:ind w:firstLine="680"/>
        <w:jc w:val="both"/>
        <w:rPr>
          <w:szCs w:val="24"/>
        </w:rPr>
      </w:pPr>
      <w:r w:rsidRPr="00A902D6">
        <w:rPr>
          <w:szCs w:val="24"/>
        </w:rPr>
        <w:t>2) земельно – имущественные комплексы;</w:t>
      </w:r>
    </w:p>
    <w:p w14:paraId="0D2CBF21" w14:textId="77777777" w:rsidR="00263D42" w:rsidRPr="00A902D6" w:rsidRDefault="00263D42" w:rsidP="00263D42">
      <w:pPr>
        <w:spacing w:after="0" w:line="240" w:lineRule="auto"/>
        <w:ind w:firstLine="680"/>
        <w:jc w:val="both"/>
        <w:rPr>
          <w:szCs w:val="24"/>
        </w:rPr>
      </w:pPr>
      <w:r w:rsidRPr="00A902D6">
        <w:rPr>
          <w:szCs w:val="24"/>
        </w:rPr>
        <w:t>3) земельные участки;</w:t>
      </w:r>
    </w:p>
    <w:p w14:paraId="08AD035F" w14:textId="77777777" w:rsidR="00263D42" w:rsidRPr="00A902D6" w:rsidRDefault="00263D42" w:rsidP="00263D42">
      <w:pPr>
        <w:spacing w:after="0" w:line="240" w:lineRule="auto"/>
        <w:ind w:firstLine="680"/>
        <w:jc w:val="both"/>
        <w:rPr>
          <w:szCs w:val="24"/>
        </w:rPr>
      </w:pPr>
      <w:r w:rsidRPr="00A902D6">
        <w:rPr>
          <w:szCs w:val="24"/>
        </w:rPr>
        <w:t>4) объекты капитального строительства.</w:t>
      </w:r>
    </w:p>
    <w:p w14:paraId="706717B2" w14:textId="77777777" w:rsidR="00263D42" w:rsidRPr="00A902D6" w:rsidRDefault="00263D42" w:rsidP="00263D42">
      <w:pPr>
        <w:spacing w:after="0" w:line="240" w:lineRule="auto"/>
        <w:ind w:firstLine="680"/>
        <w:jc w:val="both"/>
        <w:rPr>
          <w:szCs w:val="24"/>
        </w:rPr>
      </w:pPr>
      <w:r w:rsidRPr="00A902D6">
        <w:rPr>
          <w:szCs w:val="24"/>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14:paraId="3E04ECBE" w14:textId="77777777" w:rsidR="00263D42" w:rsidRPr="00A902D6" w:rsidRDefault="00263D42" w:rsidP="00263D42">
      <w:pPr>
        <w:spacing w:after="0" w:line="240" w:lineRule="auto"/>
        <w:ind w:firstLine="680"/>
        <w:jc w:val="both"/>
        <w:rPr>
          <w:szCs w:val="24"/>
        </w:rPr>
      </w:pPr>
      <w:r w:rsidRPr="00A902D6">
        <w:rPr>
          <w:szCs w:val="24"/>
        </w:rPr>
        <w:t xml:space="preserve">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и главы администрации муниципального образования </w:t>
      </w:r>
      <w:r>
        <w:rPr>
          <w:szCs w:val="24"/>
        </w:rPr>
        <w:t>Крымский</w:t>
      </w:r>
      <w:r w:rsidRPr="00A902D6">
        <w:rPr>
          <w:szCs w:val="24"/>
        </w:rPr>
        <w:t xml:space="preserve"> район, принятые в соответствии с законодательством о градостроительной деятельности и настоящими Правилами.</w:t>
      </w:r>
    </w:p>
    <w:p w14:paraId="5DFB1036" w14:textId="77777777" w:rsidR="00263D42" w:rsidRPr="00A902D6" w:rsidRDefault="00263D42" w:rsidP="00263D42">
      <w:pPr>
        <w:spacing w:after="0" w:line="240" w:lineRule="auto"/>
        <w:ind w:firstLine="680"/>
        <w:jc w:val="both"/>
        <w:rPr>
          <w:szCs w:val="24"/>
        </w:rPr>
      </w:pPr>
    </w:p>
    <w:p w14:paraId="03A9C3A2" w14:textId="77777777" w:rsidR="00263D42" w:rsidRPr="00A902D6" w:rsidRDefault="00263D42" w:rsidP="00263D42">
      <w:pPr>
        <w:pStyle w:val="4"/>
        <w:numPr>
          <w:ilvl w:val="0"/>
          <w:numId w:val="0"/>
        </w:numPr>
        <w:jc w:val="both"/>
      </w:pPr>
      <w:bookmarkStart w:id="25" w:name="_Toc158625194"/>
      <w:r w:rsidRPr="00A902D6">
        <w:t>Статья 4. Открытость и доступность информации о землепользовании и застройке.</w:t>
      </w:r>
      <w:bookmarkEnd w:id="25"/>
    </w:p>
    <w:p w14:paraId="22C2D36D" w14:textId="77777777" w:rsidR="00263D42" w:rsidRPr="00A902D6" w:rsidRDefault="00263D42" w:rsidP="00263D42">
      <w:pPr>
        <w:jc w:val="both"/>
      </w:pPr>
      <w:r w:rsidRPr="00A902D6">
        <w:t xml:space="preserve"> </w:t>
      </w:r>
    </w:p>
    <w:p w14:paraId="2735D191" w14:textId="77777777" w:rsidR="00263D42" w:rsidRPr="00A902D6" w:rsidRDefault="00263D42" w:rsidP="00263D42">
      <w:pPr>
        <w:spacing w:after="0" w:line="240" w:lineRule="auto"/>
        <w:ind w:firstLine="680"/>
        <w:jc w:val="both"/>
        <w:rPr>
          <w:szCs w:val="24"/>
        </w:rPr>
      </w:pPr>
      <w:r w:rsidRPr="00A902D6">
        <w:rPr>
          <w:szCs w:val="24"/>
        </w:rPr>
        <w:t>Настоящие Правила, а также внесенные в них изменения,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56B580C4" w14:textId="77777777" w:rsidR="00263D42" w:rsidRPr="00A902D6" w:rsidRDefault="00263D42" w:rsidP="00263D42">
      <w:pPr>
        <w:spacing w:after="0" w:line="240" w:lineRule="auto"/>
        <w:ind w:firstLine="680"/>
        <w:jc w:val="both"/>
        <w:rPr>
          <w:szCs w:val="24"/>
        </w:rPr>
      </w:pPr>
      <w:r w:rsidRPr="00A902D6">
        <w:rPr>
          <w:szCs w:val="24"/>
        </w:rPr>
        <w:t>Администрация муниципального образования</w:t>
      </w:r>
      <w:r w:rsidRPr="00A902D6">
        <w:rPr>
          <w:i/>
          <w:szCs w:val="24"/>
        </w:rPr>
        <w:t xml:space="preserve"> </w:t>
      </w:r>
      <w:r>
        <w:rPr>
          <w:szCs w:val="24"/>
        </w:rPr>
        <w:t>Крымский</w:t>
      </w:r>
      <w:r w:rsidRPr="00A902D6">
        <w:rPr>
          <w:szCs w:val="24"/>
        </w:rPr>
        <w:t xml:space="preserve"> район обеспечивает возможность ознакомления с настоящими Правилами,</w:t>
      </w:r>
      <w:r w:rsidRPr="00A902D6">
        <w:t xml:space="preserve"> </w:t>
      </w:r>
      <w:r w:rsidRPr="00A902D6">
        <w:rPr>
          <w:szCs w:val="24"/>
        </w:rPr>
        <w:t xml:space="preserve">а также внесенные в них изменения, всем желающим путем опубликования Правил в порядке, установленном для официального опубликования муниципальных правовых актов, иной официальной информации муниципального образования </w:t>
      </w:r>
      <w:r>
        <w:rPr>
          <w:szCs w:val="24"/>
        </w:rPr>
        <w:t>Крымский</w:t>
      </w:r>
      <w:r w:rsidRPr="00A902D6">
        <w:rPr>
          <w:szCs w:val="24"/>
        </w:rPr>
        <w:t xml:space="preserve"> район, и размещению Правил на официальном сайте муниципального образования, в Государственной информационной системе территориального планирования Российской Федерации в сети «Интернет»  в объеме, предусмотренном Градостроительным кодексом Российской Федерации.</w:t>
      </w:r>
    </w:p>
    <w:p w14:paraId="0C19B7EC" w14:textId="77777777" w:rsidR="00263D42" w:rsidRPr="00A902D6" w:rsidRDefault="00263D42" w:rsidP="00263D42">
      <w:pPr>
        <w:spacing w:after="0" w:line="240" w:lineRule="auto"/>
        <w:ind w:firstLine="680"/>
        <w:jc w:val="both"/>
      </w:pPr>
    </w:p>
    <w:p w14:paraId="51B18E9B" w14:textId="77777777" w:rsidR="00263D42" w:rsidRPr="00A902D6" w:rsidRDefault="00263D42" w:rsidP="00263D42">
      <w:pPr>
        <w:pStyle w:val="3"/>
        <w:jc w:val="both"/>
      </w:pPr>
      <w:bookmarkStart w:id="26" w:name="_Toc158625195"/>
      <w:r w:rsidRPr="00A902D6">
        <w:t>Раздел 2. Права использования недвижимости, возникшие до вступления в силу Правил</w:t>
      </w:r>
      <w:bookmarkEnd w:id="26"/>
    </w:p>
    <w:p w14:paraId="23B8C127" w14:textId="77777777" w:rsidR="00263D42" w:rsidRPr="00A902D6" w:rsidRDefault="00263D42" w:rsidP="00263D42">
      <w:pPr>
        <w:jc w:val="both"/>
        <w:rPr>
          <w:lang w:eastAsia="zh-CN"/>
        </w:rPr>
      </w:pPr>
    </w:p>
    <w:p w14:paraId="01D6BDC7" w14:textId="77777777" w:rsidR="00263D42" w:rsidRPr="00A902D6" w:rsidRDefault="00263D42" w:rsidP="00263D42">
      <w:pPr>
        <w:pStyle w:val="4"/>
        <w:jc w:val="both"/>
        <w:rPr>
          <w:b w:val="0"/>
        </w:rPr>
      </w:pPr>
      <w:bookmarkStart w:id="27" w:name="_Toc158625196"/>
      <w:r w:rsidRPr="00A902D6">
        <w:t>Статья 5. Общие положения, относящиеся к ранее возникшим правам.</w:t>
      </w:r>
      <w:bookmarkEnd w:id="27"/>
    </w:p>
    <w:p w14:paraId="263B2F25" w14:textId="77777777" w:rsidR="00263D42" w:rsidRPr="00A902D6" w:rsidRDefault="00263D42" w:rsidP="00263D42">
      <w:pPr>
        <w:spacing w:after="0" w:line="240" w:lineRule="auto"/>
        <w:ind w:firstLine="680"/>
        <w:jc w:val="both"/>
        <w:rPr>
          <w:szCs w:val="24"/>
        </w:rPr>
      </w:pPr>
    </w:p>
    <w:p w14:paraId="478C6C98" w14:textId="34B4553A" w:rsidR="00263D42" w:rsidRPr="00A902D6" w:rsidRDefault="00263D42" w:rsidP="00263D42">
      <w:pPr>
        <w:spacing w:after="0" w:line="240" w:lineRule="auto"/>
        <w:ind w:firstLine="680"/>
        <w:jc w:val="both"/>
        <w:rPr>
          <w:szCs w:val="24"/>
        </w:rPr>
      </w:pPr>
      <w:r w:rsidRPr="00A902D6">
        <w:rPr>
          <w:szCs w:val="24"/>
        </w:rPr>
        <w:t xml:space="preserve">1. Принятые до введения в действие настоящих Правил нормативные правовые акты </w:t>
      </w:r>
      <w:r w:rsidR="00857BC2">
        <w:rPr>
          <w:szCs w:val="24"/>
        </w:rPr>
        <w:t>Пригородного</w:t>
      </w:r>
      <w:r w:rsidRPr="00A902D6">
        <w:rPr>
          <w:szCs w:val="24"/>
        </w:rPr>
        <w:t xml:space="preserve"> сельского поселения </w:t>
      </w:r>
      <w:r>
        <w:rPr>
          <w:szCs w:val="24"/>
        </w:rPr>
        <w:t>Крымского</w:t>
      </w:r>
      <w:r w:rsidRPr="00A902D6">
        <w:rPr>
          <w:szCs w:val="24"/>
        </w:rPr>
        <w:t xml:space="preserve"> района по вопросам землепользования и застройки применяются в части, не противоречащей настоящим Правилам. </w:t>
      </w:r>
    </w:p>
    <w:p w14:paraId="712EDF01" w14:textId="77777777" w:rsidR="00263D42" w:rsidRPr="00A902D6" w:rsidRDefault="00263D42" w:rsidP="00263D42">
      <w:pPr>
        <w:spacing w:after="0" w:line="240" w:lineRule="auto"/>
        <w:ind w:firstLine="680"/>
        <w:jc w:val="both"/>
        <w:rPr>
          <w:szCs w:val="24"/>
        </w:rPr>
      </w:pPr>
      <w:r w:rsidRPr="00A902D6">
        <w:rPr>
          <w:szCs w:val="24"/>
        </w:rPr>
        <w:t xml:space="preserve">2. Разрешения на строительство, реконструкцию, выданные до вступления в силу настоящих Правил являются действительными. </w:t>
      </w:r>
    </w:p>
    <w:p w14:paraId="2E2E16C3" w14:textId="77777777" w:rsidR="00263D42" w:rsidRPr="00A902D6" w:rsidRDefault="00263D42" w:rsidP="00263D42">
      <w:pPr>
        <w:spacing w:after="0" w:line="240" w:lineRule="auto"/>
        <w:ind w:firstLine="680"/>
        <w:jc w:val="both"/>
        <w:rPr>
          <w:szCs w:val="24"/>
        </w:rPr>
      </w:pPr>
      <w:r w:rsidRPr="00A902D6">
        <w:rPr>
          <w:szCs w:val="24"/>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14:paraId="392BF1CF" w14:textId="77777777" w:rsidR="00263D42" w:rsidRPr="00A902D6" w:rsidRDefault="00263D42" w:rsidP="00263D42">
      <w:pPr>
        <w:spacing w:after="0" w:line="240" w:lineRule="auto"/>
        <w:ind w:firstLine="680"/>
        <w:jc w:val="both"/>
        <w:rPr>
          <w:szCs w:val="24"/>
        </w:rPr>
      </w:pPr>
      <w:r w:rsidRPr="00A902D6">
        <w:rPr>
          <w:szCs w:val="24"/>
        </w:rPr>
        <w:t xml:space="preserve">1) имеют вид, виды использования, которые не поименованы как разрешенные для соответствующих территориальных зон (Часть III настоящих Правил); </w:t>
      </w:r>
    </w:p>
    <w:p w14:paraId="65E86A2A" w14:textId="77777777" w:rsidR="00263D42" w:rsidRPr="00A902D6" w:rsidRDefault="00263D42" w:rsidP="00263D42">
      <w:pPr>
        <w:spacing w:after="0" w:line="240" w:lineRule="auto"/>
        <w:ind w:firstLine="680"/>
        <w:jc w:val="both"/>
        <w:rPr>
          <w:szCs w:val="24"/>
        </w:rPr>
      </w:pPr>
      <w:r w:rsidRPr="00A902D6">
        <w:rPr>
          <w:szCs w:val="24"/>
        </w:rPr>
        <w:t xml:space="preserve">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 </w:t>
      </w:r>
    </w:p>
    <w:p w14:paraId="203DB08A" w14:textId="77777777" w:rsidR="00263D42" w:rsidRPr="00A902D6" w:rsidRDefault="00263D42" w:rsidP="00263D42">
      <w:pPr>
        <w:spacing w:after="0" w:line="240" w:lineRule="auto"/>
        <w:ind w:firstLine="680"/>
        <w:jc w:val="both"/>
        <w:rPr>
          <w:szCs w:val="24"/>
        </w:rPr>
      </w:pPr>
      <w:r w:rsidRPr="00A902D6">
        <w:rPr>
          <w:szCs w:val="24"/>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14:paraId="79AA6B75" w14:textId="77777777" w:rsidR="00263D42" w:rsidRPr="00A902D6" w:rsidRDefault="00263D42" w:rsidP="00263D42">
      <w:pPr>
        <w:spacing w:after="0" w:line="240" w:lineRule="auto"/>
        <w:ind w:firstLine="680"/>
        <w:jc w:val="both"/>
        <w:rPr>
          <w:szCs w:val="24"/>
        </w:rPr>
      </w:pPr>
      <w:r w:rsidRPr="00A902D6">
        <w:rPr>
          <w:szCs w:val="24"/>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градостроительным, гражданским и земельным законодательством. </w:t>
      </w:r>
    </w:p>
    <w:p w14:paraId="19E952BB" w14:textId="77777777" w:rsidR="00263D42" w:rsidRPr="00A902D6" w:rsidRDefault="00263D42" w:rsidP="00263D42">
      <w:pPr>
        <w:spacing w:after="0" w:line="240" w:lineRule="auto"/>
        <w:ind w:firstLine="680"/>
        <w:jc w:val="both"/>
        <w:rPr>
          <w:szCs w:val="24"/>
        </w:rPr>
      </w:pPr>
    </w:p>
    <w:p w14:paraId="271780B7" w14:textId="77777777" w:rsidR="00263D42" w:rsidRPr="00A902D6" w:rsidRDefault="00263D42" w:rsidP="00263D42">
      <w:pPr>
        <w:pStyle w:val="4"/>
        <w:jc w:val="both"/>
        <w:rPr>
          <w:b w:val="0"/>
        </w:rPr>
      </w:pPr>
      <w:bookmarkStart w:id="28" w:name="_Toc158625197"/>
      <w:r w:rsidRPr="00A902D6">
        <w:t>Статья 6. Использование и строительные изменения объектов недвижимости, несоответствующих Правилам.</w:t>
      </w:r>
      <w:bookmarkEnd w:id="28"/>
    </w:p>
    <w:p w14:paraId="4BB1A979" w14:textId="77777777" w:rsidR="00263D42" w:rsidRPr="00A902D6" w:rsidRDefault="00263D42" w:rsidP="00263D42">
      <w:pPr>
        <w:spacing w:after="0" w:line="240" w:lineRule="auto"/>
        <w:ind w:firstLine="680"/>
        <w:jc w:val="both"/>
      </w:pPr>
    </w:p>
    <w:p w14:paraId="79BF5B40" w14:textId="77777777" w:rsidR="00263D42" w:rsidRPr="00A902D6" w:rsidRDefault="00263D42" w:rsidP="00263D42">
      <w:pPr>
        <w:spacing w:after="0" w:line="240" w:lineRule="auto"/>
        <w:ind w:firstLine="680"/>
        <w:jc w:val="both"/>
        <w:rPr>
          <w:szCs w:val="24"/>
        </w:rPr>
      </w:pPr>
      <w:r w:rsidRPr="00A902D6">
        <w:rPr>
          <w:szCs w:val="24"/>
        </w:rPr>
        <w:t xml:space="preserve">1.Объекты недвижимости, поименованные в п.3 статьи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3D1C8D5A" w14:textId="77777777" w:rsidR="00263D42" w:rsidRPr="00A902D6" w:rsidRDefault="00263D42" w:rsidP="00263D42">
      <w:pPr>
        <w:spacing w:after="0" w:line="240" w:lineRule="auto"/>
        <w:ind w:firstLine="680"/>
        <w:jc w:val="both"/>
        <w:rPr>
          <w:szCs w:val="24"/>
        </w:rPr>
      </w:pPr>
      <w:r w:rsidRPr="00A902D6">
        <w:rPr>
          <w:szCs w:val="24"/>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14:paraId="0B678D24" w14:textId="77777777" w:rsidR="00263D42" w:rsidRPr="00A902D6" w:rsidRDefault="00263D42" w:rsidP="00263D42">
      <w:pPr>
        <w:spacing w:after="0" w:line="240" w:lineRule="auto"/>
        <w:ind w:firstLine="680"/>
        <w:jc w:val="both"/>
        <w:rPr>
          <w:szCs w:val="24"/>
        </w:rPr>
      </w:pPr>
      <w:r w:rsidRPr="00A902D6">
        <w:rPr>
          <w:szCs w:val="24"/>
        </w:rPr>
        <w:t xml:space="preserve">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14:paraId="1E9E5095" w14:textId="77777777" w:rsidR="00263D42" w:rsidRPr="00A902D6" w:rsidRDefault="00263D42" w:rsidP="00263D42">
      <w:pPr>
        <w:spacing w:after="0" w:line="240" w:lineRule="auto"/>
        <w:ind w:firstLine="680"/>
        <w:jc w:val="both"/>
        <w:rPr>
          <w:szCs w:val="24"/>
        </w:rPr>
      </w:pPr>
      <w:r w:rsidRPr="00A902D6">
        <w:rPr>
          <w:szCs w:val="24"/>
        </w:rPr>
        <w:t xml:space="preserve">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3A8627F1" w14:textId="77777777" w:rsidR="00263D42" w:rsidRPr="00A902D6" w:rsidRDefault="00263D42" w:rsidP="00263D42">
      <w:pPr>
        <w:spacing w:after="0" w:line="240" w:lineRule="auto"/>
        <w:ind w:firstLine="680"/>
        <w:jc w:val="both"/>
        <w:rPr>
          <w:szCs w:val="24"/>
        </w:rPr>
      </w:pPr>
      <w:r w:rsidRPr="00A902D6">
        <w:rPr>
          <w:szCs w:val="24"/>
        </w:rPr>
        <w:t xml:space="preserve">Указанные в подпункте 3 пункта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14:paraId="47B70ACA" w14:textId="77777777" w:rsidR="00263D42" w:rsidRPr="00A902D6" w:rsidRDefault="00263D42" w:rsidP="00263D42">
      <w:pPr>
        <w:spacing w:after="0" w:line="240" w:lineRule="auto"/>
        <w:ind w:firstLine="680"/>
        <w:jc w:val="both"/>
        <w:rPr>
          <w:szCs w:val="24"/>
        </w:rPr>
      </w:pPr>
      <w:r w:rsidRPr="00A902D6">
        <w:rPr>
          <w:szCs w:val="24"/>
        </w:rPr>
        <w:t xml:space="preserve">Несоответствующий вид использования недвижимости не может быть заменен на иной несоответствующий вид использования. </w:t>
      </w:r>
    </w:p>
    <w:p w14:paraId="5425B0BD" w14:textId="77777777" w:rsidR="00263D42" w:rsidRDefault="00263D42" w:rsidP="00263D42">
      <w:pPr>
        <w:rPr>
          <w:rFonts w:ascii="Calibri" w:eastAsia="Calibri" w:hAnsi="Calibri" w:cs="Times New Roman"/>
          <w:b/>
        </w:rPr>
      </w:pPr>
      <w:r>
        <w:rPr>
          <w:b/>
        </w:rPr>
        <w:br w:type="page"/>
      </w:r>
    </w:p>
    <w:p w14:paraId="44FA15D5" w14:textId="77777777" w:rsidR="00263D42" w:rsidRPr="00A902D6" w:rsidRDefault="00263D42" w:rsidP="00263D42">
      <w:pPr>
        <w:pStyle w:val="2"/>
        <w:jc w:val="both"/>
      </w:pPr>
      <w:bookmarkStart w:id="29" w:name="_Toc158625198"/>
      <w:r w:rsidRPr="00A902D6">
        <w:t>Глава 2. Положение о регулирование землепользования и застройки органами местного самоуправления.</w:t>
      </w:r>
      <w:bookmarkEnd w:id="29"/>
    </w:p>
    <w:p w14:paraId="492457AE" w14:textId="77777777" w:rsidR="00263D42" w:rsidRPr="00A902D6" w:rsidRDefault="00263D42" w:rsidP="00263D42">
      <w:pPr>
        <w:spacing w:after="0" w:line="240" w:lineRule="auto"/>
        <w:ind w:firstLine="680"/>
        <w:jc w:val="both"/>
      </w:pPr>
    </w:p>
    <w:p w14:paraId="12449D1C" w14:textId="77777777" w:rsidR="00263D42" w:rsidRPr="00A902D6" w:rsidRDefault="00263D42" w:rsidP="00263D42">
      <w:pPr>
        <w:pStyle w:val="3"/>
        <w:jc w:val="both"/>
      </w:pPr>
      <w:bookmarkStart w:id="30" w:name="_Toc158625199"/>
      <w:r w:rsidRPr="00A902D6">
        <w:t>Раздел 3. Участники отношений, возникающих по поводу землепользования и застройки</w:t>
      </w:r>
      <w:bookmarkEnd w:id="30"/>
    </w:p>
    <w:p w14:paraId="6D4BE80D" w14:textId="77777777" w:rsidR="00263D42" w:rsidRPr="00A902D6" w:rsidRDefault="00263D42" w:rsidP="00263D42">
      <w:pPr>
        <w:spacing w:after="0" w:line="240" w:lineRule="auto"/>
        <w:ind w:firstLine="680"/>
        <w:jc w:val="both"/>
      </w:pPr>
    </w:p>
    <w:p w14:paraId="1412335C" w14:textId="77777777" w:rsidR="00263D42" w:rsidRPr="00A902D6" w:rsidRDefault="00263D42" w:rsidP="00263D42">
      <w:pPr>
        <w:pStyle w:val="4"/>
        <w:jc w:val="both"/>
        <w:rPr>
          <w:b w:val="0"/>
        </w:rPr>
      </w:pPr>
      <w:bookmarkStart w:id="31" w:name="_Toc158625200"/>
      <w:r w:rsidRPr="00A902D6">
        <w:t>Статья 7. Общие положения о лицах, осуществляющих землепользование и застройку, и их действиях.</w:t>
      </w:r>
      <w:bookmarkEnd w:id="31"/>
    </w:p>
    <w:p w14:paraId="194914FC" w14:textId="77777777" w:rsidR="00263D42" w:rsidRPr="00A902D6" w:rsidRDefault="00263D42" w:rsidP="00263D42">
      <w:pPr>
        <w:spacing w:after="0" w:line="240" w:lineRule="auto"/>
        <w:ind w:firstLine="680"/>
        <w:jc w:val="both"/>
      </w:pPr>
    </w:p>
    <w:p w14:paraId="23B6C2BE" w14:textId="77777777" w:rsidR="00263D42" w:rsidRPr="00F35540" w:rsidRDefault="00263D42" w:rsidP="00263D42">
      <w:pPr>
        <w:spacing w:after="0" w:line="240" w:lineRule="auto"/>
        <w:ind w:firstLine="680"/>
        <w:jc w:val="both"/>
        <w:rPr>
          <w:szCs w:val="24"/>
        </w:rPr>
      </w:pPr>
      <w:r w:rsidRPr="00A902D6">
        <w:rPr>
          <w:szCs w:val="24"/>
        </w:rPr>
        <w:t xml:space="preserve">1. В соответствии с законодательством </w:t>
      </w:r>
      <w:r w:rsidRPr="00F35540">
        <w:rPr>
          <w:szCs w:val="24"/>
        </w:rPr>
        <w:t>настоящие Правила, а также принимаемые в соответствии с ними иные нормативные правовые акты муниципального образования Крымский район регулируют действия физических и юридических лиц, которые:</w:t>
      </w:r>
    </w:p>
    <w:p w14:paraId="3559B988" w14:textId="77777777" w:rsidR="00263D42" w:rsidRPr="00F35540" w:rsidRDefault="00263D42" w:rsidP="00263D42">
      <w:pPr>
        <w:spacing w:after="0" w:line="240" w:lineRule="auto"/>
        <w:ind w:firstLine="680"/>
        <w:jc w:val="both"/>
        <w:rPr>
          <w:szCs w:val="24"/>
        </w:rPr>
      </w:pPr>
      <w:r w:rsidRPr="00F35540">
        <w:rPr>
          <w:szCs w:val="24"/>
        </w:rPr>
        <w:t>1) участвуют в торгах (конкурсах, аукционах), подготавливаемых и проводимых администрацией муниципального образования Крымский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4E2F6D53" w14:textId="77777777" w:rsidR="00263D42" w:rsidRPr="00F35540" w:rsidRDefault="00263D42" w:rsidP="00263D42">
      <w:pPr>
        <w:spacing w:after="0" w:line="240" w:lineRule="auto"/>
        <w:ind w:firstLine="680"/>
        <w:jc w:val="both"/>
        <w:rPr>
          <w:szCs w:val="24"/>
        </w:rPr>
      </w:pPr>
      <w:r w:rsidRPr="00F35540">
        <w:rPr>
          <w:szCs w:val="24"/>
        </w:rPr>
        <w:t xml:space="preserve">2) обращаются в администрацию муниципального образования Крымский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C81D79B" w14:textId="77777777" w:rsidR="00263D42" w:rsidRPr="00F35540" w:rsidRDefault="00263D42" w:rsidP="00263D42">
      <w:pPr>
        <w:spacing w:after="0" w:line="240" w:lineRule="auto"/>
        <w:ind w:firstLine="680"/>
        <w:jc w:val="both"/>
        <w:rPr>
          <w:szCs w:val="24"/>
        </w:rPr>
      </w:pPr>
      <w:r w:rsidRPr="00F35540">
        <w:rPr>
          <w:szCs w:val="24"/>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C390F9A" w14:textId="77777777" w:rsidR="00263D42" w:rsidRPr="00F35540" w:rsidRDefault="00263D42" w:rsidP="00263D42">
      <w:pPr>
        <w:spacing w:after="0" w:line="240" w:lineRule="auto"/>
        <w:ind w:firstLine="680"/>
        <w:jc w:val="both"/>
        <w:rPr>
          <w:szCs w:val="24"/>
        </w:rPr>
      </w:pPr>
      <w:r w:rsidRPr="00F35540">
        <w:rPr>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4186CEC" w14:textId="77777777" w:rsidR="00263D42" w:rsidRPr="00A902D6" w:rsidRDefault="00263D42" w:rsidP="00263D42">
      <w:pPr>
        <w:spacing w:after="0" w:line="240" w:lineRule="auto"/>
        <w:ind w:firstLine="680"/>
        <w:jc w:val="both"/>
        <w:rPr>
          <w:szCs w:val="24"/>
        </w:rPr>
      </w:pPr>
      <w:r w:rsidRPr="00F35540">
        <w:rPr>
          <w:szCs w:val="24"/>
        </w:rPr>
        <w:t>5) осуществляют иные действия в области землепользования и застройки</w:t>
      </w:r>
      <w:r w:rsidRPr="00A902D6">
        <w:rPr>
          <w:szCs w:val="24"/>
        </w:rPr>
        <w:t>.</w:t>
      </w:r>
    </w:p>
    <w:p w14:paraId="18177BD1" w14:textId="77777777" w:rsidR="00263D42" w:rsidRPr="00A902D6" w:rsidRDefault="00263D42" w:rsidP="00263D42">
      <w:pPr>
        <w:spacing w:after="0" w:line="240" w:lineRule="auto"/>
        <w:ind w:firstLine="680"/>
        <w:jc w:val="both"/>
        <w:rPr>
          <w:szCs w:val="24"/>
        </w:rPr>
      </w:pPr>
      <w:r w:rsidRPr="00A902D6">
        <w:rPr>
          <w:szCs w:val="24"/>
        </w:rPr>
        <w:t>2. К указанным в части 1 настоящей статьи иным действиям в области землепользования и застройки могут быть отнесены, в частности:</w:t>
      </w:r>
    </w:p>
    <w:p w14:paraId="57F5D1D9" w14:textId="77777777" w:rsidR="00263D42" w:rsidRPr="00A902D6" w:rsidRDefault="00263D42" w:rsidP="00263D42">
      <w:pPr>
        <w:spacing w:after="0" w:line="240" w:lineRule="auto"/>
        <w:ind w:firstLine="680"/>
        <w:jc w:val="both"/>
        <w:rPr>
          <w:szCs w:val="24"/>
        </w:rPr>
      </w:pPr>
      <w:r w:rsidRPr="00A902D6">
        <w:rPr>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C805245" w14:textId="77777777" w:rsidR="00263D42" w:rsidRPr="00A902D6" w:rsidRDefault="00263D42" w:rsidP="00263D42">
      <w:pPr>
        <w:spacing w:after="0" w:line="240" w:lineRule="auto"/>
        <w:ind w:firstLine="680"/>
        <w:jc w:val="both"/>
        <w:rPr>
          <w:szCs w:val="24"/>
        </w:rPr>
      </w:pPr>
      <w:r w:rsidRPr="00A902D6">
        <w:rPr>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31E0CBC7" w14:textId="77777777" w:rsidR="00263D42" w:rsidRDefault="00263D42" w:rsidP="00263D42">
      <w:pPr>
        <w:spacing w:after="0" w:line="240" w:lineRule="auto"/>
        <w:ind w:firstLine="680"/>
        <w:jc w:val="both"/>
        <w:rPr>
          <w:szCs w:val="24"/>
        </w:rPr>
      </w:pPr>
      <w:r w:rsidRPr="00A902D6">
        <w:rPr>
          <w:szCs w:val="24"/>
        </w:rPr>
        <w:t>3) иные действия, связанные с подготовкой и реализацией общественных или частных планов по землепользованию и застройке.</w:t>
      </w:r>
    </w:p>
    <w:p w14:paraId="17F6594D" w14:textId="77777777" w:rsidR="00263D42" w:rsidRPr="00F35540" w:rsidRDefault="00263D42" w:rsidP="00263D42">
      <w:pPr>
        <w:spacing w:after="0" w:line="240" w:lineRule="auto"/>
        <w:ind w:firstLine="680"/>
        <w:jc w:val="both"/>
        <w:rPr>
          <w:szCs w:val="24"/>
        </w:rPr>
      </w:pPr>
    </w:p>
    <w:p w14:paraId="60CCA7CD" w14:textId="0FBA8AA7" w:rsidR="00263D42" w:rsidRPr="00F35540" w:rsidRDefault="00263D42" w:rsidP="00263D42">
      <w:pPr>
        <w:pStyle w:val="4"/>
        <w:jc w:val="both"/>
        <w:rPr>
          <w:b w:val="0"/>
        </w:rPr>
      </w:pPr>
      <w:bookmarkStart w:id="32" w:name="_Toc158625201"/>
      <w:r w:rsidRPr="00F35540">
        <w:rPr>
          <w:bCs/>
        </w:rPr>
        <w:t xml:space="preserve">Статья 7.1. </w:t>
      </w:r>
      <w:r w:rsidRPr="00F35540">
        <w:t>Органы, осуществляющие регулирование землепользования</w:t>
      </w:r>
      <w:r w:rsidRPr="00F35540">
        <w:rPr>
          <w:b w:val="0"/>
        </w:rPr>
        <w:t xml:space="preserve"> </w:t>
      </w:r>
      <w:r w:rsidRPr="00F35540">
        <w:t xml:space="preserve">и застройки на территории </w:t>
      </w:r>
      <w:r w:rsidR="00857BC2">
        <w:t>Пригородного</w:t>
      </w:r>
      <w:r w:rsidRPr="00F35540">
        <w:t xml:space="preserve"> сельского поселения.</w:t>
      </w:r>
      <w:bookmarkEnd w:id="32"/>
    </w:p>
    <w:p w14:paraId="264E5298" w14:textId="77777777" w:rsidR="00263D42" w:rsidRPr="00F35540" w:rsidRDefault="00263D42" w:rsidP="00263D42">
      <w:pPr>
        <w:spacing w:after="0" w:line="240" w:lineRule="auto"/>
        <w:ind w:firstLine="680"/>
        <w:jc w:val="both"/>
      </w:pPr>
    </w:p>
    <w:p w14:paraId="25C35302" w14:textId="1A7BB4F1" w:rsidR="00263D42" w:rsidRPr="00F35540" w:rsidRDefault="00263D42" w:rsidP="00263D42">
      <w:pPr>
        <w:spacing w:after="0" w:line="240" w:lineRule="auto"/>
        <w:ind w:firstLine="680"/>
        <w:jc w:val="both"/>
        <w:rPr>
          <w:szCs w:val="24"/>
        </w:rPr>
      </w:pPr>
      <w:r w:rsidRPr="00F35540">
        <w:rPr>
          <w:szCs w:val="24"/>
        </w:rPr>
        <w:t xml:space="preserve">1. На территории </w:t>
      </w:r>
      <w:r w:rsidR="00857BC2">
        <w:rPr>
          <w:szCs w:val="24"/>
        </w:rPr>
        <w:t>Пригородного</w:t>
      </w:r>
      <w:r w:rsidRPr="00F35540">
        <w:rPr>
          <w:szCs w:val="24"/>
        </w:rPr>
        <w:t xml:space="preserve"> сельского поселения регулирование землепользования и застройки осуществляется следующими органами: </w:t>
      </w:r>
    </w:p>
    <w:p w14:paraId="515439A2" w14:textId="77777777" w:rsidR="00263D42" w:rsidRPr="00F35540" w:rsidRDefault="00263D42" w:rsidP="00263D42">
      <w:pPr>
        <w:numPr>
          <w:ilvl w:val="0"/>
          <w:numId w:val="8"/>
        </w:numPr>
        <w:tabs>
          <w:tab w:val="left" w:pos="1134"/>
        </w:tabs>
        <w:spacing w:after="0" w:line="240" w:lineRule="auto"/>
        <w:ind w:left="0" w:firstLine="680"/>
        <w:contextualSpacing/>
        <w:jc w:val="both"/>
        <w:rPr>
          <w:szCs w:val="24"/>
          <w:lang w:bidi="en-US"/>
        </w:rPr>
      </w:pPr>
      <w:r w:rsidRPr="00F35540">
        <w:rPr>
          <w:szCs w:val="24"/>
          <w:lang w:bidi="en-US"/>
        </w:rPr>
        <w:t>Советом Муниципального образования Крымский район;</w:t>
      </w:r>
    </w:p>
    <w:p w14:paraId="2733E7C0" w14:textId="77777777" w:rsidR="00263D42" w:rsidRPr="00F35540" w:rsidRDefault="00263D42" w:rsidP="00263D42">
      <w:pPr>
        <w:numPr>
          <w:ilvl w:val="0"/>
          <w:numId w:val="8"/>
        </w:numPr>
        <w:tabs>
          <w:tab w:val="left" w:pos="1134"/>
        </w:tabs>
        <w:spacing w:after="0" w:line="240" w:lineRule="auto"/>
        <w:ind w:left="0" w:firstLine="680"/>
        <w:contextualSpacing/>
        <w:jc w:val="both"/>
        <w:rPr>
          <w:szCs w:val="24"/>
          <w:lang w:bidi="en-US"/>
        </w:rPr>
      </w:pPr>
      <w:r w:rsidRPr="00F35540">
        <w:rPr>
          <w:szCs w:val="24"/>
          <w:lang w:bidi="en-US"/>
        </w:rPr>
        <w:t>главой Муниципального образования Крымский район;</w:t>
      </w:r>
    </w:p>
    <w:p w14:paraId="0D4E79CF" w14:textId="77777777" w:rsidR="00263D42" w:rsidRPr="00F35540" w:rsidRDefault="00263D42" w:rsidP="00263D42">
      <w:pPr>
        <w:numPr>
          <w:ilvl w:val="0"/>
          <w:numId w:val="8"/>
        </w:numPr>
        <w:tabs>
          <w:tab w:val="left" w:pos="1134"/>
        </w:tabs>
        <w:spacing w:after="0" w:line="240" w:lineRule="auto"/>
        <w:ind w:left="0" w:firstLine="680"/>
        <w:contextualSpacing/>
        <w:jc w:val="both"/>
        <w:rPr>
          <w:szCs w:val="24"/>
          <w:lang w:bidi="en-US"/>
        </w:rPr>
      </w:pPr>
      <w:r w:rsidRPr="00F35540">
        <w:rPr>
          <w:szCs w:val="24"/>
          <w:lang w:bidi="en-US"/>
        </w:rPr>
        <w:t>администрацией Муниципального образования Крымский район, ее структурными подразделениями, уполномоченными в сфере градостроительной деятельности и земельных отношений;</w:t>
      </w:r>
    </w:p>
    <w:p w14:paraId="16A3B180" w14:textId="77777777" w:rsidR="00263D42" w:rsidRPr="00480D20" w:rsidRDefault="00263D42" w:rsidP="00263D42">
      <w:pPr>
        <w:numPr>
          <w:ilvl w:val="0"/>
          <w:numId w:val="8"/>
        </w:numPr>
        <w:tabs>
          <w:tab w:val="left" w:pos="1134"/>
        </w:tabs>
        <w:spacing w:after="0" w:line="240" w:lineRule="auto"/>
        <w:ind w:left="0" w:firstLine="680"/>
        <w:contextualSpacing/>
        <w:jc w:val="both"/>
        <w:rPr>
          <w:szCs w:val="24"/>
          <w:lang w:bidi="en-US"/>
        </w:rPr>
      </w:pPr>
      <w:r w:rsidRPr="00480D20">
        <w:rPr>
          <w:szCs w:val="24"/>
          <w:lang w:bidi="en-US"/>
        </w:rPr>
        <w:t xml:space="preserve">комиссией по подготовке правил землепользования и застройки </w:t>
      </w:r>
      <w:r w:rsidRPr="00480D20">
        <w:rPr>
          <w:szCs w:val="24"/>
        </w:rPr>
        <w:t>муниципального образования Крымский район</w:t>
      </w:r>
      <w:r w:rsidRPr="00480D20">
        <w:rPr>
          <w:szCs w:val="24"/>
          <w:lang w:bidi="en-US"/>
        </w:rPr>
        <w:t xml:space="preserve"> (далее – Комиссия). </w:t>
      </w:r>
    </w:p>
    <w:p w14:paraId="20DD30ED" w14:textId="77777777" w:rsidR="00263D42" w:rsidRPr="00F35540" w:rsidRDefault="00263D42" w:rsidP="00263D42">
      <w:pPr>
        <w:spacing w:after="0" w:line="240" w:lineRule="auto"/>
        <w:ind w:firstLine="680"/>
        <w:jc w:val="both"/>
        <w:rPr>
          <w:szCs w:val="24"/>
        </w:rPr>
      </w:pPr>
      <w:r w:rsidRPr="00F35540">
        <w:rPr>
          <w:szCs w:val="24"/>
        </w:rPr>
        <w:t xml:space="preserve">2. Полномочия органов местного самоуправления </w:t>
      </w:r>
      <w:r w:rsidRPr="00F35540">
        <w:rPr>
          <w:szCs w:val="24"/>
          <w:lang w:bidi="en-US"/>
        </w:rPr>
        <w:t>Муниципального образования Крымский район</w:t>
      </w:r>
      <w:r w:rsidRPr="00F35540">
        <w:rPr>
          <w:szCs w:val="24"/>
        </w:rPr>
        <w:t xml:space="preserve"> в сфере регулирования землепользования и застройки устанавливаются Уставом </w:t>
      </w:r>
      <w:r w:rsidRPr="00F35540">
        <w:rPr>
          <w:szCs w:val="24"/>
          <w:lang w:bidi="en-US"/>
        </w:rPr>
        <w:t>Муниципального образования Крымский район</w:t>
      </w:r>
      <w:r w:rsidRPr="00F35540">
        <w:rPr>
          <w:szCs w:val="24"/>
        </w:rPr>
        <w:t xml:space="preserve"> в соответствии с федеральным и краевым законодательством.</w:t>
      </w:r>
    </w:p>
    <w:p w14:paraId="60AABB21" w14:textId="77777777" w:rsidR="00263D42" w:rsidRPr="00F35540" w:rsidRDefault="00263D42" w:rsidP="00263D42">
      <w:pPr>
        <w:tabs>
          <w:tab w:val="left" w:pos="1134"/>
        </w:tabs>
        <w:spacing w:after="0" w:line="240" w:lineRule="auto"/>
        <w:ind w:firstLine="680"/>
        <w:contextualSpacing/>
        <w:jc w:val="both"/>
        <w:rPr>
          <w:szCs w:val="24"/>
          <w:lang w:bidi="en-US"/>
        </w:rPr>
      </w:pPr>
      <w:r w:rsidRPr="00F35540">
        <w:rPr>
          <w:szCs w:val="24"/>
          <w:lang w:bidi="en-US"/>
        </w:rPr>
        <w:t xml:space="preserve">3. Полномочия структурных подразделений администрации Муниципального образования Крымский район в сфере регулирования землепользования и застройки устанавливаются в Положениях о соответствующих структурных подразделениях, утверждаемых главой администрации Муниципального образования Крымский район. </w:t>
      </w:r>
    </w:p>
    <w:p w14:paraId="10D9C253" w14:textId="77777777" w:rsidR="00263D42" w:rsidRPr="00F35540" w:rsidRDefault="00263D42" w:rsidP="00263D42">
      <w:pPr>
        <w:tabs>
          <w:tab w:val="left" w:pos="1134"/>
        </w:tabs>
        <w:spacing w:after="0" w:line="240" w:lineRule="auto"/>
        <w:ind w:firstLine="680"/>
        <w:contextualSpacing/>
        <w:jc w:val="both"/>
        <w:rPr>
          <w:szCs w:val="24"/>
          <w:lang w:bidi="en-US"/>
        </w:rPr>
      </w:pPr>
      <w:r w:rsidRPr="00F35540">
        <w:rPr>
          <w:szCs w:val="24"/>
          <w:lang w:bidi="en-US"/>
        </w:rPr>
        <w:t>4. Порядок образования и деятельности, состав и полномочия Комиссии устанавливаются Положением о ней, утверждаемым главой администрации Муниципального образования Крымский район.</w:t>
      </w:r>
    </w:p>
    <w:p w14:paraId="0D009BC2" w14:textId="77777777" w:rsidR="00263D42" w:rsidRPr="00F35540" w:rsidRDefault="00263D42" w:rsidP="00263D42">
      <w:pPr>
        <w:tabs>
          <w:tab w:val="left" w:pos="1134"/>
        </w:tabs>
        <w:spacing w:after="0" w:line="240" w:lineRule="auto"/>
        <w:ind w:firstLine="680"/>
        <w:contextualSpacing/>
        <w:jc w:val="both"/>
        <w:rPr>
          <w:i/>
          <w:szCs w:val="24"/>
          <w:lang w:bidi="en-US"/>
        </w:rPr>
      </w:pPr>
    </w:p>
    <w:p w14:paraId="6B641E64" w14:textId="77777777" w:rsidR="00263D42" w:rsidRPr="00F35540" w:rsidRDefault="00263D42" w:rsidP="00263D42">
      <w:pPr>
        <w:pStyle w:val="4"/>
        <w:jc w:val="both"/>
        <w:rPr>
          <w:b w:val="0"/>
          <w:sz w:val="28"/>
          <w:szCs w:val="28"/>
        </w:rPr>
      </w:pPr>
      <w:bookmarkStart w:id="33" w:name="_Toc158625202"/>
      <w:r w:rsidRPr="00F35540">
        <w:t>Статья 7.2. Комиссия по землепользованию и застройке</w:t>
      </w:r>
      <w:bookmarkEnd w:id="33"/>
    </w:p>
    <w:p w14:paraId="7AEED604" w14:textId="77777777" w:rsidR="00263D42" w:rsidRPr="00F35540" w:rsidRDefault="00263D42" w:rsidP="00263D42">
      <w:pPr>
        <w:spacing w:after="0" w:line="240" w:lineRule="auto"/>
        <w:ind w:firstLine="680"/>
        <w:jc w:val="both"/>
        <w:rPr>
          <w:b/>
          <w:szCs w:val="24"/>
        </w:rPr>
      </w:pPr>
      <w:r w:rsidRPr="00F35540">
        <w:rPr>
          <w:b/>
          <w:szCs w:val="24"/>
        </w:rPr>
        <w:t xml:space="preserve"> </w:t>
      </w:r>
    </w:p>
    <w:p w14:paraId="379542AD" w14:textId="77777777" w:rsidR="00263D42" w:rsidRPr="00480D20" w:rsidRDefault="00263D42" w:rsidP="00263D42">
      <w:pPr>
        <w:spacing w:after="0" w:line="240" w:lineRule="auto"/>
        <w:ind w:firstLine="680"/>
        <w:jc w:val="both"/>
        <w:rPr>
          <w:szCs w:val="24"/>
        </w:rPr>
      </w:pPr>
      <w:r w:rsidRPr="00480D20">
        <w:rPr>
          <w:szCs w:val="24"/>
        </w:rPr>
        <w:t>В соответствии с Постановлением администрации муниципального образования Крымский район от 03.11.2023 года №3812 о внесении изменений в постановление администрации муниципального образования Крымский район от 20.02 2020 года №253 «О создании комиссии по землепользованию и застройке муниципального образования Крымский район» к компетенции комиссии относится:</w:t>
      </w:r>
    </w:p>
    <w:p w14:paraId="742BBDFD" w14:textId="77777777" w:rsidR="00263D42" w:rsidRPr="00F35540" w:rsidRDefault="00263D42" w:rsidP="00263D42">
      <w:pPr>
        <w:spacing w:after="0" w:line="240" w:lineRule="auto"/>
        <w:ind w:firstLine="680"/>
        <w:jc w:val="both"/>
        <w:rPr>
          <w:szCs w:val="24"/>
        </w:rPr>
      </w:pPr>
      <w:r w:rsidRPr="00F35540">
        <w:rPr>
          <w:szCs w:val="24"/>
        </w:rPr>
        <w:t>1. Рассмотрение предложений федеральных органов исполнительной власти, органов местного самоуправления, физических и юридических лиц:</w:t>
      </w:r>
    </w:p>
    <w:p w14:paraId="4D247644"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1)</w:t>
      </w:r>
      <w:r>
        <w:rPr>
          <w:szCs w:val="24"/>
        </w:rPr>
        <w:t xml:space="preserve"> </w:t>
      </w:r>
      <w:r w:rsidRPr="00F35540">
        <w:rPr>
          <w:szCs w:val="24"/>
        </w:rPr>
        <w:t>о внесении изменений в схему территориального планирования муниципального образования Крымский район;</w:t>
      </w:r>
    </w:p>
    <w:p w14:paraId="0AD9E327"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2)</w:t>
      </w:r>
      <w:r>
        <w:rPr>
          <w:szCs w:val="24"/>
        </w:rPr>
        <w:t xml:space="preserve"> </w:t>
      </w:r>
      <w:r w:rsidRPr="00F35540">
        <w:rPr>
          <w:szCs w:val="24"/>
        </w:rPr>
        <w:t>о внесении изменений в Генеральные планы сельских поселений Крымского района;</w:t>
      </w:r>
    </w:p>
    <w:p w14:paraId="63EBF77A"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3)</w:t>
      </w:r>
      <w:r>
        <w:rPr>
          <w:szCs w:val="24"/>
        </w:rPr>
        <w:t xml:space="preserve"> </w:t>
      </w:r>
      <w:r w:rsidRPr="00F35540">
        <w:rPr>
          <w:szCs w:val="24"/>
        </w:rPr>
        <w:t>о внесении изменений в Правила землепользования и застройки сельских поселений Крымского района.</w:t>
      </w:r>
    </w:p>
    <w:p w14:paraId="6E81F8E1"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4)</w:t>
      </w:r>
      <w:r>
        <w:rPr>
          <w:szCs w:val="24"/>
        </w:rPr>
        <w:t xml:space="preserve"> </w:t>
      </w:r>
      <w:r w:rsidRPr="00F35540">
        <w:rPr>
          <w:szCs w:val="24"/>
        </w:rPr>
        <w:t>о внесении изменений в Местные нормативы градостроительного проектирования муниципального образования Крымский район;</w:t>
      </w:r>
    </w:p>
    <w:p w14:paraId="0B35CFB8"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5)</w:t>
      </w:r>
      <w:r>
        <w:rPr>
          <w:szCs w:val="24"/>
        </w:rPr>
        <w:t xml:space="preserve"> </w:t>
      </w:r>
      <w:r w:rsidRPr="00F35540">
        <w:rPr>
          <w:szCs w:val="24"/>
        </w:rPr>
        <w:t>о внесении изменений в Местные нормативы градостроительного проектирования сельских поселений Крымского района;</w:t>
      </w:r>
    </w:p>
    <w:p w14:paraId="2A6E829D"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6)</w:t>
      </w:r>
      <w:r>
        <w:rPr>
          <w:szCs w:val="24"/>
        </w:rPr>
        <w:t xml:space="preserve"> </w:t>
      </w:r>
      <w:r w:rsidRPr="00F35540">
        <w:rPr>
          <w:szCs w:val="24"/>
        </w:rPr>
        <w:t>о подготовке проектов планировки и проектов межевания территорий, а также внесения изменений в них.</w:t>
      </w:r>
    </w:p>
    <w:p w14:paraId="6C95806C" w14:textId="77777777" w:rsidR="00263D42" w:rsidRPr="00F35540" w:rsidRDefault="00263D42" w:rsidP="00263D42">
      <w:pPr>
        <w:shd w:val="clear" w:color="auto" w:fill="FFFFFF"/>
        <w:spacing w:after="0" w:line="240" w:lineRule="auto"/>
        <w:ind w:firstLine="680"/>
        <w:jc w:val="both"/>
        <w:textAlignment w:val="baseline"/>
        <w:rPr>
          <w:spacing w:val="2"/>
          <w:szCs w:val="24"/>
        </w:rPr>
      </w:pPr>
      <w:r w:rsidRPr="00F35540">
        <w:rPr>
          <w:spacing w:val="2"/>
          <w:szCs w:val="24"/>
        </w:rPr>
        <w:t>2.</w:t>
      </w:r>
      <w:r>
        <w:rPr>
          <w:spacing w:val="2"/>
          <w:szCs w:val="24"/>
        </w:rPr>
        <w:t xml:space="preserve"> </w:t>
      </w:r>
      <w:r w:rsidRPr="00F35540">
        <w:rPr>
          <w:spacing w:val="2"/>
          <w:szCs w:val="24"/>
        </w:rPr>
        <w:t>Подготовка проектов внесения изменений в Правила землепользования и застройки сельских поселений Крымского района.</w:t>
      </w:r>
    </w:p>
    <w:p w14:paraId="3E6CA2B3" w14:textId="77777777" w:rsidR="00263D42" w:rsidRPr="00F35540" w:rsidRDefault="00263D42" w:rsidP="00263D42">
      <w:pPr>
        <w:autoSpaceDE w:val="0"/>
        <w:autoSpaceDN w:val="0"/>
        <w:adjustRightInd w:val="0"/>
        <w:spacing w:after="0" w:line="240" w:lineRule="auto"/>
        <w:ind w:firstLine="680"/>
        <w:jc w:val="both"/>
        <w:rPr>
          <w:szCs w:val="24"/>
          <w:shd w:val="clear" w:color="auto" w:fill="FFFFFF"/>
        </w:rPr>
      </w:pPr>
      <w:r w:rsidRPr="00F35540">
        <w:rPr>
          <w:szCs w:val="24"/>
        </w:rPr>
        <w:t>3.</w:t>
      </w:r>
      <w:r>
        <w:rPr>
          <w:szCs w:val="24"/>
        </w:rPr>
        <w:t xml:space="preserve"> </w:t>
      </w:r>
      <w:r w:rsidRPr="00F35540">
        <w:rPr>
          <w:szCs w:val="24"/>
        </w:rPr>
        <w:t>Рассмотрение</w:t>
      </w:r>
      <w:r w:rsidRPr="00F35540">
        <w:rPr>
          <w:szCs w:val="24"/>
          <w:shd w:val="clear" w:color="auto" w:fill="FFFFFF"/>
        </w:rPr>
        <w:t xml:space="preserve"> заявлений:</w:t>
      </w:r>
    </w:p>
    <w:p w14:paraId="68AA836B" w14:textId="77777777" w:rsidR="00263D42" w:rsidRPr="00F35540" w:rsidRDefault="00263D42" w:rsidP="00263D42">
      <w:pPr>
        <w:autoSpaceDE w:val="0"/>
        <w:autoSpaceDN w:val="0"/>
        <w:adjustRightInd w:val="0"/>
        <w:spacing w:after="0" w:line="240" w:lineRule="auto"/>
        <w:ind w:firstLine="680"/>
        <w:jc w:val="both"/>
        <w:rPr>
          <w:szCs w:val="24"/>
          <w:shd w:val="clear" w:color="auto" w:fill="FFFFFF"/>
        </w:rPr>
      </w:pPr>
      <w:r w:rsidRPr="00F35540">
        <w:rPr>
          <w:szCs w:val="24"/>
          <w:shd w:val="clear" w:color="auto" w:fill="FFFFFF"/>
        </w:rPr>
        <w:t>1)</w:t>
      </w:r>
      <w:r>
        <w:rPr>
          <w:szCs w:val="24"/>
          <w:shd w:val="clear" w:color="auto" w:fill="FFFFFF"/>
        </w:rPr>
        <w:t xml:space="preserve"> </w:t>
      </w:r>
      <w:r w:rsidRPr="00F35540">
        <w:rPr>
          <w:szCs w:val="24"/>
          <w:shd w:val="clear" w:color="auto" w:fill="FFFFFF"/>
        </w:rPr>
        <w:t>физических или юридических лиц о предоставлении разрешения на условно разрешенный вид использования земельного участка или объекта капитального строительства;</w:t>
      </w:r>
    </w:p>
    <w:p w14:paraId="70808A44" w14:textId="77777777" w:rsidR="00263D42" w:rsidRPr="00F35540" w:rsidRDefault="00263D42" w:rsidP="00263D42">
      <w:pPr>
        <w:autoSpaceDE w:val="0"/>
        <w:autoSpaceDN w:val="0"/>
        <w:adjustRightInd w:val="0"/>
        <w:spacing w:after="0" w:line="240" w:lineRule="auto"/>
        <w:ind w:firstLine="680"/>
        <w:jc w:val="both"/>
        <w:rPr>
          <w:szCs w:val="24"/>
          <w:shd w:val="clear" w:color="auto" w:fill="FFFFFF"/>
        </w:rPr>
      </w:pPr>
      <w:r w:rsidRPr="00F35540">
        <w:rPr>
          <w:szCs w:val="24"/>
          <w:shd w:val="clear" w:color="auto" w:fill="FFFFFF"/>
        </w:rPr>
        <w:t>2)</w:t>
      </w:r>
      <w:r>
        <w:rPr>
          <w:szCs w:val="24"/>
          <w:shd w:val="clear" w:color="auto" w:fill="FFFFFF"/>
        </w:rPr>
        <w:t xml:space="preserve"> </w:t>
      </w:r>
      <w:r w:rsidRPr="00F35540">
        <w:rPr>
          <w:szCs w:val="24"/>
          <w:shd w:val="clear" w:color="auto" w:fill="FFFFFF"/>
        </w:rPr>
        <w:t>правообладателей земельных участков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E455036" w14:textId="77777777" w:rsidR="00263D42" w:rsidRPr="00F35540" w:rsidRDefault="00263D42" w:rsidP="00263D42">
      <w:pPr>
        <w:autoSpaceDE w:val="0"/>
        <w:autoSpaceDN w:val="0"/>
        <w:adjustRightInd w:val="0"/>
        <w:spacing w:after="0" w:line="240" w:lineRule="auto"/>
        <w:ind w:firstLine="680"/>
        <w:jc w:val="both"/>
        <w:rPr>
          <w:spacing w:val="2"/>
          <w:szCs w:val="24"/>
        </w:rPr>
      </w:pPr>
      <w:r w:rsidRPr="00F35540">
        <w:rPr>
          <w:szCs w:val="24"/>
          <w:shd w:val="clear" w:color="auto" w:fill="FFFFFF"/>
        </w:rPr>
        <w:t>4.</w:t>
      </w:r>
      <w:r w:rsidRPr="00F35540">
        <w:rPr>
          <w:spacing w:val="2"/>
          <w:szCs w:val="24"/>
        </w:rPr>
        <w:t>Рассмотрение:</w:t>
      </w:r>
    </w:p>
    <w:p w14:paraId="1422E4B0"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pacing w:val="2"/>
          <w:szCs w:val="24"/>
        </w:rPr>
        <w:t>1)</w:t>
      </w:r>
      <w:r>
        <w:rPr>
          <w:spacing w:val="2"/>
          <w:szCs w:val="24"/>
        </w:rPr>
        <w:t xml:space="preserve"> </w:t>
      </w:r>
      <w:r w:rsidRPr="00F35540">
        <w:rPr>
          <w:spacing w:val="2"/>
          <w:szCs w:val="24"/>
        </w:rPr>
        <w:t xml:space="preserve">проекта </w:t>
      </w:r>
      <w:r w:rsidRPr="00F35540">
        <w:rPr>
          <w:szCs w:val="24"/>
        </w:rPr>
        <w:t>внесения изменений в схему территориального планирования муниципального образования Крымский район;</w:t>
      </w:r>
    </w:p>
    <w:p w14:paraId="19ABE8D7"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2)</w:t>
      </w:r>
      <w:r>
        <w:rPr>
          <w:szCs w:val="24"/>
        </w:rPr>
        <w:t xml:space="preserve"> </w:t>
      </w:r>
      <w:r w:rsidRPr="00F35540">
        <w:rPr>
          <w:szCs w:val="24"/>
        </w:rPr>
        <w:t>проектов внесения изменений в Генеральные планы сельских поселений Крымского района;</w:t>
      </w:r>
    </w:p>
    <w:p w14:paraId="73103CB8"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3)</w:t>
      </w:r>
      <w:r>
        <w:rPr>
          <w:szCs w:val="24"/>
        </w:rPr>
        <w:t xml:space="preserve"> </w:t>
      </w:r>
      <w:r w:rsidRPr="00F35540">
        <w:rPr>
          <w:szCs w:val="24"/>
        </w:rPr>
        <w:t>проектов внесения изменений в Правила землепользования и застройки сельских поселений Крымского района.</w:t>
      </w:r>
    </w:p>
    <w:p w14:paraId="50F65D06"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4)</w:t>
      </w:r>
      <w:r>
        <w:rPr>
          <w:szCs w:val="24"/>
        </w:rPr>
        <w:t xml:space="preserve"> </w:t>
      </w:r>
      <w:r w:rsidRPr="00F35540">
        <w:rPr>
          <w:szCs w:val="24"/>
        </w:rPr>
        <w:t>проекта внесения изменений в Местные нормативы градостроительного проектирования муниципального образования Крымский район;</w:t>
      </w:r>
    </w:p>
    <w:p w14:paraId="165B8487"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5)</w:t>
      </w:r>
      <w:r>
        <w:rPr>
          <w:szCs w:val="24"/>
        </w:rPr>
        <w:t xml:space="preserve"> </w:t>
      </w:r>
      <w:r w:rsidRPr="00F35540">
        <w:rPr>
          <w:szCs w:val="24"/>
        </w:rPr>
        <w:t>проектов внесения изменений в Местные нормативы градостроительного проектирования сельских поселений Крымского района;</w:t>
      </w:r>
    </w:p>
    <w:p w14:paraId="4FF7DE3F"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6)</w:t>
      </w:r>
      <w:r>
        <w:rPr>
          <w:szCs w:val="24"/>
        </w:rPr>
        <w:t xml:space="preserve"> </w:t>
      </w:r>
      <w:r w:rsidRPr="00F35540">
        <w:rPr>
          <w:szCs w:val="24"/>
        </w:rPr>
        <w:t>проектов планировки и проектов межевания территорий, а также внесения изменений в них;</w:t>
      </w:r>
    </w:p>
    <w:p w14:paraId="7316015B" w14:textId="77777777" w:rsidR="00263D42" w:rsidRPr="00F35540" w:rsidRDefault="00263D42" w:rsidP="00263D42">
      <w:pPr>
        <w:autoSpaceDE w:val="0"/>
        <w:autoSpaceDN w:val="0"/>
        <w:adjustRightInd w:val="0"/>
        <w:spacing w:after="0" w:line="240" w:lineRule="auto"/>
        <w:ind w:firstLine="680"/>
        <w:jc w:val="both"/>
        <w:rPr>
          <w:szCs w:val="24"/>
          <w:shd w:val="clear" w:color="auto" w:fill="FFFFFF"/>
        </w:rPr>
      </w:pPr>
      <w:r w:rsidRPr="00F35540">
        <w:rPr>
          <w:szCs w:val="24"/>
        </w:rPr>
        <w:t>7)</w:t>
      </w:r>
      <w:r>
        <w:rPr>
          <w:szCs w:val="24"/>
        </w:rPr>
        <w:t xml:space="preserve"> </w:t>
      </w:r>
      <w:r w:rsidRPr="00F35540">
        <w:rPr>
          <w:szCs w:val="24"/>
          <w:shd w:val="clear" w:color="auto" w:fill="FFFFFF"/>
        </w:rPr>
        <w:t>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E3F0489" w14:textId="77777777" w:rsidR="00263D42" w:rsidRPr="00F35540" w:rsidRDefault="00263D42" w:rsidP="00263D42">
      <w:pPr>
        <w:autoSpaceDE w:val="0"/>
        <w:autoSpaceDN w:val="0"/>
        <w:adjustRightInd w:val="0"/>
        <w:spacing w:after="0" w:line="240" w:lineRule="auto"/>
        <w:ind w:firstLine="680"/>
        <w:jc w:val="both"/>
        <w:rPr>
          <w:szCs w:val="24"/>
          <w:shd w:val="clear" w:color="auto" w:fill="FFFFFF"/>
        </w:rPr>
      </w:pPr>
      <w:r w:rsidRPr="00F35540">
        <w:rPr>
          <w:szCs w:val="24"/>
          <w:shd w:val="clear" w:color="auto" w:fill="FFFFFF"/>
        </w:rPr>
        <w:t>8)</w:t>
      </w:r>
      <w:r>
        <w:rPr>
          <w:szCs w:val="24"/>
          <w:shd w:val="clear" w:color="auto" w:fill="FFFFFF"/>
        </w:rPr>
        <w:t xml:space="preserve"> </w:t>
      </w:r>
      <w:r w:rsidRPr="00F35540">
        <w:rPr>
          <w:szCs w:val="24"/>
          <w:shd w:val="clear" w:color="auto" w:fill="FFFFFF"/>
        </w:rPr>
        <w:t>проекта решения о предоставлении разрешения на условно разрешенный вид использования;</w:t>
      </w:r>
    </w:p>
    <w:p w14:paraId="429DB4A4"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shd w:val="clear" w:color="auto" w:fill="FFFFFF"/>
        </w:rPr>
        <w:t>9)</w:t>
      </w:r>
      <w:r>
        <w:rPr>
          <w:szCs w:val="24"/>
          <w:shd w:val="clear" w:color="auto" w:fill="FFFFFF"/>
        </w:rPr>
        <w:t xml:space="preserve"> </w:t>
      </w:r>
      <w:r w:rsidRPr="00F35540">
        <w:rPr>
          <w:szCs w:val="24"/>
          <w:shd w:val="clear" w:color="auto" w:fill="FFFFFF"/>
        </w:rPr>
        <w:t>иных вопросов в области градостроительной деятельности.</w:t>
      </w:r>
    </w:p>
    <w:p w14:paraId="3727CC3F" w14:textId="77777777" w:rsidR="00263D42" w:rsidRPr="00F35540" w:rsidRDefault="00263D42" w:rsidP="00263D42">
      <w:pPr>
        <w:autoSpaceDE w:val="0"/>
        <w:autoSpaceDN w:val="0"/>
        <w:adjustRightInd w:val="0"/>
        <w:spacing w:after="0" w:line="240" w:lineRule="auto"/>
        <w:ind w:firstLine="680"/>
        <w:jc w:val="both"/>
        <w:rPr>
          <w:spacing w:val="2"/>
          <w:szCs w:val="24"/>
        </w:rPr>
      </w:pPr>
      <w:r w:rsidRPr="00F35540">
        <w:rPr>
          <w:szCs w:val="24"/>
        </w:rPr>
        <w:t>5.</w:t>
      </w:r>
      <w:r>
        <w:rPr>
          <w:szCs w:val="24"/>
        </w:rPr>
        <w:t xml:space="preserve"> </w:t>
      </w:r>
      <w:r w:rsidRPr="00F35540">
        <w:rPr>
          <w:spacing w:val="2"/>
          <w:szCs w:val="24"/>
        </w:rPr>
        <w:t>Обеспечение организации и проведения публичных слушаний по проектам, указанным в подпунктах 1-3, 6-8 пункта 3.2.4 настоящего Порядка.</w:t>
      </w:r>
    </w:p>
    <w:p w14:paraId="0CD37078" w14:textId="77777777" w:rsidR="00263D42" w:rsidRPr="00F35540" w:rsidRDefault="00263D42" w:rsidP="00263D42">
      <w:pPr>
        <w:shd w:val="clear" w:color="auto" w:fill="FFFFFF"/>
        <w:spacing w:after="0" w:line="240" w:lineRule="auto"/>
        <w:ind w:firstLine="680"/>
        <w:jc w:val="both"/>
        <w:textAlignment w:val="baseline"/>
        <w:rPr>
          <w:spacing w:val="2"/>
          <w:szCs w:val="24"/>
        </w:rPr>
      </w:pPr>
      <w:r w:rsidRPr="00F35540">
        <w:rPr>
          <w:spacing w:val="2"/>
          <w:szCs w:val="24"/>
        </w:rPr>
        <w:t>6.</w:t>
      </w:r>
      <w:r>
        <w:rPr>
          <w:spacing w:val="2"/>
          <w:szCs w:val="24"/>
        </w:rPr>
        <w:t xml:space="preserve"> </w:t>
      </w:r>
      <w:r w:rsidRPr="00F35540">
        <w:rPr>
          <w:spacing w:val="2"/>
          <w:szCs w:val="24"/>
        </w:rPr>
        <w:t xml:space="preserve">Подготовка заключений о результатах публичных слушаний, заключений Комиссии, а также рекомендаций главе муниципального образования Крымский район в случаях, установленных </w:t>
      </w:r>
      <w:hyperlink r:id="rId34" w:history="1">
        <w:r w:rsidRPr="00F35540">
          <w:rPr>
            <w:spacing w:val="2"/>
            <w:szCs w:val="24"/>
          </w:rPr>
          <w:t>Градостроительным кодексом Российской Федерации</w:t>
        </w:r>
      </w:hyperlink>
      <w:r w:rsidRPr="00F35540">
        <w:rPr>
          <w:spacing w:val="2"/>
          <w:szCs w:val="24"/>
        </w:rPr>
        <w:t>.</w:t>
      </w:r>
    </w:p>
    <w:p w14:paraId="268E6E6F" w14:textId="77777777" w:rsidR="00263D42" w:rsidRPr="00F35540" w:rsidRDefault="00263D42" w:rsidP="00263D42">
      <w:pPr>
        <w:shd w:val="clear" w:color="auto" w:fill="FFFFFF"/>
        <w:spacing w:after="0" w:line="240" w:lineRule="auto"/>
        <w:ind w:firstLine="680"/>
        <w:jc w:val="both"/>
        <w:textAlignment w:val="baseline"/>
        <w:rPr>
          <w:spacing w:val="2"/>
          <w:szCs w:val="24"/>
        </w:rPr>
      </w:pPr>
      <w:r w:rsidRPr="00F35540">
        <w:rPr>
          <w:spacing w:val="2"/>
          <w:szCs w:val="24"/>
        </w:rPr>
        <w:t>7.</w:t>
      </w:r>
      <w:r>
        <w:rPr>
          <w:spacing w:val="2"/>
          <w:szCs w:val="24"/>
        </w:rPr>
        <w:t xml:space="preserve"> </w:t>
      </w:r>
      <w:r w:rsidRPr="00F35540">
        <w:rPr>
          <w:spacing w:val="2"/>
          <w:szCs w:val="24"/>
        </w:rPr>
        <w:t xml:space="preserve">В целях обеспечения устойчивого развития территорий муниципального образования Крымский район, Комиссия может осуществлять иные функции в соответствии с </w:t>
      </w:r>
      <w:hyperlink r:id="rId35" w:history="1">
        <w:r w:rsidRPr="00F35540">
          <w:rPr>
            <w:spacing w:val="2"/>
            <w:szCs w:val="24"/>
          </w:rPr>
          <w:t>Градостроительным кодексом Российской Федерации</w:t>
        </w:r>
      </w:hyperlink>
      <w:r w:rsidRPr="00F35540">
        <w:rPr>
          <w:spacing w:val="2"/>
          <w:szCs w:val="24"/>
        </w:rPr>
        <w:t>.</w:t>
      </w:r>
    </w:p>
    <w:p w14:paraId="412F4CB3" w14:textId="77777777" w:rsidR="00263D42" w:rsidRPr="00F35540" w:rsidRDefault="00263D42" w:rsidP="00263D42">
      <w:pPr>
        <w:spacing w:after="0" w:line="240" w:lineRule="auto"/>
        <w:ind w:firstLine="680"/>
        <w:jc w:val="both"/>
        <w:rPr>
          <w:szCs w:val="24"/>
        </w:rPr>
      </w:pPr>
      <w:r w:rsidRPr="00F35540">
        <w:rPr>
          <w:szCs w:val="24"/>
        </w:rPr>
        <w:t>Состав и порядок деятельности комиссии утверждаются постановлением администрации муниципального образования Крымский район</w:t>
      </w:r>
      <w:r w:rsidRPr="00F35540">
        <w:rPr>
          <w:i/>
          <w:szCs w:val="24"/>
        </w:rPr>
        <w:t>.</w:t>
      </w:r>
    </w:p>
    <w:p w14:paraId="4E9E4798" w14:textId="1553440F" w:rsidR="00263D42" w:rsidRDefault="00263D42">
      <w:pPr>
        <w:rPr>
          <w:rFonts w:ascii="Calibri" w:eastAsia="Calibri" w:hAnsi="Calibri" w:cs="Times New Roman"/>
        </w:rPr>
      </w:pPr>
      <w:r>
        <w:br w:type="page"/>
      </w:r>
    </w:p>
    <w:p w14:paraId="292D6085" w14:textId="77777777" w:rsidR="00263D42" w:rsidRPr="00F35540" w:rsidRDefault="00263D42" w:rsidP="00263D42">
      <w:pPr>
        <w:pStyle w:val="2"/>
        <w:jc w:val="both"/>
      </w:pPr>
      <w:bookmarkStart w:id="34" w:name="_Toc158625203"/>
      <w:r w:rsidRPr="00F35540">
        <w:t>Глава 3. Предоставление прав на земельные участки.</w:t>
      </w:r>
      <w:bookmarkEnd w:id="34"/>
    </w:p>
    <w:p w14:paraId="4CDCA109" w14:textId="77777777" w:rsidR="00263D42" w:rsidRPr="00F35540" w:rsidRDefault="00263D42" w:rsidP="00263D42">
      <w:pPr>
        <w:spacing w:after="0" w:line="240" w:lineRule="auto"/>
        <w:ind w:firstLine="680"/>
        <w:jc w:val="both"/>
      </w:pPr>
    </w:p>
    <w:p w14:paraId="471AC47D" w14:textId="77777777" w:rsidR="00263D42" w:rsidRPr="00F35540" w:rsidRDefault="00263D42" w:rsidP="00263D42">
      <w:pPr>
        <w:pStyle w:val="3"/>
        <w:jc w:val="both"/>
      </w:pPr>
      <w:bookmarkStart w:id="35" w:name="_Toc158625204"/>
      <w:r w:rsidRPr="00F35540">
        <w:t>Раздел 4. Предоставление прав на земельные участки</w:t>
      </w:r>
      <w:bookmarkEnd w:id="35"/>
    </w:p>
    <w:p w14:paraId="68F0D0AA" w14:textId="77777777" w:rsidR="00263D42" w:rsidRPr="00F35540" w:rsidRDefault="00263D42" w:rsidP="00263D42">
      <w:pPr>
        <w:spacing w:after="0" w:line="240" w:lineRule="auto"/>
        <w:ind w:firstLine="680"/>
        <w:jc w:val="both"/>
      </w:pPr>
    </w:p>
    <w:p w14:paraId="7982011E" w14:textId="77777777" w:rsidR="00263D42" w:rsidRPr="00F35540" w:rsidRDefault="00263D42" w:rsidP="00263D42">
      <w:pPr>
        <w:pStyle w:val="4"/>
        <w:jc w:val="both"/>
        <w:rPr>
          <w:b w:val="0"/>
        </w:rPr>
      </w:pPr>
      <w:bookmarkStart w:id="36" w:name="_Toc158625205"/>
      <w:r w:rsidRPr="00F35540">
        <w:t>Статья 8. Общие положения предоставления прав на земельные участки.</w:t>
      </w:r>
      <w:bookmarkEnd w:id="36"/>
    </w:p>
    <w:p w14:paraId="0B71C34E" w14:textId="77777777" w:rsidR="00263D42" w:rsidRPr="00F35540" w:rsidRDefault="00263D42" w:rsidP="00263D42">
      <w:pPr>
        <w:spacing w:after="0" w:line="240" w:lineRule="auto"/>
        <w:ind w:firstLine="680"/>
        <w:jc w:val="both"/>
        <w:rPr>
          <w:b/>
          <w:i/>
          <w:szCs w:val="24"/>
        </w:rPr>
      </w:pPr>
    </w:p>
    <w:p w14:paraId="265E2DED" w14:textId="272766F6" w:rsidR="00263D42" w:rsidRPr="00F35540" w:rsidRDefault="00263D42" w:rsidP="00263D42">
      <w:pPr>
        <w:spacing w:after="0" w:line="240" w:lineRule="auto"/>
        <w:ind w:firstLine="680"/>
        <w:jc w:val="both"/>
        <w:rPr>
          <w:szCs w:val="24"/>
        </w:rPr>
      </w:pPr>
      <w:r w:rsidRPr="00F35540">
        <w:rPr>
          <w:szCs w:val="24"/>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sidR="00857BC2">
        <w:rPr>
          <w:szCs w:val="24"/>
        </w:rPr>
        <w:t>Пригородного</w:t>
      </w:r>
      <w:r w:rsidRPr="00F35540">
        <w:rPr>
          <w:szCs w:val="24"/>
        </w:rPr>
        <w:t xml:space="preserve"> сельского поселения осуществляется администрацией муниципального образования Крымский район  в соответствии с нормативными правовыми актами Российской Федерации, Краснодарского края, Уставом муниципального образования Крымский район и нормативными правовыми актами муниципального образования Крымский район.</w:t>
      </w:r>
    </w:p>
    <w:p w14:paraId="0614A57B" w14:textId="77777777" w:rsidR="00263D42" w:rsidRPr="00F35540" w:rsidRDefault="00263D42" w:rsidP="00263D42">
      <w:pPr>
        <w:spacing w:after="0" w:line="240" w:lineRule="auto"/>
        <w:ind w:firstLine="680"/>
        <w:jc w:val="both"/>
        <w:rPr>
          <w:szCs w:val="24"/>
        </w:rPr>
      </w:pPr>
      <w:r w:rsidRPr="00F35540">
        <w:rPr>
          <w:szCs w:val="24"/>
        </w:rPr>
        <w:t>2). Земельные участки, находящиеся в государственной или муниципальной собственности, предоставляются на основании:</w:t>
      </w:r>
    </w:p>
    <w:p w14:paraId="611D24FE" w14:textId="77777777" w:rsidR="00263D42" w:rsidRPr="00F35540" w:rsidRDefault="00263D42" w:rsidP="00263D42">
      <w:pPr>
        <w:spacing w:after="0" w:line="240" w:lineRule="auto"/>
        <w:ind w:firstLine="680"/>
        <w:jc w:val="both"/>
        <w:rPr>
          <w:szCs w:val="24"/>
        </w:rPr>
      </w:pPr>
      <w:r w:rsidRPr="00F35540">
        <w:rPr>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3620FECA" w14:textId="77777777" w:rsidR="00263D42" w:rsidRPr="00F35540" w:rsidRDefault="00263D42" w:rsidP="00263D42">
      <w:pPr>
        <w:spacing w:after="0" w:line="240" w:lineRule="auto"/>
        <w:ind w:firstLine="680"/>
        <w:jc w:val="both"/>
        <w:rPr>
          <w:szCs w:val="24"/>
        </w:rPr>
      </w:pPr>
      <w:r w:rsidRPr="00F35540">
        <w:rPr>
          <w:szCs w:val="24"/>
        </w:rPr>
        <w:t>2. договора купли-продажи в случае предоставления земельного участка в собственность за плату;</w:t>
      </w:r>
    </w:p>
    <w:p w14:paraId="2ADB4F0B" w14:textId="77777777" w:rsidR="00263D42" w:rsidRPr="00F35540" w:rsidRDefault="00263D42" w:rsidP="00263D42">
      <w:pPr>
        <w:spacing w:after="0" w:line="240" w:lineRule="auto"/>
        <w:ind w:firstLine="680"/>
        <w:jc w:val="both"/>
        <w:rPr>
          <w:szCs w:val="24"/>
        </w:rPr>
      </w:pPr>
      <w:r w:rsidRPr="00F35540">
        <w:rPr>
          <w:szCs w:val="24"/>
        </w:rPr>
        <w:t>3. договора аренды в случае предоставления земельного участка в аренду;</w:t>
      </w:r>
    </w:p>
    <w:p w14:paraId="3A7433A9" w14:textId="77777777" w:rsidR="00263D42" w:rsidRPr="00F35540" w:rsidRDefault="00263D42" w:rsidP="00263D42">
      <w:pPr>
        <w:spacing w:after="0" w:line="240" w:lineRule="auto"/>
        <w:ind w:firstLine="680"/>
        <w:jc w:val="both"/>
        <w:rPr>
          <w:szCs w:val="24"/>
        </w:rPr>
      </w:pPr>
      <w:r w:rsidRPr="00F35540">
        <w:rPr>
          <w:szCs w:val="24"/>
        </w:rPr>
        <w:t xml:space="preserve">4. договора безвозмездного пользования в случае предоставления земельного участка в безвозмездное пользование. </w:t>
      </w:r>
    </w:p>
    <w:p w14:paraId="16EEABFF" w14:textId="77777777" w:rsidR="00263D42" w:rsidRPr="00F35540" w:rsidRDefault="00263D42" w:rsidP="00263D42">
      <w:pPr>
        <w:spacing w:after="0" w:line="240" w:lineRule="auto"/>
        <w:ind w:firstLine="680"/>
        <w:jc w:val="both"/>
        <w:rPr>
          <w:szCs w:val="24"/>
        </w:rPr>
      </w:pPr>
      <w:r w:rsidRPr="00F35540">
        <w:rPr>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D4901B1" w14:textId="77777777" w:rsidR="00263D42" w:rsidRPr="00F35540" w:rsidRDefault="00263D42" w:rsidP="00263D42">
      <w:pPr>
        <w:spacing w:after="0" w:line="240" w:lineRule="auto"/>
        <w:ind w:firstLine="680"/>
        <w:jc w:val="both"/>
        <w:rPr>
          <w:szCs w:val="24"/>
        </w:rPr>
      </w:pPr>
      <w:r w:rsidRPr="00F35540">
        <w:rPr>
          <w:szCs w:val="24"/>
        </w:rPr>
        <w:t>1. проект межевания территории, утвержденный в соответствии с Градостроительным кодексом Российской Федерации;</w:t>
      </w:r>
    </w:p>
    <w:p w14:paraId="54D2DC02" w14:textId="77777777" w:rsidR="00263D42" w:rsidRPr="00F35540" w:rsidRDefault="00263D42" w:rsidP="00263D42">
      <w:pPr>
        <w:spacing w:after="0" w:line="240" w:lineRule="auto"/>
        <w:ind w:firstLine="680"/>
        <w:jc w:val="both"/>
        <w:rPr>
          <w:szCs w:val="24"/>
        </w:rPr>
      </w:pPr>
      <w:r w:rsidRPr="00F35540">
        <w:rPr>
          <w:szCs w:val="24"/>
        </w:rPr>
        <w:t>2. проектная документация лесных участков;</w:t>
      </w:r>
    </w:p>
    <w:p w14:paraId="384F2A78" w14:textId="77777777" w:rsidR="00263D42" w:rsidRPr="00F35540" w:rsidRDefault="00263D42" w:rsidP="00263D42">
      <w:pPr>
        <w:spacing w:after="0" w:line="240" w:lineRule="auto"/>
        <w:ind w:firstLine="680"/>
        <w:jc w:val="both"/>
        <w:rPr>
          <w:szCs w:val="24"/>
        </w:rPr>
      </w:pPr>
      <w:r w:rsidRPr="00F35540">
        <w:rPr>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501D0D18" w14:textId="77777777" w:rsidR="00263D42" w:rsidRPr="00F35540" w:rsidRDefault="00263D42" w:rsidP="00263D42">
      <w:pPr>
        <w:spacing w:after="0" w:line="240" w:lineRule="auto"/>
        <w:ind w:firstLine="680"/>
        <w:jc w:val="both"/>
        <w:rPr>
          <w:szCs w:val="24"/>
        </w:rPr>
      </w:pPr>
      <w:r w:rsidRPr="00F35540">
        <w:rPr>
          <w:szCs w:val="24"/>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5 настоящей статьи.</w:t>
      </w:r>
    </w:p>
    <w:p w14:paraId="058C20D9" w14:textId="77777777" w:rsidR="00263D42" w:rsidRPr="00F35540" w:rsidRDefault="00263D42" w:rsidP="00263D42">
      <w:pPr>
        <w:spacing w:after="0" w:line="240" w:lineRule="auto"/>
        <w:ind w:firstLine="680"/>
        <w:jc w:val="both"/>
        <w:rPr>
          <w:szCs w:val="24"/>
        </w:rPr>
      </w:pPr>
      <w:r w:rsidRPr="00F35540">
        <w:rPr>
          <w:rStyle w:val="blk"/>
          <w:szCs w:val="24"/>
        </w:rPr>
        <w:t>4.1. Образование лесных участков в целях размещения линейных объектов осуществляется на основании утвержденного проекта межевания территории.</w:t>
      </w:r>
    </w:p>
    <w:p w14:paraId="6BD4D11D" w14:textId="77777777" w:rsidR="00263D42" w:rsidRPr="00F35540" w:rsidRDefault="00263D42" w:rsidP="00263D42">
      <w:pPr>
        <w:spacing w:after="0" w:line="240" w:lineRule="auto"/>
        <w:ind w:firstLine="680"/>
        <w:jc w:val="both"/>
        <w:rPr>
          <w:szCs w:val="24"/>
        </w:rPr>
      </w:pPr>
      <w:r w:rsidRPr="00F35540">
        <w:rPr>
          <w:szCs w:val="24"/>
        </w:rPr>
        <w:t>5). Исключительно в соответствии с утвержденным проектом межевания территории осуществляется образование земельных участков:</w:t>
      </w:r>
    </w:p>
    <w:p w14:paraId="5E672CC9" w14:textId="77777777" w:rsidR="00263D42" w:rsidRPr="00F35540" w:rsidRDefault="00263D42" w:rsidP="00263D42">
      <w:pPr>
        <w:spacing w:after="0" w:line="240" w:lineRule="auto"/>
        <w:ind w:firstLine="680"/>
        <w:jc w:val="both"/>
        <w:rPr>
          <w:szCs w:val="24"/>
        </w:rPr>
      </w:pPr>
      <w:r w:rsidRPr="00F35540">
        <w:rPr>
          <w:rStyle w:val="blk"/>
          <w:szCs w:val="24"/>
        </w:rPr>
        <w:t>1. из земельного участка, предоставленного для комплексного развития территории;</w:t>
      </w:r>
    </w:p>
    <w:p w14:paraId="372E008C" w14:textId="77777777" w:rsidR="00263D42" w:rsidRPr="00F35540" w:rsidRDefault="00263D42" w:rsidP="00263D42">
      <w:pPr>
        <w:spacing w:after="0" w:line="240" w:lineRule="auto"/>
        <w:ind w:firstLine="680"/>
        <w:jc w:val="both"/>
        <w:rPr>
          <w:szCs w:val="24"/>
        </w:rPr>
      </w:pPr>
      <w:r w:rsidRPr="00F35540">
        <w:rPr>
          <w:rStyle w:val="blk"/>
          <w:szCs w:val="24"/>
        </w:rPr>
        <w:t>2. из земельного участка, предоставленного садоводческому или огородническому некоммерческому товариществу;</w:t>
      </w:r>
    </w:p>
    <w:p w14:paraId="7AD7D96A" w14:textId="77777777" w:rsidR="00263D42" w:rsidRPr="00F35540" w:rsidRDefault="00263D42" w:rsidP="00263D42">
      <w:pPr>
        <w:spacing w:after="0" w:line="240" w:lineRule="auto"/>
        <w:ind w:firstLine="680"/>
        <w:jc w:val="both"/>
        <w:rPr>
          <w:szCs w:val="24"/>
        </w:rPr>
      </w:pPr>
      <w:r w:rsidRPr="00F35540">
        <w:rPr>
          <w:rStyle w:val="blk"/>
          <w:szCs w:val="24"/>
        </w:rPr>
        <w:t xml:space="preserve">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36" w:anchor="dst100275" w:history="1">
        <w:r w:rsidRPr="00F35540">
          <w:rPr>
            <w:rStyle w:val="ad"/>
            <w:color w:val="auto"/>
            <w:szCs w:val="24"/>
            <w:u w:val="none"/>
          </w:rPr>
          <w:t>статьей 13</w:t>
        </w:r>
      </w:hyperlink>
      <w:r w:rsidRPr="00F35540">
        <w:rPr>
          <w:rStyle w:val="blk"/>
          <w:szCs w:val="24"/>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45BCC08D" w14:textId="77777777" w:rsidR="00263D42" w:rsidRPr="00F35540" w:rsidRDefault="00263D42" w:rsidP="00263D42">
      <w:pPr>
        <w:spacing w:after="0" w:line="240" w:lineRule="auto"/>
        <w:ind w:firstLine="680"/>
        <w:jc w:val="both"/>
        <w:rPr>
          <w:szCs w:val="24"/>
        </w:rPr>
      </w:pPr>
      <w:r w:rsidRPr="00F35540">
        <w:rPr>
          <w:rStyle w:val="blk"/>
          <w:szCs w:val="24"/>
        </w:rPr>
        <w:t>4. для строительства, реконструкции линейных объектов федерального, регионального или местного значения.</w:t>
      </w:r>
    </w:p>
    <w:p w14:paraId="7533C39A" w14:textId="77777777" w:rsidR="00263D42" w:rsidRPr="00F35540" w:rsidRDefault="00263D42" w:rsidP="00263D42">
      <w:pPr>
        <w:spacing w:after="0" w:line="240" w:lineRule="auto"/>
        <w:ind w:firstLine="680"/>
        <w:jc w:val="both"/>
        <w:rPr>
          <w:szCs w:val="24"/>
        </w:rPr>
      </w:pPr>
      <w:r w:rsidRPr="00F35540">
        <w:rPr>
          <w:szCs w:val="24"/>
        </w:rPr>
        <w:t xml:space="preserve">6). </w:t>
      </w:r>
      <w:r w:rsidRPr="00F35540">
        <w:rPr>
          <w:rStyle w:val="blk"/>
          <w:szCs w:val="24"/>
        </w:rPr>
        <w:t xml:space="preserve">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r:id="rId37" w:anchor="dst435" w:history="1">
        <w:r w:rsidRPr="00F35540">
          <w:rPr>
            <w:rStyle w:val="ad"/>
            <w:color w:val="auto"/>
            <w:szCs w:val="24"/>
            <w:u w:val="none"/>
          </w:rPr>
          <w:t>пунктом 7</w:t>
        </w:r>
      </w:hyperlink>
      <w:r w:rsidRPr="00F35540">
        <w:rPr>
          <w:rStyle w:val="blk"/>
          <w:szCs w:val="24"/>
        </w:rPr>
        <w:t xml:space="preserve"> настоящей статьи.</w:t>
      </w:r>
    </w:p>
    <w:p w14:paraId="5DE3D7BD" w14:textId="77777777" w:rsidR="00263D42" w:rsidRPr="00F35540" w:rsidRDefault="00263D42" w:rsidP="00263D42">
      <w:pPr>
        <w:spacing w:after="0" w:line="240" w:lineRule="auto"/>
        <w:ind w:firstLine="680"/>
        <w:jc w:val="both"/>
        <w:rPr>
          <w:szCs w:val="24"/>
        </w:rPr>
      </w:pPr>
      <w:r w:rsidRPr="00F35540">
        <w:rPr>
          <w:rStyle w:val="blk"/>
          <w:szCs w:val="24"/>
        </w:rPr>
        <w:t>7). Без проведения торгов осуществляется продажа:</w:t>
      </w:r>
    </w:p>
    <w:p w14:paraId="08D863FA" w14:textId="77777777" w:rsidR="00263D42" w:rsidRPr="00F35540" w:rsidRDefault="00263D42" w:rsidP="00263D42">
      <w:pPr>
        <w:spacing w:after="0" w:line="240" w:lineRule="auto"/>
        <w:ind w:firstLine="680"/>
        <w:jc w:val="both"/>
        <w:rPr>
          <w:rStyle w:val="blk"/>
          <w:szCs w:val="24"/>
        </w:rPr>
      </w:pPr>
      <w:r w:rsidRPr="00F35540">
        <w:rPr>
          <w:rStyle w:val="blk"/>
          <w:szCs w:val="24"/>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8" w:anchor="dst0" w:history="1">
        <w:r w:rsidRPr="00F35540">
          <w:rPr>
            <w:rStyle w:val="ad"/>
            <w:color w:val="auto"/>
            <w:szCs w:val="24"/>
            <w:u w:val="none"/>
          </w:rPr>
          <w:t>законом</w:t>
        </w:r>
      </w:hyperlink>
      <w:r w:rsidRPr="00F35540">
        <w:rPr>
          <w:rStyle w:val="blk"/>
          <w:szCs w:val="24"/>
        </w:rPr>
        <w:t xml:space="preserve"> от 24 июля 2008 года N 161-ФЗ "О содействии развитию жилищного строительства";</w:t>
      </w:r>
    </w:p>
    <w:p w14:paraId="70801A06" w14:textId="77777777" w:rsidR="00263D42" w:rsidRPr="00F35540" w:rsidRDefault="00263D42" w:rsidP="00263D42">
      <w:pPr>
        <w:spacing w:after="0" w:line="240" w:lineRule="auto"/>
        <w:ind w:firstLine="680"/>
        <w:jc w:val="both"/>
        <w:rPr>
          <w:szCs w:val="24"/>
        </w:rPr>
      </w:pPr>
      <w:r w:rsidRPr="00F35540">
        <w:rPr>
          <w:rStyle w:val="blk"/>
          <w:szCs w:val="24"/>
        </w:rPr>
        <w:t xml:space="preserve"> 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7D735ED3" w14:textId="77777777" w:rsidR="00263D42" w:rsidRPr="00F35540" w:rsidRDefault="00263D42" w:rsidP="00263D42">
      <w:pPr>
        <w:spacing w:after="0" w:line="240" w:lineRule="auto"/>
        <w:ind w:firstLine="680"/>
        <w:jc w:val="both"/>
        <w:rPr>
          <w:szCs w:val="24"/>
        </w:rPr>
      </w:pPr>
      <w:r w:rsidRPr="00F35540">
        <w:rPr>
          <w:rStyle w:val="blk"/>
          <w:szCs w:val="24"/>
        </w:rPr>
        <w:t xml:space="preserve">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9" w:anchor="dst884" w:history="1">
        <w:r w:rsidRPr="00F35540">
          <w:rPr>
            <w:rStyle w:val="ad"/>
            <w:color w:val="auto"/>
            <w:szCs w:val="24"/>
            <w:u w:val="none"/>
          </w:rPr>
          <w:t>статьей 39.20</w:t>
        </w:r>
      </w:hyperlink>
      <w:r w:rsidRPr="00F35540">
        <w:rPr>
          <w:rStyle w:val="blk"/>
          <w:szCs w:val="24"/>
        </w:rPr>
        <w:t xml:space="preserve"> Земельного Кодекса;</w:t>
      </w:r>
    </w:p>
    <w:p w14:paraId="4E09AE3A" w14:textId="77777777" w:rsidR="00263D42" w:rsidRPr="00F35540" w:rsidRDefault="00263D42" w:rsidP="00263D42">
      <w:pPr>
        <w:spacing w:after="0" w:line="240" w:lineRule="auto"/>
        <w:ind w:firstLine="680"/>
        <w:jc w:val="both"/>
        <w:rPr>
          <w:szCs w:val="24"/>
        </w:rPr>
      </w:pPr>
      <w:r w:rsidRPr="00F35540">
        <w:rPr>
          <w:rStyle w:val="blk"/>
          <w:szCs w:val="24"/>
        </w:rPr>
        <w:t xml:space="preserve">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0" w:anchor="dst563" w:history="1">
        <w:r w:rsidRPr="00F35540">
          <w:rPr>
            <w:rStyle w:val="ad"/>
            <w:color w:val="auto"/>
            <w:szCs w:val="24"/>
            <w:u w:val="none"/>
          </w:rPr>
          <w:t>пункте 2 статьи 39.9</w:t>
        </w:r>
      </w:hyperlink>
      <w:r w:rsidRPr="00F35540">
        <w:rPr>
          <w:rStyle w:val="blk"/>
          <w:szCs w:val="24"/>
        </w:rPr>
        <w:t xml:space="preserve"> Земельного Кодекса;</w:t>
      </w:r>
    </w:p>
    <w:p w14:paraId="646DBE5C" w14:textId="77777777" w:rsidR="00263D42" w:rsidRPr="00F35540" w:rsidRDefault="00263D42" w:rsidP="00263D42">
      <w:pPr>
        <w:spacing w:after="0" w:line="240" w:lineRule="auto"/>
        <w:ind w:firstLine="680"/>
        <w:jc w:val="both"/>
        <w:rPr>
          <w:szCs w:val="24"/>
        </w:rPr>
      </w:pPr>
      <w:r w:rsidRPr="00F35540">
        <w:rPr>
          <w:rStyle w:val="blk"/>
          <w:szCs w:val="24"/>
        </w:rPr>
        <w:t xml:space="preserve">5. земельных участков крестьянскому (фермерскому) хозяйству или сельскохозяйственной организации в случаях, установленных Федеральным </w:t>
      </w:r>
      <w:hyperlink r:id="rId41" w:anchor="dst0" w:history="1">
        <w:r w:rsidRPr="00F35540">
          <w:rPr>
            <w:rStyle w:val="ad"/>
            <w:color w:val="auto"/>
            <w:szCs w:val="24"/>
            <w:u w:val="none"/>
          </w:rPr>
          <w:t>законом</w:t>
        </w:r>
      </w:hyperlink>
      <w:r w:rsidRPr="00F35540">
        <w:rPr>
          <w:rStyle w:val="blk"/>
          <w:szCs w:val="24"/>
        </w:rPr>
        <w:t xml:space="preserve"> "Об обороте земель сельскохозяйственного назначения";</w:t>
      </w:r>
    </w:p>
    <w:p w14:paraId="612CC0B6" w14:textId="77777777" w:rsidR="00263D42" w:rsidRPr="00F35540" w:rsidRDefault="00263D42" w:rsidP="00263D42">
      <w:pPr>
        <w:spacing w:after="0" w:line="240" w:lineRule="auto"/>
        <w:ind w:firstLine="680"/>
        <w:jc w:val="both"/>
        <w:rPr>
          <w:szCs w:val="24"/>
        </w:rPr>
      </w:pPr>
      <w:r w:rsidRPr="00F35540">
        <w:rPr>
          <w:rStyle w:val="blk"/>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0CE9F889" w14:textId="77777777" w:rsidR="00263D42" w:rsidRPr="00F35540" w:rsidRDefault="00263D42" w:rsidP="00263D42">
      <w:pPr>
        <w:spacing w:after="0" w:line="240" w:lineRule="auto"/>
        <w:ind w:firstLine="680"/>
        <w:jc w:val="both"/>
        <w:rPr>
          <w:szCs w:val="24"/>
        </w:rPr>
      </w:pPr>
      <w:r w:rsidRPr="00F35540">
        <w:rPr>
          <w:rStyle w:val="blk"/>
          <w:szCs w:val="24"/>
        </w:rPr>
        <w:t xml:space="preserve">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2" w:anchor="dst1726" w:history="1">
        <w:r w:rsidRPr="00F35540">
          <w:rPr>
            <w:rStyle w:val="ad"/>
            <w:color w:val="auto"/>
            <w:szCs w:val="24"/>
            <w:u w:val="none"/>
          </w:rPr>
          <w:t>статьей 39.18</w:t>
        </w:r>
      </w:hyperlink>
      <w:r w:rsidRPr="00F35540">
        <w:rPr>
          <w:rStyle w:val="blk"/>
          <w:szCs w:val="24"/>
        </w:rPr>
        <w:t xml:space="preserve"> Земельного Кодекса;</w:t>
      </w:r>
    </w:p>
    <w:p w14:paraId="06F06143" w14:textId="77777777" w:rsidR="00263D42" w:rsidRPr="00F35540" w:rsidRDefault="00263D42" w:rsidP="00263D42">
      <w:pPr>
        <w:spacing w:after="0" w:line="240" w:lineRule="auto"/>
        <w:ind w:firstLine="680"/>
        <w:jc w:val="both"/>
        <w:rPr>
          <w:szCs w:val="24"/>
        </w:rPr>
      </w:pPr>
      <w:r w:rsidRPr="00F35540">
        <w:rPr>
          <w:rStyle w:val="blk"/>
          <w:szCs w:val="24"/>
        </w:rPr>
        <w:t xml:space="preserve">8. земельных участков гражданам в соответствии с Федеральным </w:t>
      </w:r>
      <w:hyperlink r:id="rId43" w:anchor="dst0" w:history="1">
        <w:r w:rsidRPr="00F35540">
          <w:rPr>
            <w:rStyle w:val="ad"/>
            <w:color w:val="auto"/>
            <w:szCs w:val="24"/>
            <w:u w:val="none"/>
          </w:rPr>
          <w:t>законом</w:t>
        </w:r>
      </w:hyperlink>
      <w:r w:rsidRPr="00F35540">
        <w:rPr>
          <w:rStyle w:val="blk"/>
          <w:szCs w:val="24"/>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4ECFF160" w14:textId="77777777" w:rsidR="00263D42" w:rsidRPr="00F35540" w:rsidRDefault="00263D42" w:rsidP="00263D42">
      <w:pPr>
        <w:spacing w:after="0" w:line="240" w:lineRule="auto"/>
        <w:ind w:firstLine="680"/>
        <w:jc w:val="both"/>
        <w:rPr>
          <w:szCs w:val="24"/>
        </w:rPr>
      </w:pPr>
      <w:r w:rsidRPr="00F35540">
        <w:rPr>
          <w:rStyle w:val="blk"/>
          <w:szCs w:val="24"/>
        </w:rPr>
        <w:t>8).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1A6BC5E5" w14:textId="77777777" w:rsidR="00263D42" w:rsidRPr="00F35540" w:rsidRDefault="00263D42" w:rsidP="00263D42">
      <w:pPr>
        <w:spacing w:after="0" w:line="240" w:lineRule="auto"/>
        <w:ind w:firstLine="680"/>
        <w:jc w:val="both"/>
        <w:rPr>
          <w:szCs w:val="24"/>
        </w:rPr>
      </w:pPr>
      <w:r w:rsidRPr="00F35540">
        <w:rPr>
          <w:rStyle w:val="blk"/>
          <w:szCs w:val="24"/>
        </w:rPr>
        <w:t xml:space="preserve">9).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44" w:anchor="dst100573" w:history="1">
        <w:r w:rsidRPr="00F35540">
          <w:rPr>
            <w:rStyle w:val="ad"/>
            <w:color w:val="auto"/>
            <w:szCs w:val="24"/>
            <w:u w:val="none"/>
          </w:rPr>
          <w:t>исключением</w:t>
        </w:r>
      </w:hyperlink>
      <w:r w:rsidRPr="00F35540">
        <w:rPr>
          <w:rStyle w:val="blk"/>
          <w:szCs w:val="24"/>
        </w:rPr>
        <w:t xml:space="preserve"> случаев, предусмотренных </w:t>
      </w:r>
      <w:hyperlink r:id="rId45" w:anchor="dst467" w:history="1">
        <w:r w:rsidRPr="00F35540">
          <w:rPr>
            <w:rStyle w:val="ad"/>
            <w:color w:val="auto"/>
            <w:szCs w:val="24"/>
            <w:u w:val="none"/>
          </w:rPr>
          <w:t>пунктом 10</w:t>
        </w:r>
      </w:hyperlink>
      <w:r w:rsidRPr="00F35540">
        <w:rPr>
          <w:rStyle w:val="blk"/>
          <w:szCs w:val="24"/>
        </w:rPr>
        <w:t xml:space="preserve"> настоящей статьи.</w:t>
      </w:r>
    </w:p>
    <w:p w14:paraId="3393A9C0" w14:textId="77777777" w:rsidR="00263D42" w:rsidRPr="00F35540" w:rsidRDefault="00263D42" w:rsidP="00263D42">
      <w:pPr>
        <w:spacing w:after="0" w:line="240" w:lineRule="auto"/>
        <w:ind w:firstLine="680"/>
        <w:jc w:val="both"/>
        <w:rPr>
          <w:szCs w:val="24"/>
        </w:rPr>
      </w:pPr>
      <w:r w:rsidRPr="00F35540">
        <w:rPr>
          <w:rStyle w:val="blk"/>
          <w:szCs w:val="24"/>
        </w:rPr>
        <w:t>10).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42E3F022" w14:textId="77777777" w:rsidR="00263D42" w:rsidRPr="00F35540" w:rsidRDefault="00263D42" w:rsidP="00263D42">
      <w:pPr>
        <w:spacing w:after="0" w:line="240" w:lineRule="auto"/>
        <w:ind w:firstLine="680"/>
        <w:jc w:val="both"/>
        <w:rPr>
          <w:szCs w:val="24"/>
        </w:rPr>
      </w:pPr>
      <w:r w:rsidRPr="00F35540">
        <w:rPr>
          <w:rStyle w:val="blk"/>
          <w:szCs w:val="24"/>
        </w:rPr>
        <w:t>1. земельного участка юридическим лицам в соответствии с указом или распоряжением Президента Российской Федерации;</w:t>
      </w:r>
    </w:p>
    <w:p w14:paraId="3D8029D5" w14:textId="77777777" w:rsidR="00263D42" w:rsidRPr="00F35540" w:rsidRDefault="00263D42" w:rsidP="00263D42">
      <w:pPr>
        <w:spacing w:after="0" w:line="240" w:lineRule="auto"/>
        <w:ind w:firstLine="680"/>
        <w:jc w:val="both"/>
        <w:rPr>
          <w:szCs w:val="24"/>
        </w:rPr>
      </w:pPr>
      <w:r w:rsidRPr="00F35540">
        <w:rPr>
          <w:rStyle w:val="blk"/>
          <w:szCs w:val="24"/>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6" w:anchor="dst100009" w:history="1">
        <w:r w:rsidRPr="00F35540">
          <w:rPr>
            <w:rStyle w:val="ad"/>
            <w:color w:val="auto"/>
            <w:szCs w:val="24"/>
            <w:u w:val="none"/>
          </w:rPr>
          <w:t>критериям</w:t>
        </w:r>
      </w:hyperlink>
      <w:r w:rsidRPr="00F35540">
        <w:rPr>
          <w:rStyle w:val="blk"/>
          <w:szCs w:val="24"/>
        </w:rPr>
        <w:t>, установленным Правительством Российской Федерации;</w:t>
      </w:r>
    </w:p>
    <w:p w14:paraId="78D1B647" w14:textId="77777777" w:rsidR="00263D42" w:rsidRPr="00F35540" w:rsidRDefault="00263D42" w:rsidP="00263D42">
      <w:pPr>
        <w:spacing w:after="0" w:line="240" w:lineRule="auto"/>
        <w:ind w:firstLine="680"/>
        <w:jc w:val="both"/>
        <w:rPr>
          <w:szCs w:val="24"/>
        </w:rPr>
      </w:pPr>
      <w:r w:rsidRPr="00F35540">
        <w:rPr>
          <w:rStyle w:val="blk"/>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204AC332" w14:textId="77777777" w:rsidR="00263D42" w:rsidRPr="00F35540" w:rsidRDefault="00263D42" w:rsidP="00263D42">
      <w:pPr>
        <w:spacing w:after="0" w:line="240" w:lineRule="auto"/>
        <w:ind w:firstLine="680"/>
        <w:jc w:val="both"/>
        <w:rPr>
          <w:szCs w:val="24"/>
        </w:rPr>
      </w:pPr>
      <w:r w:rsidRPr="00F35540">
        <w:rPr>
          <w:rStyle w:val="blk"/>
          <w:szCs w:val="24"/>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7" w:anchor="dst0" w:history="1">
        <w:r w:rsidRPr="00F35540">
          <w:rPr>
            <w:rStyle w:val="ad"/>
            <w:color w:val="auto"/>
            <w:szCs w:val="24"/>
            <w:u w:val="none"/>
          </w:rPr>
          <w:t>законом</w:t>
        </w:r>
      </w:hyperlink>
      <w:r w:rsidRPr="00F35540">
        <w:rPr>
          <w:rStyle w:val="blk"/>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8" w:anchor="dst100982" w:history="1">
        <w:r w:rsidRPr="00F35540">
          <w:rPr>
            <w:rStyle w:val="ad"/>
            <w:color w:val="auto"/>
            <w:szCs w:val="24"/>
            <w:u w:val="none"/>
          </w:rPr>
          <w:t>законом</w:t>
        </w:r>
      </w:hyperlink>
      <w:r w:rsidRPr="00F35540">
        <w:rPr>
          <w:rStyle w:val="blk"/>
          <w:szCs w:val="24"/>
        </w:rP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6F2F2350" w14:textId="77777777" w:rsidR="00263D42" w:rsidRPr="00F35540" w:rsidRDefault="00263D42" w:rsidP="00263D42">
      <w:pPr>
        <w:spacing w:after="0" w:line="240" w:lineRule="auto"/>
        <w:ind w:firstLine="680"/>
        <w:jc w:val="both"/>
        <w:rPr>
          <w:szCs w:val="24"/>
        </w:rPr>
      </w:pPr>
      <w:r w:rsidRPr="00F35540">
        <w:rPr>
          <w:rStyle w:val="blk"/>
          <w:szCs w:val="24"/>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7E6A9F35" w14:textId="77777777" w:rsidR="00263D42" w:rsidRPr="00F35540" w:rsidRDefault="00263D42" w:rsidP="00263D42">
      <w:pPr>
        <w:spacing w:after="0" w:line="240" w:lineRule="auto"/>
        <w:ind w:firstLine="680"/>
        <w:jc w:val="both"/>
        <w:rPr>
          <w:szCs w:val="24"/>
        </w:rPr>
      </w:pPr>
      <w:r w:rsidRPr="00F35540">
        <w:rPr>
          <w:rStyle w:val="blk"/>
          <w:szCs w:val="24"/>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9" w:anchor="dst1697" w:history="1">
        <w:r w:rsidRPr="00F35540">
          <w:rPr>
            <w:rStyle w:val="ad"/>
            <w:color w:val="auto"/>
            <w:szCs w:val="24"/>
            <w:u w:val="none"/>
          </w:rPr>
          <w:t>подпунктом 7</w:t>
        </w:r>
      </w:hyperlink>
      <w:r w:rsidRPr="00F35540">
        <w:rPr>
          <w:rStyle w:val="blk"/>
          <w:szCs w:val="24"/>
        </w:rPr>
        <w:t xml:space="preserve"> настоящего пункта, </w:t>
      </w:r>
      <w:hyperlink r:id="rId50" w:anchor="dst1772" w:history="1">
        <w:r w:rsidRPr="00F35540">
          <w:rPr>
            <w:rStyle w:val="ad"/>
            <w:color w:val="auto"/>
            <w:szCs w:val="24"/>
            <w:u w:val="none"/>
          </w:rPr>
          <w:t>пунктом 5 статьи 46</w:t>
        </w:r>
      </w:hyperlink>
      <w:r w:rsidRPr="00F35540">
        <w:rPr>
          <w:rStyle w:val="blk"/>
          <w:szCs w:val="24"/>
        </w:rPr>
        <w:t xml:space="preserve"> Земельного  Кодекса;</w:t>
      </w:r>
    </w:p>
    <w:p w14:paraId="5B6AAADD" w14:textId="77777777" w:rsidR="00263D42" w:rsidRPr="00F35540" w:rsidRDefault="00263D42" w:rsidP="00263D42">
      <w:pPr>
        <w:spacing w:after="0" w:line="240" w:lineRule="auto"/>
        <w:ind w:firstLine="680"/>
        <w:jc w:val="both"/>
        <w:rPr>
          <w:szCs w:val="24"/>
        </w:rPr>
      </w:pPr>
      <w:r w:rsidRPr="00F35540">
        <w:rPr>
          <w:rStyle w:val="blk"/>
          <w:szCs w:val="24"/>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2629CECE" w14:textId="77777777" w:rsidR="00263D42" w:rsidRPr="00F35540" w:rsidRDefault="00263D42" w:rsidP="00263D42">
      <w:pPr>
        <w:spacing w:after="0" w:line="240" w:lineRule="auto"/>
        <w:ind w:firstLine="680"/>
        <w:jc w:val="both"/>
        <w:rPr>
          <w:szCs w:val="24"/>
        </w:rPr>
      </w:pPr>
      <w:r w:rsidRPr="00F35540">
        <w:rPr>
          <w:rStyle w:val="blk"/>
          <w:szCs w:val="24"/>
        </w:rPr>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2CEF8B9B" w14:textId="77777777" w:rsidR="00263D42" w:rsidRPr="00F35540" w:rsidRDefault="00263D42" w:rsidP="00263D42">
      <w:pPr>
        <w:spacing w:after="0" w:line="240" w:lineRule="auto"/>
        <w:ind w:firstLine="680"/>
        <w:jc w:val="both"/>
        <w:rPr>
          <w:szCs w:val="24"/>
        </w:rPr>
      </w:pPr>
      <w:r w:rsidRPr="00F35540">
        <w:rPr>
          <w:rStyle w:val="blk"/>
          <w:szCs w:val="24"/>
        </w:rPr>
        <w:t xml:space="preserve">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1" w:anchor="dst884" w:history="1">
        <w:r w:rsidRPr="00F35540">
          <w:rPr>
            <w:rStyle w:val="ad"/>
            <w:color w:val="auto"/>
            <w:szCs w:val="24"/>
            <w:u w:val="none"/>
          </w:rPr>
          <w:t>статьей 39.20</w:t>
        </w:r>
      </w:hyperlink>
      <w:r w:rsidRPr="00F35540">
        <w:rPr>
          <w:rStyle w:val="blk"/>
          <w:szCs w:val="24"/>
        </w:rPr>
        <w:t xml:space="preserve"> Земельного Кодекса, на праве оперативного управления;</w:t>
      </w:r>
    </w:p>
    <w:p w14:paraId="7CCB79D2" w14:textId="77777777" w:rsidR="00263D42" w:rsidRPr="00F35540" w:rsidRDefault="00263D42" w:rsidP="00263D42">
      <w:pPr>
        <w:spacing w:after="0" w:line="240" w:lineRule="auto"/>
        <w:ind w:firstLine="680"/>
        <w:jc w:val="both"/>
        <w:rPr>
          <w:szCs w:val="24"/>
        </w:rPr>
      </w:pPr>
      <w:r w:rsidRPr="00F35540">
        <w:rPr>
          <w:rStyle w:val="blk"/>
          <w:szCs w:val="24"/>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52" w:anchor="dst508" w:history="1">
        <w:r w:rsidRPr="00F35540">
          <w:rPr>
            <w:rStyle w:val="ad"/>
            <w:color w:val="auto"/>
            <w:szCs w:val="24"/>
            <w:u w:val="none"/>
          </w:rPr>
          <w:t>пунктом 13</w:t>
        </w:r>
      </w:hyperlink>
      <w:r w:rsidRPr="00F35540">
        <w:rPr>
          <w:rStyle w:val="blk"/>
          <w:szCs w:val="24"/>
        </w:rPr>
        <w:t xml:space="preserve"> настоящей статьи;</w:t>
      </w:r>
    </w:p>
    <w:p w14:paraId="250D5631" w14:textId="77777777" w:rsidR="00263D42" w:rsidRPr="00F35540" w:rsidRDefault="00263D42" w:rsidP="00263D42">
      <w:pPr>
        <w:spacing w:after="0" w:line="240" w:lineRule="auto"/>
        <w:ind w:firstLine="680"/>
        <w:jc w:val="both"/>
        <w:rPr>
          <w:szCs w:val="24"/>
        </w:rPr>
      </w:pPr>
      <w:r w:rsidRPr="00F35540">
        <w:rPr>
          <w:rStyle w:val="blk"/>
          <w:szCs w:val="24"/>
        </w:rPr>
        <w:t xml:space="preserve">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3" w:anchor="dst563" w:history="1">
        <w:r w:rsidRPr="00F35540">
          <w:rPr>
            <w:rStyle w:val="ad"/>
            <w:color w:val="auto"/>
            <w:szCs w:val="24"/>
            <w:u w:val="none"/>
          </w:rPr>
          <w:t>пункте 2 статьи 39.9</w:t>
        </w:r>
      </w:hyperlink>
      <w:r w:rsidRPr="00F35540">
        <w:rPr>
          <w:rStyle w:val="blk"/>
          <w:szCs w:val="24"/>
        </w:rPr>
        <w:t xml:space="preserve"> Земельного Кодекса;</w:t>
      </w:r>
    </w:p>
    <w:p w14:paraId="0BB054AB" w14:textId="77777777" w:rsidR="00263D42" w:rsidRPr="00F35540" w:rsidRDefault="00263D42" w:rsidP="00263D42">
      <w:pPr>
        <w:spacing w:after="0" w:line="240" w:lineRule="auto"/>
        <w:ind w:firstLine="680"/>
        <w:jc w:val="both"/>
        <w:rPr>
          <w:szCs w:val="24"/>
        </w:rPr>
      </w:pPr>
      <w:r w:rsidRPr="00F35540">
        <w:rPr>
          <w:rStyle w:val="blk"/>
          <w:szCs w:val="24"/>
        </w:rPr>
        <w:t xml:space="preserve">11. земельного участка крестьянскому (фермерскому) хозяйству или сельскохозяйственной организации в случаях, установленных Федеральным </w:t>
      </w:r>
      <w:hyperlink r:id="rId54" w:anchor="dst100065" w:history="1">
        <w:r w:rsidRPr="00F35540">
          <w:rPr>
            <w:rStyle w:val="ad"/>
            <w:color w:val="auto"/>
            <w:szCs w:val="24"/>
            <w:u w:val="none"/>
          </w:rPr>
          <w:t>законом</w:t>
        </w:r>
      </w:hyperlink>
      <w:r w:rsidRPr="00F35540">
        <w:rPr>
          <w:rStyle w:val="blk"/>
          <w:szCs w:val="24"/>
        </w:rPr>
        <w:t xml:space="preserve"> "Об обороте земель сельскохозяйственного назначения";</w:t>
      </w:r>
    </w:p>
    <w:p w14:paraId="06ACE6D0" w14:textId="77777777" w:rsidR="00263D42" w:rsidRPr="00F35540" w:rsidRDefault="00263D42" w:rsidP="00263D42">
      <w:pPr>
        <w:spacing w:after="0" w:line="240" w:lineRule="auto"/>
        <w:ind w:firstLine="680"/>
        <w:jc w:val="both"/>
        <w:rPr>
          <w:szCs w:val="24"/>
        </w:rPr>
      </w:pPr>
      <w:r w:rsidRPr="00F35540">
        <w:rPr>
          <w:rStyle w:val="blk"/>
          <w:szCs w:val="24"/>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5" w:anchor="dst3467" w:history="1">
        <w:r w:rsidRPr="00F35540">
          <w:rPr>
            <w:rStyle w:val="ad"/>
            <w:color w:val="auto"/>
            <w:szCs w:val="24"/>
            <w:u w:val="none"/>
          </w:rPr>
          <w:t>кодексом</w:t>
        </w:r>
      </w:hyperlink>
      <w:r w:rsidRPr="00F35540">
        <w:rPr>
          <w:rStyle w:val="blk"/>
          <w:szCs w:val="24"/>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56" w:anchor="dst0" w:history="1">
        <w:r w:rsidRPr="00F35540">
          <w:rPr>
            <w:rStyle w:val="ad"/>
            <w:color w:val="auto"/>
            <w:szCs w:val="24"/>
            <w:u w:val="none"/>
          </w:rPr>
          <w:t>кодексом</w:t>
        </w:r>
      </w:hyperlink>
      <w:r w:rsidRPr="00F35540">
        <w:rPr>
          <w:rStyle w:val="blk"/>
          <w:szCs w:val="24"/>
        </w:rPr>
        <w:t xml:space="preserve"> Российской Федерации реализацию решения о комплексном развитии территории;</w:t>
      </w:r>
    </w:p>
    <w:p w14:paraId="321F6000" w14:textId="77777777" w:rsidR="00263D42" w:rsidRPr="00F35540" w:rsidRDefault="00263D42" w:rsidP="00263D42">
      <w:pPr>
        <w:spacing w:after="0" w:line="240" w:lineRule="auto"/>
        <w:ind w:firstLine="680"/>
        <w:jc w:val="both"/>
        <w:rPr>
          <w:szCs w:val="24"/>
        </w:rPr>
      </w:pPr>
      <w:r w:rsidRPr="00F35540">
        <w:rPr>
          <w:rStyle w:val="blk"/>
          <w:szCs w:val="24"/>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78B2C0CE" w14:textId="77777777" w:rsidR="00263D42" w:rsidRPr="00F35540" w:rsidRDefault="00263D42" w:rsidP="00263D42">
      <w:pPr>
        <w:spacing w:after="0" w:line="240" w:lineRule="auto"/>
        <w:ind w:firstLine="680"/>
        <w:jc w:val="both"/>
        <w:rPr>
          <w:szCs w:val="24"/>
        </w:rPr>
      </w:pPr>
      <w:r w:rsidRPr="00F35540">
        <w:rPr>
          <w:rStyle w:val="blk"/>
          <w:szCs w:val="24"/>
        </w:rPr>
        <w:t xml:space="preserve">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7" w:anchor="dst1726" w:history="1">
        <w:r w:rsidRPr="00F35540">
          <w:rPr>
            <w:rStyle w:val="ad"/>
            <w:color w:val="auto"/>
            <w:szCs w:val="24"/>
            <w:u w:val="none"/>
          </w:rPr>
          <w:t>статьей 39.18</w:t>
        </w:r>
      </w:hyperlink>
      <w:r w:rsidRPr="00F35540">
        <w:rPr>
          <w:rStyle w:val="blk"/>
          <w:szCs w:val="24"/>
        </w:rPr>
        <w:t xml:space="preserve"> Земельного Кодекса;</w:t>
      </w:r>
    </w:p>
    <w:p w14:paraId="7C9B92BF" w14:textId="77777777" w:rsidR="00263D42" w:rsidRPr="00F35540" w:rsidRDefault="00263D42" w:rsidP="00263D42">
      <w:pPr>
        <w:spacing w:after="0" w:line="240" w:lineRule="auto"/>
        <w:ind w:firstLine="680"/>
        <w:jc w:val="both"/>
        <w:rPr>
          <w:szCs w:val="24"/>
        </w:rPr>
      </w:pPr>
      <w:r w:rsidRPr="00F35540">
        <w:rPr>
          <w:rStyle w:val="blk"/>
          <w:szCs w:val="24"/>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7759A996" w14:textId="77777777" w:rsidR="00263D42" w:rsidRPr="00F35540" w:rsidRDefault="00263D42" w:rsidP="00263D42">
      <w:pPr>
        <w:spacing w:after="0" w:line="240" w:lineRule="auto"/>
        <w:ind w:firstLine="680"/>
        <w:jc w:val="both"/>
        <w:rPr>
          <w:szCs w:val="24"/>
        </w:rPr>
      </w:pPr>
      <w:r w:rsidRPr="00F35540">
        <w:rPr>
          <w:rStyle w:val="blk"/>
          <w:szCs w:val="24"/>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45CBD79A" w14:textId="77777777" w:rsidR="00263D42" w:rsidRPr="00F35540" w:rsidRDefault="00263D42" w:rsidP="00263D42">
      <w:pPr>
        <w:spacing w:after="0" w:line="240" w:lineRule="auto"/>
        <w:ind w:firstLine="680"/>
        <w:jc w:val="both"/>
        <w:rPr>
          <w:szCs w:val="24"/>
        </w:rPr>
      </w:pPr>
      <w:r w:rsidRPr="00F35540">
        <w:rPr>
          <w:rStyle w:val="blk"/>
          <w:szCs w:val="24"/>
        </w:rPr>
        <w:t>17.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381B0F61" w14:textId="77777777" w:rsidR="00263D42" w:rsidRPr="00F35540" w:rsidRDefault="00263D42" w:rsidP="00263D42">
      <w:pPr>
        <w:spacing w:after="0" w:line="240" w:lineRule="auto"/>
        <w:ind w:firstLine="680"/>
        <w:jc w:val="both"/>
        <w:rPr>
          <w:szCs w:val="24"/>
        </w:rPr>
      </w:pPr>
      <w:r w:rsidRPr="00F35540">
        <w:rPr>
          <w:rStyle w:val="blk"/>
          <w:szCs w:val="24"/>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129CD51" w14:textId="77777777" w:rsidR="00263D42" w:rsidRPr="00F35540" w:rsidRDefault="00263D42" w:rsidP="00263D42">
      <w:pPr>
        <w:spacing w:after="0" w:line="240" w:lineRule="auto"/>
        <w:ind w:firstLine="680"/>
        <w:jc w:val="both"/>
        <w:rPr>
          <w:szCs w:val="24"/>
        </w:rPr>
      </w:pPr>
      <w:r w:rsidRPr="00F35540">
        <w:rPr>
          <w:rStyle w:val="blk"/>
          <w:szCs w:val="24"/>
        </w:rPr>
        <w:t>19. земельного участка, необходимого для проведения работ, связанных с пользованием недрами, недропользователю;</w:t>
      </w:r>
    </w:p>
    <w:p w14:paraId="3BB63E12" w14:textId="77777777" w:rsidR="00263D42" w:rsidRPr="00F35540" w:rsidRDefault="00263D42" w:rsidP="00263D42">
      <w:pPr>
        <w:spacing w:after="0" w:line="240" w:lineRule="auto"/>
        <w:ind w:firstLine="680"/>
        <w:jc w:val="both"/>
        <w:rPr>
          <w:szCs w:val="24"/>
        </w:rPr>
      </w:pPr>
      <w:r w:rsidRPr="00F35540">
        <w:rPr>
          <w:rStyle w:val="blk"/>
          <w:szCs w:val="24"/>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5978015F" w14:textId="77777777" w:rsidR="00263D42" w:rsidRPr="00F35540" w:rsidRDefault="00263D42" w:rsidP="00263D42">
      <w:pPr>
        <w:spacing w:after="0" w:line="240" w:lineRule="auto"/>
        <w:ind w:firstLine="680"/>
        <w:jc w:val="both"/>
        <w:rPr>
          <w:szCs w:val="24"/>
        </w:rPr>
      </w:pPr>
      <w:r w:rsidRPr="00F35540">
        <w:rPr>
          <w:rStyle w:val="blk"/>
          <w:szCs w:val="24"/>
        </w:rPr>
        <w:t xml:space="preserve">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8" w:anchor="dst100011" w:history="1">
        <w:r w:rsidRPr="00F35540">
          <w:rPr>
            <w:rStyle w:val="ad"/>
            <w:color w:val="auto"/>
            <w:szCs w:val="24"/>
            <w:u w:val="none"/>
          </w:rPr>
          <w:t>форма</w:t>
        </w:r>
      </w:hyperlink>
      <w:r w:rsidRPr="00F35540">
        <w:rPr>
          <w:rStyle w:val="blk"/>
          <w:szCs w:val="24"/>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6BD96DBB" w14:textId="77777777" w:rsidR="00263D42" w:rsidRPr="00F35540" w:rsidRDefault="00263D42" w:rsidP="00263D42">
      <w:pPr>
        <w:spacing w:after="0" w:line="240" w:lineRule="auto"/>
        <w:ind w:firstLine="680"/>
        <w:jc w:val="both"/>
        <w:rPr>
          <w:szCs w:val="24"/>
        </w:rPr>
      </w:pPr>
      <w:r w:rsidRPr="00F35540">
        <w:rPr>
          <w:rStyle w:val="blk"/>
          <w:szCs w:val="24"/>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F537F12" w14:textId="77777777" w:rsidR="00263D42" w:rsidRPr="00F35540" w:rsidRDefault="00263D42" w:rsidP="00263D42">
      <w:pPr>
        <w:spacing w:after="0" w:line="240" w:lineRule="auto"/>
        <w:ind w:firstLine="680"/>
        <w:jc w:val="both"/>
        <w:rPr>
          <w:szCs w:val="24"/>
        </w:rPr>
      </w:pPr>
      <w:r w:rsidRPr="00F35540">
        <w:rPr>
          <w:rStyle w:val="blk"/>
          <w:szCs w:val="24"/>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113E8AD1" w14:textId="77777777" w:rsidR="00263D42" w:rsidRPr="00F35540" w:rsidRDefault="00263D42" w:rsidP="00263D42">
      <w:pPr>
        <w:spacing w:after="0" w:line="240" w:lineRule="auto"/>
        <w:ind w:firstLine="680"/>
        <w:jc w:val="both"/>
        <w:rPr>
          <w:szCs w:val="24"/>
        </w:rPr>
      </w:pPr>
      <w:r w:rsidRPr="00F35540">
        <w:rPr>
          <w:rStyle w:val="blk"/>
          <w:szCs w:val="24"/>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27602D06" w14:textId="77777777" w:rsidR="00263D42" w:rsidRPr="00F35540" w:rsidRDefault="00263D42" w:rsidP="00263D42">
      <w:pPr>
        <w:spacing w:after="0" w:line="240" w:lineRule="auto"/>
        <w:ind w:firstLine="680"/>
        <w:jc w:val="both"/>
        <w:rPr>
          <w:szCs w:val="24"/>
        </w:rPr>
      </w:pPr>
      <w:r w:rsidRPr="00F35540">
        <w:rPr>
          <w:rStyle w:val="blk"/>
          <w:szCs w:val="24"/>
        </w:rPr>
        <w:t>23.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14:paraId="2FAC0264" w14:textId="77777777" w:rsidR="00263D42" w:rsidRPr="00F35540" w:rsidRDefault="00263D42" w:rsidP="00263D42">
      <w:pPr>
        <w:spacing w:after="0" w:line="240" w:lineRule="auto"/>
        <w:ind w:firstLine="680"/>
        <w:jc w:val="both"/>
        <w:rPr>
          <w:szCs w:val="24"/>
        </w:rPr>
      </w:pPr>
      <w:r w:rsidRPr="00F35540">
        <w:rPr>
          <w:rStyle w:val="blk"/>
          <w:szCs w:val="24"/>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74E48D8B" w14:textId="77777777" w:rsidR="00263D42" w:rsidRPr="00F35540" w:rsidRDefault="00263D42" w:rsidP="00263D42">
      <w:pPr>
        <w:spacing w:after="0" w:line="240" w:lineRule="auto"/>
        <w:ind w:firstLine="680"/>
        <w:jc w:val="both"/>
        <w:rPr>
          <w:szCs w:val="24"/>
        </w:rPr>
      </w:pPr>
      <w:r w:rsidRPr="00F35540">
        <w:rPr>
          <w:rStyle w:val="blk"/>
          <w:szCs w:val="24"/>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7F16F7D1" w14:textId="77777777" w:rsidR="00263D42" w:rsidRPr="00F35540" w:rsidRDefault="00263D42" w:rsidP="00263D42">
      <w:pPr>
        <w:spacing w:after="0" w:line="240" w:lineRule="auto"/>
        <w:ind w:firstLine="680"/>
        <w:jc w:val="both"/>
        <w:rPr>
          <w:szCs w:val="24"/>
        </w:rPr>
      </w:pPr>
      <w:r w:rsidRPr="00F35540">
        <w:rPr>
          <w:rStyle w:val="blk"/>
          <w:szCs w:val="24"/>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2F2E038A" w14:textId="77777777" w:rsidR="00263D42" w:rsidRPr="00F35540" w:rsidRDefault="00263D42" w:rsidP="00263D42">
      <w:pPr>
        <w:spacing w:after="0" w:line="240" w:lineRule="auto"/>
        <w:ind w:firstLine="680"/>
        <w:jc w:val="both"/>
        <w:rPr>
          <w:szCs w:val="24"/>
        </w:rPr>
      </w:pPr>
      <w:r w:rsidRPr="00F35540">
        <w:rPr>
          <w:rStyle w:val="blk"/>
          <w:szCs w:val="24"/>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134A8D4B" w14:textId="77777777" w:rsidR="00263D42" w:rsidRPr="00F35540" w:rsidRDefault="00263D42" w:rsidP="00263D42">
      <w:pPr>
        <w:spacing w:after="0" w:line="240" w:lineRule="auto"/>
        <w:ind w:firstLine="680"/>
        <w:jc w:val="both"/>
        <w:rPr>
          <w:szCs w:val="24"/>
        </w:rPr>
      </w:pPr>
      <w:r w:rsidRPr="00F35540">
        <w:rPr>
          <w:rStyle w:val="blk"/>
          <w:szCs w:val="24"/>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2E1B26A7" w14:textId="77777777" w:rsidR="00263D42" w:rsidRPr="00F35540" w:rsidRDefault="00263D42" w:rsidP="00263D42">
      <w:pPr>
        <w:spacing w:after="0" w:line="240" w:lineRule="auto"/>
        <w:ind w:firstLine="680"/>
        <w:jc w:val="both"/>
        <w:rPr>
          <w:szCs w:val="24"/>
        </w:rPr>
      </w:pPr>
      <w:r w:rsidRPr="00F35540">
        <w:rPr>
          <w:rStyle w:val="blk"/>
          <w:szCs w:val="24"/>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62A6952E" w14:textId="77777777" w:rsidR="00263D42" w:rsidRPr="00F35540" w:rsidRDefault="00263D42" w:rsidP="00263D42">
      <w:pPr>
        <w:spacing w:after="0" w:line="240" w:lineRule="auto"/>
        <w:ind w:firstLine="680"/>
        <w:jc w:val="both"/>
        <w:rPr>
          <w:szCs w:val="24"/>
        </w:rPr>
      </w:pPr>
      <w:r w:rsidRPr="00F35540">
        <w:rPr>
          <w:rStyle w:val="blk"/>
          <w:szCs w:val="24"/>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BB5EE9D" w14:textId="77777777" w:rsidR="00263D42" w:rsidRPr="00F35540" w:rsidRDefault="00263D42" w:rsidP="00263D42">
      <w:pPr>
        <w:spacing w:after="0" w:line="240" w:lineRule="auto"/>
        <w:ind w:firstLine="680"/>
        <w:jc w:val="both"/>
        <w:rPr>
          <w:szCs w:val="24"/>
        </w:rPr>
      </w:pPr>
      <w:r w:rsidRPr="00F35540">
        <w:rPr>
          <w:rStyle w:val="blk"/>
          <w:szCs w:val="24"/>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7D8FBBE6" w14:textId="77777777" w:rsidR="00263D42" w:rsidRPr="00F35540" w:rsidRDefault="00263D42" w:rsidP="00263D42">
      <w:pPr>
        <w:spacing w:after="0" w:line="240" w:lineRule="auto"/>
        <w:ind w:firstLine="680"/>
        <w:jc w:val="both"/>
        <w:rPr>
          <w:szCs w:val="24"/>
        </w:rPr>
      </w:pPr>
      <w:r w:rsidRPr="00F35540">
        <w:rPr>
          <w:rStyle w:val="blk"/>
          <w:szCs w:val="24"/>
        </w:rPr>
        <w:t xml:space="preserve">31. земельного участка арендатору (за исключением арендаторов земельных участков, указанных в </w:t>
      </w:r>
      <w:hyperlink r:id="rId59" w:anchor="dst1581" w:history="1">
        <w:r w:rsidRPr="00F35540">
          <w:rPr>
            <w:rStyle w:val="ad"/>
            <w:color w:val="auto"/>
            <w:szCs w:val="24"/>
            <w:u w:val="none"/>
          </w:rPr>
          <w:t>подпункте 30</w:t>
        </w:r>
      </w:hyperlink>
      <w:r w:rsidRPr="00F35540">
        <w:rPr>
          <w:rStyle w:val="blk"/>
          <w:szCs w:val="24"/>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60" w:anchor="dst500" w:history="1">
        <w:r w:rsidRPr="00F35540">
          <w:rPr>
            <w:rStyle w:val="ad"/>
            <w:color w:val="auto"/>
            <w:szCs w:val="24"/>
            <w:u w:val="none"/>
          </w:rPr>
          <w:t>пунктами 3</w:t>
        </w:r>
      </w:hyperlink>
      <w:r w:rsidRPr="00F35540">
        <w:rPr>
          <w:rStyle w:val="blk"/>
          <w:szCs w:val="24"/>
        </w:rPr>
        <w:t xml:space="preserve"> и </w:t>
      </w:r>
      <w:hyperlink r:id="rId61" w:anchor="dst503" w:history="1">
        <w:r w:rsidRPr="00F35540">
          <w:rPr>
            <w:rStyle w:val="ad"/>
            <w:color w:val="auto"/>
            <w:szCs w:val="24"/>
            <w:u w:val="none"/>
          </w:rPr>
          <w:t>4</w:t>
        </w:r>
      </w:hyperlink>
      <w:r w:rsidRPr="00F35540">
        <w:rPr>
          <w:rStyle w:val="blk"/>
          <w:szCs w:val="24"/>
        </w:rPr>
        <w:t xml:space="preserve"> настоящей статьи;</w:t>
      </w:r>
    </w:p>
    <w:p w14:paraId="0E284F9C" w14:textId="77777777" w:rsidR="00263D42" w:rsidRPr="00F35540" w:rsidRDefault="00263D42" w:rsidP="00263D42">
      <w:pPr>
        <w:spacing w:after="0" w:line="240" w:lineRule="auto"/>
        <w:ind w:firstLine="680"/>
        <w:jc w:val="both"/>
        <w:rPr>
          <w:szCs w:val="24"/>
        </w:rPr>
      </w:pPr>
      <w:r w:rsidRPr="00F35540">
        <w:rPr>
          <w:rStyle w:val="blk"/>
          <w:szCs w:val="24"/>
        </w:rPr>
        <w:t xml:space="preserve">32. земельного участка гражданину в соответствии с Федеральным </w:t>
      </w:r>
      <w:hyperlink r:id="rId62" w:anchor="dst0" w:history="1">
        <w:r w:rsidRPr="00F35540">
          <w:rPr>
            <w:rStyle w:val="ad"/>
            <w:color w:val="auto"/>
            <w:szCs w:val="24"/>
            <w:u w:val="none"/>
          </w:rPr>
          <w:t>законом</w:t>
        </w:r>
      </w:hyperlink>
      <w:r w:rsidRPr="00F35540">
        <w:rPr>
          <w:rStyle w:val="blk"/>
          <w:szCs w:val="24"/>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3B82BA43" w14:textId="77777777" w:rsidR="00263D42" w:rsidRPr="00F35540" w:rsidRDefault="00263D42" w:rsidP="00263D42">
      <w:pPr>
        <w:spacing w:after="0" w:line="240" w:lineRule="auto"/>
        <w:ind w:firstLine="680"/>
        <w:jc w:val="both"/>
        <w:rPr>
          <w:szCs w:val="24"/>
        </w:rPr>
      </w:pPr>
      <w:r w:rsidRPr="00F35540">
        <w:rPr>
          <w:rStyle w:val="blk"/>
          <w:szCs w:val="24"/>
        </w:rPr>
        <w:t xml:space="preserve">33. земельного участка в соответствии с Федеральным </w:t>
      </w:r>
      <w:hyperlink r:id="rId63" w:anchor="dst0" w:history="1">
        <w:r w:rsidRPr="00F35540">
          <w:rPr>
            <w:rStyle w:val="ad"/>
            <w:color w:val="auto"/>
            <w:szCs w:val="24"/>
            <w:u w:val="none"/>
          </w:rPr>
          <w:t>законом</w:t>
        </w:r>
      </w:hyperlink>
      <w:r w:rsidRPr="00F35540">
        <w:rPr>
          <w:rStyle w:val="blk"/>
          <w:szCs w:val="24"/>
        </w:rPr>
        <w:t xml:space="preserve"> от 24 июля 2008 года N 161-ФЗ "О содействии развитию жилищного строительства";</w:t>
      </w:r>
    </w:p>
    <w:p w14:paraId="213064B9" w14:textId="77777777" w:rsidR="00263D42" w:rsidRPr="00F35540" w:rsidRDefault="00263D42" w:rsidP="00263D42">
      <w:pPr>
        <w:spacing w:after="0" w:line="240" w:lineRule="auto"/>
        <w:ind w:firstLine="680"/>
        <w:jc w:val="both"/>
        <w:rPr>
          <w:szCs w:val="24"/>
        </w:rPr>
      </w:pPr>
      <w:r w:rsidRPr="00F35540">
        <w:rPr>
          <w:rStyle w:val="blk"/>
          <w:szCs w:val="24"/>
        </w:rPr>
        <w:t xml:space="preserve">34.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4" w:anchor="dst0" w:history="1">
        <w:r w:rsidRPr="00F35540">
          <w:rPr>
            <w:rStyle w:val="ad"/>
            <w:color w:val="auto"/>
            <w:szCs w:val="24"/>
            <w:u w:val="none"/>
          </w:rPr>
          <w:t>законом</w:t>
        </w:r>
      </w:hyperlink>
      <w:r w:rsidRPr="00F35540">
        <w:rPr>
          <w:rStyle w:val="blk"/>
          <w:szCs w:val="24"/>
        </w:rPr>
        <w:t xml:space="preserve"> "Об инновационных научно-технологических центрах и о внесении изменений в отдельные законодательные акты Российской Федерации";</w:t>
      </w:r>
    </w:p>
    <w:p w14:paraId="5894D284" w14:textId="77777777" w:rsidR="00263D42" w:rsidRPr="00F35540" w:rsidRDefault="00263D42" w:rsidP="00263D42">
      <w:pPr>
        <w:spacing w:after="0" w:line="240" w:lineRule="auto"/>
        <w:ind w:firstLine="680"/>
        <w:jc w:val="both"/>
        <w:rPr>
          <w:szCs w:val="24"/>
        </w:rPr>
      </w:pPr>
      <w:r w:rsidRPr="00F35540">
        <w:rPr>
          <w:rStyle w:val="blk"/>
          <w:szCs w:val="24"/>
        </w:rPr>
        <w:t xml:space="preserve">35.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5" w:anchor="dst100011" w:history="1">
        <w:r w:rsidRPr="00F35540">
          <w:rPr>
            <w:rStyle w:val="ad"/>
            <w:color w:val="auto"/>
            <w:szCs w:val="24"/>
            <w:u w:val="none"/>
          </w:rPr>
          <w:t>законом</w:t>
        </w:r>
      </w:hyperlink>
      <w:r w:rsidRPr="00F35540">
        <w:rPr>
          <w:rStyle w:val="blk"/>
          <w:szCs w:val="24"/>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05CEC77" w14:textId="77777777" w:rsidR="00263D42" w:rsidRPr="00F35540" w:rsidRDefault="00263D42" w:rsidP="00263D42">
      <w:pPr>
        <w:spacing w:after="0" w:line="240" w:lineRule="auto"/>
        <w:ind w:firstLine="680"/>
        <w:jc w:val="both"/>
        <w:rPr>
          <w:szCs w:val="24"/>
        </w:rPr>
      </w:pPr>
      <w:r w:rsidRPr="00F35540">
        <w:rPr>
          <w:rStyle w:val="blk"/>
          <w:szCs w:val="24"/>
        </w:rPr>
        <w:t>36.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14:paraId="67E87B40" w14:textId="77777777" w:rsidR="00263D42" w:rsidRPr="00F35540" w:rsidRDefault="00263D42" w:rsidP="00263D42">
      <w:pPr>
        <w:spacing w:after="0" w:line="240" w:lineRule="auto"/>
        <w:ind w:firstLine="680"/>
        <w:jc w:val="both"/>
        <w:rPr>
          <w:szCs w:val="24"/>
        </w:rPr>
      </w:pPr>
      <w:r w:rsidRPr="00F35540">
        <w:rPr>
          <w:rStyle w:val="blk"/>
          <w:szCs w:val="24"/>
        </w:rP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r:id="rId66" w:anchor="dst689" w:history="1">
        <w:r w:rsidRPr="00F35540">
          <w:rPr>
            <w:rStyle w:val="ad"/>
            <w:color w:val="auto"/>
            <w:szCs w:val="24"/>
            <w:u w:val="none"/>
          </w:rPr>
          <w:t>пунктом 13</w:t>
        </w:r>
      </w:hyperlink>
      <w:r w:rsidRPr="00F35540">
        <w:rPr>
          <w:rStyle w:val="blk"/>
          <w:szCs w:val="24"/>
        </w:rPr>
        <w:t xml:space="preserve">, </w:t>
      </w:r>
      <w:hyperlink r:id="rId67" w:anchor="dst690" w:history="1">
        <w:r w:rsidRPr="00F35540">
          <w:rPr>
            <w:rStyle w:val="ad"/>
            <w:color w:val="auto"/>
            <w:szCs w:val="24"/>
            <w:u w:val="none"/>
          </w:rPr>
          <w:t>14</w:t>
        </w:r>
      </w:hyperlink>
      <w:r w:rsidRPr="00F35540">
        <w:rPr>
          <w:rStyle w:val="blk"/>
          <w:szCs w:val="24"/>
        </w:rPr>
        <w:t xml:space="preserve"> или </w:t>
      </w:r>
      <w:hyperlink r:id="rId68" w:anchor="dst702" w:history="1">
        <w:r w:rsidRPr="00F35540">
          <w:rPr>
            <w:rStyle w:val="ad"/>
            <w:color w:val="auto"/>
            <w:szCs w:val="24"/>
            <w:u w:val="none"/>
          </w:rPr>
          <w:t>20 статьи 39.12</w:t>
        </w:r>
      </w:hyperlink>
      <w:r w:rsidRPr="00F35540">
        <w:rPr>
          <w:rStyle w:val="blk"/>
          <w:szCs w:val="24"/>
        </w:rPr>
        <w:t xml:space="preserve"> настоящего Кодекса);</w:t>
      </w:r>
    </w:p>
    <w:p w14:paraId="5CCD4746" w14:textId="77777777" w:rsidR="00263D42" w:rsidRPr="00F35540" w:rsidRDefault="00263D42" w:rsidP="00263D42">
      <w:pPr>
        <w:spacing w:after="0" w:line="240" w:lineRule="auto"/>
        <w:ind w:firstLine="680"/>
        <w:jc w:val="both"/>
        <w:rPr>
          <w:szCs w:val="24"/>
        </w:rPr>
      </w:pPr>
      <w:r w:rsidRPr="00F35540">
        <w:rPr>
          <w:rStyle w:val="blk"/>
          <w:szCs w:val="24"/>
        </w:rPr>
        <w:t>2) земельный участок предоставлен гражданину на аукционе для ведения садоводства.</w:t>
      </w:r>
    </w:p>
    <w:p w14:paraId="4A344064" w14:textId="77777777" w:rsidR="00263D42" w:rsidRPr="00F35540" w:rsidRDefault="00263D42" w:rsidP="00263D42">
      <w:pPr>
        <w:spacing w:after="0" w:line="240" w:lineRule="auto"/>
        <w:ind w:firstLine="680"/>
        <w:jc w:val="both"/>
        <w:rPr>
          <w:szCs w:val="24"/>
        </w:rPr>
      </w:pPr>
      <w:r w:rsidRPr="00F35540">
        <w:rPr>
          <w:rStyle w:val="blk"/>
          <w:szCs w:val="24"/>
        </w:rPr>
        <w:t xml:space="preserve">37.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r:id="rId69" w:anchor="dst500" w:history="1">
        <w:r w:rsidRPr="00F35540">
          <w:rPr>
            <w:rStyle w:val="ad"/>
            <w:color w:val="auto"/>
            <w:szCs w:val="24"/>
            <w:u w:val="none"/>
          </w:rPr>
          <w:t>пункте 3</w:t>
        </w:r>
      </w:hyperlink>
      <w:r w:rsidRPr="00F35540">
        <w:rPr>
          <w:rStyle w:val="blk"/>
          <w:szCs w:val="24"/>
        </w:rPr>
        <w:t xml:space="preserve"> настоящей статьи случаях при наличии в совокупности следующих условий:</w:t>
      </w:r>
    </w:p>
    <w:p w14:paraId="51970EC0" w14:textId="77777777" w:rsidR="00263D42" w:rsidRPr="00F35540" w:rsidRDefault="00263D42" w:rsidP="00263D42">
      <w:pPr>
        <w:spacing w:after="0" w:line="240" w:lineRule="auto"/>
        <w:ind w:firstLine="680"/>
        <w:jc w:val="both"/>
        <w:rPr>
          <w:szCs w:val="24"/>
        </w:rPr>
      </w:pPr>
      <w:r w:rsidRPr="00F35540">
        <w:rPr>
          <w:rStyle w:val="blk"/>
          <w:szCs w:val="24"/>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14:paraId="2B1DAE19" w14:textId="77777777" w:rsidR="00263D42" w:rsidRPr="00F35540" w:rsidRDefault="00263D42" w:rsidP="00263D42">
      <w:pPr>
        <w:spacing w:after="0" w:line="240" w:lineRule="auto"/>
        <w:ind w:firstLine="680"/>
        <w:jc w:val="both"/>
        <w:rPr>
          <w:szCs w:val="24"/>
        </w:rPr>
      </w:pPr>
      <w:r w:rsidRPr="00F35540">
        <w:rPr>
          <w:rStyle w:val="blk"/>
          <w:szCs w:val="24"/>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14:paraId="2CACC076" w14:textId="77777777" w:rsidR="00263D42" w:rsidRPr="00F35540" w:rsidRDefault="00263D42" w:rsidP="00263D42">
      <w:pPr>
        <w:spacing w:after="0" w:line="240" w:lineRule="auto"/>
        <w:ind w:firstLine="680"/>
        <w:jc w:val="both"/>
        <w:rPr>
          <w:szCs w:val="24"/>
        </w:rPr>
      </w:pPr>
      <w:r w:rsidRPr="00F35540">
        <w:rPr>
          <w:rStyle w:val="blk"/>
          <w:szCs w:val="24"/>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70" w:anchor="dst100422" w:history="1">
        <w:r w:rsidRPr="00F35540">
          <w:rPr>
            <w:rStyle w:val="ad"/>
            <w:color w:val="auto"/>
            <w:szCs w:val="24"/>
            <w:u w:val="none"/>
          </w:rPr>
          <w:t>пунктами 1</w:t>
        </w:r>
      </w:hyperlink>
      <w:r w:rsidRPr="00F35540">
        <w:rPr>
          <w:rStyle w:val="blk"/>
          <w:szCs w:val="24"/>
        </w:rPr>
        <w:t xml:space="preserve"> и </w:t>
      </w:r>
      <w:hyperlink r:id="rId71" w:anchor="dst278" w:history="1">
        <w:r w:rsidRPr="00F35540">
          <w:rPr>
            <w:rStyle w:val="ad"/>
            <w:color w:val="auto"/>
            <w:szCs w:val="24"/>
            <w:u w:val="none"/>
          </w:rPr>
          <w:t>2 статьи 46</w:t>
        </w:r>
      </w:hyperlink>
      <w:r w:rsidRPr="00F35540">
        <w:rPr>
          <w:rStyle w:val="blk"/>
          <w:szCs w:val="24"/>
        </w:rPr>
        <w:t xml:space="preserve"> настоящего Кодекса;</w:t>
      </w:r>
    </w:p>
    <w:p w14:paraId="7A603E5D" w14:textId="77777777" w:rsidR="00263D42" w:rsidRPr="00F35540" w:rsidRDefault="00263D42" w:rsidP="00263D42">
      <w:pPr>
        <w:spacing w:after="0" w:line="240" w:lineRule="auto"/>
        <w:ind w:firstLine="680"/>
        <w:jc w:val="both"/>
        <w:rPr>
          <w:szCs w:val="24"/>
        </w:rPr>
      </w:pPr>
      <w:r w:rsidRPr="00F35540">
        <w:rPr>
          <w:rStyle w:val="blk"/>
          <w:szCs w:val="24"/>
        </w:rPr>
        <w:t xml:space="preserve">4) на момент заключения нового договора аренды такого земельного участка имеются предусмотренные </w:t>
      </w:r>
      <w:hyperlink r:id="rId72" w:anchor="dst468" w:history="1">
        <w:r w:rsidRPr="00F35540">
          <w:rPr>
            <w:rStyle w:val="ad"/>
            <w:color w:val="auto"/>
            <w:szCs w:val="24"/>
            <w:u w:val="none"/>
          </w:rPr>
          <w:t>подпунктами 1</w:t>
        </w:r>
      </w:hyperlink>
      <w:r w:rsidRPr="00F35540">
        <w:rPr>
          <w:rStyle w:val="blk"/>
          <w:szCs w:val="24"/>
        </w:rPr>
        <w:t xml:space="preserve"> - </w:t>
      </w:r>
      <w:hyperlink r:id="rId73" w:anchor="dst497" w:history="1">
        <w:r w:rsidRPr="00F35540">
          <w:rPr>
            <w:rStyle w:val="ad"/>
            <w:color w:val="auto"/>
            <w:szCs w:val="24"/>
            <w:u w:val="none"/>
          </w:rPr>
          <w:t>30 пункта 2</w:t>
        </w:r>
      </w:hyperlink>
      <w:r w:rsidRPr="00F35540">
        <w:rPr>
          <w:rStyle w:val="blk"/>
          <w:szCs w:val="24"/>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14:paraId="59456B46" w14:textId="77777777" w:rsidR="00263D42" w:rsidRPr="00F35540" w:rsidRDefault="00263D42" w:rsidP="00263D42">
      <w:pPr>
        <w:spacing w:after="0" w:line="240" w:lineRule="auto"/>
        <w:ind w:firstLine="680"/>
        <w:jc w:val="both"/>
        <w:rPr>
          <w:szCs w:val="24"/>
        </w:rPr>
      </w:pPr>
      <w:r w:rsidRPr="00F35540">
        <w:rPr>
          <w:rStyle w:val="blk"/>
          <w:szCs w:val="24"/>
        </w:rPr>
        <w:t>38.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14:paraId="57312F13" w14:textId="77777777" w:rsidR="00263D42" w:rsidRPr="00F35540" w:rsidRDefault="00263D42" w:rsidP="00263D42">
      <w:pPr>
        <w:spacing w:after="0" w:line="240" w:lineRule="auto"/>
        <w:ind w:firstLine="680"/>
        <w:jc w:val="both"/>
        <w:rPr>
          <w:szCs w:val="24"/>
        </w:rPr>
      </w:pPr>
      <w:r w:rsidRPr="00F35540">
        <w:rPr>
          <w:rStyle w:val="blk"/>
          <w:szCs w:val="24"/>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14:paraId="14E7D328" w14:textId="77777777" w:rsidR="00263D42" w:rsidRPr="00F35540" w:rsidRDefault="00263D42" w:rsidP="00263D42">
      <w:pPr>
        <w:spacing w:after="0" w:line="240" w:lineRule="auto"/>
        <w:ind w:firstLine="680"/>
        <w:jc w:val="both"/>
        <w:rPr>
          <w:szCs w:val="24"/>
        </w:rPr>
      </w:pPr>
      <w:r w:rsidRPr="00F35540">
        <w:rPr>
          <w:rStyle w:val="blk"/>
          <w:szCs w:val="24"/>
        </w:rPr>
        <w:t xml:space="preserve">2) собственнику объекта незавершенного строительства, за исключением указанного в </w:t>
      </w:r>
      <w:hyperlink r:id="rId74" w:anchor="dst509" w:history="1">
        <w:r w:rsidRPr="00F35540">
          <w:rPr>
            <w:rStyle w:val="ad"/>
            <w:color w:val="auto"/>
            <w:szCs w:val="24"/>
            <w:u w:val="none"/>
          </w:rPr>
          <w:t>подпункте 1</w:t>
        </w:r>
      </w:hyperlink>
      <w:r w:rsidRPr="00F35540">
        <w:rPr>
          <w:rStyle w:val="blk"/>
          <w:szCs w:val="24"/>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14:paraId="1C9C648C" w14:textId="104C67DD" w:rsidR="00263D42" w:rsidRDefault="00263D42" w:rsidP="00263D42">
      <w:pPr>
        <w:spacing w:after="0" w:line="240" w:lineRule="auto"/>
        <w:ind w:firstLine="680"/>
        <w:jc w:val="both"/>
        <w:rPr>
          <w:rStyle w:val="blk"/>
          <w:szCs w:val="24"/>
        </w:rPr>
      </w:pPr>
      <w:r w:rsidRPr="00F35540">
        <w:rPr>
          <w:rStyle w:val="blk"/>
          <w:szCs w:val="24"/>
        </w:rPr>
        <w:t>39.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14:paraId="5E3951E4" w14:textId="77777777" w:rsidR="001D669B" w:rsidRPr="00F35540" w:rsidRDefault="001D669B" w:rsidP="00263D42">
      <w:pPr>
        <w:spacing w:after="0" w:line="240" w:lineRule="auto"/>
        <w:ind w:firstLine="680"/>
        <w:jc w:val="both"/>
        <w:rPr>
          <w:szCs w:val="24"/>
        </w:rPr>
      </w:pPr>
    </w:p>
    <w:p w14:paraId="11E5B39E" w14:textId="77777777" w:rsidR="00263D42" w:rsidRPr="00F35540" w:rsidRDefault="00263D42" w:rsidP="00263D42">
      <w:pPr>
        <w:pStyle w:val="4"/>
        <w:jc w:val="both"/>
        <w:rPr>
          <w:b w:val="0"/>
        </w:rPr>
      </w:pPr>
      <w:bookmarkStart w:id="37" w:name="_Toc158625206"/>
      <w:r w:rsidRPr="00F35540">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bookmarkEnd w:id="37"/>
    </w:p>
    <w:p w14:paraId="34285D3D" w14:textId="77777777" w:rsidR="00263D42" w:rsidRPr="00F35540" w:rsidRDefault="00263D42" w:rsidP="00263D42">
      <w:pPr>
        <w:spacing w:after="0" w:line="240" w:lineRule="auto"/>
        <w:ind w:firstLine="680"/>
        <w:jc w:val="both"/>
        <w:rPr>
          <w:b/>
          <w:i/>
          <w:szCs w:val="24"/>
        </w:rPr>
      </w:pPr>
    </w:p>
    <w:p w14:paraId="0B8DB76B" w14:textId="77777777" w:rsidR="00263D42" w:rsidRPr="00F35540" w:rsidRDefault="00263D42" w:rsidP="00263D42">
      <w:pPr>
        <w:spacing w:after="0" w:line="240" w:lineRule="auto"/>
        <w:ind w:firstLine="680"/>
        <w:jc w:val="both"/>
        <w:rPr>
          <w:szCs w:val="24"/>
        </w:rPr>
      </w:pPr>
      <w:r w:rsidRPr="00F35540">
        <w:rPr>
          <w:szCs w:val="24"/>
        </w:rPr>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56C23792" w14:textId="77777777" w:rsidR="00263D42" w:rsidRPr="00F35540" w:rsidRDefault="00263D42" w:rsidP="00263D42">
      <w:pPr>
        <w:spacing w:after="0" w:line="240" w:lineRule="auto"/>
        <w:ind w:firstLine="680"/>
        <w:jc w:val="both"/>
      </w:pPr>
    </w:p>
    <w:p w14:paraId="73DAC29D" w14:textId="77777777" w:rsidR="00263D42" w:rsidRPr="00F35540" w:rsidRDefault="00263D42" w:rsidP="00263D42">
      <w:pPr>
        <w:pStyle w:val="4"/>
        <w:jc w:val="both"/>
        <w:rPr>
          <w:b w:val="0"/>
        </w:rPr>
      </w:pPr>
      <w:bookmarkStart w:id="38" w:name="_Toc158625207"/>
      <w:r w:rsidRPr="00F35540">
        <w:t>Статья 10. Приобретение прав на земельные участки, на которых расположены объекты недвижимости.</w:t>
      </w:r>
      <w:bookmarkEnd w:id="38"/>
    </w:p>
    <w:p w14:paraId="2A68F46D" w14:textId="77777777" w:rsidR="00263D42" w:rsidRPr="00F35540" w:rsidRDefault="00263D42" w:rsidP="00263D42">
      <w:pPr>
        <w:spacing w:after="0" w:line="240" w:lineRule="auto"/>
        <w:ind w:firstLine="680"/>
        <w:jc w:val="both"/>
        <w:rPr>
          <w:b/>
          <w:i/>
          <w:szCs w:val="24"/>
        </w:rPr>
      </w:pPr>
    </w:p>
    <w:p w14:paraId="1775C8F3" w14:textId="77777777" w:rsidR="00263D42" w:rsidRPr="00F35540" w:rsidRDefault="00263D42" w:rsidP="00263D42">
      <w:pPr>
        <w:spacing w:after="0" w:line="240" w:lineRule="auto"/>
        <w:ind w:firstLine="680"/>
        <w:jc w:val="both"/>
        <w:rPr>
          <w:szCs w:val="24"/>
        </w:rPr>
      </w:pPr>
      <w:r w:rsidRPr="00F35540">
        <w:rPr>
          <w:szCs w:val="24"/>
        </w:rPr>
        <w:t>1.Если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1CAAD378" w14:textId="77777777" w:rsidR="00263D42" w:rsidRPr="00F35540" w:rsidRDefault="00263D42" w:rsidP="00263D42">
      <w:pPr>
        <w:spacing w:after="0" w:line="240" w:lineRule="auto"/>
        <w:ind w:firstLine="680"/>
        <w:jc w:val="both"/>
        <w:rPr>
          <w:szCs w:val="24"/>
        </w:rPr>
      </w:pPr>
      <w:r w:rsidRPr="00F35540">
        <w:rPr>
          <w:szCs w:val="24"/>
        </w:rPr>
        <w:t>2.В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607F571E" w14:textId="77777777" w:rsidR="00263D42" w:rsidRPr="00F35540" w:rsidRDefault="00263D42" w:rsidP="00263D42">
      <w:pPr>
        <w:spacing w:after="0" w:line="240" w:lineRule="auto"/>
        <w:ind w:firstLine="680"/>
        <w:jc w:val="both"/>
        <w:rPr>
          <w:szCs w:val="24"/>
        </w:rPr>
      </w:pPr>
      <w:r w:rsidRPr="00F35540">
        <w:rPr>
          <w:szCs w:val="24"/>
        </w:rPr>
        <w:t>3.Если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103E0067" w14:textId="77777777" w:rsidR="00263D42" w:rsidRPr="00F35540" w:rsidRDefault="00263D42" w:rsidP="00263D42">
      <w:pPr>
        <w:spacing w:after="0" w:line="240" w:lineRule="auto"/>
        <w:ind w:firstLine="680"/>
        <w:jc w:val="both"/>
        <w:rPr>
          <w:szCs w:val="24"/>
        </w:rPr>
      </w:pPr>
      <w:r w:rsidRPr="00F35540">
        <w:rPr>
          <w:szCs w:val="24"/>
        </w:rPr>
        <w:t>4.В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35A2357A" w14:textId="77777777" w:rsidR="00263D42" w:rsidRPr="00F35540" w:rsidRDefault="00263D42" w:rsidP="00263D42">
      <w:pPr>
        <w:spacing w:after="0" w:line="240" w:lineRule="auto"/>
        <w:ind w:firstLine="680"/>
        <w:jc w:val="both"/>
        <w:rPr>
          <w:szCs w:val="24"/>
        </w:rPr>
      </w:pPr>
      <w:r w:rsidRPr="00F35540">
        <w:rPr>
          <w:szCs w:val="24"/>
        </w:rPr>
        <w:t>5.Для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14:paraId="2AEA5CCB" w14:textId="77777777" w:rsidR="00263D42" w:rsidRPr="00F35540" w:rsidRDefault="00263D42" w:rsidP="00263D42">
      <w:pPr>
        <w:spacing w:after="0" w:line="240" w:lineRule="auto"/>
        <w:ind w:firstLine="680"/>
        <w:jc w:val="both"/>
        <w:rPr>
          <w:szCs w:val="24"/>
        </w:rPr>
      </w:pPr>
      <w:r w:rsidRPr="00F35540">
        <w:rPr>
          <w:szCs w:val="24"/>
        </w:rPr>
        <w:t>6.Любой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BF6988E" w14:textId="77777777" w:rsidR="00263D42" w:rsidRPr="00F35540" w:rsidRDefault="00263D42" w:rsidP="00263D42">
      <w:pPr>
        <w:spacing w:after="0" w:line="240" w:lineRule="auto"/>
        <w:ind w:firstLine="680"/>
        <w:jc w:val="both"/>
        <w:rPr>
          <w:szCs w:val="24"/>
        </w:rPr>
      </w:pPr>
      <w:r w:rsidRPr="00F35540">
        <w:rPr>
          <w:szCs w:val="24"/>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3E47845C" w14:textId="77777777" w:rsidR="00263D42" w:rsidRPr="00F35540" w:rsidRDefault="00263D42" w:rsidP="00263D42">
      <w:pPr>
        <w:spacing w:after="0" w:line="240" w:lineRule="auto"/>
        <w:ind w:firstLine="680"/>
        <w:jc w:val="both"/>
        <w:rPr>
          <w:szCs w:val="24"/>
        </w:rPr>
      </w:pPr>
      <w:r w:rsidRPr="00F35540">
        <w:rPr>
          <w:szCs w:val="24"/>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AD922A" w14:textId="77777777" w:rsidR="00263D42" w:rsidRPr="00F35540" w:rsidRDefault="00263D42" w:rsidP="00263D42">
      <w:pPr>
        <w:spacing w:after="0" w:line="240" w:lineRule="auto"/>
        <w:ind w:firstLine="680"/>
        <w:jc w:val="both"/>
        <w:rPr>
          <w:szCs w:val="24"/>
        </w:rPr>
      </w:pPr>
      <w:r w:rsidRPr="00F35540">
        <w:rPr>
          <w:szCs w:val="24"/>
        </w:rPr>
        <w:t>7.В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15CD3FCF" w14:textId="77777777" w:rsidR="00263D42" w:rsidRPr="00F35540" w:rsidRDefault="00263D42" w:rsidP="00263D42">
      <w:pPr>
        <w:spacing w:after="0" w:line="240" w:lineRule="auto"/>
        <w:ind w:firstLine="680"/>
        <w:jc w:val="both"/>
        <w:rPr>
          <w:szCs w:val="24"/>
        </w:rPr>
      </w:pPr>
      <w:r w:rsidRPr="00F35540">
        <w:rPr>
          <w:szCs w:val="24"/>
        </w:rPr>
        <w:t>8.Уполномоченный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7E15A6E9" w14:textId="77777777" w:rsidR="00263D42" w:rsidRPr="00F35540" w:rsidRDefault="00263D42" w:rsidP="00263D42">
      <w:pPr>
        <w:spacing w:after="0" w:line="240" w:lineRule="auto"/>
        <w:ind w:firstLine="680"/>
        <w:jc w:val="both"/>
        <w:rPr>
          <w:szCs w:val="24"/>
        </w:rPr>
      </w:pPr>
      <w:r w:rsidRPr="00F35540">
        <w:rPr>
          <w:szCs w:val="24"/>
        </w:rPr>
        <w:t>9.Договор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1FB13A1F" w14:textId="77777777" w:rsidR="00263D42" w:rsidRPr="00F35540" w:rsidRDefault="00263D42" w:rsidP="00263D42">
      <w:pPr>
        <w:spacing w:after="0" w:line="240" w:lineRule="auto"/>
        <w:ind w:firstLine="680"/>
        <w:jc w:val="both"/>
        <w:rPr>
          <w:szCs w:val="24"/>
        </w:rPr>
      </w:pPr>
      <w:r w:rsidRPr="00F35540">
        <w:rPr>
          <w:szCs w:val="24"/>
        </w:rPr>
        <w:t>10.Размер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6D0F8C4E" w14:textId="77777777" w:rsidR="00263D42" w:rsidRPr="00F35540" w:rsidRDefault="00263D42" w:rsidP="00263D42">
      <w:pPr>
        <w:spacing w:after="0" w:line="240" w:lineRule="auto"/>
        <w:ind w:firstLine="680"/>
        <w:jc w:val="both"/>
        <w:rPr>
          <w:szCs w:val="24"/>
        </w:rPr>
      </w:pPr>
      <w:r w:rsidRPr="00F35540">
        <w:rPr>
          <w:szCs w:val="24"/>
        </w:rPr>
        <w:t>11.В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08866C66" w14:textId="77777777" w:rsidR="00263D42" w:rsidRPr="00F35540" w:rsidRDefault="00263D42" w:rsidP="00263D42">
      <w:pPr>
        <w:spacing w:after="0" w:line="240" w:lineRule="auto"/>
        <w:ind w:firstLine="680"/>
        <w:jc w:val="both"/>
        <w:rPr>
          <w:szCs w:val="24"/>
        </w:rPr>
      </w:pPr>
      <w:r w:rsidRPr="00F35540">
        <w:rPr>
          <w:szCs w:val="24"/>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7F93370" w14:textId="77777777" w:rsidR="00263D42" w:rsidRPr="00F35540" w:rsidRDefault="00263D42" w:rsidP="00263D42">
      <w:pPr>
        <w:spacing w:after="0" w:line="240" w:lineRule="auto"/>
        <w:ind w:firstLine="680"/>
        <w:jc w:val="both"/>
        <w:rPr>
          <w:szCs w:val="24"/>
        </w:rPr>
      </w:pPr>
      <w:r w:rsidRPr="00F35540">
        <w:rPr>
          <w:szCs w:val="24"/>
        </w:rPr>
        <w:t>12.До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1E3713E0" w14:textId="77777777" w:rsidR="00263D42" w:rsidRPr="00F35540" w:rsidRDefault="00263D42" w:rsidP="00263D42">
      <w:pPr>
        <w:spacing w:after="0" w:line="240" w:lineRule="auto"/>
        <w:ind w:firstLine="680"/>
        <w:jc w:val="both"/>
        <w:rPr>
          <w:szCs w:val="24"/>
        </w:rPr>
      </w:pPr>
      <w:r w:rsidRPr="00F35540">
        <w:rPr>
          <w:szCs w:val="24"/>
        </w:rPr>
        <w:t>13.Особенности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42023717" w14:textId="77777777" w:rsidR="00263D42" w:rsidRPr="00F35540" w:rsidRDefault="00263D42" w:rsidP="00263D42">
      <w:pPr>
        <w:spacing w:after="0" w:line="240" w:lineRule="auto"/>
        <w:ind w:firstLine="680"/>
        <w:jc w:val="both"/>
        <w:rPr>
          <w:szCs w:val="24"/>
        </w:rPr>
      </w:pPr>
    </w:p>
    <w:p w14:paraId="6A084877" w14:textId="77777777" w:rsidR="00263D42" w:rsidRPr="00F35540" w:rsidRDefault="00263D42" w:rsidP="00263D42">
      <w:pPr>
        <w:pStyle w:val="3"/>
        <w:jc w:val="both"/>
      </w:pPr>
      <w:bookmarkStart w:id="39" w:name="_Toc158625208"/>
      <w:r w:rsidRPr="00F35540">
        <w:t>Раздел 5. Прекращение и ограничение прав на земельные участки. Сервитуты</w:t>
      </w:r>
      <w:bookmarkEnd w:id="39"/>
    </w:p>
    <w:p w14:paraId="5AD0F8A3" w14:textId="77777777" w:rsidR="00263D42" w:rsidRPr="00F35540" w:rsidRDefault="00263D42" w:rsidP="00263D42">
      <w:pPr>
        <w:spacing w:after="0" w:line="240" w:lineRule="auto"/>
        <w:ind w:firstLine="680"/>
        <w:jc w:val="both"/>
      </w:pPr>
    </w:p>
    <w:p w14:paraId="1DDF6546" w14:textId="77777777" w:rsidR="00263D42" w:rsidRPr="00F35540" w:rsidRDefault="00263D42" w:rsidP="00263D42">
      <w:pPr>
        <w:pStyle w:val="4"/>
        <w:jc w:val="both"/>
        <w:rPr>
          <w:b w:val="0"/>
        </w:rPr>
      </w:pPr>
      <w:bookmarkStart w:id="40" w:name="_Toc158625209"/>
      <w:r w:rsidRPr="00F35540">
        <w:t>Статья 11. Прекращение прав на земельные участки.</w:t>
      </w:r>
      <w:bookmarkEnd w:id="40"/>
    </w:p>
    <w:p w14:paraId="1E3D0307" w14:textId="77777777" w:rsidR="00263D42" w:rsidRPr="00F35540" w:rsidRDefault="00263D42" w:rsidP="00263D42">
      <w:pPr>
        <w:pStyle w:val="aff6"/>
        <w:ind w:firstLine="680"/>
        <w:jc w:val="both"/>
        <w:rPr>
          <w:b/>
          <w:sz w:val="24"/>
        </w:rPr>
      </w:pPr>
    </w:p>
    <w:p w14:paraId="25A9D9CB" w14:textId="77777777" w:rsidR="00263D42" w:rsidRPr="00F35540" w:rsidRDefault="00263D42" w:rsidP="00263D42">
      <w:pPr>
        <w:spacing w:after="0" w:line="240" w:lineRule="auto"/>
        <w:ind w:firstLine="680"/>
        <w:jc w:val="both"/>
        <w:rPr>
          <w:szCs w:val="28"/>
        </w:rPr>
      </w:pPr>
      <w:r w:rsidRPr="00F35540">
        <w:rPr>
          <w:szCs w:val="28"/>
        </w:rPr>
        <w:t>1.Права на земельный участок прекращаются по основаниям, установленным федеральным законодательством.</w:t>
      </w:r>
    </w:p>
    <w:p w14:paraId="001507B5" w14:textId="77777777" w:rsidR="00263D42" w:rsidRPr="00F35540" w:rsidRDefault="00263D42" w:rsidP="00263D42">
      <w:pPr>
        <w:spacing w:after="0" w:line="240" w:lineRule="auto"/>
        <w:ind w:firstLine="680"/>
        <w:jc w:val="both"/>
        <w:rPr>
          <w:szCs w:val="28"/>
        </w:rPr>
      </w:pPr>
      <w:r w:rsidRPr="00F35540">
        <w:rPr>
          <w:szCs w:val="28"/>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41D55EC1" w14:textId="77777777" w:rsidR="00263D42" w:rsidRPr="00F35540" w:rsidRDefault="00263D42" w:rsidP="00263D42">
      <w:pPr>
        <w:spacing w:after="0" w:line="240" w:lineRule="auto"/>
        <w:ind w:firstLine="680"/>
        <w:jc w:val="both"/>
        <w:rPr>
          <w:szCs w:val="28"/>
        </w:rPr>
      </w:pPr>
    </w:p>
    <w:p w14:paraId="31A0EE34" w14:textId="77777777" w:rsidR="00263D42" w:rsidRPr="00F35540" w:rsidRDefault="00263D42" w:rsidP="00263D42">
      <w:pPr>
        <w:pStyle w:val="4"/>
        <w:jc w:val="both"/>
        <w:rPr>
          <w:b w:val="0"/>
        </w:rPr>
      </w:pPr>
      <w:bookmarkStart w:id="41" w:name="_Toc158625210"/>
      <w:r w:rsidRPr="00F35540">
        <w:t>Статья 12. Право ограниченного пользования чужим земельным участком (сервитут).</w:t>
      </w:r>
      <w:bookmarkEnd w:id="41"/>
    </w:p>
    <w:p w14:paraId="05DF0B13" w14:textId="77777777" w:rsidR="00263D42" w:rsidRPr="00F35540" w:rsidRDefault="00263D42" w:rsidP="00263D42">
      <w:pPr>
        <w:spacing w:after="0" w:line="240" w:lineRule="auto"/>
        <w:ind w:firstLine="680"/>
        <w:jc w:val="both"/>
      </w:pPr>
    </w:p>
    <w:p w14:paraId="58B884A2" w14:textId="77777777" w:rsidR="00263D42" w:rsidRPr="00F35540" w:rsidRDefault="00263D42" w:rsidP="00263D42">
      <w:pPr>
        <w:spacing w:after="0" w:line="240" w:lineRule="auto"/>
        <w:ind w:firstLine="680"/>
        <w:jc w:val="both"/>
        <w:rPr>
          <w:b/>
          <w:i/>
          <w:szCs w:val="28"/>
        </w:rPr>
      </w:pPr>
    </w:p>
    <w:p w14:paraId="39C5258D"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1. В порядке, предусмотренном настоящей статьей, публичный сервитут устанавливается для использования земельных участков и (или) земель в следующих целях:</w:t>
      </w:r>
    </w:p>
    <w:p w14:paraId="5B3E5EDF"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14:paraId="02CA8A40"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14:paraId="2F2668AE"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14:paraId="6F8AB43A"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4) размещение автомобильных дорог и железнодорожных путей в туннелях;</w:t>
      </w:r>
    </w:p>
    <w:p w14:paraId="3730FDD2"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w:t>
      </w:r>
    </w:p>
    <w:p w14:paraId="6D8638BA" w14:textId="77777777" w:rsidR="00263D42" w:rsidRPr="00F35540" w:rsidRDefault="00263D42" w:rsidP="00263D42">
      <w:pPr>
        <w:spacing w:after="0" w:line="240" w:lineRule="auto"/>
        <w:ind w:firstLine="680"/>
        <w:jc w:val="both"/>
        <w:rPr>
          <w:szCs w:val="24"/>
        </w:rPr>
      </w:pPr>
      <w:r w:rsidRPr="00F35540">
        <w:rPr>
          <w:rStyle w:val="blk"/>
          <w:szCs w:val="24"/>
        </w:rPr>
        <w:t xml:space="preserve">2.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75" w:anchor="dst913" w:history="1">
        <w:r w:rsidRPr="00F35540">
          <w:rPr>
            <w:rStyle w:val="ad"/>
            <w:color w:val="auto"/>
            <w:szCs w:val="24"/>
            <w:u w:val="none"/>
          </w:rPr>
          <w:t>главой V.3</w:t>
        </w:r>
      </w:hyperlink>
      <w:r w:rsidRPr="00F35540">
        <w:rPr>
          <w:rStyle w:val="blk"/>
          <w:szCs w:val="24"/>
        </w:rPr>
        <w:t xml:space="preserve"> Земельного Кодекса.</w:t>
      </w:r>
    </w:p>
    <w:p w14:paraId="513B36CC" w14:textId="77777777" w:rsidR="00263D42" w:rsidRPr="00F35540" w:rsidRDefault="00263D42" w:rsidP="00263D42">
      <w:pPr>
        <w:spacing w:after="0" w:line="240" w:lineRule="auto"/>
        <w:ind w:firstLine="680"/>
        <w:jc w:val="both"/>
        <w:rPr>
          <w:szCs w:val="24"/>
        </w:rPr>
      </w:pPr>
      <w:r w:rsidRPr="00F35540">
        <w:rPr>
          <w:rStyle w:val="blk"/>
          <w:szCs w:val="24"/>
        </w:rPr>
        <w:t>3.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67B21A6E" w14:textId="77777777" w:rsidR="00263D42" w:rsidRPr="00F35540" w:rsidRDefault="00263D42" w:rsidP="00263D42">
      <w:pPr>
        <w:spacing w:after="0" w:line="240" w:lineRule="auto"/>
        <w:ind w:firstLine="680"/>
        <w:jc w:val="both"/>
        <w:rPr>
          <w:szCs w:val="24"/>
        </w:rPr>
      </w:pPr>
      <w:r w:rsidRPr="00F35540">
        <w:rPr>
          <w:rStyle w:val="blk"/>
          <w:szCs w:val="24"/>
        </w:rPr>
        <w:t xml:space="preserve">4. Публичный сервитут устанавливается в соответствии с Земельным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76" w:anchor="dst101415" w:history="1">
        <w:r w:rsidRPr="00F35540">
          <w:rPr>
            <w:rStyle w:val="ad"/>
            <w:color w:val="auto"/>
            <w:szCs w:val="24"/>
            <w:u w:val="none"/>
          </w:rPr>
          <w:t>кодекса</w:t>
        </w:r>
      </w:hyperlink>
      <w:r w:rsidRPr="00F35540">
        <w:rPr>
          <w:rStyle w:val="blk"/>
          <w:szCs w:val="24"/>
        </w:rPr>
        <w:t xml:space="preserve"> Российской Федерации о сервитуте и положения </w:t>
      </w:r>
      <w:hyperlink r:id="rId77" w:anchor="dst913" w:history="1">
        <w:r w:rsidRPr="00F35540">
          <w:rPr>
            <w:rStyle w:val="ad"/>
            <w:color w:val="auto"/>
            <w:szCs w:val="24"/>
            <w:u w:val="none"/>
          </w:rPr>
          <w:t>главы V.3</w:t>
        </w:r>
      </w:hyperlink>
      <w:r w:rsidRPr="00F35540">
        <w:rPr>
          <w:rStyle w:val="blk"/>
          <w:szCs w:val="24"/>
        </w:rPr>
        <w:t xml:space="preserve"> Земельного Кодекса не применяются.</w:t>
      </w:r>
    </w:p>
    <w:p w14:paraId="36ACE480" w14:textId="77777777" w:rsidR="00263D42" w:rsidRPr="00F35540" w:rsidRDefault="00263D42" w:rsidP="00263D42">
      <w:pPr>
        <w:spacing w:after="0" w:line="240" w:lineRule="auto"/>
        <w:ind w:firstLine="680"/>
        <w:jc w:val="both"/>
        <w:rPr>
          <w:szCs w:val="24"/>
        </w:rPr>
      </w:pPr>
      <w:r w:rsidRPr="00F35540">
        <w:rPr>
          <w:rStyle w:val="blk"/>
          <w:szCs w:val="24"/>
        </w:rPr>
        <w:t>5. Публичный сервитут может устанавливаться для:</w:t>
      </w:r>
    </w:p>
    <w:p w14:paraId="21C6C39D" w14:textId="77777777" w:rsidR="00263D42" w:rsidRPr="00F35540" w:rsidRDefault="00263D42" w:rsidP="00263D42">
      <w:pPr>
        <w:spacing w:after="0" w:line="240" w:lineRule="auto"/>
        <w:ind w:firstLine="680"/>
        <w:jc w:val="both"/>
        <w:rPr>
          <w:szCs w:val="24"/>
        </w:rPr>
      </w:pPr>
      <w:r w:rsidRPr="00F35540">
        <w:rPr>
          <w:rStyle w:val="blk"/>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14B31F4" w14:textId="77777777" w:rsidR="00263D42" w:rsidRPr="00F35540" w:rsidRDefault="00263D42" w:rsidP="00263D42">
      <w:pPr>
        <w:spacing w:after="0" w:line="240" w:lineRule="auto"/>
        <w:ind w:firstLine="680"/>
        <w:jc w:val="both"/>
        <w:rPr>
          <w:szCs w:val="24"/>
        </w:rPr>
      </w:pPr>
      <w:r w:rsidRPr="00F35540">
        <w:rPr>
          <w:rStyle w:val="blk"/>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1CC84844" w14:textId="77777777" w:rsidR="00263D42" w:rsidRPr="00F35540" w:rsidRDefault="00263D42" w:rsidP="00263D42">
      <w:pPr>
        <w:spacing w:after="0" w:line="240" w:lineRule="auto"/>
        <w:ind w:firstLine="680"/>
        <w:jc w:val="both"/>
        <w:rPr>
          <w:szCs w:val="24"/>
        </w:rPr>
      </w:pPr>
      <w:r w:rsidRPr="00F35540">
        <w:rPr>
          <w:rStyle w:val="blk"/>
          <w:szCs w:val="24"/>
        </w:rPr>
        <w:t>3) проведения дренажных и мелиоративных работ на земельном участке;</w:t>
      </w:r>
    </w:p>
    <w:p w14:paraId="4A891E63" w14:textId="77777777" w:rsidR="00263D42" w:rsidRPr="00F35540" w:rsidRDefault="00263D42" w:rsidP="00263D42">
      <w:pPr>
        <w:spacing w:after="0" w:line="240" w:lineRule="auto"/>
        <w:ind w:firstLine="680"/>
        <w:jc w:val="both"/>
        <w:rPr>
          <w:szCs w:val="24"/>
        </w:rPr>
      </w:pPr>
      <w:r w:rsidRPr="00F35540">
        <w:rPr>
          <w:rStyle w:val="blk"/>
          <w:szCs w:val="24"/>
        </w:rPr>
        <w:t>4) забора (изъятия) водных ресурсов из водных объектов и водопоя;</w:t>
      </w:r>
    </w:p>
    <w:p w14:paraId="095F92F6" w14:textId="77777777" w:rsidR="00263D42" w:rsidRPr="00F35540" w:rsidRDefault="00263D42" w:rsidP="00263D42">
      <w:pPr>
        <w:spacing w:after="0" w:line="240" w:lineRule="auto"/>
        <w:ind w:firstLine="680"/>
        <w:jc w:val="both"/>
        <w:rPr>
          <w:szCs w:val="24"/>
        </w:rPr>
      </w:pPr>
      <w:r w:rsidRPr="00F35540">
        <w:rPr>
          <w:rStyle w:val="blk"/>
          <w:szCs w:val="24"/>
        </w:rPr>
        <w:t>5) прогона сельскохозяйственных животных через земельный участок;</w:t>
      </w:r>
    </w:p>
    <w:p w14:paraId="3295966C" w14:textId="77777777" w:rsidR="00263D42" w:rsidRPr="00F35540" w:rsidRDefault="00263D42" w:rsidP="00263D42">
      <w:pPr>
        <w:spacing w:after="0" w:line="240" w:lineRule="auto"/>
        <w:ind w:firstLine="680"/>
        <w:jc w:val="both"/>
        <w:rPr>
          <w:szCs w:val="24"/>
        </w:rPr>
      </w:pPr>
      <w:r w:rsidRPr="00F35540">
        <w:rPr>
          <w:rStyle w:val="blk"/>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FB889C6" w14:textId="77777777" w:rsidR="00263D42" w:rsidRPr="00F35540" w:rsidRDefault="00263D42" w:rsidP="00263D42">
      <w:pPr>
        <w:spacing w:after="0" w:line="240" w:lineRule="auto"/>
        <w:ind w:firstLine="680"/>
        <w:jc w:val="both"/>
        <w:rPr>
          <w:szCs w:val="24"/>
        </w:rPr>
      </w:pPr>
      <w:r w:rsidRPr="00F35540">
        <w:rPr>
          <w:rStyle w:val="blk"/>
          <w:szCs w:val="24"/>
        </w:rPr>
        <w:t>7) использования земельного участка в целях охоты, рыболовства, аквакультуры (рыбоводства);</w:t>
      </w:r>
    </w:p>
    <w:p w14:paraId="558A30EB" w14:textId="77777777" w:rsidR="00263D42" w:rsidRPr="00F35540" w:rsidRDefault="00263D42" w:rsidP="00263D42">
      <w:pPr>
        <w:spacing w:after="0" w:line="240" w:lineRule="auto"/>
        <w:ind w:firstLine="680"/>
        <w:jc w:val="both"/>
        <w:rPr>
          <w:szCs w:val="24"/>
        </w:rPr>
      </w:pPr>
      <w:r w:rsidRPr="00F35540">
        <w:rPr>
          <w:rStyle w:val="blk"/>
          <w:szCs w:val="24"/>
        </w:rPr>
        <w:t xml:space="preserve">8) использования земельного участка в целях, предусмотренных </w:t>
      </w:r>
      <w:hyperlink r:id="rId78" w:anchor="dst2014" w:history="1">
        <w:r w:rsidRPr="00F35540">
          <w:rPr>
            <w:rStyle w:val="ad"/>
            <w:color w:val="auto"/>
            <w:szCs w:val="24"/>
            <w:u w:val="none"/>
          </w:rPr>
          <w:t>частью</w:t>
        </w:r>
      </w:hyperlink>
      <w:r w:rsidRPr="00F35540">
        <w:rPr>
          <w:rStyle w:val="blk"/>
          <w:szCs w:val="24"/>
        </w:rPr>
        <w:t xml:space="preserve"> 1 настоящей статьи.</w:t>
      </w:r>
    </w:p>
    <w:p w14:paraId="318385DB"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6. Сервитут может быть срочным или постоянным.</w:t>
      </w:r>
    </w:p>
    <w:p w14:paraId="1DB2FE46"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7. Публичный сервитут устанавливается на срок, указанный в ходатайстве об установлении публичного сервитута, с учетом положений пункта 7 статьи 23 Земельного Кодекса РФ и следующих ограничений:</w:t>
      </w:r>
    </w:p>
    <w:p w14:paraId="76D1837E"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1) от десяти до сорока девяти лет в случае установления публичного сервитута в целях, предусмотренных подпунктами 1, 3 и 4 статьи 39.37 Земельного Кодекса РФ;</w:t>
      </w:r>
    </w:p>
    <w:p w14:paraId="5EAE5E3A"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2) 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статьи 39.37 Земельного Кодекса РФ;</w:t>
      </w:r>
    </w:p>
    <w:p w14:paraId="6261AECF"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3) на срок не более одного года в случае установления публичного сервитута в целях, предусмотренных подпунктом 5 статьи 39.37 Земельного Кодекса РФ.</w:t>
      </w:r>
    </w:p>
    <w:p w14:paraId="587C2FF0"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4. Осуществление сервитута должно быть наименее обременительным для земельного участка, в отношении которого он установлен.</w:t>
      </w:r>
    </w:p>
    <w:p w14:paraId="2F47E3E1"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5. Обладатель публичного сервитута обязан вносить плату за публичный сервитут, в соответствии со статьей 39.46 Земельного Кодекса РФ если иное не предусмотрено Земельным Кодексом РФ.</w:t>
      </w:r>
    </w:p>
    <w:p w14:paraId="73FDF278"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6. Сервитуты подлежат государственной регистрации в соответствии с Федеральным законом "О государственной регистрации недвижимости".</w:t>
      </w:r>
    </w:p>
    <w:p w14:paraId="704BED96" w14:textId="77777777" w:rsidR="00263D42" w:rsidRPr="00F35540" w:rsidRDefault="00263D42" w:rsidP="00263D42">
      <w:pPr>
        <w:widowControl w:val="0"/>
        <w:suppressAutoHyphens/>
        <w:autoSpaceDE w:val="0"/>
        <w:spacing w:after="0" w:line="240" w:lineRule="auto"/>
        <w:ind w:firstLine="680"/>
        <w:jc w:val="both"/>
        <w:rPr>
          <w:b/>
          <w:i/>
          <w:kern w:val="1"/>
          <w:sz w:val="28"/>
          <w:szCs w:val="24"/>
          <w:lang w:eastAsia="hi-IN" w:bidi="hi-IN"/>
        </w:rPr>
      </w:pPr>
      <w:r w:rsidRPr="00F35540">
        <w:rPr>
          <w:kern w:val="1"/>
          <w:szCs w:val="24"/>
          <w:lang w:eastAsia="hi-IN" w:bidi="hi-IN"/>
        </w:rPr>
        <w:t>7.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BE68768" w14:textId="77777777" w:rsidR="00263D42" w:rsidRPr="00F35540" w:rsidRDefault="00263D42" w:rsidP="00263D42">
      <w:pPr>
        <w:spacing w:after="0" w:line="240" w:lineRule="auto"/>
        <w:ind w:firstLine="680"/>
        <w:jc w:val="both"/>
      </w:pPr>
      <w:r w:rsidRPr="00F35540">
        <w:tab/>
      </w:r>
    </w:p>
    <w:p w14:paraId="45E57A9F" w14:textId="77777777" w:rsidR="00263D42" w:rsidRPr="00F35540" w:rsidRDefault="00263D42" w:rsidP="00263D42">
      <w:pPr>
        <w:pStyle w:val="4"/>
        <w:jc w:val="both"/>
        <w:rPr>
          <w:b w:val="0"/>
        </w:rPr>
      </w:pPr>
      <w:bookmarkStart w:id="42" w:name="_Toc158625211"/>
      <w:r w:rsidRPr="00F35540">
        <w:t>Статья 13. Ограничение прав на землю.</w:t>
      </w:r>
      <w:bookmarkEnd w:id="42"/>
    </w:p>
    <w:p w14:paraId="0F9DF770" w14:textId="77777777" w:rsidR="00263D42" w:rsidRPr="00F35540" w:rsidRDefault="00263D42" w:rsidP="00263D42">
      <w:pPr>
        <w:spacing w:after="0" w:line="240" w:lineRule="auto"/>
        <w:ind w:firstLine="680"/>
        <w:jc w:val="both"/>
        <w:rPr>
          <w:b/>
          <w:i/>
          <w:szCs w:val="28"/>
        </w:rPr>
      </w:pPr>
    </w:p>
    <w:p w14:paraId="3A2A36B7"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1. Права на землю могут быть ограничены по основаниям, установленным Земельным Кодексом Российской Федерации, федеральными законами.</w:t>
      </w:r>
    </w:p>
    <w:p w14:paraId="0081D8B6" w14:textId="77777777" w:rsidR="00263D42" w:rsidRPr="00F35540" w:rsidRDefault="00263D42" w:rsidP="00263D42">
      <w:pPr>
        <w:spacing w:after="0" w:line="240" w:lineRule="auto"/>
        <w:ind w:firstLine="680"/>
        <w:jc w:val="both"/>
        <w:rPr>
          <w:szCs w:val="24"/>
        </w:rPr>
      </w:pPr>
      <w:r w:rsidRPr="00F35540">
        <w:rPr>
          <w:szCs w:val="24"/>
        </w:rPr>
        <w:t>2. Зоны с особыми условиями использования территорий устанавливаются в следующих целях:</w:t>
      </w:r>
    </w:p>
    <w:p w14:paraId="10636382" w14:textId="77777777" w:rsidR="00263D42" w:rsidRPr="00F35540" w:rsidRDefault="00263D42" w:rsidP="00263D42">
      <w:pPr>
        <w:spacing w:after="0" w:line="240" w:lineRule="auto"/>
        <w:ind w:firstLine="680"/>
        <w:jc w:val="both"/>
        <w:rPr>
          <w:szCs w:val="24"/>
        </w:rPr>
      </w:pPr>
      <w:r w:rsidRPr="00F35540">
        <w:rPr>
          <w:szCs w:val="24"/>
        </w:rPr>
        <w:t>1) защита жизни и здоровья граждан;</w:t>
      </w:r>
    </w:p>
    <w:p w14:paraId="4FED3E34" w14:textId="77777777" w:rsidR="00263D42" w:rsidRPr="00F35540" w:rsidRDefault="00263D42" w:rsidP="00263D42">
      <w:pPr>
        <w:spacing w:after="0" w:line="240" w:lineRule="auto"/>
        <w:ind w:firstLine="680"/>
        <w:jc w:val="both"/>
        <w:rPr>
          <w:szCs w:val="24"/>
        </w:rPr>
      </w:pPr>
      <w:r w:rsidRPr="00F35540">
        <w:rPr>
          <w:szCs w:val="24"/>
        </w:rPr>
        <w:t>2) безопасная эксплуатация объектов транспорта, связи, энергетики, объектов обороны страны и безопасности государства;</w:t>
      </w:r>
    </w:p>
    <w:p w14:paraId="5B783D46" w14:textId="77777777" w:rsidR="00263D42" w:rsidRPr="00F35540" w:rsidRDefault="00263D42" w:rsidP="00263D42">
      <w:pPr>
        <w:spacing w:after="0" w:line="240" w:lineRule="auto"/>
        <w:ind w:firstLine="680"/>
        <w:jc w:val="both"/>
        <w:rPr>
          <w:szCs w:val="24"/>
        </w:rPr>
      </w:pPr>
      <w:r w:rsidRPr="00F35540">
        <w:rPr>
          <w:szCs w:val="24"/>
        </w:rPr>
        <w:t>3) обеспечение сохранности объектов культурного наследия;</w:t>
      </w:r>
    </w:p>
    <w:p w14:paraId="2ED389A3" w14:textId="77777777" w:rsidR="00263D42" w:rsidRPr="00F35540" w:rsidRDefault="00263D42" w:rsidP="00263D42">
      <w:pPr>
        <w:spacing w:after="0" w:line="240" w:lineRule="auto"/>
        <w:ind w:firstLine="680"/>
        <w:jc w:val="both"/>
        <w:rPr>
          <w:szCs w:val="24"/>
        </w:rPr>
      </w:pPr>
      <w:r w:rsidRPr="00F35540">
        <w:rPr>
          <w:szCs w:val="24"/>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0453F894" w14:textId="77777777" w:rsidR="00263D42" w:rsidRPr="00F35540" w:rsidRDefault="00263D42" w:rsidP="00263D42">
      <w:pPr>
        <w:spacing w:after="0" w:line="240" w:lineRule="auto"/>
        <w:ind w:firstLine="680"/>
        <w:jc w:val="both"/>
        <w:rPr>
          <w:szCs w:val="24"/>
        </w:rPr>
      </w:pPr>
      <w:r w:rsidRPr="00F35540">
        <w:rPr>
          <w:szCs w:val="24"/>
        </w:rPr>
        <w:t>5) обеспечение обороны страны и безопасности государства.</w:t>
      </w:r>
    </w:p>
    <w:p w14:paraId="2473E862" w14:textId="77777777" w:rsidR="00263D42" w:rsidRPr="00F35540" w:rsidRDefault="00263D42" w:rsidP="00263D42">
      <w:pPr>
        <w:spacing w:after="0" w:line="240" w:lineRule="auto"/>
        <w:ind w:firstLine="680"/>
        <w:jc w:val="both"/>
        <w:rPr>
          <w:szCs w:val="24"/>
        </w:rPr>
      </w:pPr>
      <w:r w:rsidRPr="00F35540">
        <w:rPr>
          <w:rStyle w:val="blk"/>
          <w:szCs w:val="24"/>
        </w:rPr>
        <w:t>3.Могут быть установлены следующие виды зон с особыми условиями использования территорий:</w:t>
      </w:r>
    </w:p>
    <w:p w14:paraId="0DA6CE4C" w14:textId="77777777" w:rsidR="00263D42" w:rsidRPr="00F35540" w:rsidRDefault="00263D42" w:rsidP="00263D42">
      <w:pPr>
        <w:spacing w:after="0" w:line="240" w:lineRule="auto"/>
        <w:ind w:firstLine="680"/>
        <w:jc w:val="both"/>
        <w:rPr>
          <w:szCs w:val="24"/>
        </w:rPr>
      </w:pPr>
      <w:r w:rsidRPr="00F35540">
        <w:rPr>
          <w:rStyle w:val="blk"/>
          <w:szCs w:val="24"/>
        </w:rPr>
        <w:t>1) зоны охраны объектов культурного наследия;</w:t>
      </w:r>
    </w:p>
    <w:p w14:paraId="5344F327" w14:textId="77777777" w:rsidR="00263D42" w:rsidRPr="00F35540" w:rsidRDefault="00263D42" w:rsidP="00263D42">
      <w:pPr>
        <w:spacing w:after="0" w:line="240" w:lineRule="auto"/>
        <w:ind w:firstLine="680"/>
        <w:jc w:val="both"/>
        <w:rPr>
          <w:szCs w:val="24"/>
        </w:rPr>
      </w:pPr>
      <w:r w:rsidRPr="00F35540">
        <w:rPr>
          <w:rStyle w:val="blk"/>
          <w:szCs w:val="24"/>
        </w:rPr>
        <w:t xml:space="preserve">2) защитная </w:t>
      </w:r>
      <w:hyperlink r:id="rId79" w:anchor="dst852" w:history="1">
        <w:r w:rsidRPr="00F35540">
          <w:rPr>
            <w:rStyle w:val="ad"/>
            <w:color w:val="auto"/>
            <w:szCs w:val="24"/>
            <w:u w:val="none"/>
          </w:rPr>
          <w:t>зона</w:t>
        </w:r>
      </w:hyperlink>
      <w:r w:rsidRPr="00F35540">
        <w:rPr>
          <w:rStyle w:val="blk"/>
          <w:szCs w:val="24"/>
        </w:rPr>
        <w:t xml:space="preserve"> объекта культурного наследия;</w:t>
      </w:r>
    </w:p>
    <w:p w14:paraId="17310C31" w14:textId="77777777" w:rsidR="00263D42" w:rsidRPr="00F35540" w:rsidRDefault="00263D42" w:rsidP="00263D42">
      <w:pPr>
        <w:spacing w:after="0" w:line="240" w:lineRule="auto"/>
        <w:ind w:firstLine="680"/>
        <w:jc w:val="both"/>
        <w:rPr>
          <w:szCs w:val="24"/>
        </w:rPr>
      </w:pPr>
      <w:r w:rsidRPr="00F35540">
        <w:rPr>
          <w:rStyle w:val="blk"/>
          <w:szCs w:val="24"/>
        </w:rPr>
        <w:t>3) охранная зона объектов электроэнергетики (объектов электросетевого хозяйства и объектов по производству электрической энергии);</w:t>
      </w:r>
    </w:p>
    <w:p w14:paraId="4FAD724A" w14:textId="77777777" w:rsidR="00263D42" w:rsidRPr="00F35540" w:rsidRDefault="00263D42" w:rsidP="00263D42">
      <w:pPr>
        <w:spacing w:after="0" w:line="240" w:lineRule="auto"/>
        <w:ind w:firstLine="680"/>
        <w:jc w:val="both"/>
        <w:rPr>
          <w:szCs w:val="24"/>
        </w:rPr>
      </w:pPr>
      <w:r w:rsidRPr="00F35540">
        <w:rPr>
          <w:rStyle w:val="blk"/>
          <w:szCs w:val="24"/>
        </w:rPr>
        <w:t>4) охранная зона железных дорог;</w:t>
      </w:r>
    </w:p>
    <w:p w14:paraId="4C066D74" w14:textId="77777777" w:rsidR="00263D42" w:rsidRPr="00F35540" w:rsidRDefault="00263D42" w:rsidP="00263D42">
      <w:pPr>
        <w:spacing w:after="0" w:line="240" w:lineRule="auto"/>
        <w:ind w:firstLine="680"/>
        <w:jc w:val="both"/>
        <w:rPr>
          <w:szCs w:val="24"/>
        </w:rPr>
      </w:pPr>
      <w:r w:rsidRPr="00F35540">
        <w:rPr>
          <w:rStyle w:val="blk"/>
          <w:szCs w:val="24"/>
        </w:rPr>
        <w:t xml:space="preserve">5) придорожные </w:t>
      </w:r>
      <w:hyperlink r:id="rId80" w:anchor="dst100285" w:history="1">
        <w:r w:rsidRPr="00F35540">
          <w:rPr>
            <w:rStyle w:val="ad"/>
            <w:color w:val="auto"/>
            <w:szCs w:val="24"/>
            <w:u w:val="none"/>
          </w:rPr>
          <w:t>полосы</w:t>
        </w:r>
      </w:hyperlink>
      <w:r w:rsidRPr="00F35540">
        <w:rPr>
          <w:rStyle w:val="blk"/>
          <w:szCs w:val="24"/>
        </w:rPr>
        <w:t xml:space="preserve"> автомобильных дорог;</w:t>
      </w:r>
    </w:p>
    <w:p w14:paraId="2DA1DC8D" w14:textId="77777777" w:rsidR="00263D42" w:rsidRPr="00F35540" w:rsidRDefault="00263D42" w:rsidP="00263D42">
      <w:pPr>
        <w:spacing w:after="0" w:line="240" w:lineRule="auto"/>
        <w:ind w:firstLine="680"/>
        <w:jc w:val="both"/>
        <w:rPr>
          <w:szCs w:val="24"/>
        </w:rPr>
      </w:pPr>
      <w:r w:rsidRPr="00F35540">
        <w:rPr>
          <w:rStyle w:val="blk"/>
          <w:szCs w:val="24"/>
        </w:rPr>
        <w:t xml:space="preserve">6) охранная </w:t>
      </w:r>
      <w:hyperlink r:id="rId81" w:anchor="dst91" w:history="1">
        <w:r w:rsidRPr="00F35540">
          <w:rPr>
            <w:rStyle w:val="ad"/>
            <w:color w:val="auto"/>
            <w:szCs w:val="24"/>
            <w:u w:val="none"/>
          </w:rPr>
          <w:t>зона</w:t>
        </w:r>
      </w:hyperlink>
      <w:r w:rsidRPr="00F35540">
        <w:rPr>
          <w:rStyle w:val="blk"/>
          <w:szCs w:val="24"/>
        </w:rPr>
        <w:t xml:space="preserve"> трубопроводов (газопроводов, нефтепроводов и нефтепродуктопроводов, аммиакопроводов);</w:t>
      </w:r>
    </w:p>
    <w:p w14:paraId="3596C5CB" w14:textId="77777777" w:rsidR="00263D42" w:rsidRPr="00F35540" w:rsidRDefault="00263D42" w:rsidP="00263D42">
      <w:pPr>
        <w:spacing w:after="0" w:line="240" w:lineRule="auto"/>
        <w:ind w:firstLine="680"/>
        <w:jc w:val="both"/>
        <w:rPr>
          <w:szCs w:val="24"/>
        </w:rPr>
      </w:pPr>
      <w:r w:rsidRPr="00F35540">
        <w:rPr>
          <w:rStyle w:val="blk"/>
          <w:szCs w:val="24"/>
        </w:rPr>
        <w:t xml:space="preserve">7) охранная </w:t>
      </w:r>
      <w:hyperlink r:id="rId82" w:anchor="dst100015" w:history="1">
        <w:r w:rsidRPr="00F35540">
          <w:rPr>
            <w:rStyle w:val="ad"/>
            <w:color w:val="auto"/>
            <w:szCs w:val="24"/>
            <w:u w:val="none"/>
          </w:rPr>
          <w:t>зона</w:t>
        </w:r>
      </w:hyperlink>
      <w:r w:rsidRPr="00F35540">
        <w:rPr>
          <w:rStyle w:val="blk"/>
          <w:szCs w:val="24"/>
        </w:rPr>
        <w:t xml:space="preserve"> линий и сооружений связи;</w:t>
      </w:r>
    </w:p>
    <w:p w14:paraId="742EDBE7" w14:textId="77777777" w:rsidR="00263D42" w:rsidRPr="00F35540" w:rsidRDefault="00263D42" w:rsidP="00263D42">
      <w:pPr>
        <w:spacing w:after="0" w:line="240" w:lineRule="auto"/>
        <w:ind w:firstLine="680"/>
        <w:jc w:val="both"/>
        <w:rPr>
          <w:szCs w:val="24"/>
        </w:rPr>
      </w:pPr>
      <w:r w:rsidRPr="00F35540">
        <w:rPr>
          <w:rStyle w:val="blk"/>
          <w:szCs w:val="24"/>
        </w:rPr>
        <w:t>8) приаэродромная территория;</w:t>
      </w:r>
    </w:p>
    <w:p w14:paraId="44B720FB" w14:textId="77777777" w:rsidR="00263D42" w:rsidRPr="00F35540" w:rsidRDefault="00263D42" w:rsidP="00263D42">
      <w:pPr>
        <w:spacing w:after="0" w:line="240" w:lineRule="auto"/>
        <w:ind w:firstLine="680"/>
        <w:jc w:val="both"/>
        <w:rPr>
          <w:szCs w:val="24"/>
        </w:rPr>
      </w:pPr>
      <w:r w:rsidRPr="00F35540">
        <w:rPr>
          <w:rStyle w:val="blk"/>
          <w:szCs w:val="24"/>
        </w:rPr>
        <w:t xml:space="preserve">9) </w:t>
      </w:r>
      <w:hyperlink r:id="rId83" w:anchor="dst100012" w:history="1">
        <w:r w:rsidRPr="00F35540">
          <w:rPr>
            <w:rStyle w:val="ad"/>
            <w:color w:val="auto"/>
            <w:szCs w:val="24"/>
            <w:u w:val="none"/>
          </w:rPr>
          <w:t>зона</w:t>
        </w:r>
      </w:hyperlink>
      <w:r w:rsidRPr="00F35540">
        <w:rPr>
          <w:rStyle w:val="blk"/>
          <w:szCs w:val="24"/>
        </w:rPr>
        <w:t xml:space="preserve"> охраняемого объекта;</w:t>
      </w:r>
    </w:p>
    <w:p w14:paraId="407924F6" w14:textId="77777777" w:rsidR="00263D42" w:rsidRPr="00F35540" w:rsidRDefault="00263D42" w:rsidP="00263D42">
      <w:pPr>
        <w:spacing w:after="0" w:line="240" w:lineRule="auto"/>
        <w:ind w:firstLine="680"/>
        <w:jc w:val="both"/>
        <w:rPr>
          <w:szCs w:val="24"/>
        </w:rPr>
      </w:pPr>
      <w:r w:rsidRPr="00F35540">
        <w:rPr>
          <w:rStyle w:val="blk"/>
          <w:szCs w:val="24"/>
        </w:rPr>
        <w:t xml:space="preserve">10) </w:t>
      </w:r>
      <w:hyperlink r:id="rId84" w:anchor="dst100014" w:history="1">
        <w:r w:rsidRPr="00F35540">
          <w:rPr>
            <w:rStyle w:val="ad"/>
            <w:color w:val="auto"/>
            <w:szCs w:val="24"/>
            <w:u w:val="none"/>
          </w:rPr>
          <w:t>зона</w:t>
        </w:r>
      </w:hyperlink>
      <w:r w:rsidRPr="00F35540">
        <w:rPr>
          <w:rStyle w:val="blk"/>
          <w:szCs w:val="24"/>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028BBACD" w14:textId="77777777" w:rsidR="00263D42" w:rsidRPr="00F35540" w:rsidRDefault="00263D42" w:rsidP="00263D42">
      <w:pPr>
        <w:spacing w:after="0" w:line="240" w:lineRule="auto"/>
        <w:ind w:firstLine="680"/>
        <w:jc w:val="both"/>
        <w:rPr>
          <w:szCs w:val="24"/>
        </w:rPr>
      </w:pPr>
      <w:r w:rsidRPr="00F35540">
        <w:rPr>
          <w:rStyle w:val="blk"/>
          <w:szCs w:val="24"/>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589FE40" w14:textId="77777777" w:rsidR="00263D42" w:rsidRPr="00F35540" w:rsidRDefault="00263D42" w:rsidP="00263D42">
      <w:pPr>
        <w:spacing w:after="0" w:line="240" w:lineRule="auto"/>
        <w:ind w:firstLine="680"/>
        <w:jc w:val="both"/>
        <w:rPr>
          <w:szCs w:val="24"/>
        </w:rPr>
      </w:pPr>
      <w:r w:rsidRPr="00F35540">
        <w:rPr>
          <w:rStyle w:val="blk"/>
          <w:szCs w:val="24"/>
        </w:rPr>
        <w:t>12) охранная зона стационарных пунктов наблюдений за состоянием окружающей среды, ее загрязнением;</w:t>
      </w:r>
    </w:p>
    <w:p w14:paraId="59EBA46F" w14:textId="77777777" w:rsidR="00263D42" w:rsidRPr="00F35540" w:rsidRDefault="00263D42" w:rsidP="00263D42">
      <w:pPr>
        <w:spacing w:after="0" w:line="240" w:lineRule="auto"/>
        <w:ind w:firstLine="680"/>
        <w:jc w:val="both"/>
        <w:rPr>
          <w:szCs w:val="24"/>
        </w:rPr>
      </w:pPr>
      <w:r w:rsidRPr="00F35540">
        <w:rPr>
          <w:rStyle w:val="blk"/>
          <w:szCs w:val="24"/>
        </w:rPr>
        <w:t>13) водоохранная (рыбоохранная) зона;</w:t>
      </w:r>
    </w:p>
    <w:p w14:paraId="4010163C" w14:textId="77777777" w:rsidR="00263D42" w:rsidRPr="00F35540" w:rsidRDefault="00263D42" w:rsidP="00263D42">
      <w:pPr>
        <w:spacing w:after="0" w:line="240" w:lineRule="auto"/>
        <w:ind w:firstLine="680"/>
        <w:jc w:val="both"/>
        <w:rPr>
          <w:szCs w:val="24"/>
        </w:rPr>
      </w:pPr>
      <w:r w:rsidRPr="00F35540">
        <w:rPr>
          <w:rStyle w:val="blk"/>
          <w:szCs w:val="24"/>
        </w:rPr>
        <w:t>14) прибрежная защитная полоса;</w:t>
      </w:r>
    </w:p>
    <w:p w14:paraId="4431C274" w14:textId="77777777" w:rsidR="00263D42" w:rsidRPr="00F35540" w:rsidRDefault="00263D42" w:rsidP="00263D42">
      <w:pPr>
        <w:spacing w:after="0" w:line="240" w:lineRule="auto"/>
        <w:ind w:firstLine="680"/>
        <w:jc w:val="both"/>
        <w:rPr>
          <w:szCs w:val="24"/>
        </w:rPr>
      </w:pPr>
      <w:r w:rsidRPr="00F35540">
        <w:rPr>
          <w:rStyle w:val="blk"/>
          <w:szCs w:val="24"/>
        </w:rPr>
        <w:t>15) округ санитарной (горно-санитарной) охраны лечебно-оздоровительных местностей, курортов и природных лечебных ресурсов;</w:t>
      </w:r>
    </w:p>
    <w:p w14:paraId="43FDC0FF" w14:textId="77777777" w:rsidR="00263D42" w:rsidRPr="00F35540" w:rsidRDefault="00263D42" w:rsidP="00263D42">
      <w:pPr>
        <w:spacing w:after="0" w:line="240" w:lineRule="auto"/>
        <w:ind w:firstLine="680"/>
        <w:jc w:val="both"/>
        <w:rPr>
          <w:szCs w:val="24"/>
        </w:rPr>
      </w:pPr>
      <w:r w:rsidRPr="00F35540">
        <w:rPr>
          <w:rStyle w:val="blk"/>
          <w:szCs w:val="24"/>
        </w:rPr>
        <w:t xml:space="preserve">16) </w:t>
      </w:r>
      <w:hyperlink r:id="rId85" w:anchor="dst276" w:history="1">
        <w:r w:rsidRPr="00F35540">
          <w:rPr>
            <w:rStyle w:val="ad"/>
            <w:color w:val="auto"/>
            <w:szCs w:val="24"/>
            <w:u w:val="none"/>
          </w:rPr>
          <w:t>зоны</w:t>
        </w:r>
      </w:hyperlink>
      <w:r w:rsidRPr="00F35540">
        <w:rPr>
          <w:rStyle w:val="blk"/>
          <w:szCs w:val="24"/>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86" w:anchor="dst100644" w:history="1">
        <w:r w:rsidRPr="00F35540">
          <w:rPr>
            <w:rStyle w:val="ad"/>
            <w:color w:val="auto"/>
            <w:szCs w:val="24"/>
            <w:u w:val="none"/>
          </w:rPr>
          <w:t>кодексом</w:t>
        </w:r>
      </w:hyperlink>
      <w:r w:rsidRPr="00F35540">
        <w:rPr>
          <w:rStyle w:val="blk"/>
          <w:szCs w:val="24"/>
        </w:rPr>
        <w:t xml:space="preserve"> Российской Федерации, в отношении подземных водных объектов зоны специальной охраны;</w:t>
      </w:r>
    </w:p>
    <w:p w14:paraId="78E1BCD7" w14:textId="77777777" w:rsidR="00263D42" w:rsidRPr="00F35540" w:rsidRDefault="00263D42" w:rsidP="00263D42">
      <w:pPr>
        <w:spacing w:after="0" w:line="240" w:lineRule="auto"/>
        <w:ind w:firstLine="680"/>
        <w:jc w:val="both"/>
        <w:rPr>
          <w:szCs w:val="24"/>
        </w:rPr>
      </w:pPr>
      <w:r w:rsidRPr="00F35540">
        <w:rPr>
          <w:rStyle w:val="blk"/>
          <w:szCs w:val="24"/>
        </w:rPr>
        <w:t xml:space="preserve">17) </w:t>
      </w:r>
      <w:hyperlink r:id="rId87" w:anchor="dst226" w:history="1">
        <w:r w:rsidRPr="00F35540">
          <w:rPr>
            <w:rStyle w:val="ad"/>
            <w:color w:val="auto"/>
            <w:szCs w:val="24"/>
            <w:u w:val="none"/>
          </w:rPr>
          <w:t>зоны</w:t>
        </w:r>
      </w:hyperlink>
      <w:r w:rsidRPr="00F35540">
        <w:rPr>
          <w:rStyle w:val="blk"/>
          <w:szCs w:val="24"/>
        </w:rPr>
        <w:t xml:space="preserve"> затопления и подтопления;</w:t>
      </w:r>
    </w:p>
    <w:p w14:paraId="07168BE1" w14:textId="77777777" w:rsidR="00263D42" w:rsidRPr="00F35540" w:rsidRDefault="00263D42" w:rsidP="00263D42">
      <w:pPr>
        <w:spacing w:after="0" w:line="240" w:lineRule="auto"/>
        <w:ind w:firstLine="680"/>
        <w:jc w:val="both"/>
        <w:rPr>
          <w:szCs w:val="24"/>
        </w:rPr>
      </w:pPr>
      <w:r w:rsidRPr="00F35540">
        <w:rPr>
          <w:rStyle w:val="blk"/>
          <w:szCs w:val="24"/>
        </w:rPr>
        <w:t>18) санитарно-защитная зона;</w:t>
      </w:r>
    </w:p>
    <w:p w14:paraId="0700EF50" w14:textId="77777777" w:rsidR="00263D42" w:rsidRPr="00F35540" w:rsidRDefault="00263D42" w:rsidP="00263D42">
      <w:pPr>
        <w:spacing w:after="0" w:line="240" w:lineRule="auto"/>
        <w:ind w:firstLine="680"/>
        <w:jc w:val="both"/>
        <w:rPr>
          <w:szCs w:val="24"/>
        </w:rPr>
      </w:pPr>
      <w:r w:rsidRPr="00F35540">
        <w:rPr>
          <w:rStyle w:val="blk"/>
          <w:szCs w:val="24"/>
        </w:rPr>
        <w:t>19) зона ограничений передающего радиотехнического объекта, являющегося объектом капитального строительства;</w:t>
      </w:r>
    </w:p>
    <w:p w14:paraId="49E988DC" w14:textId="77777777" w:rsidR="00263D42" w:rsidRPr="00F35540" w:rsidRDefault="00263D42" w:rsidP="00263D42">
      <w:pPr>
        <w:spacing w:after="0" w:line="240" w:lineRule="auto"/>
        <w:ind w:firstLine="680"/>
        <w:jc w:val="both"/>
        <w:rPr>
          <w:szCs w:val="24"/>
        </w:rPr>
      </w:pPr>
      <w:r w:rsidRPr="00F35540">
        <w:rPr>
          <w:rStyle w:val="blk"/>
          <w:szCs w:val="24"/>
        </w:rPr>
        <w:t xml:space="preserve">20) охранная </w:t>
      </w:r>
      <w:hyperlink r:id="rId88" w:anchor="dst100010" w:history="1">
        <w:r w:rsidRPr="00F35540">
          <w:rPr>
            <w:rStyle w:val="ad"/>
            <w:color w:val="auto"/>
            <w:szCs w:val="24"/>
            <w:u w:val="none"/>
          </w:rPr>
          <w:t>зона</w:t>
        </w:r>
      </w:hyperlink>
      <w:r w:rsidRPr="00F35540">
        <w:rPr>
          <w:rStyle w:val="blk"/>
          <w:szCs w:val="24"/>
        </w:rPr>
        <w:t xml:space="preserve"> пунктов государственной геодезической сети, государственной нивелирной сети и государственной гравиметрической сети;</w:t>
      </w:r>
    </w:p>
    <w:p w14:paraId="1F342DA0" w14:textId="77777777" w:rsidR="00263D42" w:rsidRPr="00F35540" w:rsidRDefault="00263D42" w:rsidP="00263D42">
      <w:pPr>
        <w:spacing w:after="0" w:line="240" w:lineRule="auto"/>
        <w:ind w:firstLine="680"/>
        <w:jc w:val="both"/>
        <w:rPr>
          <w:szCs w:val="24"/>
        </w:rPr>
      </w:pPr>
      <w:r w:rsidRPr="00F35540">
        <w:rPr>
          <w:rStyle w:val="blk"/>
          <w:szCs w:val="24"/>
        </w:rPr>
        <w:t xml:space="preserve">21) </w:t>
      </w:r>
      <w:hyperlink r:id="rId89" w:anchor="dst198" w:history="1">
        <w:r w:rsidRPr="00F35540">
          <w:rPr>
            <w:rStyle w:val="ad"/>
            <w:color w:val="auto"/>
            <w:szCs w:val="24"/>
            <w:u w:val="none"/>
          </w:rPr>
          <w:t>зона</w:t>
        </w:r>
      </w:hyperlink>
      <w:r w:rsidRPr="00F35540">
        <w:rPr>
          <w:rStyle w:val="blk"/>
          <w:szCs w:val="24"/>
        </w:rPr>
        <w:t xml:space="preserve"> наблюдения;</w:t>
      </w:r>
    </w:p>
    <w:p w14:paraId="2FC71477" w14:textId="77777777" w:rsidR="00263D42" w:rsidRPr="00F35540" w:rsidRDefault="00263D42" w:rsidP="00263D42">
      <w:pPr>
        <w:spacing w:after="0" w:line="240" w:lineRule="auto"/>
        <w:ind w:firstLine="680"/>
        <w:jc w:val="both"/>
        <w:rPr>
          <w:szCs w:val="24"/>
        </w:rPr>
      </w:pPr>
      <w:r w:rsidRPr="00F35540">
        <w:rPr>
          <w:rStyle w:val="blk"/>
          <w:szCs w:val="24"/>
        </w:rPr>
        <w:t>22) зона безопасности с особым правовым режимом;</w:t>
      </w:r>
    </w:p>
    <w:p w14:paraId="0368DBB2" w14:textId="77777777" w:rsidR="00263D42" w:rsidRPr="00F35540" w:rsidRDefault="00263D42" w:rsidP="00263D42">
      <w:pPr>
        <w:spacing w:after="0" w:line="240" w:lineRule="auto"/>
        <w:ind w:firstLine="680"/>
        <w:jc w:val="both"/>
        <w:rPr>
          <w:szCs w:val="24"/>
        </w:rPr>
      </w:pPr>
      <w:r w:rsidRPr="00F35540">
        <w:rPr>
          <w:rStyle w:val="blk"/>
          <w:szCs w:val="24"/>
        </w:rPr>
        <w:t xml:space="preserve">23) рыбоохранная </w:t>
      </w:r>
      <w:hyperlink r:id="rId90" w:anchor="dst27" w:history="1">
        <w:r w:rsidRPr="00F35540">
          <w:rPr>
            <w:rStyle w:val="ad"/>
            <w:color w:val="auto"/>
            <w:szCs w:val="24"/>
            <w:u w:val="none"/>
          </w:rPr>
          <w:t>зона</w:t>
        </w:r>
      </w:hyperlink>
      <w:r w:rsidRPr="00F35540">
        <w:rPr>
          <w:rStyle w:val="blk"/>
          <w:szCs w:val="24"/>
        </w:rPr>
        <w:t xml:space="preserve"> озера Байкал;</w:t>
      </w:r>
    </w:p>
    <w:p w14:paraId="68C0F38F" w14:textId="77777777" w:rsidR="00263D42" w:rsidRPr="00F35540" w:rsidRDefault="00263D42" w:rsidP="00263D42">
      <w:pPr>
        <w:spacing w:after="0" w:line="240" w:lineRule="auto"/>
        <w:ind w:firstLine="680"/>
        <w:jc w:val="both"/>
        <w:rPr>
          <w:szCs w:val="24"/>
        </w:rPr>
      </w:pPr>
      <w:r w:rsidRPr="00F35540">
        <w:rPr>
          <w:rStyle w:val="blk"/>
          <w:szCs w:val="24"/>
        </w:rPr>
        <w:t>24) рыбохозяйственная заповедная зона;</w:t>
      </w:r>
    </w:p>
    <w:p w14:paraId="4D4CA21F" w14:textId="77777777" w:rsidR="00263D42" w:rsidRPr="00F35540" w:rsidRDefault="00263D42" w:rsidP="00263D42">
      <w:pPr>
        <w:spacing w:after="0" w:line="240" w:lineRule="auto"/>
        <w:ind w:firstLine="680"/>
        <w:jc w:val="both"/>
        <w:rPr>
          <w:szCs w:val="24"/>
        </w:rPr>
      </w:pPr>
      <w:r w:rsidRPr="00F35540">
        <w:rPr>
          <w:rStyle w:val="blk"/>
          <w:szCs w:val="24"/>
        </w:rPr>
        <w:t xml:space="preserve">25) </w:t>
      </w:r>
      <w:hyperlink r:id="rId91" w:anchor="dst88" w:history="1">
        <w:r w:rsidRPr="00F35540">
          <w:rPr>
            <w:rStyle w:val="ad"/>
            <w:color w:val="auto"/>
            <w:szCs w:val="24"/>
            <w:u w:val="none"/>
          </w:rPr>
          <w:t>зона</w:t>
        </w:r>
      </w:hyperlink>
      <w:r w:rsidRPr="00F35540">
        <w:rPr>
          <w:rStyle w:val="blk"/>
          <w:szCs w:val="24"/>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FF44BB1" w14:textId="77777777" w:rsidR="00263D42" w:rsidRPr="00F35540" w:rsidRDefault="00263D42" w:rsidP="00263D42">
      <w:pPr>
        <w:spacing w:after="0" w:line="240" w:lineRule="auto"/>
        <w:ind w:firstLine="680"/>
        <w:jc w:val="both"/>
        <w:rPr>
          <w:szCs w:val="24"/>
        </w:rPr>
      </w:pPr>
      <w:r w:rsidRPr="00F35540">
        <w:rPr>
          <w:rStyle w:val="blk"/>
          <w:szCs w:val="24"/>
        </w:rPr>
        <w:t>26) охранная зона гидроэнергетического объекта;</w:t>
      </w:r>
    </w:p>
    <w:p w14:paraId="2A088345" w14:textId="77777777" w:rsidR="00263D42" w:rsidRPr="00F35540" w:rsidRDefault="00263D42" w:rsidP="00263D42">
      <w:pPr>
        <w:spacing w:after="0" w:line="240" w:lineRule="auto"/>
        <w:ind w:firstLine="680"/>
        <w:jc w:val="both"/>
        <w:rPr>
          <w:szCs w:val="24"/>
        </w:rPr>
      </w:pPr>
      <w:r w:rsidRPr="00F35540">
        <w:rPr>
          <w:rStyle w:val="blk"/>
          <w:szCs w:val="24"/>
        </w:rPr>
        <w:t>27) охранная зона объектов инфраструктуры метрополитена;</w:t>
      </w:r>
    </w:p>
    <w:p w14:paraId="23A0A9DC" w14:textId="77777777" w:rsidR="00263D42" w:rsidRPr="00F35540" w:rsidRDefault="00263D42" w:rsidP="00263D42">
      <w:pPr>
        <w:spacing w:after="0" w:line="240" w:lineRule="auto"/>
        <w:ind w:firstLine="680"/>
        <w:jc w:val="both"/>
        <w:rPr>
          <w:szCs w:val="24"/>
        </w:rPr>
      </w:pPr>
      <w:r w:rsidRPr="00F35540">
        <w:rPr>
          <w:rStyle w:val="blk"/>
          <w:szCs w:val="24"/>
        </w:rPr>
        <w:t xml:space="preserve">28) охранная </w:t>
      </w:r>
      <w:hyperlink r:id="rId92" w:anchor="dst100019" w:history="1">
        <w:r w:rsidRPr="00F35540">
          <w:rPr>
            <w:rStyle w:val="ad"/>
            <w:color w:val="auto"/>
            <w:szCs w:val="24"/>
            <w:u w:val="none"/>
          </w:rPr>
          <w:t>зона</w:t>
        </w:r>
      </w:hyperlink>
      <w:r w:rsidRPr="00F35540">
        <w:rPr>
          <w:rStyle w:val="blk"/>
          <w:szCs w:val="24"/>
        </w:rPr>
        <w:t xml:space="preserve"> тепловых сетей.</w:t>
      </w:r>
    </w:p>
    <w:p w14:paraId="65A134D0"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29) иные ограничения использования земельных участков в случаях, установленных Земельным кодексом Российской Федерации, федеральными законами.</w:t>
      </w:r>
    </w:p>
    <w:p w14:paraId="7473EBDF"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Земельным Кодексом РФ, Водным Кодексом. </w:t>
      </w:r>
    </w:p>
    <w:p w14:paraId="1E2CC1D3"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4. Ограничения прав на землю устанавливаются бессрочно или на определенный срок.</w:t>
      </w:r>
    </w:p>
    <w:p w14:paraId="36148036"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5. Ограничения прав на землю сохраняются при переходе права собственности на земельный участок к другому лицу.</w:t>
      </w:r>
    </w:p>
    <w:p w14:paraId="4B87792C"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6. Ограничение прав на землю подлежит государственной регистрации в случаях и в порядке, которые установлены федеральными законами.</w:t>
      </w:r>
    </w:p>
    <w:p w14:paraId="274079DB" w14:textId="77777777" w:rsidR="00263D42" w:rsidRPr="00F35540" w:rsidRDefault="00263D42" w:rsidP="00263D42">
      <w:pPr>
        <w:widowControl w:val="0"/>
        <w:suppressAutoHyphens/>
        <w:autoSpaceDE w:val="0"/>
        <w:spacing w:after="0" w:line="240" w:lineRule="auto"/>
        <w:ind w:firstLine="680"/>
        <w:jc w:val="both"/>
        <w:rPr>
          <w:kern w:val="1"/>
          <w:sz w:val="28"/>
          <w:szCs w:val="24"/>
          <w:lang w:eastAsia="hi-IN" w:bidi="hi-IN"/>
        </w:rPr>
      </w:pPr>
      <w:r w:rsidRPr="00F35540">
        <w:rPr>
          <w:kern w:val="1"/>
          <w:szCs w:val="24"/>
          <w:lang w:eastAsia="hi-IN" w:bidi="hi-IN"/>
        </w:rPr>
        <w:t>7. Ограничение прав на землю может быть обжаловано лицом, чьи права ограничены, в судебном порядке.</w:t>
      </w:r>
    </w:p>
    <w:p w14:paraId="6F8F9D79" w14:textId="77777777" w:rsidR="00263D42" w:rsidRPr="00F35540" w:rsidRDefault="00263D42" w:rsidP="00263D42">
      <w:pPr>
        <w:spacing w:after="0" w:line="240" w:lineRule="auto"/>
        <w:ind w:firstLine="680"/>
        <w:jc w:val="both"/>
        <w:rPr>
          <w:szCs w:val="24"/>
        </w:rPr>
      </w:pPr>
      <w:r w:rsidRPr="00F35540">
        <w:rPr>
          <w:rStyle w:val="blk"/>
          <w:szCs w:val="24"/>
        </w:rPr>
        <w:t xml:space="preserve">8. В целях, предусмотренных </w:t>
      </w:r>
      <w:hyperlink r:id="rId93" w:anchor="dst1855" w:history="1">
        <w:r w:rsidRPr="00F35540">
          <w:rPr>
            <w:rStyle w:val="ad"/>
            <w:color w:val="auto"/>
            <w:szCs w:val="24"/>
            <w:u w:val="none"/>
          </w:rPr>
          <w:t>пунктом 2</w:t>
        </w:r>
      </w:hyperlink>
      <w:r w:rsidRPr="00F35540">
        <w:rPr>
          <w:rStyle w:val="blk"/>
          <w:szCs w:val="24"/>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73991FC4" w14:textId="77777777" w:rsidR="00263D42" w:rsidRPr="00F35540" w:rsidRDefault="00263D42" w:rsidP="00263D42">
      <w:pPr>
        <w:spacing w:after="0" w:line="240" w:lineRule="auto"/>
        <w:ind w:firstLine="680"/>
        <w:jc w:val="both"/>
        <w:rPr>
          <w:szCs w:val="24"/>
        </w:rPr>
      </w:pPr>
      <w:r w:rsidRPr="00F35540">
        <w:rPr>
          <w:rStyle w:val="blk"/>
          <w:szCs w:val="24"/>
        </w:rPr>
        <w:t>9.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5464A94C" w14:textId="69EDFF8A" w:rsidR="00263D42" w:rsidRDefault="00263D42">
      <w:pPr>
        <w:rPr>
          <w:sz w:val="28"/>
          <w:szCs w:val="28"/>
        </w:rPr>
      </w:pPr>
      <w:r>
        <w:rPr>
          <w:sz w:val="28"/>
          <w:szCs w:val="28"/>
        </w:rPr>
        <w:br w:type="page"/>
      </w:r>
    </w:p>
    <w:p w14:paraId="34BFB5A2" w14:textId="77777777" w:rsidR="00263D42" w:rsidRPr="00F35540" w:rsidRDefault="00263D42" w:rsidP="00263D42">
      <w:pPr>
        <w:pStyle w:val="2"/>
        <w:jc w:val="both"/>
      </w:pPr>
      <w:bookmarkStart w:id="43" w:name="_Toc158625212"/>
      <w:r w:rsidRPr="00F35540">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43"/>
    </w:p>
    <w:p w14:paraId="39A7C658" w14:textId="77777777" w:rsidR="00263D42" w:rsidRPr="00F35540" w:rsidRDefault="00263D42" w:rsidP="00263D42">
      <w:pPr>
        <w:spacing w:after="0" w:line="240" w:lineRule="auto"/>
        <w:ind w:firstLine="680"/>
        <w:jc w:val="both"/>
      </w:pPr>
    </w:p>
    <w:p w14:paraId="7470E42C" w14:textId="77777777" w:rsidR="00263D42" w:rsidRPr="00F35540" w:rsidRDefault="00263D42" w:rsidP="00263D42">
      <w:pPr>
        <w:pStyle w:val="4"/>
        <w:jc w:val="both"/>
        <w:rPr>
          <w:b w:val="0"/>
        </w:rPr>
      </w:pPr>
      <w:bookmarkStart w:id="44" w:name="_Toc158625213"/>
      <w:r w:rsidRPr="00F35540">
        <w:t>Статья 14. Градостроительные регламенты и их применение.</w:t>
      </w:r>
      <w:bookmarkEnd w:id="44"/>
    </w:p>
    <w:p w14:paraId="29EE73C2" w14:textId="77777777" w:rsidR="00263D42" w:rsidRPr="00F35540" w:rsidRDefault="00263D42" w:rsidP="00263D42">
      <w:pPr>
        <w:spacing w:after="0" w:line="240" w:lineRule="auto"/>
        <w:ind w:firstLine="680"/>
        <w:jc w:val="both"/>
        <w:rPr>
          <w:rFonts w:eastAsia="MS Mincho"/>
          <w:szCs w:val="24"/>
        </w:rPr>
      </w:pPr>
    </w:p>
    <w:p w14:paraId="3BDB920C"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1.Градостроительным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17EB584"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2.Градостроительные регламенты устанавливаются с учетом:</w:t>
      </w:r>
    </w:p>
    <w:p w14:paraId="25067D05"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1)фактического использования земельных участков и объектов капитального строительства в границах территориальной зоны;</w:t>
      </w:r>
    </w:p>
    <w:p w14:paraId="04F6EA3C"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2)возможности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F84A2DE"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3)функциональных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6E68D26C"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4)видов территориальных зон;</w:t>
      </w:r>
    </w:p>
    <w:p w14:paraId="465D66C8"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5)требований охраны объектов культурного наследия, а также особо охраняемых природных территорий, иных природных объектов.</w:t>
      </w:r>
    </w:p>
    <w:p w14:paraId="083CCFB7"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3.Действие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FF956C8"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4.Действие градостроительного регламента не распространяется на земельные участки:</w:t>
      </w:r>
    </w:p>
    <w:p w14:paraId="3B82EC15"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 xml:space="preserve">1)в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4" w:history="1">
        <w:r w:rsidRPr="00F35540">
          <w:rPr>
            <w:rFonts w:eastAsia="MS Mincho"/>
            <w:szCs w:val="24"/>
          </w:rPr>
          <w:t>законодательством</w:t>
        </w:r>
      </w:hyperlink>
      <w:r w:rsidRPr="00F35540">
        <w:rPr>
          <w:rFonts w:eastAsia="MS Mincho"/>
          <w:szCs w:val="24"/>
        </w:rPr>
        <w:t xml:space="preserve"> Российской Федерации об охране объектов культурного наследия;</w:t>
      </w:r>
    </w:p>
    <w:p w14:paraId="28A7A8AA"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2)в границах территорий общего пользования;</w:t>
      </w:r>
    </w:p>
    <w:p w14:paraId="42FE3CBA"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3)предназначенные для размещения линейных объектов и (или) занятые линейными объектами;</w:t>
      </w:r>
    </w:p>
    <w:p w14:paraId="2E6C838A"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4)предоставленные для добычи полезных ископаемых.</w:t>
      </w:r>
    </w:p>
    <w:p w14:paraId="13FF020D" w14:textId="77777777" w:rsidR="00263D42" w:rsidRPr="00F35540" w:rsidRDefault="00263D42" w:rsidP="00263D42">
      <w:pPr>
        <w:spacing w:after="0" w:line="240" w:lineRule="auto"/>
        <w:ind w:firstLine="680"/>
        <w:jc w:val="both"/>
        <w:rPr>
          <w:szCs w:val="24"/>
        </w:rPr>
      </w:pPr>
      <w:r w:rsidRPr="00F35540">
        <w:rPr>
          <w:rFonts w:eastAsia="MS Mincho"/>
          <w:szCs w:val="24"/>
        </w:rPr>
        <w:t>5.</w:t>
      </w:r>
      <w:r w:rsidRPr="00F35540">
        <w:rPr>
          <w:szCs w:val="24"/>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8FE7A0D" w14:textId="77777777" w:rsidR="00263D42" w:rsidRPr="00F35540" w:rsidRDefault="00263D42" w:rsidP="00263D42">
      <w:pPr>
        <w:spacing w:after="0" w:line="240" w:lineRule="auto"/>
        <w:ind w:firstLine="680"/>
        <w:jc w:val="both"/>
        <w:rPr>
          <w:szCs w:val="24"/>
        </w:rPr>
      </w:pPr>
      <w:r w:rsidRPr="00F35540">
        <w:rPr>
          <w:szCs w:val="24"/>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59D0996" w14:textId="77777777" w:rsidR="00263D42" w:rsidRPr="00F35540" w:rsidRDefault="00263D42" w:rsidP="00263D42">
      <w:pPr>
        <w:spacing w:after="0" w:line="240" w:lineRule="auto"/>
        <w:ind w:firstLine="680"/>
        <w:jc w:val="both"/>
        <w:rPr>
          <w:szCs w:val="24"/>
        </w:rPr>
      </w:pPr>
      <w:r w:rsidRPr="00F35540">
        <w:rPr>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44857032" w14:textId="77777777" w:rsidR="00263D42" w:rsidRPr="00F35540" w:rsidRDefault="00263D42" w:rsidP="00263D42">
      <w:pPr>
        <w:spacing w:after="0" w:line="240" w:lineRule="auto"/>
        <w:ind w:firstLine="680"/>
        <w:jc w:val="both"/>
        <w:rPr>
          <w:szCs w:val="24"/>
        </w:rPr>
      </w:pPr>
      <w:r w:rsidRPr="00F35540">
        <w:rPr>
          <w:szCs w:val="24"/>
        </w:rPr>
        <w:t>7.1.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E2E0A8D" w14:textId="77777777" w:rsidR="00263D42" w:rsidRPr="00F35540" w:rsidRDefault="00263D42" w:rsidP="00263D42">
      <w:pPr>
        <w:spacing w:after="0" w:line="240" w:lineRule="auto"/>
        <w:ind w:firstLine="680"/>
        <w:jc w:val="both"/>
        <w:rPr>
          <w:szCs w:val="24"/>
        </w:rPr>
      </w:pPr>
      <w:r w:rsidRPr="00F35540">
        <w:rPr>
          <w:szCs w:val="24"/>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7579BA3" w14:textId="77777777" w:rsidR="00263D42" w:rsidRPr="00F35540" w:rsidRDefault="00263D42" w:rsidP="00263D42">
      <w:pPr>
        <w:spacing w:after="0" w:line="240" w:lineRule="auto"/>
        <w:ind w:firstLine="680"/>
        <w:jc w:val="both"/>
        <w:rPr>
          <w:szCs w:val="24"/>
        </w:rPr>
      </w:pPr>
      <w:r w:rsidRPr="00F35540">
        <w:rPr>
          <w:szCs w:val="24"/>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6FAA2F1" w14:textId="77777777" w:rsidR="00263D42" w:rsidRPr="00F35540" w:rsidRDefault="00263D42" w:rsidP="00263D42">
      <w:pPr>
        <w:spacing w:after="0" w:line="240" w:lineRule="auto"/>
        <w:ind w:firstLine="680"/>
        <w:jc w:val="both"/>
        <w:rPr>
          <w:szCs w:val="24"/>
        </w:rPr>
      </w:pPr>
      <w:r w:rsidRPr="00F35540">
        <w:rPr>
          <w:szCs w:val="24"/>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849D283" w14:textId="77777777" w:rsidR="00263D42" w:rsidRPr="00F35540" w:rsidRDefault="00263D42" w:rsidP="00263D42">
      <w:pPr>
        <w:spacing w:after="0" w:line="240" w:lineRule="auto"/>
        <w:ind w:firstLine="680"/>
        <w:jc w:val="both"/>
        <w:rPr>
          <w:szCs w:val="24"/>
        </w:rPr>
      </w:pPr>
      <w:r w:rsidRPr="00F35540">
        <w:rPr>
          <w:szCs w:val="24"/>
        </w:rPr>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731DD90F" w14:textId="77777777" w:rsidR="00263D42" w:rsidRPr="00F35540" w:rsidRDefault="00263D42" w:rsidP="00263D42">
      <w:pPr>
        <w:spacing w:after="0" w:line="240" w:lineRule="auto"/>
        <w:ind w:firstLine="680"/>
        <w:jc w:val="both"/>
        <w:rPr>
          <w:rFonts w:eastAsia="MS Mincho"/>
          <w:szCs w:val="24"/>
        </w:rPr>
      </w:pPr>
    </w:p>
    <w:p w14:paraId="5B1CFCC0" w14:textId="77777777" w:rsidR="00263D42" w:rsidRPr="00F35540" w:rsidRDefault="00263D42" w:rsidP="00263D42">
      <w:pPr>
        <w:pStyle w:val="4"/>
        <w:jc w:val="both"/>
        <w:rPr>
          <w:b w:val="0"/>
        </w:rPr>
      </w:pPr>
      <w:bookmarkStart w:id="45" w:name="_Toc158625214"/>
      <w:r w:rsidRPr="00F35540">
        <w:t>Статья 15. Виды разрешенного использования земельных участков и объектов капитального строительства.</w:t>
      </w:r>
      <w:bookmarkEnd w:id="45"/>
    </w:p>
    <w:p w14:paraId="02192599" w14:textId="77777777" w:rsidR="00263D42" w:rsidRPr="00F35540" w:rsidRDefault="00263D42" w:rsidP="00263D42">
      <w:pPr>
        <w:pStyle w:val="aff6"/>
        <w:ind w:firstLine="680"/>
        <w:jc w:val="both"/>
        <w:rPr>
          <w:b/>
        </w:rPr>
      </w:pPr>
    </w:p>
    <w:p w14:paraId="19C41BE0" w14:textId="77777777" w:rsidR="00263D42" w:rsidRPr="00F35540" w:rsidRDefault="00263D42" w:rsidP="00263D42">
      <w:pPr>
        <w:spacing w:after="0" w:line="240" w:lineRule="auto"/>
        <w:ind w:firstLine="680"/>
        <w:jc w:val="both"/>
        <w:rPr>
          <w:szCs w:val="28"/>
        </w:rPr>
      </w:pPr>
      <w:r w:rsidRPr="00F35540">
        <w:rPr>
          <w:szCs w:val="28"/>
        </w:rPr>
        <w:t>1.Разрешенное использование земельных участков и объектов капитального строительства может быть следующих видов:</w:t>
      </w:r>
    </w:p>
    <w:p w14:paraId="136E2A2F" w14:textId="77777777" w:rsidR="00263D42" w:rsidRPr="00F35540" w:rsidRDefault="00263D42" w:rsidP="00263D42">
      <w:pPr>
        <w:spacing w:after="0" w:line="240" w:lineRule="auto"/>
        <w:ind w:firstLine="680"/>
        <w:jc w:val="both"/>
        <w:rPr>
          <w:szCs w:val="28"/>
        </w:rPr>
      </w:pPr>
      <w:r w:rsidRPr="00F35540">
        <w:rPr>
          <w:szCs w:val="28"/>
        </w:rPr>
        <w:t>1)основные виды разрешенного использования;</w:t>
      </w:r>
    </w:p>
    <w:p w14:paraId="04551456" w14:textId="77777777" w:rsidR="00263D42" w:rsidRPr="00F35540" w:rsidRDefault="00263D42" w:rsidP="00263D42">
      <w:pPr>
        <w:spacing w:after="0" w:line="240" w:lineRule="auto"/>
        <w:ind w:firstLine="680"/>
        <w:jc w:val="both"/>
        <w:rPr>
          <w:szCs w:val="28"/>
        </w:rPr>
      </w:pPr>
      <w:r w:rsidRPr="00F35540">
        <w:rPr>
          <w:szCs w:val="28"/>
        </w:rPr>
        <w:t>2)условно разрешенные виды использования;</w:t>
      </w:r>
    </w:p>
    <w:p w14:paraId="4EF9D0C0" w14:textId="77777777" w:rsidR="00263D42" w:rsidRPr="00F35540" w:rsidRDefault="00263D42" w:rsidP="00263D42">
      <w:pPr>
        <w:spacing w:after="0" w:line="240" w:lineRule="auto"/>
        <w:ind w:firstLine="680"/>
        <w:jc w:val="both"/>
        <w:rPr>
          <w:szCs w:val="28"/>
        </w:rPr>
      </w:pPr>
      <w:r w:rsidRPr="00F35540">
        <w:rPr>
          <w:szCs w:val="28"/>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0CA47B7" w14:textId="77777777" w:rsidR="00263D42" w:rsidRPr="00F35540" w:rsidRDefault="00263D42" w:rsidP="00263D42">
      <w:pPr>
        <w:spacing w:after="0" w:line="240" w:lineRule="auto"/>
        <w:ind w:firstLine="680"/>
        <w:jc w:val="both"/>
        <w:rPr>
          <w:szCs w:val="28"/>
        </w:rPr>
      </w:pPr>
      <w:r w:rsidRPr="00F35540">
        <w:rPr>
          <w:szCs w:val="28"/>
        </w:rPr>
        <w:t>2.Применительно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B2E1BE2" w14:textId="77777777" w:rsidR="00263D42" w:rsidRPr="00F35540" w:rsidRDefault="00263D42" w:rsidP="00263D42">
      <w:pPr>
        <w:spacing w:after="0" w:line="240" w:lineRule="auto"/>
        <w:ind w:firstLine="680"/>
        <w:jc w:val="both"/>
        <w:rPr>
          <w:szCs w:val="28"/>
        </w:rPr>
      </w:pPr>
      <w:r w:rsidRPr="00F35540">
        <w:rPr>
          <w:szCs w:val="28"/>
        </w:rPr>
        <w:t>2.1.Установление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2F0963A" w14:textId="77777777" w:rsidR="00263D42" w:rsidRPr="00F35540" w:rsidRDefault="00263D42" w:rsidP="00263D42">
      <w:pPr>
        <w:spacing w:after="0" w:line="240" w:lineRule="auto"/>
        <w:ind w:firstLine="680"/>
        <w:jc w:val="both"/>
        <w:rPr>
          <w:szCs w:val="28"/>
        </w:rPr>
      </w:pPr>
      <w:r w:rsidRPr="00F35540">
        <w:rPr>
          <w:szCs w:val="28"/>
        </w:rPr>
        <w:t>3.Изменение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2C002D8" w14:textId="77777777" w:rsidR="00263D42" w:rsidRPr="00F35540" w:rsidRDefault="00263D42" w:rsidP="00263D42">
      <w:pPr>
        <w:spacing w:after="0" w:line="240" w:lineRule="auto"/>
        <w:ind w:firstLine="680"/>
        <w:jc w:val="both"/>
        <w:rPr>
          <w:szCs w:val="28"/>
        </w:rPr>
      </w:pPr>
      <w:r w:rsidRPr="00F35540">
        <w:rPr>
          <w:szCs w:val="28"/>
        </w:rPr>
        <w:t>4.Основные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B39CECB" w14:textId="77777777" w:rsidR="00263D42" w:rsidRPr="00F35540" w:rsidRDefault="00263D42" w:rsidP="00263D42">
      <w:pPr>
        <w:spacing w:after="0" w:line="240" w:lineRule="auto"/>
        <w:ind w:firstLine="680"/>
        <w:jc w:val="both"/>
        <w:rPr>
          <w:szCs w:val="28"/>
        </w:rPr>
      </w:pPr>
      <w:r w:rsidRPr="00F35540">
        <w:rPr>
          <w:szCs w:val="28"/>
        </w:rPr>
        <w:t>5.Решения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3BF0FAC" w14:textId="77777777" w:rsidR="00263D42" w:rsidRPr="00F35540" w:rsidRDefault="00263D42" w:rsidP="00263D42">
      <w:pPr>
        <w:spacing w:after="0" w:line="240" w:lineRule="auto"/>
        <w:ind w:firstLine="680"/>
        <w:jc w:val="both"/>
        <w:rPr>
          <w:szCs w:val="28"/>
        </w:rPr>
      </w:pPr>
      <w:r w:rsidRPr="00F35540">
        <w:rPr>
          <w:szCs w:val="28"/>
        </w:rPr>
        <w:t>6.Предоставление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43C90FBA" w14:textId="77777777" w:rsidR="00263D42" w:rsidRPr="00F35540" w:rsidRDefault="00263D42" w:rsidP="00263D42">
      <w:pPr>
        <w:spacing w:after="0" w:line="240" w:lineRule="auto"/>
        <w:ind w:firstLine="680"/>
        <w:jc w:val="both"/>
        <w:rPr>
          <w:szCs w:val="28"/>
        </w:rPr>
      </w:pPr>
      <w:r w:rsidRPr="00F35540">
        <w:rPr>
          <w:szCs w:val="28"/>
        </w:rPr>
        <w:t>7.Физическое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6D2F09" w14:textId="77777777" w:rsidR="00263D42" w:rsidRPr="00F35540" w:rsidRDefault="00263D42" w:rsidP="00263D42">
      <w:pPr>
        <w:pStyle w:val="aff6"/>
        <w:ind w:firstLine="680"/>
        <w:jc w:val="both"/>
        <w:rPr>
          <w:b/>
          <w:sz w:val="24"/>
        </w:rPr>
      </w:pPr>
    </w:p>
    <w:p w14:paraId="5EB2254A" w14:textId="77777777" w:rsidR="00263D42" w:rsidRPr="00F35540" w:rsidRDefault="00263D42" w:rsidP="00263D42">
      <w:pPr>
        <w:pStyle w:val="4"/>
        <w:jc w:val="both"/>
        <w:rPr>
          <w:b w:val="0"/>
          <w:i w:val="0"/>
        </w:rPr>
      </w:pPr>
      <w:bookmarkStart w:id="46" w:name="_Toc158625215"/>
      <w:r w:rsidRPr="00F35540">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6"/>
    </w:p>
    <w:p w14:paraId="734D6A7C" w14:textId="77777777" w:rsidR="00263D42" w:rsidRPr="00F35540" w:rsidRDefault="00263D42" w:rsidP="00263D42">
      <w:pPr>
        <w:spacing w:after="0" w:line="240" w:lineRule="auto"/>
        <w:ind w:firstLine="680"/>
        <w:jc w:val="both"/>
        <w:rPr>
          <w:b/>
          <w:i/>
          <w:szCs w:val="24"/>
        </w:rPr>
      </w:pPr>
    </w:p>
    <w:p w14:paraId="7BFB18BF" w14:textId="77777777" w:rsidR="00263D42" w:rsidRPr="00F35540" w:rsidRDefault="00263D42" w:rsidP="00263D42">
      <w:pPr>
        <w:spacing w:after="0" w:line="240" w:lineRule="auto"/>
        <w:ind w:firstLine="680"/>
        <w:jc w:val="both"/>
        <w:rPr>
          <w:szCs w:val="24"/>
        </w:rPr>
      </w:pPr>
      <w:r w:rsidRPr="00F35540">
        <w:rPr>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F14168" w14:textId="77777777" w:rsidR="00263D42" w:rsidRPr="00F35540" w:rsidRDefault="00263D42" w:rsidP="00263D42">
      <w:pPr>
        <w:spacing w:after="0" w:line="240" w:lineRule="auto"/>
        <w:ind w:firstLine="680"/>
        <w:jc w:val="both"/>
        <w:rPr>
          <w:szCs w:val="24"/>
        </w:rPr>
      </w:pPr>
      <w:r w:rsidRPr="00F35540">
        <w:rPr>
          <w:szCs w:val="24"/>
        </w:rPr>
        <w:t>1) предельные (минимальные и (или) максимальные) размеры земельных участков, в том числе их площадь;</w:t>
      </w:r>
    </w:p>
    <w:p w14:paraId="446733E2" w14:textId="77777777" w:rsidR="00263D42" w:rsidRPr="00F35540" w:rsidRDefault="00263D42" w:rsidP="00263D42">
      <w:pPr>
        <w:spacing w:after="0" w:line="240" w:lineRule="auto"/>
        <w:ind w:firstLine="680"/>
        <w:jc w:val="both"/>
        <w:rPr>
          <w:szCs w:val="24"/>
        </w:rPr>
      </w:pPr>
      <w:r w:rsidRPr="00F35540">
        <w:rPr>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63E3DBE" w14:textId="77777777" w:rsidR="00263D42" w:rsidRPr="00F35540" w:rsidRDefault="00263D42" w:rsidP="00263D42">
      <w:pPr>
        <w:spacing w:after="0" w:line="240" w:lineRule="auto"/>
        <w:ind w:firstLine="680"/>
        <w:jc w:val="both"/>
        <w:rPr>
          <w:szCs w:val="24"/>
        </w:rPr>
      </w:pPr>
      <w:r w:rsidRPr="00F35540">
        <w:rPr>
          <w:szCs w:val="24"/>
        </w:rPr>
        <w:t>3) предельное количество этажей или предельную высоту зданий, строений, сооружений;</w:t>
      </w:r>
    </w:p>
    <w:p w14:paraId="5CD3774A" w14:textId="77777777" w:rsidR="00263D42" w:rsidRPr="00F35540" w:rsidRDefault="00263D42" w:rsidP="00263D42">
      <w:pPr>
        <w:spacing w:after="0" w:line="240" w:lineRule="auto"/>
        <w:ind w:firstLine="680"/>
        <w:jc w:val="both"/>
        <w:rPr>
          <w:szCs w:val="24"/>
        </w:rPr>
      </w:pPr>
      <w:r w:rsidRPr="00F35540">
        <w:rPr>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379446D9" w14:textId="77777777" w:rsidR="00263D42" w:rsidRPr="00F35540" w:rsidRDefault="00263D42" w:rsidP="00263D42">
      <w:pPr>
        <w:spacing w:after="0" w:line="240" w:lineRule="auto"/>
        <w:ind w:firstLine="680"/>
        <w:jc w:val="both"/>
        <w:rPr>
          <w:szCs w:val="24"/>
        </w:rPr>
      </w:pPr>
      <w:r w:rsidRPr="00F35540">
        <w:rPr>
          <w:szCs w:val="24"/>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E6EBB10" w14:textId="77777777" w:rsidR="00263D42" w:rsidRPr="00F35540" w:rsidRDefault="00263D42" w:rsidP="00263D42">
      <w:pPr>
        <w:spacing w:after="0" w:line="240" w:lineRule="auto"/>
        <w:ind w:firstLine="680"/>
        <w:jc w:val="both"/>
        <w:rPr>
          <w:szCs w:val="24"/>
        </w:rPr>
      </w:pPr>
      <w:r w:rsidRPr="00F35540">
        <w:rPr>
          <w:szCs w:val="24"/>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90B328D" w14:textId="77777777" w:rsidR="00263D42" w:rsidRPr="00F35540" w:rsidRDefault="00263D42" w:rsidP="00263D42">
      <w:pPr>
        <w:spacing w:after="0" w:line="240" w:lineRule="auto"/>
        <w:ind w:firstLine="680"/>
        <w:jc w:val="both"/>
        <w:rPr>
          <w:szCs w:val="24"/>
        </w:rPr>
      </w:pPr>
      <w:r w:rsidRPr="00F35540">
        <w:rPr>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0D9F079E" w14:textId="77777777" w:rsidR="00263D42" w:rsidRPr="00F35540" w:rsidRDefault="00263D42" w:rsidP="00263D42">
      <w:pPr>
        <w:spacing w:after="0" w:line="240" w:lineRule="auto"/>
        <w:ind w:firstLine="680"/>
        <w:jc w:val="both"/>
        <w:rPr>
          <w:szCs w:val="24"/>
        </w:rPr>
      </w:pPr>
      <w:r w:rsidRPr="00F35540">
        <w:rPr>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28F3FB50" w14:textId="77777777" w:rsidR="00263D42" w:rsidRPr="00F35540" w:rsidRDefault="00263D42" w:rsidP="00263D42">
      <w:pPr>
        <w:pStyle w:val="aff6"/>
        <w:ind w:firstLine="680"/>
        <w:jc w:val="both"/>
        <w:rPr>
          <w:b/>
          <w:sz w:val="24"/>
        </w:rPr>
      </w:pPr>
    </w:p>
    <w:p w14:paraId="32FCE768" w14:textId="77777777" w:rsidR="00263D42" w:rsidRPr="00F35540" w:rsidRDefault="00263D42" w:rsidP="00263D42">
      <w:pPr>
        <w:pStyle w:val="4"/>
        <w:jc w:val="both"/>
        <w:rPr>
          <w:b w:val="0"/>
        </w:rPr>
      </w:pPr>
      <w:bookmarkStart w:id="47" w:name="_Toc158625216"/>
      <w:r w:rsidRPr="00F35540">
        <w:t>Статья 17. Порядок изменения видов разрешенного использования земельных участков и объектов капитального строительства.</w:t>
      </w:r>
      <w:bookmarkEnd w:id="47"/>
    </w:p>
    <w:p w14:paraId="2B46553A" w14:textId="77777777" w:rsidR="00263D42" w:rsidRPr="00F35540" w:rsidRDefault="00263D42" w:rsidP="00263D42">
      <w:pPr>
        <w:spacing w:after="0" w:line="240" w:lineRule="auto"/>
        <w:ind w:firstLine="680"/>
        <w:jc w:val="both"/>
        <w:rPr>
          <w:bCs/>
          <w:szCs w:val="24"/>
        </w:rPr>
      </w:pPr>
    </w:p>
    <w:p w14:paraId="444060BF" w14:textId="77777777" w:rsidR="00263D42" w:rsidRPr="00F35540" w:rsidRDefault="00263D42" w:rsidP="00263D42">
      <w:pPr>
        <w:spacing w:after="0" w:line="240" w:lineRule="auto"/>
        <w:ind w:firstLine="680"/>
        <w:jc w:val="both"/>
        <w:rPr>
          <w:szCs w:val="24"/>
        </w:rPr>
      </w:pPr>
      <w:r w:rsidRPr="00F35540">
        <w:rPr>
          <w:szCs w:val="24"/>
        </w:rPr>
        <w:t>1.Изменение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4CC4E95" w14:textId="77777777" w:rsidR="00263D42" w:rsidRPr="00F35540" w:rsidRDefault="00263D42" w:rsidP="00263D42">
      <w:pPr>
        <w:spacing w:after="0" w:line="240" w:lineRule="auto"/>
        <w:ind w:firstLine="680"/>
        <w:jc w:val="both"/>
        <w:rPr>
          <w:szCs w:val="24"/>
        </w:rPr>
      </w:pPr>
      <w:r w:rsidRPr="00F35540">
        <w:rPr>
          <w:szCs w:val="24"/>
        </w:rPr>
        <w:t>2.Основные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CEFAA1B" w14:textId="77777777" w:rsidR="00263D42" w:rsidRPr="00F35540" w:rsidRDefault="00263D42" w:rsidP="00263D42">
      <w:pPr>
        <w:spacing w:after="0" w:line="240" w:lineRule="auto"/>
        <w:ind w:firstLine="680"/>
        <w:jc w:val="both"/>
        <w:rPr>
          <w:szCs w:val="24"/>
        </w:rPr>
      </w:pPr>
      <w:r w:rsidRPr="00F35540">
        <w:rPr>
          <w:szCs w:val="24"/>
        </w:rPr>
        <w:t>3.Правом на изменение одного вида на другой вид разрешенного использования земельных участков и иных объектов недвижимости обладают:</w:t>
      </w:r>
    </w:p>
    <w:p w14:paraId="715DB0F0" w14:textId="77777777" w:rsidR="00263D42" w:rsidRPr="00F35540" w:rsidRDefault="00263D42" w:rsidP="00263D42">
      <w:pPr>
        <w:spacing w:after="0" w:line="240" w:lineRule="auto"/>
        <w:ind w:firstLine="680"/>
        <w:jc w:val="both"/>
        <w:rPr>
          <w:szCs w:val="24"/>
        </w:rPr>
      </w:pPr>
      <w:r w:rsidRPr="00F35540">
        <w:rPr>
          <w:szCs w:val="24"/>
        </w:rPr>
        <w:t>1)собственники земельных участков, являющиеся одновременно собственниками расположенных на этих участках зданий, строений, сооружений;</w:t>
      </w:r>
    </w:p>
    <w:p w14:paraId="3259CCF1" w14:textId="77777777" w:rsidR="00263D42" w:rsidRPr="00F35540" w:rsidRDefault="00263D42" w:rsidP="00263D42">
      <w:pPr>
        <w:spacing w:after="0" w:line="240" w:lineRule="auto"/>
        <w:ind w:firstLine="680"/>
        <w:jc w:val="both"/>
        <w:rPr>
          <w:szCs w:val="24"/>
        </w:rPr>
      </w:pPr>
      <w:r w:rsidRPr="00F35540">
        <w:rPr>
          <w:szCs w:val="24"/>
        </w:rPr>
        <w:t>2)собственники зданий, строений, сооружений, владеющие земельными участками на праве аренды;</w:t>
      </w:r>
    </w:p>
    <w:p w14:paraId="3A1806CD" w14:textId="77777777" w:rsidR="00263D42" w:rsidRPr="00F35540" w:rsidRDefault="00263D42" w:rsidP="00263D42">
      <w:pPr>
        <w:spacing w:after="0" w:line="240" w:lineRule="auto"/>
        <w:ind w:firstLine="680"/>
        <w:jc w:val="both"/>
        <w:rPr>
          <w:szCs w:val="24"/>
        </w:rPr>
      </w:pPr>
      <w:r w:rsidRPr="00F35540">
        <w:rPr>
          <w:szCs w:val="24"/>
        </w:rPr>
        <w:t>3)лица,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14:paraId="46C9CABA" w14:textId="77777777" w:rsidR="00263D42" w:rsidRPr="00F35540" w:rsidRDefault="00263D42" w:rsidP="00263D42">
      <w:pPr>
        <w:spacing w:after="0" w:line="240" w:lineRule="auto"/>
        <w:ind w:firstLine="680"/>
        <w:jc w:val="both"/>
        <w:rPr>
          <w:szCs w:val="24"/>
        </w:rPr>
      </w:pPr>
      <w:r w:rsidRPr="00F35540">
        <w:rPr>
          <w:szCs w:val="24"/>
        </w:rPr>
        <w:t>4)лица,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14:paraId="46731CC2" w14:textId="77777777" w:rsidR="00263D42" w:rsidRPr="00F35540" w:rsidRDefault="00263D42" w:rsidP="00263D42">
      <w:pPr>
        <w:spacing w:after="0" w:line="240" w:lineRule="auto"/>
        <w:ind w:firstLine="680"/>
        <w:jc w:val="both"/>
        <w:rPr>
          <w:szCs w:val="24"/>
        </w:rPr>
      </w:pPr>
      <w:r w:rsidRPr="00F35540">
        <w:rPr>
          <w:szCs w:val="24"/>
        </w:rPr>
        <w:t>5)лица,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14:paraId="49231A7D" w14:textId="77777777" w:rsidR="00263D42" w:rsidRPr="00F35540" w:rsidRDefault="00263D42" w:rsidP="00263D42">
      <w:pPr>
        <w:spacing w:after="0" w:line="240" w:lineRule="auto"/>
        <w:ind w:firstLine="680"/>
        <w:jc w:val="both"/>
        <w:rPr>
          <w:szCs w:val="24"/>
        </w:rPr>
      </w:pPr>
      <w:r w:rsidRPr="00F35540">
        <w:rPr>
          <w:szCs w:val="24"/>
        </w:rPr>
        <w:t>4.Решение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2BC0958" w14:textId="77777777" w:rsidR="00263D42" w:rsidRPr="00F35540" w:rsidRDefault="00263D42" w:rsidP="00263D42">
      <w:pPr>
        <w:spacing w:after="0" w:line="240" w:lineRule="auto"/>
        <w:ind w:firstLine="680"/>
        <w:jc w:val="both"/>
        <w:rPr>
          <w:szCs w:val="24"/>
        </w:rPr>
      </w:pPr>
    </w:p>
    <w:p w14:paraId="62BF704D" w14:textId="77777777" w:rsidR="00263D42" w:rsidRPr="00F35540" w:rsidRDefault="00263D42" w:rsidP="00263D42">
      <w:pPr>
        <w:pStyle w:val="4"/>
        <w:jc w:val="both"/>
        <w:rPr>
          <w:b w:val="0"/>
        </w:rPr>
      </w:pPr>
      <w:bookmarkStart w:id="48" w:name="_Toc158625217"/>
      <w:r w:rsidRPr="00F35540">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48"/>
    </w:p>
    <w:p w14:paraId="6544130F" w14:textId="77777777" w:rsidR="00263D42" w:rsidRPr="00F35540" w:rsidRDefault="00263D42" w:rsidP="00263D42">
      <w:pPr>
        <w:spacing w:after="0" w:line="240" w:lineRule="auto"/>
        <w:ind w:firstLine="680"/>
        <w:jc w:val="both"/>
        <w:rPr>
          <w:bCs/>
          <w:szCs w:val="24"/>
        </w:rPr>
      </w:pPr>
    </w:p>
    <w:p w14:paraId="7F9C2586" w14:textId="77777777" w:rsidR="00263D42" w:rsidRPr="00F35540" w:rsidRDefault="00263D42" w:rsidP="00263D42">
      <w:pPr>
        <w:spacing w:after="0" w:line="240" w:lineRule="auto"/>
        <w:ind w:firstLine="680"/>
        <w:jc w:val="both"/>
        <w:rPr>
          <w:szCs w:val="24"/>
        </w:rPr>
      </w:pPr>
      <w:r w:rsidRPr="00F35540">
        <w:rPr>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Pr="00F35540">
        <w:t xml:space="preserve"> </w:t>
      </w:r>
      <w:r w:rsidRPr="00F35540">
        <w:rPr>
          <w:szCs w:val="24"/>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24588848"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7370FCB5"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09BA1B1"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F35540">
        <w:rPr>
          <w:rFonts w:ascii="Times New Roman CYR" w:hAnsi="Times New Roman CYR" w:cs="Times New Roman CYR"/>
          <w:kern w:val="1"/>
          <w:szCs w:val="24"/>
          <w:lang w:eastAsia="ar-SA"/>
        </w:rPr>
        <w:t>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7D96D98A" w14:textId="463BB119"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F35540">
        <w:rPr>
          <w:rFonts w:ascii="Times New Roman CYR" w:hAnsi="Times New Roman CYR" w:cs="Times New Roman CYR"/>
          <w:kern w:val="1"/>
          <w:szCs w:val="24"/>
          <w:lang w:eastAsia="ar-SA"/>
        </w:rPr>
        <w:t xml:space="preserve">5. Срок проведения публичных слушаний с момента оповещения жителей </w:t>
      </w:r>
      <w:r w:rsidR="00857BC2">
        <w:rPr>
          <w:rFonts w:ascii="Times New Roman CYR" w:hAnsi="Times New Roman CYR" w:cs="Times New Roman CYR"/>
          <w:kern w:val="1"/>
          <w:szCs w:val="24"/>
          <w:lang w:eastAsia="ar-SA"/>
        </w:rPr>
        <w:t>Пригородного</w:t>
      </w:r>
      <w:r w:rsidRPr="00F35540">
        <w:rPr>
          <w:rFonts w:ascii="Times New Roman CYR" w:hAnsi="Times New Roman CYR" w:cs="Times New Roman CYR"/>
          <w:kern w:val="1"/>
          <w:szCs w:val="24"/>
          <w:lang w:eastAsia="ar-SA"/>
        </w:rPr>
        <w:t xml:space="preserve"> сельского поселения об их проведении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и не может быть более одного месяца.</w:t>
      </w:r>
    </w:p>
    <w:p w14:paraId="1F2485F6"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Крымский район.</w:t>
      </w:r>
    </w:p>
    <w:p w14:paraId="5733E789"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F35540">
        <w:rPr>
          <w:rFonts w:ascii="Times New Roman CYR" w:hAnsi="Times New Roman CYR" w:cs="Times New Roman CYR"/>
          <w:kern w:val="1"/>
          <w:szCs w:val="24"/>
          <w:lang w:eastAsia="ar-SA"/>
        </w:rPr>
        <w:t>7. На основании указанных в части 6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Крымский район в сети "Интернет".</w:t>
      </w:r>
    </w:p>
    <w:p w14:paraId="7D46634F"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05CC729"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F35540">
        <w:rPr>
          <w:rFonts w:ascii="Times New Roman CYR" w:hAnsi="Times New Roman CYR" w:cs="Times New Roman CYR"/>
          <w:kern w:val="1"/>
          <w:szCs w:val="24"/>
          <w:lang w:eastAsia="ar-SA"/>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51344E"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F35540">
        <w:rPr>
          <w:rFonts w:ascii="Times New Roman CYR" w:hAnsi="Times New Roman CYR" w:cs="Times New Roman CYR"/>
          <w:kern w:val="1"/>
          <w:szCs w:val="24"/>
          <w:lang w:eastAsia="ar-SA"/>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05067F6"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77B0F0C0"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p>
    <w:p w14:paraId="5A10F248" w14:textId="77777777" w:rsidR="00263D42" w:rsidRPr="00F35540" w:rsidRDefault="00263D42" w:rsidP="00263D42">
      <w:pPr>
        <w:pStyle w:val="aff6"/>
        <w:ind w:firstLine="680"/>
        <w:jc w:val="both"/>
        <w:rPr>
          <w:b/>
          <w:sz w:val="24"/>
        </w:rPr>
      </w:pPr>
    </w:p>
    <w:p w14:paraId="572B89CC" w14:textId="77777777" w:rsidR="00263D42" w:rsidRPr="00F35540" w:rsidRDefault="00263D42" w:rsidP="00263D42">
      <w:pPr>
        <w:pStyle w:val="4"/>
        <w:jc w:val="both"/>
        <w:rPr>
          <w:b w:val="0"/>
        </w:rPr>
      </w:pPr>
      <w:bookmarkStart w:id="49" w:name="_Toc158625218"/>
      <w:r w:rsidRPr="00F35540">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49"/>
    </w:p>
    <w:p w14:paraId="3C52488D" w14:textId="77777777" w:rsidR="00263D42" w:rsidRPr="00F35540" w:rsidRDefault="00263D42" w:rsidP="00263D42">
      <w:pPr>
        <w:pStyle w:val="aff6"/>
        <w:ind w:firstLine="680"/>
        <w:jc w:val="both"/>
        <w:rPr>
          <w:b/>
          <w:sz w:val="24"/>
        </w:rPr>
      </w:pPr>
    </w:p>
    <w:p w14:paraId="3BB62336" w14:textId="77777777" w:rsidR="00263D42" w:rsidRPr="00F35540" w:rsidRDefault="00263D42" w:rsidP="00263D42">
      <w:pPr>
        <w:spacing w:after="0" w:line="240" w:lineRule="auto"/>
        <w:ind w:firstLine="680"/>
        <w:jc w:val="both"/>
        <w:rPr>
          <w:szCs w:val="24"/>
        </w:rPr>
      </w:pPr>
      <w:r w:rsidRPr="00F35540">
        <w:rPr>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571AE3A" w14:textId="77777777" w:rsidR="00263D42" w:rsidRPr="00F35540" w:rsidRDefault="00263D42" w:rsidP="00263D42">
      <w:pPr>
        <w:spacing w:after="0" w:line="240" w:lineRule="auto"/>
        <w:ind w:firstLine="680"/>
        <w:jc w:val="both"/>
        <w:rPr>
          <w:szCs w:val="24"/>
        </w:rPr>
      </w:pPr>
      <w:r w:rsidRPr="00F35540">
        <w:rPr>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535B839" w14:textId="77777777" w:rsidR="00263D42" w:rsidRPr="00F35540" w:rsidRDefault="00263D42" w:rsidP="00263D42">
      <w:pPr>
        <w:spacing w:after="0" w:line="240" w:lineRule="auto"/>
        <w:ind w:firstLine="680"/>
        <w:jc w:val="both"/>
        <w:rPr>
          <w:szCs w:val="24"/>
        </w:rPr>
      </w:pPr>
      <w:r w:rsidRPr="00F35540">
        <w:rPr>
          <w:szCs w:val="24"/>
        </w:rPr>
        <w:t>1.2.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неблагоприятные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78E90B51" w14:textId="77777777" w:rsidR="00263D42" w:rsidRPr="00F35540" w:rsidRDefault="00263D42" w:rsidP="00263D42">
      <w:pPr>
        <w:spacing w:after="0" w:line="240" w:lineRule="auto"/>
        <w:ind w:firstLine="680"/>
        <w:jc w:val="both"/>
        <w:rPr>
          <w:szCs w:val="24"/>
        </w:rPr>
      </w:pPr>
      <w:r w:rsidRPr="00F35540">
        <w:rPr>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F640D80" w14:textId="77777777" w:rsidR="00263D42" w:rsidRPr="00F35540" w:rsidRDefault="00263D42" w:rsidP="00263D42">
      <w:pPr>
        <w:spacing w:after="0" w:line="240" w:lineRule="auto"/>
        <w:ind w:firstLine="680"/>
        <w:jc w:val="both"/>
        <w:rPr>
          <w:szCs w:val="24"/>
        </w:rPr>
      </w:pPr>
      <w:r w:rsidRPr="00F35540">
        <w:rPr>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F35540">
        <w:t xml:space="preserve"> </w:t>
      </w:r>
      <w:r w:rsidRPr="00F35540">
        <w:rPr>
          <w:szCs w:val="24"/>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C66B0B4" w14:textId="77777777" w:rsidR="00263D42" w:rsidRPr="00F35540" w:rsidRDefault="00263D42" w:rsidP="00263D42">
      <w:pPr>
        <w:spacing w:after="0" w:line="240" w:lineRule="auto"/>
        <w:ind w:firstLine="680"/>
        <w:jc w:val="both"/>
        <w:rPr>
          <w:rFonts w:ascii="Times New Roman CYR" w:hAnsi="Times New Roman CYR" w:cs="Times New Roman CYR"/>
          <w:kern w:val="1"/>
          <w:szCs w:val="24"/>
          <w:lang w:eastAsia="ar-SA"/>
        </w:rPr>
      </w:pPr>
      <w:r w:rsidRPr="00F35540">
        <w:rPr>
          <w:szCs w:val="24"/>
        </w:rPr>
        <w:t xml:space="preserve">4. </w:t>
      </w:r>
      <w:r w:rsidRPr="00F35540">
        <w:rPr>
          <w:rFonts w:ascii="Times New Roman CYR" w:hAnsi="Times New Roman CYR" w:cs="Times New Roman CYR"/>
          <w:kern w:val="1"/>
          <w:szCs w:val="24"/>
          <w:lang w:eastAsia="ar-SA"/>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40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95D4FC" w14:textId="77777777" w:rsidR="00263D42" w:rsidRPr="00F35540" w:rsidRDefault="00263D42" w:rsidP="00263D42">
      <w:pPr>
        <w:spacing w:after="0" w:line="240" w:lineRule="auto"/>
        <w:ind w:firstLine="680"/>
        <w:jc w:val="both"/>
        <w:rPr>
          <w:szCs w:val="24"/>
        </w:rPr>
      </w:pPr>
      <w:r w:rsidRPr="00F35540">
        <w:rPr>
          <w:szCs w:val="24"/>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1118C175" w14:textId="77777777" w:rsidR="00263D42" w:rsidRPr="00F35540" w:rsidRDefault="00263D42" w:rsidP="00263D42">
      <w:pPr>
        <w:spacing w:after="0" w:line="240" w:lineRule="auto"/>
        <w:ind w:firstLine="680"/>
        <w:jc w:val="both"/>
        <w:rPr>
          <w:szCs w:val="24"/>
        </w:rPr>
      </w:pPr>
      <w:r w:rsidRPr="00F35540">
        <w:rPr>
          <w:szCs w:val="24"/>
        </w:rPr>
        <w:t>6. 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DC26D48"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6E763CF" w14:textId="77777777" w:rsidR="00263D42" w:rsidRPr="00F35540" w:rsidRDefault="00263D42" w:rsidP="00263D42">
      <w:pPr>
        <w:spacing w:after="0" w:line="240" w:lineRule="auto"/>
        <w:ind w:firstLine="680"/>
        <w:jc w:val="both"/>
        <w:rPr>
          <w:szCs w:val="24"/>
        </w:rPr>
      </w:pPr>
      <w:r w:rsidRPr="00F35540">
        <w:rPr>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5ECD165" w14:textId="77777777" w:rsidR="00263D42" w:rsidRPr="00F35540" w:rsidRDefault="00263D42" w:rsidP="00263D42">
      <w:pPr>
        <w:widowControl w:val="0"/>
        <w:autoSpaceDE w:val="0"/>
        <w:spacing w:after="0" w:line="240" w:lineRule="auto"/>
        <w:ind w:firstLine="680"/>
        <w:jc w:val="both"/>
        <w:rPr>
          <w:kern w:val="1"/>
          <w:sz w:val="28"/>
          <w:szCs w:val="24"/>
          <w:lang w:eastAsia="hi-IN" w:bidi="hi-IN"/>
        </w:rPr>
      </w:pPr>
      <w:r w:rsidRPr="00F35540">
        <w:rPr>
          <w:rFonts w:ascii="Times New Roman CYR" w:hAnsi="Times New Roman CYR" w:cs="Times New Roman CYR"/>
          <w:kern w:val="1"/>
          <w:szCs w:val="24"/>
          <w:lang w:eastAsia="ar-SA"/>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3929D753" w14:textId="77777777" w:rsidR="00263D42" w:rsidRPr="00F35540" w:rsidRDefault="00263D42" w:rsidP="00263D42">
      <w:pPr>
        <w:pStyle w:val="aff6"/>
        <w:ind w:firstLine="680"/>
        <w:jc w:val="both"/>
        <w:rPr>
          <w:b/>
          <w:sz w:val="24"/>
        </w:rPr>
      </w:pPr>
    </w:p>
    <w:p w14:paraId="15365782" w14:textId="77777777" w:rsidR="00263D42" w:rsidRPr="00F35540" w:rsidRDefault="00263D42" w:rsidP="00263D42">
      <w:pPr>
        <w:pStyle w:val="4"/>
        <w:jc w:val="both"/>
        <w:rPr>
          <w:b w:val="0"/>
        </w:rPr>
      </w:pPr>
      <w:bookmarkStart w:id="50" w:name="_Toc158625219"/>
      <w:r w:rsidRPr="00F35540">
        <w:t>Статья 20. Использование объектов недвижимости, не соответствующих установленному градостроительному регламенту.</w:t>
      </w:r>
      <w:bookmarkEnd w:id="50"/>
    </w:p>
    <w:p w14:paraId="60C7CD39" w14:textId="77777777" w:rsidR="00263D42" w:rsidRPr="00F35540" w:rsidRDefault="00263D42" w:rsidP="00263D42">
      <w:pPr>
        <w:pStyle w:val="aff6"/>
        <w:ind w:firstLine="680"/>
        <w:jc w:val="both"/>
        <w:rPr>
          <w:b/>
          <w:sz w:val="24"/>
        </w:rPr>
      </w:pPr>
    </w:p>
    <w:p w14:paraId="6C18E9FB" w14:textId="77777777" w:rsidR="00263D42" w:rsidRPr="00F35540" w:rsidRDefault="00263D42" w:rsidP="00263D42">
      <w:pPr>
        <w:spacing w:after="0" w:line="240" w:lineRule="auto"/>
        <w:ind w:firstLine="680"/>
        <w:jc w:val="both"/>
        <w:rPr>
          <w:szCs w:val="24"/>
        </w:rPr>
      </w:pPr>
      <w:r w:rsidRPr="00F35540">
        <w:rPr>
          <w:szCs w:val="24"/>
        </w:rPr>
        <w:t>1.Земельные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14:paraId="12D54011" w14:textId="77777777" w:rsidR="00263D42" w:rsidRPr="00F35540" w:rsidRDefault="00263D42" w:rsidP="00263D42">
      <w:pPr>
        <w:spacing w:after="0" w:line="240" w:lineRule="auto"/>
        <w:ind w:firstLine="680"/>
        <w:jc w:val="both"/>
        <w:rPr>
          <w:szCs w:val="24"/>
        </w:rPr>
      </w:pPr>
      <w:r w:rsidRPr="00F35540">
        <w:rPr>
          <w:szCs w:val="24"/>
        </w:rPr>
        <w:t>1)если виды их разрешенного использования (основные, условно-разрешенные или вспомогательные) не соответствуют градостроительному регламенту;</w:t>
      </w:r>
    </w:p>
    <w:p w14:paraId="1A0785A6" w14:textId="77777777" w:rsidR="00263D42" w:rsidRPr="00F35540" w:rsidRDefault="00263D42" w:rsidP="00263D42">
      <w:pPr>
        <w:spacing w:after="0" w:line="240" w:lineRule="auto"/>
        <w:ind w:firstLine="680"/>
        <w:jc w:val="both"/>
        <w:rPr>
          <w:szCs w:val="24"/>
        </w:rPr>
      </w:pPr>
      <w:r w:rsidRPr="00F35540">
        <w:rPr>
          <w:szCs w:val="24"/>
        </w:rPr>
        <w:t>2)если их предельные (минимальные и (или) максимальные) размеры и предельные параметры не соответствуют градостроительному регламенту.</w:t>
      </w:r>
    </w:p>
    <w:p w14:paraId="2D9EF0FF" w14:textId="77777777" w:rsidR="00263D42" w:rsidRPr="00F35540" w:rsidRDefault="00263D42" w:rsidP="00263D42">
      <w:pPr>
        <w:spacing w:after="0" w:line="240" w:lineRule="auto"/>
        <w:ind w:firstLine="680"/>
        <w:jc w:val="both"/>
        <w:rPr>
          <w:szCs w:val="24"/>
        </w:rPr>
      </w:pPr>
      <w:r w:rsidRPr="00F35540">
        <w:rPr>
          <w:szCs w:val="24"/>
        </w:rPr>
        <w:t>2.Использование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590293F" w14:textId="77777777" w:rsidR="00263D42" w:rsidRPr="00F35540" w:rsidRDefault="00263D42" w:rsidP="00263D42">
      <w:pPr>
        <w:spacing w:after="0" w:line="240" w:lineRule="auto"/>
        <w:ind w:firstLine="680"/>
        <w:jc w:val="both"/>
        <w:rPr>
          <w:szCs w:val="24"/>
        </w:rPr>
      </w:pPr>
      <w:r w:rsidRPr="00F35540">
        <w:rPr>
          <w:szCs w:val="24"/>
        </w:rPr>
        <w:t>3.Объекты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468B4215" w14:textId="77777777" w:rsidR="00263D42" w:rsidRPr="00F35540" w:rsidRDefault="00263D42" w:rsidP="00263D42">
      <w:pPr>
        <w:spacing w:after="0" w:line="240" w:lineRule="auto"/>
        <w:ind w:firstLine="680"/>
        <w:jc w:val="both"/>
        <w:rPr>
          <w:szCs w:val="24"/>
        </w:rPr>
      </w:pPr>
      <w:r w:rsidRPr="00F35540">
        <w:rPr>
          <w:szCs w:val="24"/>
        </w:rPr>
        <w:t>4.Реконструкция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6773048E" w14:textId="77777777" w:rsidR="00263D42" w:rsidRPr="00F35540" w:rsidRDefault="00263D42" w:rsidP="00263D42">
      <w:pPr>
        <w:spacing w:after="0" w:line="240" w:lineRule="auto"/>
        <w:ind w:firstLine="680"/>
        <w:jc w:val="both"/>
        <w:rPr>
          <w:szCs w:val="24"/>
        </w:rPr>
      </w:pPr>
      <w:r w:rsidRPr="00F35540">
        <w:rPr>
          <w:szCs w:val="24"/>
        </w:rPr>
        <w:t>5.Строительство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14:paraId="4282AF20" w14:textId="77777777" w:rsidR="00263D42" w:rsidRPr="00F35540" w:rsidRDefault="00263D42" w:rsidP="00263D42">
      <w:pPr>
        <w:spacing w:after="0" w:line="240" w:lineRule="auto"/>
        <w:ind w:firstLine="680"/>
        <w:jc w:val="both"/>
        <w:rPr>
          <w:szCs w:val="24"/>
        </w:rPr>
      </w:pPr>
      <w:r w:rsidRPr="00F35540">
        <w:rPr>
          <w:szCs w:val="24"/>
        </w:rPr>
        <w:t>6.Изменение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2A853BEA" w14:textId="77777777" w:rsidR="00263D42" w:rsidRPr="00F35540" w:rsidRDefault="00263D42" w:rsidP="00263D42">
      <w:pPr>
        <w:spacing w:after="0" w:line="240" w:lineRule="auto"/>
        <w:ind w:firstLine="680"/>
        <w:jc w:val="both"/>
        <w:rPr>
          <w:szCs w:val="24"/>
        </w:rPr>
      </w:pPr>
      <w:r w:rsidRPr="00F35540">
        <w:rPr>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14:paraId="545838F4" w14:textId="77777777" w:rsidR="00263D42" w:rsidRPr="00F35540" w:rsidRDefault="00263D42" w:rsidP="00263D42">
      <w:pPr>
        <w:spacing w:after="0" w:line="240" w:lineRule="auto"/>
        <w:ind w:firstLine="680"/>
        <w:jc w:val="both"/>
        <w:rPr>
          <w:szCs w:val="24"/>
        </w:rPr>
      </w:pPr>
      <w:r w:rsidRPr="00F35540">
        <w:rPr>
          <w:szCs w:val="24"/>
        </w:rPr>
        <w:t>7.Правообладатели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78DC447" w14:textId="77777777" w:rsidR="00263D42" w:rsidRPr="00F35540" w:rsidRDefault="00263D42" w:rsidP="00263D42">
      <w:pPr>
        <w:spacing w:after="0" w:line="240" w:lineRule="auto"/>
        <w:ind w:firstLine="680"/>
        <w:jc w:val="both"/>
        <w:rPr>
          <w:szCs w:val="24"/>
        </w:rPr>
      </w:pPr>
      <w:r w:rsidRPr="00F35540">
        <w:rPr>
          <w:szCs w:val="24"/>
        </w:rPr>
        <w:t>8.В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14:paraId="1D5A5474" w14:textId="25B79B7C" w:rsidR="00263D42" w:rsidRDefault="00263D42">
      <w:r>
        <w:br w:type="page"/>
      </w:r>
    </w:p>
    <w:p w14:paraId="2D66B21F" w14:textId="77777777" w:rsidR="00263D42" w:rsidRPr="00F35540" w:rsidRDefault="00263D42" w:rsidP="00263D42">
      <w:pPr>
        <w:pStyle w:val="2"/>
        <w:jc w:val="both"/>
      </w:pPr>
      <w:bookmarkStart w:id="51" w:name="_Toc158625220"/>
      <w:r w:rsidRPr="00F35540">
        <w:t>Глава 5. Положение о подготовке документации по планировке территории.</w:t>
      </w:r>
      <w:bookmarkEnd w:id="51"/>
    </w:p>
    <w:p w14:paraId="57CC09C8" w14:textId="77777777" w:rsidR="00263D42" w:rsidRPr="00F35540" w:rsidRDefault="00263D42" w:rsidP="00263D42">
      <w:pPr>
        <w:spacing w:after="0" w:line="240" w:lineRule="auto"/>
        <w:ind w:firstLine="680"/>
        <w:jc w:val="both"/>
      </w:pPr>
    </w:p>
    <w:p w14:paraId="49A0122D" w14:textId="77777777" w:rsidR="00263D42" w:rsidRPr="00F35540" w:rsidRDefault="00263D42" w:rsidP="00263D42">
      <w:pPr>
        <w:pStyle w:val="4"/>
        <w:jc w:val="both"/>
        <w:rPr>
          <w:b w:val="0"/>
        </w:rPr>
      </w:pPr>
      <w:bookmarkStart w:id="52" w:name="_Toc158625221"/>
      <w:r w:rsidRPr="00F35540">
        <w:t>Статья 21. Общие положения о планировке территории.</w:t>
      </w:r>
      <w:bookmarkEnd w:id="52"/>
    </w:p>
    <w:p w14:paraId="1CE61DFE" w14:textId="77777777" w:rsidR="00263D42" w:rsidRPr="00F35540" w:rsidRDefault="00263D42" w:rsidP="00263D42">
      <w:pPr>
        <w:spacing w:after="0" w:line="240" w:lineRule="auto"/>
        <w:ind w:firstLine="680"/>
        <w:jc w:val="both"/>
      </w:pPr>
      <w:r w:rsidRPr="00F35540">
        <w:rPr>
          <w:rStyle w:val="nobr"/>
        </w:rPr>
        <w:t> </w:t>
      </w:r>
    </w:p>
    <w:p w14:paraId="4319645A" w14:textId="77777777" w:rsidR="00263D42" w:rsidRPr="00DC24B0" w:rsidRDefault="00263D42" w:rsidP="00263D42">
      <w:pPr>
        <w:spacing w:after="0" w:line="240" w:lineRule="auto"/>
        <w:ind w:firstLine="680"/>
        <w:jc w:val="both"/>
        <w:rPr>
          <w:b/>
          <w:szCs w:val="24"/>
        </w:rPr>
      </w:pPr>
    </w:p>
    <w:p w14:paraId="402BAAAF" w14:textId="77777777" w:rsidR="00263D42" w:rsidRPr="00F46785" w:rsidRDefault="00263D42" w:rsidP="00263D42">
      <w:pPr>
        <w:spacing w:after="0" w:line="240" w:lineRule="auto"/>
        <w:ind w:firstLine="680"/>
        <w:jc w:val="both"/>
        <w:rPr>
          <w:szCs w:val="24"/>
        </w:rPr>
      </w:pPr>
      <w:r w:rsidRPr="00F46785">
        <w:rPr>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63FDB2E" w14:textId="77777777" w:rsidR="00263D42" w:rsidRPr="00F35540" w:rsidRDefault="00263D42" w:rsidP="00263D42">
      <w:pPr>
        <w:widowControl w:val="0"/>
        <w:autoSpaceDE w:val="0"/>
        <w:autoSpaceDN w:val="0"/>
        <w:spacing w:after="0" w:line="240" w:lineRule="auto"/>
        <w:ind w:firstLine="680"/>
        <w:jc w:val="both"/>
        <w:rPr>
          <w:szCs w:val="24"/>
        </w:rPr>
      </w:pPr>
      <w:r w:rsidRPr="00F46785">
        <w:rPr>
          <w:szCs w:val="24"/>
        </w:rPr>
        <w:t>2. Подготовка документации по планировке территории в целях размещения объекта капитального строительства является обязательной в следующих случ</w:t>
      </w:r>
      <w:r w:rsidRPr="00F35540">
        <w:rPr>
          <w:szCs w:val="24"/>
        </w:rPr>
        <w:t>аях:</w:t>
      </w:r>
    </w:p>
    <w:p w14:paraId="3AC86B39" w14:textId="77777777" w:rsidR="00263D42" w:rsidRPr="00F35540" w:rsidRDefault="00263D42" w:rsidP="00263D42">
      <w:pPr>
        <w:spacing w:after="0" w:line="240" w:lineRule="auto"/>
        <w:ind w:firstLine="680"/>
        <w:jc w:val="both"/>
        <w:rPr>
          <w:szCs w:val="24"/>
        </w:rPr>
      </w:pPr>
      <w:r w:rsidRPr="00F35540">
        <w:rPr>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5C638AF" w14:textId="77777777" w:rsidR="00263D42" w:rsidRPr="00F35540" w:rsidRDefault="00263D42" w:rsidP="00263D42">
      <w:pPr>
        <w:spacing w:after="0" w:line="240" w:lineRule="auto"/>
        <w:ind w:firstLine="680"/>
        <w:jc w:val="both"/>
        <w:rPr>
          <w:szCs w:val="24"/>
        </w:rPr>
      </w:pPr>
      <w:r w:rsidRPr="00F35540">
        <w:rPr>
          <w:szCs w:val="24"/>
        </w:rPr>
        <w:t>2) необходимы установление, изменение или отмена красных линий;</w:t>
      </w:r>
    </w:p>
    <w:p w14:paraId="10795649" w14:textId="77777777" w:rsidR="00263D42" w:rsidRPr="00F35540" w:rsidRDefault="00263D42" w:rsidP="00263D42">
      <w:pPr>
        <w:spacing w:after="0" w:line="240" w:lineRule="auto"/>
        <w:ind w:firstLine="680"/>
        <w:jc w:val="both"/>
        <w:rPr>
          <w:szCs w:val="24"/>
        </w:rPr>
      </w:pPr>
      <w:r w:rsidRPr="00F35540">
        <w:rPr>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9EFF7A7" w14:textId="77777777" w:rsidR="00263D42" w:rsidRPr="00F35540" w:rsidRDefault="00263D42" w:rsidP="00263D42">
      <w:pPr>
        <w:spacing w:after="0" w:line="240" w:lineRule="auto"/>
        <w:ind w:firstLine="680"/>
        <w:jc w:val="both"/>
        <w:rPr>
          <w:szCs w:val="24"/>
        </w:rPr>
      </w:pPr>
      <w:r w:rsidRPr="00F35540">
        <w:rPr>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5FC7FEF" w14:textId="77777777" w:rsidR="00263D42" w:rsidRPr="00F35540" w:rsidRDefault="00263D42" w:rsidP="00263D42">
      <w:pPr>
        <w:spacing w:after="0" w:line="240" w:lineRule="auto"/>
        <w:ind w:firstLine="680"/>
        <w:jc w:val="both"/>
        <w:rPr>
          <w:szCs w:val="24"/>
        </w:rPr>
      </w:pPr>
      <w:r w:rsidRPr="00F35540">
        <w:rPr>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2C4CB7D" w14:textId="77777777" w:rsidR="00263D42" w:rsidRPr="00F35540" w:rsidRDefault="00263D42" w:rsidP="00263D42">
      <w:pPr>
        <w:spacing w:after="0" w:line="240" w:lineRule="auto"/>
        <w:ind w:firstLine="680"/>
        <w:jc w:val="both"/>
        <w:rPr>
          <w:szCs w:val="24"/>
        </w:rPr>
      </w:pPr>
      <w:r w:rsidRPr="00F35540">
        <w:rPr>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32BF682E" w14:textId="77777777" w:rsidR="00263D42" w:rsidRPr="00F35540" w:rsidRDefault="00263D42" w:rsidP="00263D42">
      <w:pPr>
        <w:spacing w:after="0" w:line="240" w:lineRule="auto"/>
        <w:ind w:firstLine="680"/>
        <w:jc w:val="both"/>
        <w:rPr>
          <w:szCs w:val="24"/>
        </w:rPr>
      </w:pPr>
      <w:r w:rsidRPr="00F35540">
        <w:rPr>
          <w:szCs w:val="24"/>
        </w:rPr>
        <w:t>7) планируется осуществление комплексного развития территории;</w:t>
      </w:r>
    </w:p>
    <w:p w14:paraId="740C8A85" w14:textId="77777777" w:rsidR="00263D42" w:rsidRPr="00F35540" w:rsidRDefault="00263D42" w:rsidP="00263D42">
      <w:pPr>
        <w:spacing w:after="0" w:line="240" w:lineRule="auto"/>
        <w:ind w:firstLine="680"/>
        <w:jc w:val="both"/>
        <w:rPr>
          <w:szCs w:val="24"/>
        </w:rPr>
      </w:pPr>
      <w:r w:rsidRPr="00F35540">
        <w:rPr>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02AFA0B" w14:textId="77777777" w:rsidR="00263D42" w:rsidRPr="00F35540" w:rsidRDefault="00263D42" w:rsidP="00263D42">
      <w:pPr>
        <w:spacing w:after="0" w:line="240" w:lineRule="auto"/>
        <w:ind w:firstLine="680"/>
        <w:jc w:val="both"/>
        <w:rPr>
          <w:szCs w:val="24"/>
        </w:rPr>
      </w:pPr>
      <w:r w:rsidRPr="00F35540">
        <w:rPr>
          <w:rStyle w:val="blk"/>
          <w:szCs w:val="24"/>
        </w:rPr>
        <w:t>3. Видами документации по планировке территории являются:</w:t>
      </w:r>
    </w:p>
    <w:p w14:paraId="2BC736DD" w14:textId="77777777" w:rsidR="00263D42" w:rsidRPr="00F35540" w:rsidRDefault="00263D42" w:rsidP="00263D42">
      <w:pPr>
        <w:spacing w:after="0" w:line="240" w:lineRule="auto"/>
        <w:ind w:firstLine="680"/>
        <w:jc w:val="both"/>
        <w:rPr>
          <w:szCs w:val="24"/>
        </w:rPr>
      </w:pPr>
      <w:r w:rsidRPr="00F35540">
        <w:rPr>
          <w:rStyle w:val="blk"/>
          <w:szCs w:val="24"/>
        </w:rPr>
        <w:t>1) проект планировки территории;</w:t>
      </w:r>
    </w:p>
    <w:p w14:paraId="14907EF9" w14:textId="77777777" w:rsidR="00263D42" w:rsidRPr="00F35540" w:rsidRDefault="00263D42" w:rsidP="00263D42">
      <w:pPr>
        <w:spacing w:after="0" w:line="240" w:lineRule="auto"/>
        <w:ind w:firstLine="680"/>
        <w:jc w:val="both"/>
        <w:rPr>
          <w:szCs w:val="24"/>
        </w:rPr>
      </w:pPr>
      <w:r w:rsidRPr="00F35540">
        <w:rPr>
          <w:rStyle w:val="blk"/>
          <w:szCs w:val="24"/>
        </w:rPr>
        <w:t>2) проект межевания территории.</w:t>
      </w:r>
    </w:p>
    <w:p w14:paraId="0663E343" w14:textId="77777777" w:rsidR="00263D42" w:rsidRPr="00F35540" w:rsidRDefault="00263D42" w:rsidP="00263D42">
      <w:pPr>
        <w:spacing w:after="0" w:line="240" w:lineRule="auto"/>
        <w:ind w:firstLine="680"/>
        <w:jc w:val="both"/>
        <w:rPr>
          <w:szCs w:val="24"/>
        </w:rPr>
      </w:pPr>
      <w:r w:rsidRPr="00F35540">
        <w:rPr>
          <w:rStyle w:val="blk"/>
          <w:szCs w:val="24"/>
        </w:rPr>
        <w:t xml:space="preserve">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ar1671" w:tooltip="2. Подготовка проекта межевания территории осуществляется для:" w:history="1">
        <w:r w:rsidRPr="00F35540">
          <w:rPr>
            <w:szCs w:val="24"/>
          </w:rPr>
          <w:t>частью 2 статьи 43</w:t>
        </w:r>
      </w:hyperlink>
      <w:r w:rsidRPr="00F35540">
        <w:rPr>
          <w:szCs w:val="24"/>
        </w:rPr>
        <w:t>Градостроительного  Кодекса.</w:t>
      </w:r>
    </w:p>
    <w:p w14:paraId="41123BC9" w14:textId="77777777" w:rsidR="00263D42" w:rsidRPr="00F35540" w:rsidRDefault="00263D42" w:rsidP="00263D42">
      <w:pPr>
        <w:spacing w:after="0" w:line="240" w:lineRule="auto"/>
        <w:ind w:firstLine="680"/>
        <w:jc w:val="both"/>
        <w:rPr>
          <w:szCs w:val="24"/>
        </w:rPr>
      </w:pPr>
      <w:r w:rsidRPr="00F35540">
        <w:rPr>
          <w:rStyle w:val="blk"/>
          <w:szCs w:val="24"/>
        </w:rPr>
        <w:t xml:space="preserve">5. Проект планировки территории является основой для подготовки проекта межевания территории, за исключением случаев, предусмотренных </w:t>
      </w:r>
      <w:hyperlink r:id="rId95" w:anchor="dst3345" w:history="1">
        <w:r w:rsidRPr="00F35540">
          <w:rPr>
            <w:rStyle w:val="ad"/>
            <w:color w:val="auto"/>
            <w:szCs w:val="24"/>
            <w:u w:val="none"/>
          </w:rPr>
          <w:t>частью 4</w:t>
        </w:r>
      </w:hyperlink>
      <w:r w:rsidRPr="00F35540">
        <w:rPr>
          <w:rStyle w:val="blk"/>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38C5B91" w14:textId="77777777" w:rsidR="00263D42" w:rsidRPr="00F35540" w:rsidRDefault="00263D42" w:rsidP="00263D42">
      <w:pPr>
        <w:spacing w:after="0" w:line="240" w:lineRule="auto"/>
        <w:ind w:firstLine="680"/>
        <w:jc w:val="both"/>
        <w:rPr>
          <w:szCs w:val="24"/>
        </w:rPr>
      </w:pPr>
      <w:r w:rsidRPr="00F35540">
        <w:rPr>
          <w:szCs w:val="24"/>
        </w:rPr>
        <w:t>6. 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AA1C9CD" w14:textId="77777777" w:rsidR="00263D42" w:rsidRPr="00F35540" w:rsidRDefault="00263D42" w:rsidP="00263D42">
      <w:pPr>
        <w:spacing w:after="0" w:line="240" w:lineRule="auto"/>
        <w:ind w:firstLine="680"/>
        <w:jc w:val="both"/>
        <w:rPr>
          <w:szCs w:val="24"/>
        </w:rPr>
      </w:pPr>
      <w:r w:rsidRPr="00F35540">
        <w:rPr>
          <w:szCs w:val="24"/>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5BC7AEB0" w14:textId="77777777" w:rsidR="00263D42" w:rsidRPr="00F35540" w:rsidRDefault="00263D42" w:rsidP="00263D42">
      <w:pPr>
        <w:spacing w:after="0" w:line="240" w:lineRule="auto"/>
        <w:ind w:firstLine="680"/>
        <w:jc w:val="both"/>
        <w:rPr>
          <w:szCs w:val="24"/>
        </w:rPr>
      </w:pPr>
      <w:r w:rsidRPr="00F35540">
        <w:rPr>
          <w:szCs w:val="24"/>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6858163" w14:textId="77777777" w:rsidR="00263D42" w:rsidRPr="00F35540" w:rsidRDefault="00263D42" w:rsidP="00263D42">
      <w:pPr>
        <w:spacing w:after="0" w:line="240" w:lineRule="auto"/>
        <w:ind w:firstLine="680"/>
        <w:jc w:val="both"/>
        <w:rPr>
          <w:szCs w:val="24"/>
        </w:rPr>
      </w:pPr>
      <w:r w:rsidRPr="00F35540">
        <w:rPr>
          <w:szCs w:val="24"/>
        </w:rPr>
        <w:t>9. Подготовка графической части документации по планировке территории осуществляется:</w:t>
      </w:r>
    </w:p>
    <w:p w14:paraId="1AC17893" w14:textId="77777777" w:rsidR="00263D42" w:rsidRPr="00F35540" w:rsidRDefault="00263D42" w:rsidP="00263D42">
      <w:pPr>
        <w:spacing w:after="0" w:line="240" w:lineRule="auto"/>
        <w:ind w:firstLine="680"/>
        <w:jc w:val="both"/>
        <w:rPr>
          <w:szCs w:val="24"/>
        </w:rPr>
      </w:pPr>
      <w:r w:rsidRPr="00F35540">
        <w:rPr>
          <w:szCs w:val="24"/>
        </w:rPr>
        <w:t>1) в соответствии с системой координат, используемой для ведения Единого государственного реестра недвижимости;</w:t>
      </w:r>
    </w:p>
    <w:p w14:paraId="0B3B6F6E" w14:textId="77777777" w:rsidR="00263D42" w:rsidRPr="00F35540" w:rsidRDefault="00263D42" w:rsidP="00263D42">
      <w:pPr>
        <w:spacing w:after="0" w:line="240" w:lineRule="auto"/>
        <w:ind w:firstLine="680"/>
        <w:jc w:val="both"/>
        <w:rPr>
          <w:szCs w:val="24"/>
        </w:rPr>
      </w:pPr>
      <w:r w:rsidRPr="00F35540">
        <w:rPr>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022E8224" w14:textId="77777777" w:rsidR="00263D42" w:rsidRDefault="00263D42" w:rsidP="00263D42">
      <w:pPr>
        <w:spacing w:after="0" w:line="240" w:lineRule="auto"/>
        <w:ind w:firstLine="680"/>
        <w:jc w:val="both"/>
        <w:rPr>
          <w:szCs w:val="24"/>
        </w:rPr>
      </w:pPr>
      <w:r w:rsidRPr="00F35540">
        <w:rPr>
          <w:szCs w:val="24"/>
        </w:rPr>
        <w:t>10.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D4354E0" w14:textId="2B2A4DBA" w:rsidR="00263D42" w:rsidRPr="00BC2D5D" w:rsidRDefault="00263D42" w:rsidP="00263D42">
      <w:pPr>
        <w:spacing w:after="0" w:line="240" w:lineRule="auto"/>
        <w:ind w:firstLine="680"/>
        <w:jc w:val="both"/>
        <w:rPr>
          <w:szCs w:val="24"/>
        </w:rPr>
      </w:pPr>
      <w:r w:rsidRPr="00BC2D5D">
        <w:rPr>
          <w:szCs w:val="24"/>
        </w:rPr>
        <w:t xml:space="preserve">11. </w:t>
      </w:r>
      <w:r w:rsidRPr="00BC2D5D">
        <w:rPr>
          <w:rFonts w:cs="Calibri"/>
          <w:szCs w:val="20"/>
        </w:rPr>
        <w:t xml:space="preserve">Таким образом, деятельность по устойчивому развитию территории </w:t>
      </w:r>
      <w:r w:rsidR="00857BC2">
        <w:rPr>
          <w:rFonts w:cs="Calibri"/>
          <w:szCs w:val="20"/>
        </w:rPr>
        <w:t>Пригородного</w:t>
      </w:r>
      <w:r w:rsidRPr="00BC2D5D">
        <w:rPr>
          <w:rFonts w:cs="Calibri"/>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2B1BFF41" w14:textId="77777777" w:rsidR="00263D42" w:rsidRPr="00F35540" w:rsidRDefault="00263D42" w:rsidP="00263D42">
      <w:pPr>
        <w:spacing w:after="0" w:line="240" w:lineRule="auto"/>
        <w:ind w:firstLine="680"/>
        <w:jc w:val="both"/>
        <w:rPr>
          <w:szCs w:val="24"/>
        </w:rPr>
      </w:pPr>
    </w:p>
    <w:p w14:paraId="6C1C1DFA" w14:textId="77777777" w:rsidR="00263D42" w:rsidRPr="00F35540" w:rsidRDefault="00263D42" w:rsidP="00263D42">
      <w:pPr>
        <w:pStyle w:val="4"/>
        <w:jc w:val="both"/>
        <w:rPr>
          <w:b w:val="0"/>
        </w:rPr>
      </w:pPr>
      <w:bookmarkStart w:id="53" w:name="_Toc158625222"/>
      <w:r w:rsidRPr="00F35540">
        <w:t>Статья 22. Инженерные изыскания для подготовки документации по</w:t>
      </w:r>
      <w:r w:rsidRPr="00F35540">
        <w:rPr>
          <w:b w:val="0"/>
        </w:rPr>
        <w:t xml:space="preserve"> </w:t>
      </w:r>
      <w:r w:rsidRPr="00F35540">
        <w:t>планировке территории.</w:t>
      </w:r>
      <w:bookmarkEnd w:id="53"/>
    </w:p>
    <w:p w14:paraId="0DB6F6F6" w14:textId="77777777" w:rsidR="00263D42" w:rsidRPr="00F35540" w:rsidRDefault="00263D42" w:rsidP="00263D42">
      <w:pPr>
        <w:spacing w:after="0" w:line="240" w:lineRule="auto"/>
        <w:ind w:firstLine="680"/>
        <w:jc w:val="both"/>
        <w:rPr>
          <w:b/>
          <w:szCs w:val="24"/>
        </w:rPr>
      </w:pPr>
    </w:p>
    <w:p w14:paraId="3F2CE7A6" w14:textId="77777777" w:rsidR="00263D42" w:rsidRPr="00F35540" w:rsidRDefault="00263D42" w:rsidP="00263D42">
      <w:pPr>
        <w:spacing w:after="0" w:line="240" w:lineRule="auto"/>
        <w:ind w:firstLine="680"/>
        <w:jc w:val="both"/>
        <w:rPr>
          <w:szCs w:val="24"/>
        </w:rPr>
      </w:pPr>
      <w:r w:rsidRPr="00F35540">
        <w:rPr>
          <w:szCs w:val="24"/>
        </w:rPr>
        <w:t>1.Подготовка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38BFB28F" w14:textId="77777777" w:rsidR="00263D42" w:rsidRPr="00F35540" w:rsidRDefault="00263D42" w:rsidP="00263D42">
      <w:pPr>
        <w:spacing w:after="0" w:line="240" w:lineRule="auto"/>
        <w:ind w:firstLine="680"/>
        <w:jc w:val="both"/>
        <w:rPr>
          <w:szCs w:val="24"/>
        </w:rPr>
      </w:pPr>
      <w:r w:rsidRPr="00F35540">
        <w:rPr>
          <w:szCs w:val="24"/>
        </w:rPr>
        <w:t>2.Виды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D31D6F7" w14:textId="77777777" w:rsidR="00263D42" w:rsidRPr="00F35540" w:rsidRDefault="00263D42" w:rsidP="00263D42">
      <w:pPr>
        <w:spacing w:after="0" w:line="240" w:lineRule="auto"/>
        <w:ind w:firstLine="680"/>
        <w:jc w:val="both"/>
        <w:rPr>
          <w:szCs w:val="24"/>
        </w:rPr>
      </w:pPr>
      <w:r w:rsidRPr="00F35540">
        <w:rPr>
          <w:szCs w:val="24"/>
        </w:rPr>
        <w:t>3.Состав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6C10925A" w14:textId="77777777" w:rsidR="00263D42" w:rsidRPr="00F35540" w:rsidRDefault="00263D42" w:rsidP="00263D42">
      <w:pPr>
        <w:spacing w:after="0" w:line="240" w:lineRule="auto"/>
        <w:ind w:firstLine="680"/>
        <w:jc w:val="both"/>
        <w:rPr>
          <w:szCs w:val="24"/>
        </w:rPr>
      </w:pPr>
      <w:r w:rsidRPr="00F35540">
        <w:rPr>
          <w:szCs w:val="24"/>
        </w:rPr>
        <w:t>4.Инженерные изыскания для подготовки документации по планировке территории выполняются в целях получения:</w:t>
      </w:r>
    </w:p>
    <w:p w14:paraId="52CB719E" w14:textId="77777777" w:rsidR="00263D42" w:rsidRPr="00F35540" w:rsidRDefault="00263D42" w:rsidP="00263D42">
      <w:pPr>
        <w:spacing w:after="0" w:line="240" w:lineRule="auto"/>
        <w:ind w:firstLine="680"/>
        <w:jc w:val="both"/>
        <w:rPr>
          <w:szCs w:val="24"/>
        </w:rPr>
      </w:pPr>
      <w:r w:rsidRPr="00F35540">
        <w:rPr>
          <w:szCs w:val="24"/>
        </w:rPr>
        <w:t>1)материалов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1D29C07" w14:textId="77777777" w:rsidR="00263D42" w:rsidRPr="00F35540" w:rsidRDefault="00263D42" w:rsidP="00263D42">
      <w:pPr>
        <w:spacing w:after="0" w:line="240" w:lineRule="auto"/>
        <w:ind w:firstLine="680"/>
        <w:jc w:val="both"/>
        <w:rPr>
          <w:szCs w:val="24"/>
        </w:rPr>
      </w:pPr>
      <w:r w:rsidRPr="00F35540">
        <w:rPr>
          <w:szCs w:val="24"/>
        </w:rPr>
        <w:t>2)материалов,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B8AC61" w14:textId="77777777" w:rsidR="00263D42" w:rsidRPr="00F35540" w:rsidRDefault="00263D42" w:rsidP="00263D42">
      <w:pPr>
        <w:spacing w:after="0" w:line="240" w:lineRule="auto"/>
        <w:ind w:firstLine="680"/>
        <w:jc w:val="both"/>
        <w:rPr>
          <w:szCs w:val="24"/>
        </w:rPr>
      </w:pPr>
      <w:r w:rsidRPr="00F35540">
        <w:rPr>
          <w:szCs w:val="24"/>
        </w:rPr>
        <w:t>3)материалов,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B9FE66" w14:textId="77777777" w:rsidR="00263D42" w:rsidRPr="00F35540" w:rsidRDefault="00263D42" w:rsidP="00263D42">
      <w:pPr>
        <w:spacing w:after="0" w:line="240" w:lineRule="auto"/>
        <w:ind w:firstLine="680"/>
        <w:jc w:val="both"/>
        <w:rPr>
          <w:szCs w:val="24"/>
        </w:rPr>
      </w:pPr>
      <w:r w:rsidRPr="00F35540">
        <w:rPr>
          <w:szCs w:val="24"/>
        </w:rPr>
        <w:t>5.Состав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24615DE2" w14:textId="77777777" w:rsidR="00263D42" w:rsidRPr="00F35540" w:rsidRDefault="00263D42" w:rsidP="00263D42">
      <w:pPr>
        <w:spacing w:after="0" w:line="240" w:lineRule="auto"/>
        <w:ind w:firstLine="680"/>
        <w:jc w:val="both"/>
        <w:rPr>
          <w:szCs w:val="24"/>
        </w:rPr>
      </w:pPr>
      <w:r w:rsidRPr="00F35540">
        <w:rPr>
          <w:szCs w:val="24"/>
        </w:rPr>
        <w:t>6.Результаты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65B5DE0" w14:textId="77777777" w:rsidR="00263D42" w:rsidRPr="00F35540" w:rsidRDefault="00263D42" w:rsidP="00263D42">
      <w:pPr>
        <w:spacing w:after="0" w:line="240" w:lineRule="auto"/>
        <w:ind w:firstLine="680"/>
        <w:jc w:val="both"/>
        <w:rPr>
          <w:szCs w:val="24"/>
        </w:rPr>
      </w:pPr>
    </w:p>
    <w:p w14:paraId="3A2D2BBF" w14:textId="77777777" w:rsidR="00263D42" w:rsidRPr="00F35540" w:rsidRDefault="00263D42" w:rsidP="00263D42">
      <w:pPr>
        <w:pStyle w:val="4"/>
        <w:jc w:val="both"/>
        <w:rPr>
          <w:b w:val="0"/>
        </w:rPr>
      </w:pPr>
      <w:bookmarkStart w:id="54" w:name="_Toc158625223"/>
      <w:r w:rsidRPr="00F35540">
        <w:t>Статья 23. Проекты планировки территории.</w:t>
      </w:r>
      <w:bookmarkEnd w:id="54"/>
    </w:p>
    <w:p w14:paraId="71F42243" w14:textId="77777777" w:rsidR="00263D42" w:rsidRPr="00F35540" w:rsidRDefault="00263D42" w:rsidP="00263D42">
      <w:pPr>
        <w:spacing w:after="0" w:line="240" w:lineRule="auto"/>
        <w:ind w:firstLine="680"/>
        <w:jc w:val="both"/>
        <w:rPr>
          <w:b/>
          <w:szCs w:val="24"/>
        </w:rPr>
      </w:pPr>
    </w:p>
    <w:p w14:paraId="3DD3696A" w14:textId="77777777" w:rsidR="00263D42" w:rsidRPr="00F35540" w:rsidRDefault="00263D42" w:rsidP="00263D42">
      <w:pPr>
        <w:spacing w:after="0" w:line="240" w:lineRule="auto"/>
        <w:ind w:firstLine="680"/>
        <w:jc w:val="both"/>
        <w:rPr>
          <w:szCs w:val="24"/>
        </w:rPr>
      </w:pPr>
      <w:r w:rsidRPr="00F35540">
        <w:rPr>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27FD1C2" w14:textId="77777777" w:rsidR="00263D42" w:rsidRPr="00F35540" w:rsidRDefault="00263D42" w:rsidP="00263D42">
      <w:pPr>
        <w:spacing w:after="0" w:line="240" w:lineRule="auto"/>
        <w:ind w:firstLine="680"/>
        <w:jc w:val="both"/>
        <w:rPr>
          <w:szCs w:val="24"/>
        </w:rPr>
      </w:pPr>
      <w:r w:rsidRPr="00F35540">
        <w:rPr>
          <w:szCs w:val="24"/>
        </w:rPr>
        <w:t>2. Проект планировки территории состоит из основной части, которая подлежит утверждению, и материалов по ее обоснованию.</w:t>
      </w:r>
    </w:p>
    <w:p w14:paraId="2C9EFFE8"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Проект планировки разрабатывается в соответствии п.3-4 статьи 42 Градостроительного Кодекса Российской Федерации.</w:t>
      </w:r>
    </w:p>
    <w:p w14:paraId="6ACC27A4" w14:textId="77777777" w:rsidR="00263D42" w:rsidRPr="00F35540" w:rsidRDefault="00263D42" w:rsidP="00263D42">
      <w:pPr>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3519BFE8" w14:textId="77777777" w:rsidR="00263D42" w:rsidRPr="00F35540" w:rsidRDefault="00263D42" w:rsidP="00263D42">
      <w:pPr>
        <w:spacing w:after="0" w:line="240" w:lineRule="auto"/>
        <w:ind w:firstLine="680"/>
        <w:jc w:val="both"/>
        <w:rPr>
          <w:b/>
          <w:i/>
          <w:szCs w:val="24"/>
        </w:rPr>
      </w:pPr>
    </w:p>
    <w:p w14:paraId="37E3EE8A" w14:textId="77777777" w:rsidR="00263D42" w:rsidRPr="00F35540" w:rsidRDefault="00263D42" w:rsidP="00263D42">
      <w:pPr>
        <w:pStyle w:val="4"/>
        <w:jc w:val="both"/>
        <w:rPr>
          <w:b w:val="0"/>
        </w:rPr>
      </w:pPr>
      <w:bookmarkStart w:id="55" w:name="_Toc158625224"/>
      <w:r w:rsidRPr="00F35540">
        <w:t>Статья 24. Проекты межевания территорий.</w:t>
      </w:r>
      <w:bookmarkEnd w:id="55"/>
    </w:p>
    <w:p w14:paraId="3E42F402" w14:textId="77777777" w:rsidR="00263D42" w:rsidRPr="00F35540" w:rsidRDefault="00263D42" w:rsidP="00263D42">
      <w:pPr>
        <w:spacing w:after="0" w:line="240" w:lineRule="auto"/>
        <w:ind w:firstLine="680"/>
        <w:jc w:val="both"/>
        <w:rPr>
          <w:b/>
          <w:i/>
          <w:szCs w:val="24"/>
        </w:rPr>
      </w:pPr>
    </w:p>
    <w:p w14:paraId="2997BC55"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14:paraId="3D20C6EC"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Подготовка проекта межевания территории осуществляется для:</w:t>
      </w:r>
    </w:p>
    <w:p w14:paraId="2D7C0E7F"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определения местоположения границ образуемых и изменяемых земельных участков;</w:t>
      </w:r>
    </w:p>
    <w:p w14:paraId="0B44F1E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F012DF7"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Проект межевания территории состоит из основной части, которая подлежит утверждению, и материалов по обоснованию этого проекта.</w:t>
      </w:r>
    </w:p>
    <w:p w14:paraId="1B4D5106"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4. Основная часть проекта межевания территории включает в себя текстовую часть и чертежи межевания территории.</w:t>
      </w:r>
    </w:p>
    <w:p w14:paraId="002A0310"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5. Текстовая часть проекта межевания территории включает в себя:</w:t>
      </w:r>
    </w:p>
    <w:p w14:paraId="66C432E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перечень и сведения о площади образуемых земельных участков, в том числе возможные способы их образования;</w:t>
      </w:r>
    </w:p>
    <w:p w14:paraId="0FE1F408"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A5BA188"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5850DB50"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0FA5E0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0FF64E2C"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6. На чертежах межевания территории отображаются:</w:t>
      </w:r>
    </w:p>
    <w:p w14:paraId="7721ABB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1C5CBD2"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7C291B9D"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линии отступа от красных линий в целях определения мест допустимого размещения зданий, строений, сооружений;</w:t>
      </w:r>
    </w:p>
    <w:p w14:paraId="50155E8E"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5ED945A0"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5) границы публичных сервитутов.</w:t>
      </w:r>
    </w:p>
    <w:p w14:paraId="5050F55F"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CE22D14"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7. Материалы по обоснованию проекта межевания территории включают в себя чертежи, на которых отображаются:</w:t>
      </w:r>
    </w:p>
    <w:p w14:paraId="1BE843DD"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границы существующих земельных участков;</w:t>
      </w:r>
    </w:p>
    <w:p w14:paraId="388048D5"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границы зон с особыми условиями использования территорий;</w:t>
      </w:r>
    </w:p>
    <w:p w14:paraId="2C76DB2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местоположение существующих объектов капитального строительства;</w:t>
      </w:r>
    </w:p>
    <w:p w14:paraId="66C28E2E"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4) границы особо охраняемых природных территорий;</w:t>
      </w:r>
    </w:p>
    <w:p w14:paraId="50D57631"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5) границы территорий объектов культурного наследия;</w:t>
      </w:r>
    </w:p>
    <w:p w14:paraId="28241CD4"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6) границы лесничеств, участковых лесничеств, лесных кварталов, лесотаксационных выделов или частей лесотаксационных выделов.</w:t>
      </w:r>
    </w:p>
    <w:p w14:paraId="0C72C17E"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2975B566"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3BCCD7E"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D24208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E00DF5F"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5285EA72" w14:textId="77777777" w:rsidR="00263D42" w:rsidRPr="00F35540" w:rsidRDefault="00263D42" w:rsidP="00263D42">
      <w:pPr>
        <w:spacing w:after="0" w:line="240" w:lineRule="auto"/>
        <w:ind w:firstLine="680"/>
        <w:jc w:val="both"/>
        <w:rPr>
          <w:szCs w:val="24"/>
        </w:rPr>
      </w:pPr>
    </w:p>
    <w:p w14:paraId="767FF452" w14:textId="77777777" w:rsidR="00263D42" w:rsidRPr="00F35540" w:rsidRDefault="00263D42" w:rsidP="00263D42">
      <w:pPr>
        <w:spacing w:after="0" w:line="240" w:lineRule="auto"/>
        <w:ind w:firstLine="680"/>
        <w:jc w:val="both"/>
        <w:rPr>
          <w:b/>
        </w:rPr>
      </w:pPr>
    </w:p>
    <w:p w14:paraId="25CCF6FC" w14:textId="77777777" w:rsidR="00263D42" w:rsidRPr="00F35540" w:rsidRDefault="00263D42" w:rsidP="00263D42">
      <w:pPr>
        <w:pStyle w:val="4"/>
        <w:jc w:val="both"/>
        <w:rPr>
          <w:b w:val="0"/>
        </w:rPr>
      </w:pPr>
      <w:bookmarkStart w:id="56" w:name="_Toc158625225"/>
      <w:r w:rsidRPr="00F35540">
        <w:t>Статья 2</w:t>
      </w:r>
      <w:r w:rsidRPr="00263D42">
        <w:t>5</w:t>
      </w:r>
      <w:r w:rsidRPr="00F35540">
        <w:t>. Особенности подготовки документации по планировке территории.</w:t>
      </w:r>
      <w:bookmarkEnd w:id="56"/>
      <w:r w:rsidRPr="00F35540">
        <w:t xml:space="preserve"> </w:t>
      </w:r>
    </w:p>
    <w:p w14:paraId="432BEB80" w14:textId="77777777" w:rsidR="00263D42" w:rsidRPr="00F35540" w:rsidRDefault="00263D42" w:rsidP="00263D42">
      <w:pPr>
        <w:spacing w:after="0" w:line="240" w:lineRule="auto"/>
        <w:ind w:firstLine="680"/>
        <w:jc w:val="both"/>
      </w:pPr>
    </w:p>
    <w:p w14:paraId="06F6720F" w14:textId="77777777" w:rsidR="00263D42" w:rsidRPr="00F35540" w:rsidRDefault="00263D42" w:rsidP="00263D42">
      <w:pPr>
        <w:spacing w:after="0" w:line="240" w:lineRule="auto"/>
        <w:ind w:firstLine="680"/>
        <w:jc w:val="both"/>
        <w:rPr>
          <w:szCs w:val="24"/>
        </w:rPr>
      </w:pPr>
      <w:r w:rsidRPr="00F35540">
        <w:rPr>
          <w:szCs w:val="24"/>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части 1.1 настоящей статьи и части 12.12 статьи 45 Градостроительного Кодекса Российской Федерации.</w:t>
      </w:r>
    </w:p>
    <w:p w14:paraId="378253C9" w14:textId="77777777" w:rsidR="00263D42" w:rsidRPr="00F35540" w:rsidRDefault="00263D42" w:rsidP="00263D42">
      <w:pPr>
        <w:spacing w:after="0" w:line="240" w:lineRule="auto"/>
        <w:ind w:firstLine="680"/>
        <w:jc w:val="both"/>
        <w:rPr>
          <w:szCs w:val="24"/>
        </w:rPr>
      </w:pPr>
      <w:r w:rsidRPr="00F35540">
        <w:rPr>
          <w:rStyle w:val="blk"/>
          <w:szCs w:val="24"/>
        </w:rPr>
        <w:t>1.1. Решения о подготовке документации по планировке территории принимаются самостоятельно:</w:t>
      </w:r>
    </w:p>
    <w:p w14:paraId="1DD5118D" w14:textId="77777777" w:rsidR="00263D42" w:rsidRPr="00F35540" w:rsidRDefault="00263D42" w:rsidP="00263D42">
      <w:pPr>
        <w:spacing w:after="0" w:line="240" w:lineRule="auto"/>
        <w:ind w:firstLine="680"/>
        <w:jc w:val="both"/>
        <w:rPr>
          <w:szCs w:val="24"/>
        </w:rPr>
      </w:pPr>
      <w:r w:rsidRPr="00F35540">
        <w:rPr>
          <w:rStyle w:val="blk"/>
          <w:szCs w:val="24"/>
        </w:rPr>
        <w:t>1) лицами, с которыми заключены договоры о комплексном развитии территории;</w:t>
      </w:r>
    </w:p>
    <w:p w14:paraId="120F054C" w14:textId="77777777" w:rsidR="00263D42" w:rsidRPr="00F35540" w:rsidRDefault="00263D42" w:rsidP="00263D42">
      <w:pPr>
        <w:spacing w:after="0" w:line="240" w:lineRule="auto"/>
        <w:ind w:firstLine="680"/>
        <w:jc w:val="both"/>
        <w:rPr>
          <w:szCs w:val="24"/>
        </w:rPr>
      </w:pPr>
      <w:r w:rsidRPr="00F35540">
        <w:rPr>
          <w:rStyle w:val="blk"/>
          <w:szCs w:val="24"/>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96" w:anchor="dst3315" w:history="1">
        <w:r w:rsidRPr="00F35540">
          <w:rPr>
            <w:rStyle w:val="ad"/>
            <w:color w:val="auto"/>
            <w:szCs w:val="24"/>
            <w:u w:val="none"/>
          </w:rPr>
          <w:t>части 12</w:t>
        </w:r>
      </w:hyperlink>
      <w:r w:rsidRPr="00F35540">
        <w:rPr>
          <w:rStyle w:val="ad"/>
          <w:color w:val="auto"/>
          <w:szCs w:val="24"/>
          <w:u w:val="none"/>
        </w:rPr>
        <w:t>.12</w:t>
      </w:r>
      <w:r w:rsidRPr="00F35540">
        <w:rPr>
          <w:rStyle w:val="blk"/>
          <w:szCs w:val="24"/>
        </w:rPr>
        <w:t xml:space="preserve"> </w:t>
      </w:r>
      <w:r w:rsidRPr="00F35540">
        <w:rPr>
          <w:szCs w:val="24"/>
        </w:rPr>
        <w:t>статьи 45 Градостроительного Кодекса Российской Федерации</w:t>
      </w:r>
      <w:r w:rsidRPr="00F35540">
        <w:rPr>
          <w:rStyle w:val="blk"/>
          <w:szCs w:val="24"/>
        </w:rPr>
        <w:t>);</w:t>
      </w:r>
    </w:p>
    <w:p w14:paraId="654AFB7D" w14:textId="77777777" w:rsidR="00263D42" w:rsidRPr="00F35540" w:rsidRDefault="00263D42" w:rsidP="00263D42">
      <w:pPr>
        <w:spacing w:after="0" w:line="240" w:lineRule="auto"/>
        <w:ind w:firstLine="680"/>
        <w:jc w:val="both"/>
        <w:rPr>
          <w:szCs w:val="24"/>
        </w:rPr>
      </w:pPr>
      <w:r w:rsidRPr="00F35540">
        <w:rPr>
          <w:rStyle w:val="blk"/>
          <w:szCs w:val="24"/>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97" w:anchor="dst3315" w:history="1">
        <w:r w:rsidRPr="00F35540">
          <w:rPr>
            <w:rStyle w:val="ad"/>
            <w:color w:val="auto"/>
            <w:szCs w:val="24"/>
            <w:u w:val="none"/>
          </w:rPr>
          <w:t>части 12</w:t>
        </w:r>
      </w:hyperlink>
      <w:r w:rsidRPr="00F35540">
        <w:rPr>
          <w:rStyle w:val="ad"/>
          <w:color w:val="auto"/>
          <w:szCs w:val="24"/>
          <w:u w:val="none"/>
        </w:rPr>
        <w:t>.12</w:t>
      </w:r>
      <w:r w:rsidRPr="00F35540">
        <w:rPr>
          <w:rStyle w:val="blk"/>
          <w:szCs w:val="24"/>
        </w:rPr>
        <w:t xml:space="preserve"> </w:t>
      </w:r>
      <w:r w:rsidRPr="00F35540">
        <w:rPr>
          <w:szCs w:val="24"/>
        </w:rPr>
        <w:t>статьи 45 Градостроительного Кодекса Российской Федерации</w:t>
      </w:r>
      <w:r w:rsidRPr="00F35540">
        <w:rPr>
          <w:rStyle w:val="blk"/>
          <w:szCs w:val="24"/>
        </w:rPr>
        <w:t>;</w:t>
      </w:r>
    </w:p>
    <w:p w14:paraId="089EE42C" w14:textId="77777777" w:rsidR="00263D42" w:rsidRPr="00F35540" w:rsidRDefault="00263D42" w:rsidP="00263D42">
      <w:pPr>
        <w:spacing w:after="0" w:line="240" w:lineRule="auto"/>
        <w:ind w:firstLine="680"/>
        <w:jc w:val="both"/>
        <w:rPr>
          <w:szCs w:val="24"/>
        </w:rPr>
      </w:pPr>
      <w:r w:rsidRPr="00F35540">
        <w:rPr>
          <w:rStyle w:val="blk"/>
          <w:szCs w:val="24"/>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2A425D4" w14:textId="77777777" w:rsidR="00263D42" w:rsidRPr="00F35540" w:rsidRDefault="00263D42" w:rsidP="00263D42">
      <w:pPr>
        <w:spacing w:after="0" w:line="240" w:lineRule="auto"/>
        <w:ind w:firstLine="680"/>
        <w:jc w:val="both"/>
        <w:rPr>
          <w:szCs w:val="24"/>
        </w:rPr>
      </w:pPr>
      <w:r w:rsidRPr="00F35540">
        <w:rPr>
          <w:szCs w:val="24"/>
        </w:rPr>
        <w:t>1.2. В случаях, предусмотренных частью 1.1 статьи 45 Градостроительного Кодекса Российской Федерации,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E4C188B" w14:textId="77777777" w:rsidR="00263D42" w:rsidRPr="00F35540" w:rsidRDefault="00263D42" w:rsidP="00263D42">
      <w:pPr>
        <w:spacing w:after="0" w:line="240" w:lineRule="auto"/>
        <w:ind w:firstLine="680"/>
        <w:jc w:val="both"/>
        <w:rPr>
          <w:rStyle w:val="blk"/>
          <w:szCs w:val="24"/>
        </w:rPr>
      </w:pPr>
      <w:r w:rsidRPr="00F35540">
        <w:rPr>
          <w:rStyle w:val="blk"/>
          <w:szCs w:val="24"/>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4856873A" w14:textId="77777777" w:rsidR="00263D42" w:rsidRPr="00F35540" w:rsidRDefault="00263D42" w:rsidP="00263D42">
      <w:pPr>
        <w:spacing w:after="0" w:line="240" w:lineRule="auto"/>
        <w:ind w:firstLine="680"/>
        <w:jc w:val="both"/>
        <w:rPr>
          <w:rStyle w:val="blk"/>
          <w:szCs w:val="24"/>
        </w:rPr>
      </w:pPr>
      <w:r w:rsidRPr="00F35540">
        <w:rPr>
          <w:rStyle w:val="blk"/>
          <w:szCs w:val="24"/>
        </w:rP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 частях 2, 3.2 и 4.1 настоящей статьи. </w:t>
      </w:r>
    </w:p>
    <w:p w14:paraId="3A8EAA4A" w14:textId="77777777" w:rsidR="00263D42" w:rsidRPr="00F35540" w:rsidRDefault="00263D42" w:rsidP="00263D42">
      <w:pPr>
        <w:spacing w:after="0" w:line="240" w:lineRule="auto"/>
        <w:ind w:firstLine="680"/>
        <w:jc w:val="both"/>
        <w:rPr>
          <w:rStyle w:val="blk"/>
          <w:szCs w:val="24"/>
        </w:rPr>
      </w:pPr>
      <w:r w:rsidRPr="00F35540">
        <w:rPr>
          <w:rStyle w:val="blk"/>
          <w:szCs w:val="24"/>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0E27BA25" w14:textId="77777777" w:rsidR="00263D42" w:rsidRPr="00F35540" w:rsidRDefault="00263D42" w:rsidP="00263D42">
      <w:pPr>
        <w:spacing w:after="0" w:line="240" w:lineRule="auto"/>
        <w:ind w:firstLine="680"/>
        <w:jc w:val="both"/>
        <w:rPr>
          <w:rStyle w:val="blk"/>
          <w:szCs w:val="24"/>
        </w:rPr>
      </w:pPr>
      <w:r w:rsidRPr="00F35540">
        <w:rPr>
          <w:rStyle w:val="blk"/>
          <w:szCs w:val="24"/>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51CC814" w14:textId="77777777" w:rsidR="00263D42" w:rsidRPr="00F35540" w:rsidRDefault="00263D42" w:rsidP="00263D42">
      <w:pPr>
        <w:spacing w:after="0" w:line="240" w:lineRule="auto"/>
        <w:ind w:firstLine="680"/>
        <w:jc w:val="both"/>
        <w:rPr>
          <w:rStyle w:val="blk"/>
          <w:szCs w:val="24"/>
        </w:rPr>
      </w:pPr>
      <w:r w:rsidRPr="00F35540">
        <w:rPr>
          <w:rStyle w:val="blk"/>
          <w:szCs w:val="24"/>
        </w:rPr>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5C34684D" w14:textId="77777777" w:rsidR="00263D42" w:rsidRPr="00F35540" w:rsidRDefault="00263D42" w:rsidP="00263D42">
      <w:pPr>
        <w:spacing w:after="0" w:line="240" w:lineRule="auto"/>
        <w:ind w:firstLine="680"/>
        <w:jc w:val="both"/>
        <w:rPr>
          <w:szCs w:val="24"/>
        </w:rPr>
      </w:pPr>
      <w:r w:rsidRPr="00F35540">
        <w:rPr>
          <w:szCs w:val="24"/>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1924549" w14:textId="77777777" w:rsidR="00263D42" w:rsidRPr="00F35540" w:rsidRDefault="00263D42" w:rsidP="00263D42">
      <w:pPr>
        <w:spacing w:after="0" w:line="240" w:lineRule="auto"/>
        <w:ind w:firstLine="680"/>
        <w:jc w:val="both"/>
        <w:rPr>
          <w:szCs w:val="24"/>
        </w:rPr>
      </w:pPr>
      <w:r w:rsidRPr="00F35540">
        <w:rPr>
          <w:szCs w:val="24"/>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378F043" w14:textId="77777777" w:rsidR="00263D42" w:rsidRPr="00F35540" w:rsidRDefault="00263D42" w:rsidP="00263D42">
      <w:pPr>
        <w:spacing w:after="0" w:line="240" w:lineRule="auto"/>
        <w:ind w:firstLine="680"/>
        <w:jc w:val="both"/>
        <w:rPr>
          <w:rStyle w:val="blk"/>
          <w:szCs w:val="24"/>
        </w:rPr>
      </w:pPr>
      <w:r w:rsidRPr="00F35540">
        <w:rPr>
          <w:rStyle w:val="blk"/>
          <w:szCs w:val="24"/>
        </w:rP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 </w:t>
      </w:r>
    </w:p>
    <w:p w14:paraId="11A62604" w14:textId="77777777" w:rsidR="00263D42" w:rsidRPr="00F35540" w:rsidRDefault="00263D42" w:rsidP="00263D42">
      <w:pPr>
        <w:spacing w:after="0" w:line="240" w:lineRule="auto"/>
        <w:ind w:firstLine="680"/>
        <w:jc w:val="both"/>
        <w:rPr>
          <w:rStyle w:val="blk"/>
          <w:szCs w:val="24"/>
        </w:rPr>
      </w:pPr>
      <w:r w:rsidRPr="00F35540">
        <w:rPr>
          <w:rStyle w:val="blk"/>
          <w:szCs w:val="24"/>
        </w:rPr>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E0D1B9B" w14:textId="77777777" w:rsidR="00263D42" w:rsidRPr="00F35540" w:rsidRDefault="00263D42" w:rsidP="00263D42">
      <w:pPr>
        <w:spacing w:after="0" w:line="240" w:lineRule="auto"/>
        <w:ind w:firstLine="680"/>
        <w:jc w:val="both"/>
        <w:rPr>
          <w:rStyle w:val="blk"/>
          <w:szCs w:val="24"/>
        </w:rPr>
      </w:pPr>
      <w:r w:rsidRPr="00F35540">
        <w:rPr>
          <w:rStyle w:val="blk"/>
          <w:szCs w:val="24"/>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7E8CCF8" w14:textId="77777777" w:rsidR="00263D42" w:rsidRPr="00F35540" w:rsidRDefault="00263D42" w:rsidP="00263D42">
      <w:pPr>
        <w:spacing w:after="0" w:line="240" w:lineRule="auto"/>
        <w:ind w:firstLine="680"/>
        <w:jc w:val="both"/>
        <w:rPr>
          <w:szCs w:val="24"/>
        </w:rPr>
      </w:pPr>
      <w:r w:rsidRPr="00F35540">
        <w:rPr>
          <w:szCs w:val="24"/>
        </w:rPr>
        <w:t>6.</w:t>
      </w:r>
      <w:r w:rsidRPr="00F35540">
        <w:t xml:space="preserve"> Не допускается осуществлять подготовку документации по планировке территории (за исключением случая, предусмотренного частью 6 статьи 18 </w:t>
      </w:r>
      <w:r w:rsidRPr="00F35540">
        <w:rPr>
          <w:szCs w:val="24"/>
        </w:rPr>
        <w:t>статьей 45 Градостроительного Кодекса Российской Федерации</w:t>
      </w:r>
      <w:r w:rsidRPr="00F35540">
        <w:t xml:space="preserve">), предусматривающей размещение объектов федерального значения в областях, указанных в части 1 статьи 10 </w:t>
      </w:r>
      <w:r w:rsidRPr="00F35540">
        <w:rPr>
          <w:szCs w:val="24"/>
        </w:rPr>
        <w:t>статьей 45 Градостроительного Кодекса Российской Федерации</w:t>
      </w:r>
      <w:r w:rsidRPr="00F35540">
        <w:t xml:space="preserve">,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Pr="00F35540">
        <w:rPr>
          <w:szCs w:val="24"/>
        </w:rPr>
        <w:t>статьей 45 Градостроительного Кодекса Российской Федерации</w:t>
      </w:r>
      <w:r w:rsidRPr="00F35540">
        <w:t xml:space="preserve">, объектов местного значения муниципального района в областях, указанных в пункте 1 части 3 статьи 19 </w:t>
      </w:r>
      <w:r w:rsidRPr="00F35540">
        <w:rPr>
          <w:szCs w:val="24"/>
        </w:rPr>
        <w:t>статьей 45 Градостроительного Кодекса Российской Федерации</w:t>
      </w:r>
      <w:r w:rsidRPr="00F35540">
        <w:t xml:space="preserve">, объектов местного значения поселения, городского округа в областях, указанных в пункте 1 части 5 статьи 23 </w:t>
      </w:r>
      <w:r w:rsidRPr="00F35540">
        <w:rPr>
          <w:szCs w:val="24"/>
        </w:rPr>
        <w:t>статьей 45 Градостроительного Кодекса Российской Федерации</w:t>
      </w:r>
      <w:r w:rsidRPr="00F35540">
        <w:t xml:space="preserve">,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Pr="00F35540">
        <w:rPr>
          <w:szCs w:val="24"/>
        </w:rPr>
        <w:t>статьей 45 Градостроительного Кодекса Российской Федерации</w:t>
      </w:r>
      <w:r w:rsidRPr="00F35540">
        <w:t xml:space="preserve">,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Pr="00F35540">
        <w:rPr>
          <w:szCs w:val="24"/>
        </w:rPr>
        <w:t>статьей 45 Градостроительного Кодекса Российской Федерации</w:t>
      </w:r>
      <w:r w:rsidRPr="00F35540">
        <w:t xml:space="preserve">, документами территориального планирования муниципального района в областях, указанных в пункте 1 части 3 статьи 19 </w:t>
      </w:r>
      <w:r w:rsidRPr="00F35540">
        <w:rPr>
          <w:szCs w:val="24"/>
        </w:rPr>
        <w:t>статьей 45 Градостроительного Кодекса Российской Федерации</w:t>
      </w:r>
      <w:r w:rsidRPr="00F35540">
        <w:t xml:space="preserve">, документами территориального планирования поселений, городских округов в областях, указанных в пункте 1 части 5 статьи 23 </w:t>
      </w:r>
      <w:r w:rsidRPr="00F35540">
        <w:rPr>
          <w:szCs w:val="24"/>
        </w:rPr>
        <w:t>статьей 45 Градостроительного Кодекса Российской Федерации</w:t>
      </w:r>
      <w:r w:rsidRPr="00F35540">
        <w:t>.</w:t>
      </w:r>
    </w:p>
    <w:p w14:paraId="490C20C2" w14:textId="77777777" w:rsidR="00263D42" w:rsidRPr="00F35540" w:rsidRDefault="00263D42" w:rsidP="00263D42">
      <w:pPr>
        <w:spacing w:after="0" w:line="240" w:lineRule="auto"/>
        <w:ind w:firstLine="680"/>
        <w:jc w:val="both"/>
      </w:pPr>
      <w:r w:rsidRPr="00F35540">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14:paraId="71518412" w14:textId="77777777" w:rsidR="00263D42" w:rsidRPr="00F35540" w:rsidRDefault="00263D42" w:rsidP="00263D42">
      <w:pPr>
        <w:spacing w:after="0" w:line="240" w:lineRule="auto"/>
        <w:ind w:firstLine="680"/>
        <w:jc w:val="both"/>
      </w:pPr>
      <w:r w:rsidRPr="00F35540">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F449F52" w14:textId="77777777" w:rsidR="00263D42" w:rsidRPr="00F35540" w:rsidRDefault="00263D42" w:rsidP="00263D42">
      <w:pPr>
        <w:spacing w:after="0" w:line="240" w:lineRule="auto"/>
        <w:ind w:firstLine="680"/>
        <w:jc w:val="both"/>
      </w:pPr>
      <w:r w:rsidRPr="00F35540">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66A1057F" w14:textId="77777777" w:rsidR="00263D42" w:rsidRPr="00F35540" w:rsidRDefault="00263D42" w:rsidP="00263D42">
      <w:pPr>
        <w:spacing w:after="0" w:line="240" w:lineRule="auto"/>
        <w:ind w:firstLine="680"/>
        <w:jc w:val="both"/>
      </w:pPr>
      <w:r w:rsidRPr="00F35540">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4A5CCAE1" w14:textId="77777777" w:rsidR="00263D42" w:rsidRPr="00F35540" w:rsidRDefault="00263D42" w:rsidP="00263D42">
      <w:pPr>
        <w:spacing w:after="0" w:line="240" w:lineRule="auto"/>
        <w:ind w:firstLine="680"/>
        <w:jc w:val="both"/>
      </w:pPr>
      <w:r w:rsidRPr="00F35540">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настоящей статьи.</w:t>
      </w:r>
    </w:p>
    <w:p w14:paraId="64DFE93C" w14:textId="77777777" w:rsidR="00263D42" w:rsidRPr="00F35540" w:rsidRDefault="00263D42" w:rsidP="00263D42">
      <w:pPr>
        <w:spacing w:after="0" w:line="240" w:lineRule="auto"/>
        <w:ind w:firstLine="680"/>
        <w:jc w:val="both"/>
      </w:pPr>
      <w:r w:rsidRPr="00F35540">
        <w:t>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7D039848" w14:textId="77777777" w:rsidR="00263D42" w:rsidRPr="00F35540" w:rsidRDefault="00263D42" w:rsidP="00263D42">
      <w:pPr>
        <w:spacing w:after="0" w:line="240" w:lineRule="auto"/>
        <w:ind w:firstLine="680"/>
        <w:jc w:val="both"/>
      </w:pPr>
      <w:r w:rsidRPr="00F35540">
        <w:t>10.2.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14:paraId="0DF5FB2B" w14:textId="77777777" w:rsidR="00263D42" w:rsidRPr="00F35540" w:rsidRDefault="00263D42" w:rsidP="00263D42">
      <w:pPr>
        <w:spacing w:after="0" w:line="240" w:lineRule="auto"/>
        <w:ind w:firstLine="680"/>
        <w:jc w:val="both"/>
      </w:pPr>
      <w:r w:rsidRPr="00F35540">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0B16196" w14:textId="77777777" w:rsidR="00263D42" w:rsidRPr="00F35540" w:rsidRDefault="00263D42" w:rsidP="00263D42">
      <w:pPr>
        <w:spacing w:after="0" w:line="240" w:lineRule="auto"/>
        <w:ind w:firstLine="680"/>
        <w:jc w:val="both"/>
      </w:pPr>
      <w:r w:rsidRPr="00F35540">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14:paraId="1FF97D7A" w14:textId="77777777" w:rsidR="00263D42" w:rsidRPr="00F35540" w:rsidRDefault="00263D42" w:rsidP="00263D42">
      <w:pPr>
        <w:spacing w:after="0" w:line="240" w:lineRule="auto"/>
        <w:ind w:firstLine="680"/>
        <w:jc w:val="both"/>
      </w:pPr>
      <w:r w:rsidRPr="00F35540">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414F7DD3" w14:textId="77777777" w:rsidR="00263D42" w:rsidRPr="00F35540" w:rsidRDefault="00263D42" w:rsidP="00263D42">
      <w:pPr>
        <w:spacing w:after="0" w:line="240" w:lineRule="auto"/>
        <w:ind w:firstLine="680"/>
        <w:jc w:val="both"/>
        <w:rPr>
          <w:szCs w:val="24"/>
        </w:rPr>
      </w:pPr>
      <w:r w:rsidRPr="00F35540">
        <w:t xml:space="preserve">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w:t>
      </w:r>
      <w:r w:rsidRPr="00F35540">
        <w:rPr>
          <w:szCs w:val="24"/>
        </w:rPr>
        <w:t>статьей 45 Градостроительного Кодекса Российской Федерации</w:t>
      </w:r>
      <w:r w:rsidRPr="00F35540">
        <w:t>, об утверждении такой документации или о направлении ее на доработку.</w:t>
      </w:r>
    </w:p>
    <w:p w14:paraId="219ACC97" w14:textId="77777777" w:rsidR="00263D42" w:rsidRPr="00F35540" w:rsidRDefault="00263D42" w:rsidP="00263D42">
      <w:pPr>
        <w:spacing w:after="0" w:line="240" w:lineRule="auto"/>
        <w:ind w:firstLine="680"/>
        <w:jc w:val="both"/>
      </w:pPr>
      <w:r w:rsidRPr="00F35540">
        <w:t>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AA77487" w14:textId="77777777" w:rsidR="00263D42" w:rsidRPr="00F35540" w:rsidRDefault="00263D42" w:rsidP="00263D42">
      <w:pPr>
        <w:spacing w:after="0" w:line="240" w:lineRule="auto"/>
        <w:ind w:firstLine="680"/>
        <w:jc w:val="both"/>
      </w:pPr>
      <w:r w:rsidRPr="00F35540">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22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152E3750" w14:textId="77777777" w:rsidR="00263D42" w:rsidRPr="00F35540" w:rsidRDefault="00263D42" w:rsidP="00263D42">
      <w:pPr>
        <w:spacing w:after="0" w:line="240" w:lineRule="auto"/>
        <w:ind w:firstLine="680"/>
        <w:jc w:val="both"/>
      </w:pPr>
      <w:r w:rsidRPr="00F35540">
        <w:t>12.5.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290CAA7E" w14:textId="77777777" w:rsidR="00263D42" w:rsidRPr="00F35540" w:rsidRDefault="00263D42" w:rsidP="00263D42">
      <w:pPr>
        <w:spacing w:after="0" w:line="240" w:lineRule="auto"/>
        <w:ind w:firstLine="680"/>
        <w:jc w:val="both"/>
      </w:pPr>
      <w:r w:rsidRPr="00F35540">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5F5609D" w14:textId="77777777" w:rsidR="00263D42" w:rsidRPr="00F35540" w:rsidRDefault="00263D42" w:rsidP="00263D42">
      <w:pPr>
        <w:spacing w:after="0" w:line="240" w:lineRule="auto"/>
        <w:ind w:firstLine="680"/>
        <w:jc w:val="both"/>
      </w:pPr>
      <w:r w:rsidRPr="00F35540">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22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118853C2" w14:textId="77777777" w:rsidR="00263D42" w:rsidRPr="00F35540" w:rsidRDefault="00263D42" w:rsidP="00263D42">
      <w:pPr>
        <w:spacing w:after="0" w:line="240" w:lineRule="auto"/>
        <w:ind w:firstLine="680"/>
        <w:jc w:val="both"/>
      </w:pPr>
      <w:r w:rsidRPr="00F35540">
        <w:t>12.8. В течение пятнадцати рабочих дней со дня получения указанной в части 12.7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36020275" w14:textId="77777777" w:rsidR="00263D42" w:rsidRPr="00F35540" w:rsidRDefault="00263D42" w:rsidP="00263D42">
      <w:pPr>
        <w:spacing w:after="0" w:line="240" w:lineRule="auto"/>
        <w:ind w:firstLine="680"/>
        <w:jc w:val="both"/>
      </w:pPr>
      <w:r w:rsidRPr="00F35540">
        <w:t>1) несоответствие планируемого размещения объектов, указанных в части 12.7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06251933" w14:textId="77777777" w:rsidR="00263D42" w:rsidRPr="00F35540" w:rsidRDefault="00263D42" w:rsidP="00263D42">
      <w:pPr>
        <w:spacing w:after="0" w:line="240" w:lineRule="auto"/>
        <w:ind w:firstLine="680"/>
        <w:jc w:val="both"/>
      </w:pPr>
      <w:r w:rsidRPr="00F35540">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8447312" w14:textId="77777777" w:rsidR="00263D42" w:rsidRPr="00F35540" w:rsidRDefault="00263D42" w:rsidP="00263D42">
      <w:pPr>
        <w:spacing w:after="0" w:line="240" w:lineRule="auto"/>
        <w:ind w:firstLine="680"/>
        <w:jc w:val="both"/>
      </w:pPr>
      <w:r w:rsidRPr="00F35540">
        <w:t>12.9. В случае, если по истечении пятнадцати рабочих дней с момента поступления главе поселения или главе городского округа предусмотренной частью 12.7 настоящей статьи документации по планировке территории такими главой поселения или главой городского округа не направлен предусмотренный частью 12.8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54FF668F" w14:textId="77777777" w:rsidR="00263D42" w:rsidRPr="00F35540" w:rsidRDefault="00263D42" w:rsidP="00263D42">
      <w:pPr>
        <w:spacing w:after="0" w:line="240" w:lineRule="auto"/>
        <w:ind w:firstLine="680"/>
        <w:jc w:val="both"/>
      </w:pPr>
      <w:r w:rsidRPr="00F35540">
        <w:t>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50E60CD" w14:textId="77777777" w:rsidR="00263D42" w:rsidRPr="00F35540" w:rsidRDefault="00263D42" w:rsidP="00263D42">
      <w:pPr>
        <w:spacing w:after="0" w:line="240" w:lineRule="auto"/>
        <w:ind w:firstLine="680"/>
        <w:jc w:val="both"/>
      </w:pPr>
      <w:r w:rsidRPr="00F35540">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73A4850A" w14:textId="77777777" w:rsidR="00263D42" w:rsidRPr="00F35540" w:rsidRDefault="00263D42" w:rsidP="00263D42">
      <w:pPr>
        <w:spacing w:after="0" w:line="240" w:lineRule="auto"/>
        <w:ind w:firstLine="680"/>
        <w:jc w:val="both"/>
      </w:pPr>
      <w:r w:rsidRPr="00F35540">
        <w:t>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90D868" w14:textId="77777777" w:rsidR="00263D42" w:rsidRPr="00F35540" w:rsidRDefault="00263D42" w:rsidP="00263D42">
      <w:pPr>
        <w:spacing w:after="0" w:line="240" w:lineRule="auto"/>
        <w:ind w:firstLine="680"/>
        <w:jc w:val="both"/>
      </w:pPr>
      <w:r w:rsidRPr="00F35540">
        <w:t>13. Особенности подготовки документации по планировке территории применительно к территориям поселения, городского округа устанавливаются статьей 46 настоящего Кодекса.</w:t>
      </w:r>
    </w:p>
    <w:p w14:paraId="14CAC65B" w14:textId="77777777" w:rsidR="00263D42" w:rsidRPr="00F35540" w:rsidRDefault="00263D42" w:rsidP="00263D42">
      <w:pPr>
        <w:spacing w:after="0" w:line="240" w:lineRule="auto"/>
        <w:ind w:firstLine="680"/>
        <w:jc w:val="both"/>
      </w:pPr>
      <w:r w:rsidRPr="00F35540">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настоящего Кодекса. Общественные обсуждения или публичные слушания по указанным проектам проводятся в порядке, установленном статьей 5.1 настоящего Кодекса, и по правилам, предусмотренным частями 11 и 12 статьи 46 настоящего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22849DB" w14:textId="69CE721C" w:rsidR="00263D42" w:rsidRPr="00F35540" w:rsidRDefault="00263D42" w:rsidP="00263D42">
      <w:pPr>
        <w:spacing w:after="0" w:line="240" w:lineRule="auto"/>
        <w:ind w:firstLine="680"/>
        <w:jc w:val="both"/>
      </w:pPr>
      <w:r w:rsidRPr="00F35540">
        <w:t>1</w:t>
      </w:r>
      <w:r w:rsidR="00906AC5">
        <w:t>4</w:t>
      </w:r>
      <w:r w:rsidRPr="00F35540">
        <w:t>.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EA62443" w14:textId="04DA90A9" w:rsidR="00263D42" w:rsidRPr="00F35540" w:rsidRDefault="00263D42" w:rsidP="00263D42">
      <w:pPr>
        <w:spacing w:after="0" w:line="240" w:lineRule="auto"/>
        <w:ind w:firstLine="680"/>
        <w:jc w:val="both"/>
      </w:pPr>
      <w:r w:rsidRPr="00F35540">
        <w:t>1</w:t>
      </w:r>
      <w:r w:rsidR="00906AC5">
        <w:t>5</w:t>
      </w:r>
      <w:r w:rsidRPr="00F35540">
        <w:t>. Уполномоченный орган местного самоуправления обеспечивает опубликование указанной в части 15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14:paraId="66C9DFAD" w14:textId="3882BE0C" w:rsidR="00263D42" w:rsidRPr="00F35540" w:rsidRDefault="00263D42" w:rsidP="00263D42">
      <w:pPr>
        <w:spacing w:after="0" w:line="240" w:lineRule="auto"/>
        <w:ind w:firstLine="680"/>
        <w:jc w:val="both"/>
      </w:pPr>
      <w:r w:rsidRPr="00F35540">
        <w:t>1</w:t>
      </w:r>
      <w:r w:rsidR="00906AC5">
        <w:t>6</w:t>
      </w:r>
      <w:r w:rsidRPr="00F35540">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996D8AC" w14:textId="41B600AF" w:rsidR="00263D42" w:rsidRPr="00F35540" w:rsidRDefault="00263D42" w:rsidP="00263D42">
      <w:pPr>
        <w:spacing w:after="0" w:line="240" w:lineRule="auto"/>
        <w:ind w:firstLine="680"/>
        <w:jc w:val="both"/>
      </w:pPr>
      <w:r w:rsidRPr="00F35540">
        <w:t>1</w:t>
      </w:r>
      <w:r w:rsidR="00906AC5">
        <w:t>7</w:t>
      </w:r>
      <w:r w:rsidRPr="00F35540">
        <w:t>.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принимаемыми в соответствии с ним нормативными правовыми актами Российской Федерации.</w:t>
      </w:r>
    </w:p>
    <w:p w14:paraId="5B031CBE" w14:textId="3B2359E3" w:rsidR="00263D42" w:rsidRPr="00F35540" w:rsidRDefault="00263D42" w:rsidP="00263D42">
      <w:pPr>
        <w:spacing w:after="0" w:line="240" w:lineRule="auto"/>
        <w:ind w:firstLine="680"/>
        <w:jc w:val="both"/>
      </w:pPr>
      <w:r w:rsidRPr="00F35540">
        <w:t>1</w:t>
      </w:r>
      <w:r w:rsidR="00906AC5">
        <w:t>8</w:t>
      </w:r>
      <w:r w:rsidRPr="00F35540">
        <w:t>.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законами субъектов Российской Федерации.</w:t>
      </w:r>
    </w:p>
    <w:p w14:paraId="21729232" w14:textId="6D9B6333" w:rsidR="00263D42" w:rsidRPr="00F35540" w:rsidRDefault="00906AC5" w:rsidP="00263D42">
      <w:pPr>
        <w:spacing w:after="0" w:line="240" w:lineRule="auto"/>
        <w:ind w:firstLine="680"/>
        <w:jc w:val="both"/>
      </w:pPr>
      <w:r>
        <w:t>19</w:t>
      </w:r>
      <w:r w:rsidR="00263D42" w:rsidRPr="00F35540">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435F5497" w14:textId="24353C69" w:rsidR="00263D42" w:rsidRPr="00F35540" w:rsidRDefault="00263D42" w:rsidP="00263D42">
      <w:pPr>
        <w:spacing w:after="0" w:line="240" w:lineRule="auto"/>
        <w:ind w:firstLine="680"/>
        <w:jc w:val="both"/>
      </w:pPr>
      <w:r w:rsidRPr="00F35540">
        <w:t>2</w:t>
      </w:r>
      <w:r w:rsidR="00906AC5">
        <w:t>0</w:t>
      </w:r>
      <w:r w:rsidRPr="00F35540">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3B3D092F" w14:textId="2D4D05F3" w:rsidR="00263D42" w:rsidRPr="00F35540" w:rsidRDefault="00263D42" w:rsidP="00263D42">
      <w:pPr>
        <w:spacing w:after="0" w:line="240" w:lineRule="auto"/>
        <w:ind w:firstLine="680"/>
        <w:jc w:val="both"/>
      </w:pPr>
      <w:r w:rsidRPr="00F35540">
        <w:t>2</w:t>
      </w:r>
      <w:r w:rsidR="00906AC5">
        <w:t>1</w:t>
      </w:r>
      <w:r w:rsidRPr="00F35540">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и 12.12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2F96323B" w14:textId="77777777" w:rsidR="00263D42" w:rsidRPr="00F35540" w:rsidRDefault="00263D42" w:rsidP="00263D42">
      <w:pPr>
        <w:spacing w:after="0" w:line="240" w:lineRule="auto"/>
        <w:ind w:firstLine="680"/>
        <w:jc w:val="both"/>
        <w:rPr>
          <w:szCs w:val="24"/>
        </w:rPr>
      </w:pPr>
    </w:p>
    <w:p w14:paraId="3011D953" w14:textId="77777777" w:rsidR="00263D42" w:rsidRPr="00F35540" w:rsidRDefault="00263D42" w:rsidP="00263D42">
      <w:pPr>
        <w:pStyle w:val="4"/>
        <w:jc w:val="both"/>
        <w:rPr>
          <w:b w:val="0"/>
        </w:rPr>
      </w:pPr>
      <w:bookmarkStart w:id="57" w:name="_Toc158625226"/>
      <w:r w:rsidRPr="00F35540">
        <w:t>Статья 2</w:t>
      </w:r>
      <w:r w:rsidRPr="00263D42">
        <w:t>6</w:t>
      </w:r>
      <w:r w:rsidRPr="00F35540">
        <w:t>. Особенности подготовки документации по планировке территории применительно к территории поселения.</w:t>
      </w:r>
      <w:bookmarkEnd w:id="57"/>
    </w:p>
    <w:p w14:paraId="37CB2177" w14:textId="77777777" w:rsidR="00263D42" w:rsidRPr="00F35540" w:rsidRDefault="00263D42" w:rsidP="00263D42">
      <w:pPr>
        <w:spacing w:after="0" w:line="240" w:lineRule="auto"/>
        <w:ind w:firstLine="680"/>
        <w:jc w:val="both"/>
        <w:rPr>
          <w:b/>
          <w:szCs w:val="24"/>
        </w:rPr>
      </w:pPr>
    </w:p>
    <w:p w14:paraId="06CFA3AE" w14:textId="77777777" w:rsidR="00263D42" w:rsidRPr="00F35540" w:rsidRDefault="00263D42" w:rsidP="00263D42">
      <w:pPr>
        <w:spacing w:after="0" w:line="240" w:lineRule="auto"/>
        <w:ind w:firstLine="680"/>
        <w:jc w:val="both"/>
        <w:rPr>
          <w:szCs w:val="24"/>
        </w:rPr>
      </w:pPr>
      <w:r w:rsidRPr="00F35540">
        <w:rPr>
          <w:szCs w:val="24"/>
        </w:rPr>
        <w:t>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Крымский район,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27 настоящих Правил, принятие органом местного самоуправления муниципального района решения о подготовке документации по планировке территории не требуется.</w:t>
      </w:r>
    </w:p>
    <w:p w14:paraId="66C70EB1" w14:textId="586A60E0" w:rsidR="00263D42" w:rsidRPr="00F35540" w:rsidRDefault="00263D42" w:rsidP="00263D42">
      <w:pPr>
        <w:spacing w:after="0" w:line="240" w:lineRule="auto"/>
        <w:ind w:firstLine="680"/>
        <w:jc w:val="both"/>
        <w:rPr>
          <w:szCs w:val="24"/>
        </w:rPr>
      </w:pPr>
      <w:r w:rsidRPr="00F35540">
        <w:rPr>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официальных сайтах муниципальных образований Крымский район, </w:t>
      </w:r>
      <w:r w:rsidR="00857BC2">
        <w:rPr>
          <w:szCs w:val="24"/>
        </w:rPr>
        <w:t>Пригородное</w:t>
      </w:r>
      <w:r>
        <w:rPr>
          <w:szCs w:val="24"/>
        </w:rPr>
        <w:t xml:space="preserve"> </w:t>
      </w:r>
      <w:r w:rsidRPr="00F35540">
        <w:rPr>
          <w:szCs w:val="24"/>
        </w:rPr>
        <w:t>сельское поселение (при наличии официального сайта) в сети "Интернет".</w:t>
      </w:r>
    </w:p>
    <w:p w14:paraId="7D8B9D40" w14:textId="77777777" w:rsidR="00263D42" w:rsidRPr="00F35540" w:rsidRDefault="00263D42" w:rsidP="00263D42">
      <w:pPr>
        <w:spacing w:after="0" w:line="240" w:lineRule="auto"/>
        <w:ind w:firstLine="680"/>
        <w:jc w:val="both"/>
        <w:rPr>
          <w:szCs w:val="24"/>
        </w:rPr>
      </w:pPr>
      <w:r w:rsidRPr="00F35540">
        <w:rPr>
          <w:szCs w:val="24"/>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Крымский район свои предложения о порядке, сроках подготовки и содержании документации по планировке территории.</w:t>
      </w:r>
    </w:p>
    <w:p w14:paraId="701C913D" w14:textId="77777777" w:rsidR="00263D42" w:rsidRPr="00F35540" w:rsidRDefault="00263D42" w:rsidP="00263D42">
      <w:pPr>
        <w:spacing w:after="0" w:line="240" w:lineRule="auto"/>
        <w:ind w:firstLine="680"/>
        <w:jc w:val="both"/>
        <w:rPr>
          <w:szCs w:val="24"/>
        </w:rPr>
      </w:pPr>
      <w:r w:rsidRPr="00F35540">
        <w:rPr>
          <w:szCs w:val="24"/>
        </w:rPr>
        <w:t>3.1. Заинтересованные лица, указанные в части 1.1 статьи 27 настоящих Правил, осуществляют подготовку документации по планировке территории в соответствии с требованиями, указанными в части 4 статьи 27 настоящих Правил, и направляют ее для утверждения в орган местного самоуправления Крымский район.</w:t>
      </w:r>
    </w:p>
    <w:p w14:paraId="12FCCE12" w14:textId="77777777" w:rsidR="00263D42" w:rsidRPr="00F35540" w:rsidRDefault="00263D42" w:rsidP="00263D42">
      <w:pPr>
        <w:spacing w:after="0" w:line="240" w:lineRule="auto"/>
        <w:ind w:firstLine="680"/>
        <w:jc w:val="both"/>
        <w:rPr>
          <w:rStyle w:val="blk"/>
          <w:szCs w:val="24"/>
        </w:rPr>
      </w:pPr>
      <w:r w:rsidRPr="00F35540">
        <w:rPr>
          <w:szCs w:val="24"/>
        </w:rPr>
        <w:t xml:space="preserve">4. </w:t>
      </w:r>
      <w:r w:rsidRPr="00F35540">
        <w:rPr>
          <w:rStyle w:val="blk"/>
          <w:szCs w:val="24"/>
        </w:rPr>
        <w:t xml:space="preserve">Орган местного самоуправления муниципального образования Крымский район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настоящими Правилами органом местного самоуправления муниципального района, осуществляет проверку такой документации на соответствие требованиям, указанным в </w:t>
      </w:r>
      <w:hyperlink r:id="rId98" w:anchor="dst3354" w:history="1">
        <w:r w:rsidRPr="00F35540">
          <w:rPr>
            <w:rStyle w:val="ad"/>
            <w:color w:val="auto"/>
            <w:szCs w:val="24"/>
            <w:u w:val="none"/>
          </w:rPr>
          <w:t>части 3 статьи 27</w:t>
        </w:r>
      </w:hyperlink>
      <w:r w:rsidRPr="00F35540">
        <w:rPr>
          <w:rStyle w:val="blk"/>
          <w:szCs w:val="24"/>
        </w:rPr>
        <w:t xml:space="preserve"> настоящих Правил.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077A343A" w14:textId="77777777" w:rsidR="00263D42" w:rsidRPr="00F35540" w:rsidRDefault="00263D42" w:rsidP="00263D42">
      <w:pPr>
        <w:spacing w:after="0" w:line="240" w:lineRule="auto"/>
        <w:ind w:firstLine="680"/>
        <w:jc w:val="both"/>
        <w:rPr>
          <w:szCs w:val="24"/>
        </w:rPr>
      </w:pPr>
      <w:r w:rsidRPr="00F35540">
        <w:rPr>
          <w:szCs w:val="24"/>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14:paraId="76324492" w14:textId="77777777" w:rsidR="00263D42" w:rsidRPr="00F35540" w:rsidRDefault="00263D42" w:rsidP="00263D42">
      <w:pPr>
        <w:spacing w:after="0" w:line="240" w:lineRule="auto"/>
        <w:ind w:firstLine="680"/>
        <w:jc w:val="both"/>
        <w:rPr>
          <w:szCs w:val="24"/>
        </w:rPr>
      </w:pPr>
      <w:r w:rsidRPr="00F35540">
        <w:rPr>
          <w:szCs w:val="24"/>
        </w:rPr>
        <w:t>5.1. Публичные слушания по проекту планировки территории и проекту межевания территории не проводятся, если они подготовлены в отношении:</w:t>
      </w:r>
    </w:p>
    <w:p w14:paraId="017D9B64" w14:textId="77777777" w:rsidR="00263D42" w:rsidRPr="00F35540" w:rsidRDefault="00263D42" w:rsidP="00263D42">
      <w:pPr>
        <w:spacing w:after="0" w:line="240" w:lineRule="auto"/>
        <w:ind w:firstLine="680"/>
        <w:jc w:val="both"/>
        <w:rPr>
          <w:szCs w:val="24"/>
        </w:rPr>
      </w:pPr>
      <w:r w:rsidRPr="00F35540">
        <w:rPr>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ABEF2AA" w14:textId="77777777" w:rsidR="00263D42" w:rsidRPr="00F35540" w:rsidRDefault="00263D42" w:rsidP="00263D42">
      <w:pPr>
        <w:spacing w:after="0" w:line="240" w:lineRule="auto"/>
        <w:ind w:firstLine="680"/>
        <w:jc w:val="both"/>
        <w:rPr>
          <w:szCs w:val="24"/>
        </w:rPr>
      </w:pPr>
      <w:r w:rsidRPr="00F35540">
        <w:rPr>
          <w:szCs w:val="24"/>
        </w:rPr>
        <w:t>2) территории для размещения линейных объектов в границах земель лесного фонда.</w:t>
      </w:r>
    </w:p>
    <w:p w14:paraId="1A704B76" w14:textId="77777777" w:rsidR="00263D42" w:rsidRPr="00F35540" w:rsidRDefault="00263D42" w:rsidP="00263D42">
      <w:pPr>
        <w:spacing w:after="0" w:line="240" w:lineRule="auto"/>
        <w:ind w:firstLine="680"/>
        <w:jc w:val="both"/>
        <w:rPr>
          <w:szCs w:val="24"/>
        </w:rPr>
      </w:pPr>
      <w:r w:rsidRPr="00F35540">
        <w:rPr>
          <w:szCs w:val="24"/>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с учетом положений настоящей статьи, статьи 5.1.Градостроительного Кодекса Российской Федерации..</w:t>
      </w:r>
    </w:p>
    <w:p w14:paraId="610BBBCA" w14:textId="769A87B9" w:rsidR="00263D42" w:rsidRPr="00F35540" w:rsidRDefault="00263D42" w:rsidP="00263D42">
      <w:pPr>
        <w:spacing w:after="0" w:line="240" w:lineRule="auto"/>
        <w:ind w:firstLine="680"/>
        <w:jc w:val="both"/>
        <w:rPr>
          <w:szCs w:val="24"/>
        </w:rPr>
      </w:pPr>
      <w:r w:rsidRPr="00F35540">
        <w:rPr>
          <w:szCs w:val="24"/>
        </w:rPr>
        <w:t xml:space="preserve">7. Срок проведения публичных слушаний со дня оповещения жителей муниципального образования </w:t>
      </w:r>
      <w:r w:rsidR="00857BC2">
        <w:rPr>
          <w:szCs w:val="24"/>
        </w:rPr>
        <w:t>Пригородное</w:t>
      </w:r>
      <w:r w:rsidRPr="00F35540">
        <w:rPr>
          <w:szCs w:val="24"/>
        </w:rPr>
        <w:t xml:space="preserve"> сельское поселение о времени и месте их проведения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муниципального образования Крымский район и не может быть менее одного месяца и более трех месяцев.</w:t>
      </w:r>
    </w:p>
    <w:p w14:paraId="1A3030FE" w14:textId="77777777" w:rsidR="00263D42" w:rsidRPr="00F35540" w:rsidRDefault="00263D42" w:rsidP="00263D42">
      <w:pPr>
        <w:spacing w:after="0" w:line="240" w:lineRule="auto"/>
        <w:ind w:firstLine="680"/>
        <w:jc w:val="both"/>
        <w:rPr>
          <w:rStyle w:val="blk"/>
        </w:rPr>
      </w:pPr>
      <w:r w:rsidRPr="00F35540">
        <w:rPr>
          <w:szCs w:val="24"/>
        </w:rPr>
        <w:t>8. О</w:t>
      </w:r>
      <w:r w:rsidRPr="00F35540">
        <w:rPr>
          <w:rStyle w:val="blk"/>
          <w:szCs w:val="24"/>
        </w:rPr>
        <w:t xml:space="preserve">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99" w:anchor="dst3144" w:history="1">
        <w:r w:rsidRPr="00F35540">
          <w:rPr>
            <w:rStyle w:val="ad"/>
            <w:color w:val="auto"/>
            <w:szCs w:val="24"/>
            <w:u w:val="none"/>
          </w:rPr>
          <w:t>части 4</w:t>
        </w:r>
      </w:hyperlink>
      <w:r w:rsidRPr="00F35540">
        <w:rPr>
          <w:rStyle w:val="blk"/>
          <w:szCs w:val="24"/>
        </w:rPr>
        <w:t xml:space="preserve"> настоящей статьи</w:t>
      </w:r>
      <w:r w:rsidRPr="00F35540">
        <w:rPr>
          <w:rStyle w:val="blk"/>
        </w:rPr>
        <w:t>.</w:t>
      </w:r>
    </w:p>
    <w:p w14:paraId="45D4365F" w14:textId="77777777" w:rsidR="00263D42" w:rsidRPr="00F35540" w:rsidRDefault="00263D42" w:rsidP="00263D42">
      <w:pPr>
        <w:spacing w:after="0" w:line="240" w:lineRule="auto"/>
        <w:ind w:firstLine="680"/>
        <w:jc w:val="both"/>
        <w:rPr>
          <w:szCs w:val="24"/>
        </w:rPr>
      </w:pPr>
      <w:r w:rsidRPr="00F35540">
        <w:rPr>
          <w:szCs w:val="24"/>
        </w:rPr>
        <w:t>9. Глава администрации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7936B9E4" w14:textId="77777777" w:rsidR="00263D42" w:rsidRPr="00F35540" w:rsidRDefault="00263D42" w:rsidP="00263D42">
      <w:pPr>
        <w:spacing w:after="0" w:line="240" w:lineRule="auto"/>
        <w:ind w:firstLine="680"/>
        <w:jc w:val="both"/>
        <w:rPr>
          <w:szCs w:val="24"/>
        </w:rPr>
      </w:pPr>
      <w:r w:rsidRPr="00F35540">
        <w:rPr>
          <w:szCs w:val="24"/>
        </w:rPr>
        <w:t>10. Основанием для отклонения документации по планировке территории, подготовленной лицами, указанными в части 1.1 статьи 27 Настоящих Правил, и направления ее на доработку является несоответствие такой документации требованиям, указанным в части 3 статьи 27 настоящих Правил. В иных случаях отклонение представленной такими лицами документации по планировке территории не допускается.</w:t>
      </w:r>
    </w:p>
    <w:p w14:paraId="438668CC" w14:textId="705FF8DB" w:rsidR="00263D42" w:rsidRPr="00F35540" w:rsidRDefault="00263D42" w:rsidP="00263D42">
      <w:pPr>
        <w:spacing w:after="0" w:line="240" w:lineRule="auto"/>
        <w:ind w:firstLine="680"/>
        <w:jc w:val="both"/>
        <w:rPr>
          <w:szCs w:val="24"/>
        </w:rPr>
      </w:pPr>
      <w:r w:rsidRPr="00F35540">
        <w:rPr>
          <w:szCs w:val="24"/>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муниципальных образований Крымский район, </w:t>
      </w:r>
      <w:r w:rsidR="00857BC2">
        <w:rPr>
          <w:szCs w:val="24"/>
        </w:rPr>
        <w:t>Пригородное</w:t>
      </w:r>
      <w:r w:rsidRPr="00F35540">
        <w:rPr>
          <w:szCs w:val="24"/>
        </w:rPr>
        <w:t xml:space="preserve"> сельское поселение (при наличии официального сайта муниципального образования) в сети "Интернет".</w:t>
      </w:r>
    </w:p>
    <w:p w14:paraId="166F3573" w14:textId="77777777" w:rsidR="00263D42" w:rsidRPr="00F35540" w:rsidRDefault="00263D42" w:rsidP="00263D42">
      <w:pPr>
        <w:pStyle w:val="aff6"/>
        <w:ind w:firstLine="680"/>
        <w:jc w:val="both"/>
      </w:pPr>
    </w:p>
    <w:p w14:paraId="4362405D" w14:textId="77777777" w:rsidR="00263D42" w:rsidRDefault="00263D42" w:rsidP="00263D42">
      <w:pPr>
        <w:pStyle w:val="4"/>
      </w:pPr>
      <w:bookmarkStart w:id="58" w:name="_Toc158625227"/>
      <w:r w:rsidRPr="00AD2C01">
        <w:t xml:space="preserve">Статья </w:t>
      </w:r>
      <w:r>
        <w:t>2</w:t>
      </w:r>
      <w:r w:rsidRPr="00263D42">
        <w:t>7</w:t>
      </w:r>
      <w:r w:rsidRPr="00AD2C01">
        <w:t>. Архитектурно-градостроительный облик объекта капитального строительства</w:t>
      </w:r>
      <w:bookmarkEnd w:id="58"/>
    </w:p>
    <w:p w14:paraId="2B4C037B" w14:textId="77777777" w:rsidR="00263D42" w:rsidRPr="004725DB" w:rsidRDefault="00263D42" w:rsidP="00263D42">
      <w:pPr>
        <w:spacing w:after="0" w:line="240" w:lineRule="auto"/>
        <w:rPr>
          <w:lang w:eastAsia="zh-CN"/>
        </w:rPr>
      </w:pPr>
    </w:p>
    <w:p w14:paraId="1E2E5B67"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w:t>
      </w:r>
    </w:p>
    <w:p w14:paraId="73755076"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2. Согласование архитектурно-градостроительного облика объекта капитального строительства не требуется в отношении:</w:t>
      </w:r>
    </w:p>
    <w:p w14:paraId="769CBB18"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5C28E36"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2) объектов, для строительства или реконструкции которых не требуется получение разрешения на строительство;</w:t>
      </w:r>
    </w:p>
    <w:p w14:paraId="43D6AF9E"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3) объектов, расположенных на земельных участках, находящихся в пользовании учреждений, исполняющих наказание;</w:t>
      </w:r>
    </w:p>
    <w:p w14:paraId="1E1C1FEF"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801DE01"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3AAE9F76"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58283633" w14:textId="77777777" w:rsidR="00263D42" w:rsidRPr="00247440" w:rsidRDefault="00263D42" w:rsidP="00263D42">
      <w:pPr>
        <w:widowControl w:val="0"/>
        <w:spacing w:after="0" w:line="240" w:lineRule="auto"/>
        <w:ind w:firstLine="709"/>
        <w:jc w:val="both"/>
        <w:rPr>
          <w:rFonts w:eastAsia="Times New Roman" w:cs="Times New Roman"/>
          <w:szCs w:val="24"/>
          <w:lang w:eastAsia="zh-CN"/>
        </w:rPr>
      </w:pPr>
      <w:r w:rsidRPr="00247440">
        <w:rPr>
          <w:rFonts w:eastAsia="Times New Roman" w:cs="Times New Roman"/>
          <w:szCs w:val="24"/>
          <w:lang w:eastAsia="zh-CN"/>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19B4358C" w14:textId="77777777" w:rsidR="00263D42" w:rsidRPr="00247440" w:rsidRDefault="00263D42" w:rsidP="00263D42">
      <w:pPr>
        <w:widowControl w:val="0"/>
        <w:spacing w:after="0" w:line="240" w:lineRule="auto"/>
        <w:ind w:firstLine="709"/>
        <w:jc w:val="both"/>
        <w:rPr>
          <w:rFonts w:eastAsia="Times New Roman" w:cs="Times New Roman"/>
          <w:szCs w:val="24"/>
          <w:lang w:eastAsia="zh-CN"/>
        </w:rPr>
      </w:pPr>
      <w:r w:rsidRPr="00247440">
        <w:rPr>
          <w:rFonts w:eastAsia="Times New Roman" w:cs="Times New Roman"/>
          <w:szCs w:val="24"/>
          <w:lang w:eastAsia="zh-CN"/>
        </w:rPr>
        <w:t>5. Порядок согласования архитектурно-градостроительного облика объекта капитального строительства установлен Постановлением Правительства РФ от 29.05.2023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3176E85E" w14:textId="77777777" w:rsidR="00263D42" w:rsidRPr="00247440" w:rsidRDefault="00263D42" w:rsidP="00263D42">
      <w:pPr>
        <w:widowControl w:val="0"/>
        <w:spacing w:after="0" w:line="240" w:lineRule="auto"/>
        <w:ind w:firstLine="709"/>
        <w:jc w:val="both"/>
        <w:rPr>
          <w:rFonts w:eastAsia="Times New Roman" w:cs="Times New Roman"/>
          <w:szCs w:val="24"/>
          <w:lang w:eastAsia="zh-CN"/>
        </w:rPr>
      </w:pPr>
    </w:p>
    <w:p w14:paraId="39BD33F1" w14:textId="77777777" w:rsidR="00263D42" w:rsidRPr="00247440" w:rsidRDefault="00263D42" w:rsidP="00263D42">
      <w:pPr>
        <w:pStyle w:val="4"/>
      </w:pPr>
      <w:bookmarkStart w:id="59" w:name="_Toc158625228"/>
      <w:r w:rsidRPr="00247440">
        <w:t xml:space="preserve">Статья </w:t>
      </w:r>
      <w:r w:rsidRPr="00263D42">
        <w:t>28</w:t>
      </w:r>
      <w:r w:rsidRPr="00247440">
        <w:t>. Правила согласования архитектурно-градостроительного облика объекта капитального строительства</w:t>
      </w:r>
      <w:bookmarkEnd w:id="59"/>
    </w:p>
    <w:p w14:paraId="2A7E7D91" w14:textId="77777777" w:rsidR="00263D42" w:rsidRPr="00247440" w:rsidRDefault="00263D42" w:rsidP="00263D42">
      <w:pPr>
        <w:widowControl w:val="0"/>
        <w:spacing w:after="0" w:line="240" w:lineRule="auto"/>
        <w:ind w:firstLine="709"/>
        <w:jc w:val="both"/>
        <w:rPr>
          <w:rFonts w:eastAsia="Times New Roman" w:cs="Times New Roman"/>
          <w:b/>
          <w:szCs w:val="24"/>
          <w:lang w:eastAsia="zh-CN"/>
        </w:rPr>
      </w:pPr>
    </w:p>
    <w:p w14:paraId="51A3F56C" w14:textId="77777777" w:rsidR="00263D42" w:rsidRPr="00247440" w:rsidRDefault="00263D42" w:rsidP="00263D42">
      <w:pPr>
        <w:jc w:val="center"/>
        <w:rPr>
          <w:b/>
          <w:lang w:eastAsia="ru-RU"/>
        </w:rPr>
      </w:pPr>
      <w:r w:rsidRPr="00247440">
        <w:rPr>
          <w:b/>
          <w:lang w:eastAsia="ru-RU"/>
        </w:rPr>
        <w:t>I. Общие положения</w:t>
      </w:r>
    </w:p>
    <w:p w14:paraId="1A0B1098"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1. Настоящие Правила определяют порядок согласования архитектурно-градостроительного облика объекта капитального строительства в случае, если в градостроительном регламенте указаны требования к архитектурно-градостроительному облику такого объекта капитального строительства.</w:t>
      </w:r>
    </w:p>
    <w:p w14:paraId="35886153"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 xml:space="preserve">2.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w:t>
      </w:r>
      <w:hyperlink r:id="rId100" w:history="1">
        <w:r w:rsidRPr="00247440">
          <w:rPr>
            <w:rFonts w:ascii="Times New Roman CYR" w:eastAsiaTheme="minorEastAsia" w:hAnsi="Times New Roman CYR" w:cs="Times New Roman CYR"/>
            <w:szCs w:val="24"/>
            <w:lang w:eastAsia="ru-RU"/>
          </w:rPr>
          <w:t>пунктах 1 - 4 части 2 статьи 40</w:t>
        </w:r>
      </w:hyperlink>
      <w:hyperlink r:id="rId101" w:history="1">
        <w:r w:rsidRPr="00247440">
          <w:rPr>
            <w:rFonts w:ascii="Times New Roman CYR" w:eastAsiaTheme="minorEastAsia" w:hAnsi="Times New Roman CYR" w:cs="Times New Roman CYR"/>
            <w:szCs w:val="24"/>
            <w:vertAlign w:val="superscript"/>
            <w:lang w:eastAsia="ru-RU"/>
          </w:rPr>
          <w:t> 1</w:t>
        </w:r>
      </w:hyperlink>
      <w:hyperlink r:id="rId102" w:history="1"/>
      <w:r w:rsidRPr="00247440">
        <w:rPr>
          <w:rFonts w:ascii="Times New Roman CYR" w:eastAsiaTheme="minorEastAsia" w:hAnsi="Times New Roman CYR" w:cs="Times New Roman CYR"/>
          <w:szCs w:val="24"/>
          <w:lang w:eastAsia="ru-RU"/>
        </w:rPr>
        <w:t>Градостроительного кодекса Российской Федерации, а также в отношении:</w:t>
      </w:r>
    </w:p>
    <w:p w14:paraId="4C0A7947"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а) гидротехнических сооружений;</w:t>
      </w:r>
    </w:p>
    <w:p w14:paraId="48DB879D"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14:paraId="28EE5E50"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в) подземных сооружений;</w:t>
      </w:r>
    </w:p>
    <w:p w14:paraId="5BA4F974"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14:paraId="6302C189"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7BC7A245"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е) объектов капитального строительства, предназначенных для обезвреживания, размещения и утилизации медицинских отходов;</w:t>
      </w:r>
    </w:p>
    <w:p w14:paraId="34A93AC9"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ж) объектов капитального строительства, предназначенных для хранения, переработки и утилизации биологических отходов;</w:t>
      </w:r>
    </w:p>
    <w:p w14:paraId="5B410576"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 xml:space="preserve">з) объектов капитального строительства, связанных </w:t>
      </w:r>
      <w:r w:rsidRPr="00E02F51">
        <w:rPr>
          <w:rFonts w:ascii="Times New Roman CYR" w:eastAsiaTheme="minorEastAsia" w:hAnsi="Times New Roman CYR" w:cs="Times New Roman CYR"/>
          <w:szCs w:val="24"/>
          <w:lang w:eastAsia="ru-RU"/>
        </w:rPr>
        <w:t>с обращением с радиоактивными отходами;</w:t>
      </w:r>
    </w:p>
    <w:p w14:paraId="687B74E7"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и) объектов капитального строительства, связанных с обращением веществ, разрушающих озоновый слой;</w:t>
      </w:r>
    </w:p>
    <w:p w14:paraId="6340B77B"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к) объектов использования атомной энергии;</w:t>
      </w:r>
    </w:p>
    <w:p w14:paraId="44CBC34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л) опасных производственных объектов, определяемых в соответствии с законодательством Российской Федерации.</w:t>
      </w:r>
    </w:p>
    <w:p w14:paraId="58101DB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p>
    <w:p w14:paraId="7D51C169" w14:textId="77777777" w:rsidR="00263D42" w:rsidRPr="004725DB" w:rsidRDefault="00263D42" w:rsidP="00263D42">
      <w:pPr>
        <w:jc w:val="center"/>
        <w:rPr>
          <w:b/>
          <w:lang w:eastAsia="ru-RU"/>
        </w:rPr>
      </w:pPr>
      <w:r w:rsidRPr="004725DB">
        <w:rPr>
          <w:b/>
          <w:lang w:eastAsia="ru-RU"/>
        </w:rPr>
        <w:t>II. Порядок и сроки согласования архитектурно-градостроительного облика объекта капитального строительства</w:t>
      </w:r>
    </w:p>
    <w:p w14:paraId="4475CC9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p>
    <w:p w14:paraId="76375310"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3. Архитектурно-градостроительный облик объекта капитального строительства подлежит согласованию с уполномоченным органом местного самоуправления. Уполномоченный орган местного самоуправления в целях принятия решения о согласовании архитектурно-градостроительного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урбанистики, экономики города, истории, культуры, археологии, дендрологии и экологии).</w:t>
      </w:r>
    </w:p>
    <w:p w14:paraId="437A7736"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 xml:space="preserve">4. Для согласования архитектурно-градостроительного облика объекта капитального строительства правообладатель земельного участка,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hyperlink r:id="rId103" w:history="1">
        <w:r w:rsidRPr="00E02F51">
          <w:rPr>
            <w:rFonts w:ascii="Times New Roman CYR" w:eastAsiaTheme="minorEastAsia" w:hAnsi="Times New Roman CYR" w:cs="Times New Roman CYR"/>
            <w:color w:val="000000" w:themeColor="text1"/>
            <w:szCs w:val="24"/>
            <w:lang w:eastAsia="ru-RU"/>
          </w:rPr>
          <w:t>частью 1</w:t>
        </w:r>
      </w:hyperlink>
      <w:hyperlink r:id="rId104" w:history="1">
        <w:r w:rsidRPr="00E02F51">
          <w:rPr>
            <w:rFonts w:ascii="Times New Roman CYR" w:eastAsiaTheme="minorEastAsia" w:hAnsi="Times New Roman CYR" w:cs="Times New Roman CYR"/>
            <w:color w:val="000000" w:themeColor="text1"/>
            <w:szCs w:val="24"/>
            <w:vertAlign w:val="superscript"/>
            <w:lang w:eastAsia="ru-RU"/>
          </w:rPr>
          <w:t> 1</w:t>
        </w:r>
      </w:hyperlink>
      <w:hyperlink r:id="rId105" w:history="1">
        <w:r w:rsidRPr="00E02F51">
          <w:rPr>
            <w:rFonts w:ascii="Times New Roman CYR" w:eastAsiaTheme="minorEastAsia" w:hAnsi="Times New Roman CYR" w:cs="Times New Roman CYR"/>
            <w:color w:val="000000" w:themeColor="text1"/>
            <w:szCs w:val="24"/>
            <w:lang w:eastAsia="ru-RU"/>
          </w:rPr>
          <w:t xml:space="preserve"> статьи 57</w:t>
        </w:r>
      </w:hyperlink>
      <w:hyperlink r:id="rId106" w:history="1">
        <w:r w:rsidRPr="00E02F51">
          <w:rPr>
            <w:rFonts w:ascii="Times New Roman CYR" w:eastAsiaTheme="minorEastAsia" w:hAnsi="Times New Roman CYR" w:cs="Times New Roman CYR"/>
            <w:color w:val="000000" w:themeColor="text1"/>
            <w:szCs w:val="24"/>
            <w:vertAlign w:val="superscript"/>
            <w:lang w:eastAsia="ru-RU"/>
          </w:rPr>
          <w:t> 3</w:t>
        </w:r>
      </w:hyperlink>
      <w:r w:rsidRPr="00E02F51">
        <w:rPr>
          <w:rFonts w:ascii="Times New Roman CYR" w:eastAsiaTheme="minorEastAsia" w:hAnsi="Times New Roman CYR" w:cs="Times New Roman CYR"/>
          <w:szCs w:val="24"/>
          <w:lang w:eastAsia="ru-RU"/>
        </w:rPr>
        <w:t xml:space="preserve"> Градостроительного кодекса Российской Федерации (далее - инициатор), подает в уполномоченный орган местного самоуправления заявление, которое содержит:</w:t>
      </w:r>
    </w:p>
    <w:p w14:paraId="4C3C29C2"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а)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14:paraId="3B1ADAD5"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б)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14:paraId="1049F1A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в) наименование объекта капитального строительства, архитектурный облик которого согласовывается.</w:t>
      </w:r>
    </w:p>
    <w:p w14:paraId="7FC93A95"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 xml:space="preserve">5. К заявлению, указанному </w:t>
      </w:r>
      <w:r w:rsidRPr="00E02F51">
        <w:rPr>
          <w:rFonts w:ascii="Times New Roman CYR" w:eastAsiaTheme="minorEastAsia" w:hAnsi="Times New Roman CYR" w:cs="Times New Roman CYR"/>
          <w:color w:val="000000" w:themeColor="text1"/>
          <w:szCs w:val="24"/>
          <w:lang w:eastAsia="ru-RU"/>
        </w:rPr>
        <w:t xml:space="preserve">в </w:t>
      </w:r>
      <w:hyperlink w:anchor="sub_2004" w:history="1">
        <w:r w:rsidRPr="00E02F51">
          <w:rPr>
            <w:rFonts w:ascii="Times New Roman CYR" w:eastAsiaTheme="minorEastAsia" w:hAnsi="Times New Roman CYR" w:cs="Times New Roman CYR"/>
            <w:color w:val="000000" w:themeColor="text1"/>
            <w:szCs w:val="24"/>
            <w:lang w:eastAsia="ru-RU"/>
          </w:rPr>
          <w:t>пункте 4</w:t>
        </w:r>
      </w:hyperlink>
      <w:r w:rsidRPr="00E02F51">
        <w:rPr>
          <w:rFonts w:ascii="Times New Roman CYR" w:eastAsiaTheme="minorEastAsia" w:hAnsi="Times New Roman CYR" w:cs="Times New Roman CYR"/>
          <w:szCs w:val="24"/>
          <w:lang w:eastAsia="ru-RU"/>
        </w:rPr>
        <w:t xml:space="preserve"> настоящих Правил (далее - заявление), прилагаются следующие разделы проектной документации объекта капитального строительства:</w:t>
      </w:r>
    </w:p>
    <w:p w14:paraId="65D963EE"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а) пояснительная записка;</w:t>
      </w:r>
    </w:p>
    <w:p w14:paraId="5FDBA0C3"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б) схема планировочной организации земельного участка;</w:t>
      </w:r>
    </w:p>
    <w:p w14:paraId="07B349F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в) объемно-планировочные и архитектурные решения.</w:t>
      </w:r>
    </w:p>
    <w:p w14:paraId="042A06AB"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color w:val="000000" w:themeColor="text1"/>
          <w:szCs w:val="24"/>
          <w:lang w:eastAsia="ru-RU"/>
        </w:rPr>
      </w:pPr>
      <w:r w:rsidRPr="00E02F51">
        <w:rPr>
          <w:rFonts w:ascii="Times New Roman CYR" w:eastAsiaTheme="minorEastAsia" w:hAnsi="Times New Roman CYR" w:cs="Times New Roman CYR"/>
          <w:szCs w:val="24"/>
          <w:lang w:eastAsia="ru-RU"/>
        </w:rPr>
        <w:t xml:space="preserve">6. Не допускается требовать иные разделы проектной документации для согласования архитектурно-градостроительного облика объекта капитального строительства, за исключением разделов проектной документации, предусмотренных </w:t>
      </w:r>
      <w:hyperlink w:anchor="sub_2005" w:history="1">
        <w:r w:rsidRPr="00E02F51">
          <w:rPr>
            <w:rFonts w:ascii="Times New Roman CYR" w:eastAsiaTheme="minorEastAsia" w:hAnsi="Times New Roman CYR" w:cs="Times New Roman CYR"/>
            <w:color w:val="000000" w:themeColor="text1"/>
            <w:szCs w:val="24"/>
            <w:lang w:eastAsia="ru-RU"/>
          </w:rPr>
          <w:t>пунктом 5</w:t>
        </w:r>
      </w:hyperlink>
      <w:r w:rsidRPr="00E02F51">
        <w:rPr>
          <w:rFonts w:ascii="Times New Roman CYR" w:eastAsiaTheme="minorEastAsia" w:hAnsi="Times New Roman CYR" w:cs="Times New Roman CYR"/>
          <w:color w:val="000000" w:themeColor="text1"/>
          <w:szCs w:val="24"/>
          <w:lang w:eastAsia="ru-RU"/>
        </w:rPr>
        <w:t xml:space="preserve"> настоящих Правил (далее - разделы проектной документации). Уполномоченным органом местного самоуправления могут быть установлены случаи, при которых для согласования архитектурно-градостроительного облика объекта капитального строительства не требуется представление разделов проектной документации.</w:t>
      </w:r>
    </w:p>
    <w:p w14:paraId="5B4E717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color w:val="000000" w:themeColor="text1"/>
          <w:szCs w:val="24"/>
          <w:lang w:eastAsia="ru-RU"/>
        </w:rPr>
        <w:t>7. Заявление и прилагаемые разделы проектной документации могут быть поданы лично, либо посредством почтовой связи, либо в форме электронного документа с использованием информационно-телекоммуникационных сетей общего пользования, в том числе посредством федеральной государственной информационной системы "</w:t>
      </w:r>
      <w:hyperlink r:id="rId107" w:history="1">
        <w:r w:rsidRPr="00E02F51">
          <w:rPr>
            <w:rFonts w:ascii="Times New Roman CYR" w:eastAsiaTheme="minorEastAsia" w:hAnsi="Times New Roman CYR" w:cs="Times New Roman CYR"/>
            <w:color w:val="000000" w:themeColor="text1"/>
            <w:szCs w:val="24"/>
            <w:lang w:eastAsia="ru-RU"/>
          </w:rPr>
          <w:t>Единый портал</w:t>
        </w:r>
      </w:hyperlink>
      <w:r w:rsidRPr="00E02F51">
        <w:rPr>
          <w:rFonts w:ascii="Times New Roman CYR" w:eastAsiaTheme="minorEastAsia" w:hAnsi="Times New Roman CYR" w:cs="Times New Roman CYR"/>
          <w:szCs w:val="24"/>
          <w:lang w:eastAsia="ru-RU"/>
        </w:rPr>
        <w:t xml:space="preserve"> государственных и муниципальных услуг (функций)", с соблюдением требований законодательства Российской Федерации о защите государственной тайны.</w:t>
      </w:r>
    </w:p>
    <w:p w14:paraId="6B64980E"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14:paraId="0D2A5483"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14:paraId="2BF8F025"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Разделы проектной документации, содержащие сведения, относящиеся к государственной тайне, подаются с соблюдением требований законодательства Российской Федерации о государственной тайне.</w:t>
      </w:r>
    </w:p>
    <w:p w14:paraId="08218B05"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8.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w:t>
      </w:r>
    </w:p>
    <w:p w14:paraId="09DEEE8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 xml:space="preserve">В случае несоответствия заявления требованиям, предусмотренным </w:t>
      </w:r>
      <w:hyperlink w:anchor="sub_2004" w:history="1">
        <w:r w:rsidRPr="001D669B">
          <w:rPr>
            <w:rFonts w:ascii="Times New Roman CYR" w:eastAsiaTheme="minorEastAsia" w:hAnsi="Times New Roman CYR" w:cs="Times New Roman CYR"/>
            <w:szCs w:val="24"/>
            <w:lang w:eastAsia="ru-RU"/>
          </w:rPr>
          <w:t>пунктом 4</w:t>
        </w:r>
      </w:hyperlink>
      <w:r w:rsidRPr="00E02F51">
        <w:rPr>
          <w:rFonts w:ascii="Times New Roman CYR" w:eastAsiaTheme="minorEastAsia" w:hAnsi="Times New Roman CYR" w:cs="Times New Roman CYR"/>
          <w:szCs w:val="24"/>
          <w:lang w:eastAsia="ru-RU"/>
        </w:rPr>
        <w:t xml:space="preserve"> настоящих Правил,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 которым они были поданы.</w:t>
      </w:r>
    </w:p>
    <w:p w14:paraId="48723F62"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9. Уполномоченный орган местного самоуправления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14:paraId="61F67A3A"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10.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архитектурно-градостроительного облика объекта капитального строительства или об отказе в его согласовании, которые направляются инициатору в течение 10 рабочих дней со дня получения заявления и прилагаемых разделов проектной документации способом, которым они были поданы.</w:t>
      </w:r>
    </w:p>
    <w:p w14:paraId="47BBE4E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11. В решении о согласовании архитектурно-градостроительного облика объекта капитального строительства содержится следующая информация:</w:t>
      </w:r>
    </w:p>
    <w:p w14:paraId="0E4A3A7B"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а) дата принятия решения и его номер, присвоенный уполномоченным органом местного самоуправления;</w:t>
      </w:r>
    </w:p>
    <w:p w14:paraId="50B2471E"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б) местонахождение объекта капитального строительства (при реконструкции);</w:t>
      </w:r>
    </w:p>
    <w:p w14:paraId="625F19D8"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756F6C66"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г) кадастровый номер объекта капитального строительства (при его наличии);</w:t>
      </w:r>
    </w:p>
    <w:p w14:paraId="4E9E8BB3"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д) кадастровый номер земельного участка (при его наличии);</w:t>
      </w:r>
    </w:p>
    <w:p w14:paraId="33623B9A"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е) функциональное назначение объекта капитального строительства;</w:t>
      </w:r>
    </w:p>
    <w:p w14:paraId="5A955A29"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ж) основные параметры объекта капитального строительства (площадь, этажность);</w:t>
      </w:r>
    </w:p>
    <w:p w14:paraId="2EB0C138"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з) 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DF15184"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12. В решении об отказе в согласовании архитектурно-градостроительного облика объекта капитального строительства содержится следующая информация:</w:t>
      </w:r>
    </w:p>
    <w:p w14:paraId="3DD11C6E"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а) дата принятия решения и его номер, присвоенный уполномоченным органом местного самоуправления;</w:t>
      </w:r>
    </w:p>
    <w:p w14:paraId="1A3C7BE2"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б) местонахождение объекта капитального строительства (при реконструкции);</w:t>
      </w:r>
    </w:p>
    <w:p w14:paraId="1D69515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6C632277"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г) кадастровый номер объекта капитального строительства (при его наличии);</w:t>
      </w:r>
    </w:p>
    <w:p w14:paraId="322E2C96"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д) кадастровый номер земельного участка (при его наличии);</w:t>
      </w:r>
    </w:p>
    <w:p w14:paraId="30714BF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е) функциональное назначение объекта капитального строительства;</w:t>
      </w:r>
    </w:p>
    <w:p w14:paraId="057CE60E"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ж) основные параметры объекта капитального строительства (площадь, этажность);</w:t>
      </w:r>
    </w:p>
    <w:p w14:paraId="239262F5"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з) соответствие (несоответствие)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1EB0980"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и) обоснование несоответствия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0D84BB0"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к) предложения (при наличии) по доработке разделов проектной документации.</w:t>
      </w:r>
    </w:p>
    <w:p w14:paraId="34DC9720"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13. Основанием для принятия решения об отказе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D9E6797"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 xml:space="preserve">14. Указанные </w:t>
      </w:r>
      <w:r w:rsidRPr="00E02F51">
        <w:rPr>
          <w:rFonts w:ascii="Times New Roman CYR" w:eastAsiaTheme="minorEastAsia" w:hAnsi="Times New Roman CYR" w:cs="Times New Roman CYR"/>
          <w:color w:val="000000" w:themeColor="text1"/>
          <w:szCs w:val="24"/>
          <w:lang w:eastAsia="ru-RU"/>
        </w:rPr>
        <w:t xml:space="preserve">в </w:t>
      </w:r>
      <w:hyperlink w:anchor="sub_2010" w:history="1">
        <w:r w:rsidRPr="00E02F51">
          <w:rPr>
            <w:rFonts w:ascii="Times New Roman CYR" w:eastAsiaTheme="minorEastAsia" w:hAnsi="Times New Roman CYR" w:cs="Times New Roman CYR"/>
            <w:color w:val="000000" w:themeColor="text1"/>
            <w:szCs w:val="24"/>
            <w:lang w:eastAsia="ru-RU"/>
          </w:rPr>
          <w:t>пункте 10</w:t>
        </w:r>
      </w:hyperlink>
      <w:r w:rsidRPr="00E02F51">
        <w:rPr>
          <w:rFonts w:ascii="Times New Roman CYR" w:eastAsiaTheme="minorEastAsia" w:hAnsi="Times New Roman CYR" w:cs="Times New Roman CYR"/>
          <w:szCs w:val="24"/>
          <w:lang w:eastAsia="ru-RU"/>
        </w:rPr>
        <w:t xml:space="preserve"> настоящих Правил решения подписываются руководителем уполномоченного органа местного самоуправления или его заместителем.</w:t>
      </w:r>
    </w:p>
    <w:p w14:paraId="10F8D1D7"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15. Уполномоченный орган местного самоуправления в течение 5 рабочих дней со дня подписания решения о согласовании архитектурно-градостроительного облика объекта капитального строительства:</w:t>
      </w:r>
    </w:p>
    <w:p w14:paraId="3496F19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а) размещает решение о согласовании архитектурно-градостроительного облика объекта капитального строительства на официальном сайте органа местного самоуправления в информационно-телекоммуникационной сети "Интернет";</w:t>
      </w:r>
    </w:p>
    <w:p w14:paraId="1DBFB29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 xml:space="preserve">б) направляет копию решения о согласовании архитектурно-градостроительного облика объекта капитального строительства в уполномоченные на выдачу разрешений на строительство в соответствии с </w:t>
      </w:r>
      <w:hyperlink r:id="rId108" w:history="1">
        <w:r w:rsidRPr="00E02F51">
          <w:rPr>
            <w:rFonts w:ascii="Times New Roman CYR" w:eastAsiaTheme="minorEastAsia" w:hAnsi="Times New Roman CYR" w:cs="Times New Roman CYR"/>
            <w:color w:val="000000" w:themeColor="text1"/>
            <w:szCs w:val="24"/>
            <w:lang w:eastAsia="ru-RU"/>
          </w:rPr>
          <w:t>частями 4 - 6 статьи 51</w:t>
        </w:r>
      </w:hyperlink>
      <w:r w:rsidRPr="00E02F51">
        <w:rPr>
          <w:rFonts w:ascii="Times New Roman CYR" w:eastAsiaTheme="minorEastAsia" w:hAnsi="Times New Roman CYR" w:cs="Times New Roman CYR"/>
          <w:szCs w:val="24"/>
          <w:lang w:eastAsia="ru-RU"/>
        </w:rPr>
        <w:t>Градостроительного кодекса Российской Федерации федеральный орган исполнительной власти, исполнительный орган субъекта Российской Федерации, орган местного самоуправления и Государственную корпорацию по космической деятельности "Роскосмос".</w:t>
      </w:r>
    </w:p>
    <w:p w14:paraId="5E33C258"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16. В случае принятия уполномоченным органом местного самоуправления решения об отказе в согласовании архитектурно-градостроительного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2B3823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17. Решение об отказе в согласовании архитектурно-градостроительного облика объекта капитального строительства может быть обжаловано в соответствии с законодательством Российской Федерации.</w:t>
      </w:r>
    </w:p>
    <w:p w14:paraId="3B981096" w14:textId="263F2E51" w:rsidR="00263D42"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18.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настоящими Правилами.</w:t>
      </w:r>
    </w:p>
    <w:p w14:paraId="60E0A8C6" w14:textId="77777777" w:rsidR="00263D42" w:rsidRDefault="00263D42">
      <w:pPr>
        <w:rPr>
          <w:rFonts w:ascii="Times New Roman CYR" w:eastAsiaTheme="minorEastAsia" w:hAnsi="Times New Roman CYR" w:cs="Times New Roman CYR"/>
          <w:szCs w:val="24"/>
          <w:lang w:eastAsia="ru-RU"/>
        </w:rPr>
      </w:pPr>
      <w:r>
        <w:rPr>
          <w:rFonts w:ascii="Times New Roman CYR" w:eastAsiaTheme="minorEastAsia" w:hAnsi="Times New Roman CYR" w:cs="Times New Roman CYR"/>
          <w:szCs w:val="24"/>
          <w:lang w:eastAsia="ru-RU"/>
        </w:rPr>
        <w:br w:type="page"/>
      </w:r>
    </w:p>
    <w:p w14:paraId="1B1E59A1" w14:textId="56C4DD55" w:rsidR="00263D42" w:rsidRPr="00F35540" w:rsidRDefault="00263D42" w:rsidP="00263D42">
      <w:pPr>
        <w:pStyle w:val="2"/>
        <w:jc w:val="both"/>
      </w:pPr>
      <w:bookmarkStart w:id="60" w:name="_Toc158625229"/>
      <w:r w:rsidRPr="00F35540">
        <w:t>Глава 6. Положение о проведении</w:t>
      </w:r>
      <w:r w:rsidR="00BA031B">
        <w:t xml:space="preserve"> общественных обсуждений или </w:t>
      </w:r>
      <w:r w:rsidRPr="00F35540">
        <w:t xml:space="preserve"> публичных слушаний по вопросам землепользования и застройки.</w:t>
      </w:r>
      <w:bookmarkEnd w:id="60"/>
    </w:p>
    <w:p w14:paraId="7661468F" w14:textId="77777777" w:rsidR="00263D42" w:rsidRPr="00F35540" w:rsidRDefault="00263D42" w:rsidP="00263D42">
      <w:pPr>
        <w:spacing w:after="0" w:line="240" w:lineRule="auto"/>
        <w:ind w:firstLine="680"/>
        <w:jc w:val="both"/>
      </w:pPr>
    </w:p>
    <w:p w14:paraId="0CDCCA52" w14:textId="5807720A" w:rsidR="00263D42" w:rsidRDefault="00263D42" w:rsidP="00263D42">
      <w:pPr>
        <w:pStyle w:val="4"/>
        <w:jc w:val="both"/>
      </w:pPr>
      <w:bookmarkStart w:id="61" w:name="_Toc158625230"/>
      <w:r w:rsidRPr="00AC3119">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61"/>
    </w:p>
    <w:p w14:paraId="30AEDE26" w14:textId="77777777" w:rsidR="001D669B" w:rsidRPr="001D669B" w:rsidRDefault="001D669B" w:rsidP="001D669B">
      <w:pPr>
        <w:rPr>
          <w:lang w:eastAsia="zh-CN"/>
        </w:rPr>
      </w:pPr>
    </w:p>
    <w:p w14:paraId="0D4A74B3"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Крымский район и с учетом положений статьи 5.1 Градостроительного Кодекса проводятся публичные слушания, за исключением случаев, предусмотренных Градостроительного Кодексом и другими федеральными законами.</w:t>
      </w:r>
    </w:p>
    <w:p w14:paraId="7C6BA062"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2. Участниками публичных слушаний по Проектам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47F4D9FE"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3.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14:paraId="175BD1FF"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1) порядок организации и проведения публичных слушаний по проектам;</w:t>
      </w:r>
    </w:p>
    <w:p w14:paraId="3893EC9E"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2) организатор публичных слушаний;</w:t>
      </w:r>
    </w:p>
    <w:p w14:paraId="1DE94018"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3) срок проведения публичных слушаний;</w:t>
      </w:r>
    </w:p>
    <w:p w14:paraId="184C9244"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4) официальный сайт и (или) информационные системы;</w:t>
      </w:r>
    </w:p>
    <w:p w14:paraId="4C94015C"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5) требования к информационным стендам, на которых размещаются оповещения о начале общественных обсуждений или публичных слушаний;</w:t>
      </w:r>
    </w:p>
    <w:p w14:paraId="65050B46"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0D8E6901"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2B5F0669" w14:textId="6925928F" w:rsidR="00263D42" w:rsidRDefault="00263D42">
      <w:pPr>
        <w:rPr>
          <w:rFonts w:eastAsia="Times New Roman" w:cs="Times New Roman"/>
          <w:b/>
          <w:bCs/>
          <w:sz w:val="28"/>
          <w:szCs w:val="28"/>
          <w:lang w:eastAsia="zh-CN"/>
        </w:rPr>
      </w:pPr>
      <w:r>
        <w:rPr>
          <w:rFonts w:eastAsia="Times New Roman" w:cs="Times New Roman"/>
          <w:b/>
          <w:bCs/>
          <w:sz w:val="28"/>
          <w:szCs w:val="28"/>
          <w:lang w:eastAsia="zh-CN"/>
        </w:rPr>
        <w:br w:type="page"/>
      </w:r>
    </w:p>
    <w:p w14:paraId="7785A2B6" w14:textId="77777777" w:rsidR="00263D42" w:rsidRPr="00F35540" w:rsidRDefault="00263D42" w:rsidP="00263D42">
      <w:pPr>
        <w:pStyle w:val="2"/>
        <w:jc w:val="both"/>
      </w:pPr>
      <w:bookmarkStart w:id="62" w:name="_Toc158625231"/>
      <w:r w:rsidRPr="00F35540">
        <w:t>Глава 7. Внесение изменений в правила землепользования и застройки</w:t>
      </w:r>
      <w:bookmarkEnd w:id="62"/>
    </w:p>
    <w:p w14:paraId="5CC025A3" w14:textId="77777777" w:rsidR="00263D42" w:rsidRPr="00F35540" w:rsidRDefault="00263D42" w:rsidP="00263D42">
      <w:pPr>
        <w:spacing w:after="0" w:line="240" w:lineRule="auto"/>
        <w:ind w:firstLine="680"/>
        <w:jc w:val="both"/>
      </w:pPr>
    </w:p>
    <w:p w14:paraId="5270D26E" w14:textId="77777777" w:rsidR="00263D42" w:rsidRPr="00F35540" w:rsidRDefault="00263D42" w:rsidP="00263D42">
      <w:pPr>
        <w:pStyle w:val="4"/>
        <w:jc w:val="both"/>
        <w:rPr>
          <w:b w:val="0"/>
        </w:rPr>
      </w:pPr>
      <w:bookmarkStart w:id="63" w:name="_Toc158625232"/>
      <w:r w:rsidRPr="00F35540">
        <w:t>Статья 3</w:t>
      </w:r>
      <w:r w:rsidRPr="00263D42">
        <w:t>0</w:t>
      </w:r>
      <w:r w:rsidRPr="00F35540">
        <w:t>. Порядок и основания для внесения изменений в правила землепользования и застройки</w:t>
      </w:r>
      <w:bookmarkEnd w:id="63"/>
    </w:p>
    <w:p w14:paraId="4D45953C" w14:textId="77777777" w:rsidR="00263D42" w:rsidRPr="00F35540" w:rsidRDefault="00263D42" w:rsidP="00263D42">
      <w:pPr>
        <w:spacing w:after="0" w:line="240" w:lineRule="auto"/>
        <w:ind w:firstLine="680"/>
        <w:jc w:val="both"/>
      </w:pPr>
    </w:p>
    <w:p w14:paraId="017AFF62" w14:textId="77777777" w:rsidR="00263D42" w:rsidRPr="00F35540" w:rsidRDefault="00263D42" w:rsidP="00263D42">
      <w:pPr>
        <w:spacing w:after="0" w:line="240" w:lineRule="auto"/>
        <w:ind w:firstLine="680"/>
        <w:jc w:val="both"/>
        <w:rPr>
          <w:szCs w:val="24"/>
        </w:rPr>
      </w:pPr>
      <w:r w:rsidRPr="00F35540">
        <w:rPr>
          <w:szCs w:val="24"/>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66A40B3F" w14:textId="16BDB433" w:rsidR="00263D42" w:rsidRPr="00F35540" w:rsidRDefault="00263D42" w:rsidP="00263D42">
      <w:pPr>
        <w:spacing w:after="0" w:line="240" w:lineRule="auto"/>
        <w:ind w:firstLine="680"/>
        <w:jc w:val="both"/>
        <w:rPr>
          <w:szCs w:val="24"/>
        </w:rPr>
      </w:pPr>
      <w:r w:rsidRPr="00F35540">
        <w:rPr>
          <w:szCs w:val="24"/>
        </w:rPr>
        <w:t xml:space="preserve">2. Основаниями для рассмотрения главой администрации муниципального образования Крымский район вопроса о внесении изменений в правила землепользования и застройки </w:t>
      </w:r>
      <w:r w:rsidR="00857BC2">
        <w:rPr>
          <w:szCs w:val="24"/>
        </w:rPr>
        <w:t>Пригородного</w:t>
      </w:r>
      <w:r w:rsidRPr="00F35540">
        <w:rPr>
          <w:szCs w:val="24"/>
        </w:rPr>
        <w:t xml:space="preserve"> сельского поселения являются:</w:t>
      </w:r>
    </w:p>
    <w:p w14:paraId="3E505604" w14:textId="77777777" w:rsidR="00263D42" w:rsidRPr="00F35540" w:rsidRDefault="00263D42" w:rsidP="00263D42">
      <w:pPr>
        <w:spacing w:after="0" w:line="240" w:lineRule="auto"/>
        <w:ind w:firstLine="680"/>
        <w:jc w:val="both"/>
        <w:rPr>
          <w:szCs w:val="24"/>
        </w:rPr>
      </w:pPr>
      <w:r w:rsidRPr="00F35540">
        <w:rPr>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14:paraId="2B00AC80"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53E66432" w14:textId="77777777" w:rsidR="00263D42" w:rsidRPr="00F35540" w:rsidRDefault="00263D42" w:rsidP="00263D42">
      <w:pPr>
        <w:spacing w:after="0" w:line="240" w:lineRule="auto"/>
        <w:ind w:firstLine="680"/>
        <w:jc w:val="both"/>
        <w:rPr>
          <w:szCs w:val="24"/>
        </w:rPr>
      </w:pPr>
      <w:r w:rsidRPr="00F35540">
        <w:rPr>
          <w:szCs w:val="24"/>
        </w:rPr>
        <w:t>2) поступление предложений об изменении границ территориальных зон, изменении градостроительных регламентов;</w:t>
      </w:r>
    </w:p>
    <w:p w14:paraId="489EA6C2" w14:textId="77777777" w:rsidR="00263D42" w:rsidRPr="00F35540" w:rsidRDefault="00263D42" w:rsidP="00263D42">
      <w:pPr>
        <w:spacing w:after="0" w:line="240" w:lineRule="auto"/>
        <w:ind w:firstLine="680"/>
        <w:jc w:val="both"/>
        <w:rPr>
          <w:szCs w:val="24"/>
        </w:rPr>
      </w:pPr>
      <w:r w:rsidRPr="00F35540">
        <w:rPr>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9703D17" w14:textId="77777777" w:rsidR="00263D42" w:rsidRPr="00F35540" w:rsidRDefault="00263D42" w:rsidP="00263D42">
      <w:pPr>
        <w:spacing w:after="0" w:line="240" w:lineRule="auto"/>
        <w:ind w:firstLine="680"/>
        <w:jc w:val="both"/>
        <w:rPr>
          <w:szCs w:val="24"/>
        </w:rPr>
      </w:pPr>
      <w:r w:rsidRPr="00F35540">
        <w:rPr>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1E46250" w14:textId="77777777" w:rsidR="00263D42" w:rsidRPr="00F35540" w:rsidRDefault="00263D42" w:rsidP="00263D42">
      <w:pPr>
        <w:spacing w:after="0" w:line="240" w:lineRule="auto"/>
        <w:ind w:firstLine="680"/>
        <w:jc w:val="both"/>
        <w:rPr>
          <w:szCs w:val="24"/>
        </w:rPr>
      </w:pPr>
      <w:r w:rsidRPr="00F35540">
        <w:rPr>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19C716E" w14:textId="77777777" w:rsidR="00263D42" w:rsidRPr="00F35540" w:rsidRDefault="00263D42" w:rsidP="00263D42">
      <w:pPr>
        <w:spacing w:after="0" w:line="240" w:lineRule="auto"/>
        <w:ind w:firstLine="680"/>
        <w:jc w:val="both"/>
        <w:rPr>
          <w:rStyle w:val="blk"/>
          <w:szCs w:val="24"/>
        </w:rPr>
      </w:pPr>
      <w:r w:rsidRPr="00F35540">
        <w:rPr>
          <w:rStyle w:val="blk"/>
          <w:szCs w:val="24"/>
        </w:rPr>
        <w:t>6) принятие решения о комплексном развитии территории;</w:t>
      </w:r>
    </w:p>
    <w:p w14:paraId="09B83EB0" w14:textId="77777777" w:rsidR="00263D42" w:rsidRPr="00F35540" w:rsidRDefault="00263D42" w:rsidP="00263D42">
      <w:pPr>
        <w:spacing w:after="0" w:line="240" w:lineRule="auto"/>
        <w:ind w:firstLine="680"/>
        <w:jc w:val="both"/>
        <w:rPr>
          <w:szCs w:val="24"/>
        </w:rPr>
      </w:pPr>
      <w:r w:rsidRPr="00F35540">
        <w:rPr>
          <w:szCs w:val="24"/>
        </w:rPr>
        <w:t>7) обнаружение мест захоронений погибших при защите Отечества, расположенных в границах муниципальных образований.</w:t>
      </w:r>
    </w:p>
    <w:p w14:paraId="7C49A27A" w14:textId="77777777" w:rsidR="00263D42" w:rsidRPr="00F35540" w:rsidRDefault="00263D42" w:rsidP="00263D42">
      <w:pPr>
        <w:spacing w:after="0" w:line="240" w:lineRule="auto"/>
        <w:ind w:firstLine="680"/>
        <w:jc w:val="both"/>
        <w:rPr>
          <w:szCs w:val="24"/>
        </w:rPr>
      </w:pPr>
      <w:r w:rsidRPr="00F35540">
        <w:rPr>
          <w:szCs w:val="24"/>
        </w:rPr>
        <w:t>3. Предложения о внесении изменений в правила землепользования и застройки в комиссию направляются:</w:t>
      </w:r>
    </w:p>
    <w:p w14:paraId="2FEB1988" w14:textId="77777777" w:rsidR="00263D42" w:rsidRPr="00F35540" w:rsidRDefault="00263D42" w:rsidP="00263D42">
      <w:pPr>
        <w:spacing w:after="0" w:line="240" w:lineRule="auto"/>
        <w:ind w:firstLine="680"/>
        <w:jc w:val="both"/>
        <w:rPr>
          <w:szCs w:val="24"/>
        </w:rPr>
      </w:pPr>
      <w:r w:rsidRPr="00F35540">
        <w:rPr>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93F4FF2" w14:textId="77777777" w:rsidR="00263D42" w:rsidRPr="00F35540" w:rsidRDefault="00263D42" w:rsidP="00263D42">
      <w:pPr>
        <w:spacing w:after="0" w:line="240" w:lineRule="auto"/>
        <w:ind w:firstLine="680"/>
        <w:jc w:val="both"/>
        <w:rPr>
          <w:szCs w:val="24"/>
        </w:rPr>
      </w:pPr>
      <w:r w:rsidRPr="00F35540">
        <w:rPr>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CEAD314" w14:textId="77777777" w:rsidR="00263D42" w:rsidRPr="00F35540" w:rsidRDefault="00263D42" w:rsidP="00263D42">
      <w:pPr>
        <w:spacing w:after="0" w:line="240" w:lineRule="auto"/>
        <w:ind w:firstLine="680"/>
        <w:jc w:val="both"/>
        <w:rPr>
          <w:szCs w:val="24"/>
        </w:rPr>
      </w:pPr>
      <w:r w:rsidRPr="00F35540">
        <w:rPr>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7B069C7" w14:textId="77777777" w:rsidR="00263D42" w:rsidRPr="00F35540" w:rsidRDefault="00263D42" w:rsidP="00263D42">
      <w:pPr>
        <w:spacing w:after="0" w:line="240" w:lineRule="auto"/>
        <w:ind w:firstLine="680"/>
        <w:jc w:val="both"/>
        <w:rPr>
          <w:szCs w:val="24"/>
        </w:rPr>
      </w:pPr>
      <w:r w:rsidRPr="00F35540">
        <w:rPr>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14:paraId="65D6C404" w14:textId="77777777" w:rsidR="00263D42" w:rsidRPr="00F35540" w:rsidRDefault="00263D42" w:rsidP="00263D42">
      <w:pPr>
        <w:spacing w:after="0" w:line="240" w:lineRule="auto"/>
        <w:ind w:firstLine="680"/>
        <w:jc w:val="both"/>
        <w:rPr>
          <w:szCs w:val="24"/>
        </w:rPr>
      </w:pPr>
      <w:r w:rsidRPr="00F35540">
        <w:rPr>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7B2ACDA7" w14:textId="77777777" w:rsidR="00263D42" w:rsidRPr="00F35540" w:rsidRDefault="00263D42" w:rsidP="00263D42">
      <w:pPr>
        <w:spacing w:after="0" w:line="240" w:lineRule="auto"/>
        <w:ind w:firstLine="680"/>
        <w:jc w:val="both"/>
        <w:rPr>
          <w:szCs w:val="24"/>
        </w:rPr>
      </w:pPr>
      <w:r w:rsidRPr="00F35540">
        <w:rPr>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42077B4" w14:textId="77777777" w:rsidR="00263D42" w:rsidRPr="00F35540" w:rsidRDefault="00263D42" w:rsidP="00263D42">
      <w:pPr>
        <w:spacing w:after="0" w:line="240" w:lineRule="auto"/>
        <w:ind w:firstLine="680"/>
        <w:jc w:val="both"/>
        <w:rPr>
          <w:rStyle w:val="blk"/>
          <w:szCs w:val="24"/>
        </w:rPr>
      </w:pPr>
      <w:r w:rsidRPr="00F35540">
        <w:rPr>
          <w:rStyle w:val="blk"/>
          <w:szCs w:val="24"/>
        </w:rPr>
        <w:t>6)</w:t>
      </w:r>
      <w:r w:rsidRPr="00F35540">
        <w:t xml:space="preserve"> </w:t>
      </w:r>
      <w:r w:rsidRPr="00F35540">
        <w:rPr>
          <w:rStyle w:val="blk"/>
          <w:szCs w:val="24"/>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5C9D0DEE" w14:textId="77777777" w:rsidR="00263D42" w:rsidRPr="00F35540" w:rsidRDefault="00263D42" w:rsidP="00263D42">
      <w:pPr>
        <w:spacing w:after="0" w:line="240" w:lineRule="auto"/>
        <w:ind w:firstLine="680"/>
        <w:jc w:val="both"/>
        <w:rPr>
          <w:rStyle w:val="blk"/>
          <w:szCs w:val="24"/>
        </w:rPr>
      </w:pPr>
      <w:r w:rsidRPr="00F35540">
        <w:rPr>
          <w:rStyle w:val="blk"/>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102C3FA0" w14:textId="77777777" w:rsidR="00263D42" w:rsidRPr="00F35540" w:rsidRDefault="00263D42" w:rsidP="00263D42">
      <w:pPr>
        <w:spacing w:after="0" w:line="240" w:lineRule="auto"/>
        <w:ind w:firstLine="680"/>
        <w:jc w:val="both"/>
        <w:rPr>
          <w:szCs w:val="24"/>
        </w:rPr>
      </w:pPr>
      <w:r w:rsidRPr="00F35540">
        <w:rPr>
          <w:szCs w:val="24"/>
        </w:rPr>
        <w:t>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0C91A0A4" w14:textId="77777777" w:rsidR="00263D42" w:rsidRPr="00F35540" w:rsidRDefault="00263D42" w:rsidP="00263D42">
      <w:pPr>
        <w:spacing w:after="0" w:line="240" w:lineRule="auto"/>
        <w:ind w:firstLine="680"/>
        <w:jc w:val="both"/>
        <w:rPr>
          <w:szCs w:val="24"/>
        </w:rPr>
      </w:pPr>
      <w:r w:rsidRPr="00F35540">
        <w:rPr>
          <w:szCs w:val="24"/>
        </w:rPr>
        <w:t>3.2. В случае, предусмотренном частью 3.1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49CC59F1" w14:textId="77777777" w:rsidR="00263D42" w:rsidRPr="00F35540" w:rsidRDefault="00263D42" w:rsidP="00263D42">
      <w:pPr>
        <w:spacing w:after="0" w:line="240" w:lineRule="auto"/>
        <w:ind w:firstLine="680"/>
        <w:jc w:val="both"/>
        <w:rPr>
          <w:szCs w:val="24"/>
        </w:rPr>
      </w:pPr>
      <w:r w:rsidRPr="00F35540">
        <w:rPr>
          <w:szCs w:val="24"/>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3FA34C64" w14:textId="77777777" w:rsidR="00263D42" w:rsidRPr="00F35540" w:rsidRDefault="00263D42" w:rsidP="00263D42">
      <w:pPr>
        <w:spacing w:after="0" w:line="240" w:lineRule="auto"/>
        <w:ind w:firstLine="680"/>
        <w:jc w:val="both"/>
        <w:rPr>
          <w:szCs w:val="24"/>
        </w:rPr>
      </w:pPr>
      <w:r w:rsidRPr="00F35540">
        <w:rPr>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6B669FF" w14:textId="77777777" w:rsidR="00263D42" w:rsidRPr="00F35540" w:rsidRDefault="00263D42" w:rsidP="00263D42">
      <w:pPr>
        <w:spacing w:after="0" w:line="240" w:lineRule="auto"/>
        <w:ind w:firstLine="680"/>
        <w:jc w:val="both"/>
        <w:rPr>
          <w:szCs w:val="24"/>
        </w:rPr>
      </w:pPr>
      <w:r w:rsidRPr="00F35540">
        <w:rPr>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4F0D5B64" w14:textId="77777777" w:rsidR="00263D42" w:rsidRPr="00F35540" w:rsidRDefault="00263D42" w:rsidP="00263D42">
      <w:pPr>
        <w:spacing w:after="0" w:line="240" w:lineRule="auto"/>
        <w:ind w:firstLine="680"/>
        <w:jc w:val="both"/>
        <w:rPr>
          <w:szCs w:val="24"/>
        </w:rPr>
      </w:pPr>
      <w:r w:rsidRPr="00F35540">
        <w:rPr>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4E77D9A1" w14:textId="77777777" w:rsidR="00263D42" w:rsidRPr="00F35540" w:rsidRDefault="00263D42" w:rsidP="00263D42">
      <w:pPr>
        <w:spacing w:after="0" w:line="240" w:lineRule="auto"/>
        <w:ind w:firstLine="680"/>
        <w:jc w:val="both"/>
        <w:rPr>
          <w:szCs w:val="24"/>
        </w:rPr>
      </w:pPr>
      <w:r w:rsidRPr="00F35540">
        <w:rPr>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66E4C835" w14:textId="77777777" w:rsidR="00263D42" w:rsidRPr="00F35540" w:rsidRDefault="00263D42" w:rsidP="00263D42">
      <w:pPr>
        <w:spacing w:after="0" w:line="240" w:lineRule="auto"/>
        <w:ind w:firstLine="680"/>
        <w:jc w:val="both"/>
        <w:rPr>
          <w:szCs w:val="24"/>
        </w:rPr>
      </w:pPr>
      <w:r w:rsidRPr="00F35540">
        <w:rPr>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71E18778" w14:textId="77777777" w:rsidR="00263D42" w:rsidRPr="00F35540" w:rsidRDefault="00263D42" w:rsidP="00263D42">
      <w:pPr>
        <w:spacing w:after="0" w:line="240" w:lineRule="auto"/>
        <w:ind w:firstLine="680"/>
        <w:jc w:val="both"/>
        <w:rPr>
          <w:szCs w:val="24"/>
        </w:rPr>
      </w:pPr>
      <w:r w:rsidRPr="00F35540">
        <w:rPr>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74170E36" w14:textId="77777777" w:rsidR="00263D42" w:rsidRPr="00F35540" w:rsidRDefault="00263D42" w:rsidP="00263D42">
      <w:pPr>
        <w:spacing w:after="0" w:line="240" w:lineRule="auto"/>
        <w:ind w:firstLine="680"/>
        <w:jc w:val="both"/>
        <w:rPr>
          <w:szCs w:val="24"/>
        </w:rPr>
      </w:pPr>
      <w:r w:rsidRPr="00F35540">
        <w:rPr>
          <w:szCs w:val="24"/>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14:paraId="33892521" w14:textId="77777777" w:rsidR="00263D42" w:rsidRPr="00F35540" w:rsidRDefault="00263D42" w:rsidP="00263D42">
      <w:pPr>
        <w:spacing w:after="0" w:line="240" w:lineRule="auto"/>
        <w:ind w:firstLine="680"/>
        <w:jc w:val="both"/>
        <w:rPr>
          <w:szCs w:val="24"/>
        </w:rPr>
      </w:pPr>
      <w:r w:rsidRPr="00F35540">
        <w:rPr>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F62320A" w14:textId="77777777" w:rsidR="00263D42" w:rsidRPr="00F35540" w:rsidRDefault="00263D42" w:rsidP="00263D42">
      <w:pPr>
        <w:spacing w:after="0" w:line="240" w:lineRule="auto"/>
        <w:ind w:firstLine="680"/>
        <w:jc w:val="both"/>
        <w:rPr>
          <w:szCs w:val="24"/>
        </w:rPr>
      </w:pPr>
      <w:r w:rsidRPr="00F35540">
        <w:rPr>
          <w:szCs w:val="24"/>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6526754F" w14:textId="77777777" w:rsidR="00263D42" w:rsidRPr="00F35540" w:rsidRDefault="00263D42" w:rsidP="00263D42">
      <w:pPr>
        <w:spacing w:after="0" w:line="240" w:lineRule="auto"/>
        <w:ind w:firstLine="680"/>
        <w:jc w:val="both"/>
        <w:rPr>
          <w:szCs w:val="24"/>
        </w:rPr>
      </w:pPr>
      <w:r w:rsidRPr="00F35540">
        <w:rPr>
          <w:szCs w:val="24"/>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0F6F4313" w14:textId="77777777" w:rsidR="00263D42" w:rsidRPr="00F35540" w:rsidRDefault="00263D42" w:rsidP="00263D42">
      <w:pPr>
        <w:spacing w:after="0" w:line="240" w:lineRule="auto"/>
        <w:ind w:firstLine="680"/>
        <w:jc w:val="both"/>
        <w:rPr>
          <w:szCs w:val="24"/>
        </w:rPr>
      </w:pPr>
      <w:r w:rsidRPr="00F35540">
        <w:rPr>
          <w:szCs w:val="24"/>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3A6CEE8B" w14:textId="77777777" w:rsidR="00263D42" w:rsidRPr="00F35540" w:rsidRDefault="00263D42" w:rsidP="00263D42">
      <w:pPr>
        <w:spacing w:after="0" w:line="240" w:lineRule="auto"/>
        <w:ind w:firstLine="680"/>
        <w:jc w:val="both"/>
        <w:rPr>
          <w:szCs w:val="24"/>
        </w:rPr>
      </w:pPr>
    </w:p>
    <w:p w14:paraId="00081EA5" w14:textId="77777777" w:rsidR="00263D42" w:rsidRPr="00F35540" w:rsidRDefault="00263D42" w:rsidP="00263D42">
      <w:pPr>
        <w:pStyle w:val="4"/>
        <w:jc w:val="both"/>
        <w:rPr>
          <w:b w:val="0"/>
        </w:rPr>
      </w:pPr>
      <w:bookmarkStart w:id="64" w:name="_Toc158625233"/>
      <w:r w:rsidRPr="00F35540">
        <w:t>Статья 3</w:t>
      </w:r>
      <w:r w:rsidRPr="00263D42">
        <w:t>1</w:t>
      </w:r>
      <w:r w:rsidRPr="00F35540">
        <w:t>. Внесение изменений в правила землепользования и застройки</w:t>
      </w:r>
      <w:bookmarkEnd w:id="64"/>
    </w:p>
    <w:p w14:paraId="528C52BE" w14:textId="77777777" w:rsidR="00263D42" w:rsidRPr="00F35540" w:rsidRDefault="00263D42" w:rsidP="00263D42">
      <w:pPr>
        <w:spacing w:after="0" w:line="240" w:lineRule="auto"/>
        <w:ind w:firstLine="680"/>
        <w:jc w:val="both"/>
      </w:pPr>
    </w:p>
    <w:p w14:paraId="6C4F22B5" w14:textId="77777777" w:rsidR="00263D42" w:rsidRPr="00F35540" w:rsidRDefault="00263D42" w:rsidP="00263D42">
      <w:pPr>
        <w:spacing w:after="0" w:line="240" w:lineRule="auto"/>
        <w:ind w:firstLine="680"/>
        <w:jc w:val="both"/>
        <w:rPr>
          <w:szCs w:val="24"/>
        </w:rPr>
      </w:pPr>
      <w:r w:rsidRPr="00F35540">
        <w:rPr>
          <w:szCs w:val="24"/>
        </w:rPr>
        <w:t xml:space="preserve">1. Предложения о внесении изменений в настоящие Правила направляются в письменной форме в комиссию по землепользованию и застройки муниципального образования Крымский район. </w:t>
      </w:r>
    </w:p>
    <w:p w14:paraId="32F35F82"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 xml:space="preserve">1.1. В случае, если правилами землепользования и застройки не обеспечена в соответствии с </w:t>
      </w:r>
      <w:hyperlink w:anchor="Par1312"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F35540">
          <w:rPr>
            <w:szCs w:val="24"/>
          </w:rPr>
          <w:t>частью 3.1 статьи 31</w:t>
        </w:r>
      </w:hyperlink>
      <w:r w:rsidRPr="00F35540">
        <w:rPr>
          <w:szCs w:val="24"/>
        </w:rPr>
        <w:t xml:space="preserve"> Градостроительного Кодекса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3DA3CB7A"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 xml:space="preserve">1.2. В случае, предусмотренном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F35540">
          <w:rPr>
            <w:szCs w:val="24"/>
          </w:rPr>
          <w:t>частью 1.1</w:t>
        </w:r>
      </w:hyperlink>
      <w:r w:rsidRPr="00F35540">
        <w:rPr>
          <w:szCs w:val="24"/>
        </w:rPr>
        <w:t xml:space="preserve"> настоящей статьи, глава муниципального образования Крымский район обеспечивает внесение изменений в правила землепользования и застройки в течение тридцати дней со дня получения указанного в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F35540">
          <w:rPr>
            <w:szCs w:val="24"/>
          </w:rPr>
          <w:t>части 1.1</w:t>
        </w:r>
      </w:hyperlink>
      <w:r w:rsidRPr="00F35540">
        <w:rPr>
          <w:szCs w:val="24"/>
        </w:rPr>
        <w:t xml:space="preserve"> настоящей статьи требования.</w:t>
      </w:r>
    </w:p>
    <w:p w14:paraId="4FC1EB93" w14:textId="77777777" w:rsidR="00263D42" w:rsidRPr="00F35540" w:rsidRDefault="00263D42" w:rsidP="00263D42">
      <w:pPr>
        <w:spacing w:after="0" w:line="240" w:lineRule="auto"/>
        <w:ind w:firstLine="680"/>
        <w:jc w:val="both"/>
        <w:rPr>
          <w:szCs w:val="24"/>
        </w:rPr>
      </w:pPr>
      <w:r w:rsidRPr="00F35540">
        <w:rPr>
          <w:szCs w:val="24"/>
        </w:rPr>
        <w:t>1.3. В целях внесения изменений в правила землепользования и застройки в случаях, предусмотренных пунктами 3 - 5 части 2 и частью 3.1 статьи 33 Градостроительного Кодекса Российской Федерации, проведение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5D774197" w14:textId="77777777" w:rsidR="00263D42" w:rsidRPr="00F35540" w:rsidRDefault="00263D42" w:rsidP="00263D42">
      <w:pPr>
        <w:spacing w:after="0" w:line="240" w:lineRule="auto"/>
        <w:ind w:firstLine="680"/>
        <w:jc w:val="both"/>
        <w:rPr>
          <w:szCs w:val="24"/>
        </w:rPr>
      </w:pPr>
      <w:r w:rsidRPr="00F35540">
        <w:rPr>
          <w:szCs w:val="24"/>
        </w:rPr>
        <w:t>1.4</w:t>
      </w:r>
      <w:r w:rsidRPr="00F35540">
        <w:rPr>
          <w:rStyle w:val="blk"/>
          <w:szCs w:val="24"/>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31C19DE" w14:textId="77777777" w:rsidR="00263D42" w:rsidRPr="00F35540" w:rsidRDefault="00263D42" w:rsidP="00263D42">
      <w:pPr>
        <w:spacing w:after="0" w:line="240" w:lineRule="auto"/>
        <w:ind w:firstLine="680"/>
        <w:jc w:val="both"/>
        <w:rPr>
          <w:szCs w:val="24"/>
        </w:rPr>
      </w:pPr>
      <w:r w:rsidRPr="00F35540">
        <w:rPr>
          <w:szCs w:val="24"/>
        </w:rPr>
        <w:t>2.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района.</w:t>
      </w:r>
    </w:p>
    <w:p w14:paraId="28193596" w14:textId="77777777" w:rsidR="00263D42" w:rsidRPr="00F35540" w:rsidRDefault="00263D42" w:rsidP="00263D42">
      <w:pPr>
        <w:spacing w:after="0" w:line="240" w:lineRule="auto"/>
        <w:ind w:firstLine="680"/>
        <w:jc w:val="both"/>
        <w:rPr>
          <w:szCs w:val="24"/>
        </w:rPr>
      </w:pPr>
      <w:r w:rsidRPr="00F35540">
        <w:rPr>
          <w:szCs w:val="24"/>
        </w:rPr>
        <w:t xml:space="preserve">3. Глава муниципального образования </w:t>
      </w:r>
      <w:r w:rsidRPr="0081413E">
        <w:rPr>
          <w:szCs w:val="24"/>
        </w:rPr>
        <w:t>Крымский район</w:t>
      </w:r>
      <w:r w:rsidRPr="00F35540">
        <w:rPr>
          <w:szCs w:val="24"/>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A299075" w14:textId="77777777" w:rsidR="00263D42" w:rsidRPr="00F35540" w:rsidRDefault="00263D42" w:rsidP="00263D42">
      <w:pPr>
        <w:spacing w:after="0" w:line="240" w:lineRule="auto"/>
        <w:ind w:firstLine="680"/>
        <w:jc w:val="both"/>
        <w:rPr>
          <w:szCs w:val="24"/>
        </w:rPr>
      </w:pPr>
      <w:r w:rsidRPr="00F35540">
        <w:rPr>
          <w:szCs w:val="24"/>
        </w:rPr>
        <w:t>4. По поручению главы муниципального района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14:paraId="5797D7F5" w14:textId="77777777" w:rsidR="00263D42" w:rsidRPr="00F35540" w:rsidRDefault="00263D42" w:rsidP="00263D42">
      <w:pPr>
        <w:spacing w:after="0" w:line="240" w:lineRule="auto"/>
        <w:ind w:firstLine="680"/>
        <w:jc w:val="both"/>
        <w:rPr>
          <w:szCs w:val="24"/>
        </w:rPr>
      </w:pPr>
      <w:r w:rsidRPr="00F35540">
        <w:rPr>
          <w:rStyle w:val="blk"/>
          <w:szCs w:val="24"/>
        </w:rPr>
        <w:t>5. Орган местного самоуправления осуществляет проверку проекта внесения изменений в правила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муниципального района, схеме территориального планирования двух и более субъектов Российской Федерации, схеме территориального планирования субъекта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7744AAB7" w14:textId="77777777" w:rsidR="00263D42" w:rsidRPr="00F35540" w:rsidRDefault="00263D42" w:rsidP="00263D42">
      <w:pPr>
        <w:spacing w:after="0" w:line="240" w:lineRule="auto"/>
        <w:ind w:firstLine="680"/>
        <w:jc w:val="both"/>
        <w:rPr>
          <w:szCs w:val="24"/>
        </w:rPr>
      </w:pPr>
      <w:r w:rsidRPr="00F35540">
        <w:rPr>
          <w:rStyle w:val="blk"/>
          <w:szCs w:val="24"/>
        </w:rPr>
        <w:t xml:space="preserve">6. По результатам указанной в </w:t>
      </w:r>
      <w:hyperlink r:id="rId109" w:anchor="dst2899" w:history="1">
        <w:r w:rsidRPr="00F35540">
          <w:rPr>
            <w:rStyle w:val="ad"/>
            <w:color w:val="auto"/>
            <w:szCs w:val="24"/>
            <w:u w:val="none"/>
          </w:rPr>
          <w:t>части 5</w:t>
        </w:r>
      </w:hyperlink>
      <w:r w:rsidRPr="00F35540">
        <w:rPr>
          <w:rStyle w:val="blk"/>
          <w:szCs w:val="24"/>
        </w:rPr>
        <w:t xml:space="preserve"> настоящей статьи проверки орган местного самоуправления направляет проект внесения изменений в правила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110" w:anchor="dst2899" w:history="1">
        <w:r w:rsidRPr="00F35540">
          <w:rPr>
            <w:rStyle w:val="ad"/>
            <w:color w:val="auto"/>
            <w:szCs w:val="24"/>
            <w:u w:val="none"/>
          </w:rPr>
          <w:t>части 5</w:t>
        </w:r>
      </w:hyperlink>
      <w:r w:rsidRPr="00F35540">
        <w:rPr>
          <w:rStyle w:val="blk"/>
          <w:szCs w:val="24"/>
        </w:rPr>
        <w:t xml:space="preserve"> настоящей статьи, в комиссию на доработку.</w:t>
      </w:r>
    </w:p>
    <w:p w14:paraId="20563115" w14:textId="77777777" w:rsidR="00263D42" w:rsidRPr="00F35540" w:rsidRDefault="00263D42" w:rsidP="00263D42">
      <w:pPr>
        <w:spacing w:after="0" w:line="240" w:lineRule="auto"/>
        <w:ind w:firstLine="680"/>
        <w:jc w:val="both"/>
        <w:rPr>
          <w:szCs w:val="24"/>
        </w:rPr>
      </w:pPr>
      <w:r w:rsidRPr="00F35540">
        <w:rPr>
          <w:rStyle w:val="blk"/>
          <w:szCs w:val="24"/>
        </w:rPr>
        <w:t>7. Глава муниципального образования при получении от органа местного самоуправления проекта внесения изменений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14:paraId="25A5BD2F" w14:textId="77777777" w:rsidR="00263D42" w:rsidRPr="00F35540" w:rsidRDefault="00263D42" w:rsidP="00263D42">
      <w:pPr>
        <w:spacing w:after="0" w:line="240" w:lineRule="auto"/>
        <w:ind w:firstLine="680"/>
        <w:jc w:val="both"/>
        <w:rPr>
          <w:szCs w:val="24"/>
        </w:rPr>
      </w:pPr>
      <w:r w:rsidRPr="00F35540">
        <w:rPr>
          <w:rStyle w:val="blk"/>
          <w:szCs w:val="24"/>
        </w:rPr>
        <w:t>8.</w:t>
      </w:r>
      <w:r w:rsidRPr="00F46CA6">
        <w:rPr>
          <w:rStyle w:val="blk"/>
          <w:szCs w:val="24"/>
        </w:rPr>
        <w:t xml:space="preserve"> Общественные обсуждения</w:t>
      </w:r>
      <w:r>
        <w:rPr>
          <w:rStyle w:val="blk"/>
          <w:szCs w:val="24"/>
        </w:rPr>
        <w:t xml:space="preserve"> или п</w:t>
      </w:r>
      <w:r w:rsidRPr="00F35540">
        <w:rPr>
          <w:rStyle w:val="blk"/>
          <w:szCs w:val="24"/>
        </w:rPr>
        <w:t xml:space="preserve">убличные слушания по проекту внесения изменений в правила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11" w:anchor="dst2104" w:history="1">
        <w:r w:rsidRPr="00F35540">
          <w:rPr>
            <w:rStyle w:val="ad"/>
            <w:color w:val="auto"/>
            <w:szCs w:val="24"/>
            <w:u w:val="none"/>
          </w:rPr>
          <w:t>статьями 5.1</w:t>
        </w:r>
      </w:hyperlink>
      <w:r w:rsidRPr="00F35540">
        <w:rPr>
          <w:rStyle w:val="blk"/>
          <w:szCs w:val="24"/>
        </w:rPr>
        <w:t xml:space="preserve"> и </w:t>
      </w:r>
      <w:hyperlink r:id="rId112" w:anchor="dst2175" w:history="1">
        <w:r w:rsidRPr="00F35540">
          <w:rPr>
            <w:rStyle w:val="ad"/>
            <w:color w:val="auto"/>
            <w:szCs w:val="24"/>
            <w:u w:val="none"/>
          </w:rPr>
          <w:t>28</w:t>
        </w:r>
      </w:hyperlink>
      <w:r w:rsidRPr="00F35540">
        <w:rPr>
          <w:rStyle w:val="blk"/>
          <w:szCs w:val="24"/>
        </w:rPr>
        <w:t xml:space="preserve"> настоящего Кодекса и с </w:t>
      </w:r>
      <w:hyperlink r:id="rId113" w:anchor="dst3122" w:history="1">
        <w:r w:rsidRPr="00F35540">
          <w:rPr>
            <w:rStyle w:val="ad"/>
            <w:color w:val="auto"/>
            <w:szCs w:val="24"/>
            <w:u w:val="none"/>
          </w:rPr>
          <w:t>частями 13</w:t>
        </w:r>
      </w:hyperlink>
      <w:r w:rsidRPr="00F35540">
        <w:rPr>
          <w:rStyle w:val="blk"/>
          <w:szCs w:val="24"/>
        </w:rPr>
        <w:t xml:space="preserve"> и </w:t>
      </w:r>
      <w:hyperlink r:id="rId114" w:anchor="dst3336" w:history="1">
        <w:r w:rsidRPr="00F35540">
          <w:rPr>
            <w:rStyle w:val="ad"/>
            <w:color w:val="auto"/>
            <w:szCs w:val="24"/>
            <w:u w:val="none"/>
          </w:rPr>
          <w:t>14</w:t>
        </w:r>
      </w:hyperlink>
      <w:r w:rsidRPr="00F35540">
        <w:rPr>
          <w:rStyle w:val="blk"/>
          <w:szCs w:val="24"/>
        </w:rPr>
        <w:t xml:space="preserve">   статьи 31 Градостроительного Кодекса Российской Федерации.</w:t>
      </w:r>
    </w:p>
    <w:p w14:paraId="625783A5" w14:textId="77777777" w:rsidR="00263D42" w:rsidRDefault="00263D42" w:rsidP="00263D42">
      <w:pPr>
        <w:spacing w:after="0" w:line="240" w:lineRule="auto"/>
        <w:ind w:firstLine="680"/>
        <w:jc w:val="both"/>
        <w:rPr>
          <w:rStyle w:val="blk"/>
          <w:szCs w:val="24"/>
        </w:rPr>
      </w:pPr>
      <w:r w:rsidRPr="00F35540">
        <w:rPr>
          <w:rStyle w:val="blk"/>
          <w:szCs w:val="24"/>
        </w:rPr>
        <w:t xml:space="preserve">9. </w:t>
      </w:r>
      <w:r w:rsidRPr="00F46CA6">
        <w:rPr>
          <w:rStyle w:val="blk"/>
          <w:szCs w:val="24"/>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2624D66" w14:textId="77777777" w:rsidR="00263D42" w:rsidRPr="00F35540" w:rsidRDefault="00263D42" w:rsidP="00263D42">
      <w:pPr>
        <w:spacing w:after="0" w:line="240" w:lineRule="auto"/>
        <w:ind w:firstLine="680"/>
        <w:jc w:val="both"/>
        <w:rPr>
          <w:szCs w:val="24"/>
        </w:rPr>
      </w:pPr>
      <w:r w:rsidRPr="00F35540">
        <w:rPr>
          <w:rStyle w:val="blk"/>
          <w:szCs w:val="24"/>
        </w:rPr>
        <w:t>10.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20401095" w14:textId="77777777" w:rsidR="00263D42" w:rsidRPr="00F35540" w:rsidRDefault="00263D42" w:rsidP="00263D42">
      <w:pPr>
        <w:spacing w:after="0" w:line="240" w:lineRule="auto"/>
        <w:ind w:firstLine="680"/>
        <w:jc w:val="both"/>
      </w:pPr>
      <w:r w:rsidRPr="00F35540">
        <w:rPr>
          <w:szCs w:val="24"/>
        </w:rPr>
        <w:t>11.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проект внесения изменений в Правила и представляет указанный проект главе муниципального образования Крымский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r w:rsidRPr="00F35540">
        <w:rPr>
          <w:rStyle w:val="blk"/>
          <w:szCs w:val="24"/>
        </w:rPr>
        <w:t xml:space="preserve">  за исключением случаев, если их проведение в соответствии с Градостроительным Кодексом Рооссийской Федерации не требуется.</w:t>
      </w:r>
    </w:p>
    <w:p w14:paraId="54C8E564" w14:textId="77777777" w:rsidR="00263D42" w:rsidRPr="00F35540" w:rsidRDefault="00263D42" w:rsidP="00263D42">
      <w:pPr>
        <w:spacing w:after="0" w:line="240" w:lineRule="auto"/>
        <w:ind w:firstLine="680"/>
        <w:jc w:val="both"/>
        <w:rPr>
          <w:szCs w:val="24"/>
        </w:rPr>
      </w:pPr>
      <w:r w:rsidRPr="00F35540">
        <w:rPr>
          <w:szCs w:val="24"/>
        </w:rPr>
        <w:t>12. Глава муниципального образования Крымский район в течение 10 дней после представления ему проекта внесения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Крымский район или об отклонении проекта и направлении его на доработку с указанием даты его повторного представления.</w:t>
      </w:r>
    </w:p>
    <w:p w14:paraId="3A150F2F" w14:textId="77777777" w:rsidR="00263D42" w:rsidRPr="00F35540" w:rsidRDefault="00263D42" w:rsidP="00263D42">
      <w:pPr>
        <w:spacing w:after="0" w:line="240" w:lineRule="auto"/>
        <w:ind w:firstLine="680"/>
        <w:jc w:val="both"/>
        <w:rPr>
          <w:szCs w:val="24"/>
        </w:rPr>
      </w:pPr>
      <w:r w:rsidRPr="00F35540">
        <w:rPr>
          <w:szCs w:val="24"/>
        </w:rPr>
        <w:t>11. При внесении изменений в настоящие Правила на рассмотрение Совета муниципального образования Крымский район представляются:</w:t>
      </w:r>
    </w:p>
    <w:p w14:paraId="54F46074" w14:textId="77777777" w:rsidR="00263D42" w:rsidRPr="00F35540" w:rsidRDefault="00263D42" w:rsidP="00263D42">
      <w:pPr>
        <w:spacing w:after="0" w:line="240" w:lineRule="auto"/>
        <w:ind w:firstLine="680"/>
        <w:jc w:val="both"/>
        <w:rPr>
          <w:szCs w:val="24"/>
        </w:rPr>
      </w:pPr>
      <w:r w:rsidRPr="00F35540">
        <w:rPr>
          <w:szCs w:val="24"/>
        </w:rPr>
        <w:t>1) проект решения главы муниципального образования Крымский район о внесении изменений с обосновывающими материалами;</w:t>
      </w:r>
    </w:p>
    <w:p w14:paraId="3E252EF0" w14:textId="77777777" w:rsidR="00263D42" w:rsidRPr="00F35540" w:rsidRDefault="00263D42" w:rsidP="00263D42">
      <w:pPr>
        <w:spacing w:after="0" w:line="240" w:lineRule="auto"/>
        <w:ind w:firstLine="680"/>
        <w:jc w:val="both"/>
        <w:rPr>
          <w:szCs w:val="24"/>
        </w:rPr>
      </w:pPr>
      <w:r w:rsidRPr="00F35540">
        <w:rPr>
          <w:szCs w:val="24"/>
        </w:rPr>
        <w:t>2) заключение комиссии;</w:t>
      </w:r>
    </w:p>
    <w:p w14:paraId="33867D23" w14:textId="77777777" w:rsidR="00263D42" w:rsidRPr="00F35540" w:rsidRDefault="00263D42" w:rsidP="00263D42">
      <w:pPr>
        <w:spacing w:after="0" w:line="240" w:lineRule="auto"/>
        <w:ind w:firstLine="680"/>
        <w:jc w:val="both"/>
        <w:rPr>
          <w:szCs w:val="24"/>
        </w:rPr>
      </w:pPr>
      <w:r w:rsidRPr="00F35540">
        <w:rPr>
          <w:szCs w:val="24"/>
        </w:rPr>
        <w:t>3) протоколы публичных слушаний и заключение о результатах публичных слушаний,</w:t>
      </w:r>
      <w:r w:rsidRPr="00F35540">
        <w:rPr>
          <w:rStyle w:val="blk"/>
        </w:rPr>
        <w:t xml:space="preserve"> </w:t>
      </w:r>
      <w:r w:rsidRPr="00F35540">
        <w:rPr>
          <w:rStyle w:val="blk"/>
          <w:szCs w:val="24"/>
        </w:rPr>
        <w:t>за исключением случаев, если их проведение в соответствии с настоящим Кодексом не требуется</w:t>
      </w:r>
      <w:r w:rsidRPr="00F35540">
        <w:rPr>
          <w:szCs w:val="24"/>
        </w:rPr>
        <w:t>.</w:t>
      </w:r>
    </w:p>
    <w:p w14:paraId="497B7A49" w14:textId="77777777" w:rsidR="00263D42" w:rsidRPr="00F35540" w:rsidRDefault="00263D42" w:rsidP="00263D42">
      <w:pPr>
        <w:spacing w:after="0" w:line="240" w:lineRule="auto"/>
        <w:ind w:firstLine="680"/>
        <w:jc w:val="both"/>
        <w:rPr>
          <w:szCs w:val="24"/>
        </w:rPr>
      </w:pPr>
      <w:r w:rsidRPr="00F35540">
        <w:rPr>
          <w:szCs w:val="24"/>
        </w:rPr>
        <w:t>13. После утверждения Советом муниципального образования Крымский район изменений в правила землепользования и застройки,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14:paraId="210F22CE" w14:textId="77777777" w:rsidR="00263D42" w:rsidRPr="00F35540" w:rsidRDefault="00263D42" w:rsidP="00263D42">
      <w:pPr>
        <w:spacing w:after="0" w:line="240" w:lineRule="auto"/>
        <w:ind w:firstLine="680"/>
        <w:jc w:val="both"/>
        <w:rPr>
          <w:szCs w:val="24"/>
        </w:rPr>
      </w:pPr>
      <w:r w:rsidRPr="00F35540">
        <w:rPr>
          <w:rStyle w:val="blk"/>
          <w:szCs w:val="24"/>
        </w:rPr>
        <w:t>14.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CB6FBF8" w14:textId="77777777" w:rsidR="00263D42" w:rsidRPr="00F35540" w:rsidRDefault="00263D42" w:rsidP="00263D42">
      <w:pPr>
        <w:spacing w:after="0" w:line="240" w:lineRule="auto"/>
        <w:ind w:firstLine="680"/>
        <w:jc w:val="both"/>
        <w:rPr>
          <w:szCs w:val="24"/>
        </w:rPr>
      </w:pPr>
      <w:r w:rsidRPr="00F35540">
        <w:rPr>
          <w:szCs w:val="24"/>
        </w:rPr>
        <w:t>15. Физические и юридические лица вправе оспорить решение о внесении изменений в настоящие Правила в судебном порядке.</w:t>
      </w:r>
    </w:p>
    <w:p w14:paraId="72ED4FB4" w14:textId="45E8B704" w:rsidR="00263D42" w:rsidRDefault="00263D42" w:rsidP="00263D42">
      <w:pPr>
        <w:spacing w:after="0" w:line="240" w:lineRule="auto"/>
        <w:ind w:firstLine="680"/>
        <w:jc w:val="both"/>
        <w:rPr>
          <w:szCs w:val="24"/>
        </w:rPr>
      </w:pPr>
      <w:r w:rsidRPr="00F35540">
        <w:rPr>
          <w:szCs w:val="24"/>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0BC1EAC6" w14:textId="29586AFF" w:rsidR="00EB5603" w:rsidRDefault="00EB5603">
      <w:pPr>
        <w:rPr>
          <w:szCs w:val="24"/>
        </w:rPr>
      </w:pPr>
      <w:r>
        <w:rPr>
          <w:szCs w:val="24"/>
        </w:rPr>
        <w:br w:type="page"/>
      </w:r>
    </w:p>
    <w:p w14:paraId="6EA8EE4B" w14:textId="53B17F72" w:rsidR="00263D42" w:rsidRDefault="00263D42" w:rsidP="00263D42">
      <w:pPr>
        <w:pStyle w:val="2"/>
        <w:jc w:val="both"/>
      </w:pPr>
      <w:bookmarkStart w:id="65" w:name="_Toc158625234"/>
      <w:r w:rsidRPr="00F35540">
        <w:t>Глава 8. Регулирование иных вопросов землепользования и застройки.</w:t>
      </w:r>
      <w:bookmarkEnd w:id="65"/>
    </w:p>
    <w:p w14:paraId="5B731626" w14:textId="77777777" w:rsidR="00263D42" w:rsidRPr="00263D42" w:rsidRDefault="00263D42" w:rsidP="00263D42">
      <w:pPr>
        <w:rPr>
          <w:lang w:eastAsia="zh-CN"/>
        </w:rPr>
      </w:pPr>
    </w:p>
    <w:p w14:paraId="61CA9CBE" w14:textId="77777777" w:rsidR="00263D42" w:rsidRPr="00F35540" w:rsidRDefault="00263D42" w:rsidP="00263D42">
      <w:pPr>
        <w:pStyle w:val="4"/>
        <w:jc w:val="both"/>
        <w:rPr>
          <w:b w:val="0"/>
        </w:rPr>
      </w:pPr>
      <w:bookmarkStart w:id="66" w:name="_Toc158625235"/>
      <w:r w:rsidRPr="00F35540">
        <w:t xml:space="preserve">Статья </w:t>
      </w:r>
      <w:r w:rsidRPr="00263D42">
        <w:t>32</w:t>
      </w:r>
      <w:r w:rsidRPr="00F35540">
        <w:t>. Градостроительные планы земельных участков.</w:t>
      </w:r>
      <w:bookmarkEnd w:id="66"/>
    </w:p>
    <w:p w14:paraId="34EC1BA3" w14:textId="77777777" w:rsidR="00263D42" w:rsidRPr="00F35540" w:rsidRDefault="00263D42" w:rsidP="00263D42">
      <w:pPr>
        <w:spacing w:after="0" w:line="240" w:lineRule="auto"/>
        <w:ind w:firstLine="680"/>
        <w:jc w:val="both"/>
        <w:rPr>
          <w:b/>
          <w:szCs w:val="24"/>
        </w:rPr>
      </w:pPr>
    </w:p>
    <w:p w14:paraId="60ED044B"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7FCAA768"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1C852BC8"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Градостроительный план земельного участка подготавливается в соответствии со ст.57.3 Градостроительного Кодекса Российской Федерации.</w:t>
      </w:r>
    </w:p>
    <w:p w14:paraId="3BED59D2" w14:textId="77777777" w:rsidR="00263D42" w:rsidRPr="00F35540" w:rsidRDefault="00263D42" w:rsidP="00263D42">
      <w:pPr>
        <w:spacing w:after="0" w:line="240" w:lineRule="auto"/>
        <w:ind w:firstLine="680"/>
        <w:jc w:val="both"/>
        <w:rPr>
          <w:szCs w:val="24"/>
        </w:rPr>
      </w:pPr>
      <w:r w:rsidRPr="00F35540">
        <w:rPr>
          <w:rStyle w:val="blk"/>
          <w:szCs w:val="24"/>
        </w:rPr>
        <w:t xml:space="preserve">4. В целях получения градостроительного плана земельного участка правообладатель земельного участка, иное лицо в случае, предусмотренном </w:t>
      </w:r>
      <w:hyperlink r:id="rId115" w:anchor="dst3192" w:history="1">
        <w:r w:rsidRPr="00F35540">
          <w:rPr>
            <w:rStyle w:val="ad"/>
            <w:color w:val="auto"/>
            <w:szCs w:val="24"/>
            <w:u w:val="none"/>
          </w:rPr>
          <w:t>частью 2</w:t>
        </w:r>
      </w:hyperlink>
      <w:r w:rsidRPr="00F35540">
        <w:rPr>
          <w:rStyle w:val="blk"/>
          <w:szCs w:val="24"/>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1B9B8FAE"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Style w:val="blk"/>
          <w:szCs w:val="24"/>
        </w:rPr>
        <w:t xml:space="preserve">5. Орган местного самоуправления в течение четырнадцати рабочих дней после получения заявления, указанного в </w:t>
      </w:r>
      <w:hyperlink r:id="rId116" w:anchor="dst102052" w:history="1">
        <w:r w:rsidRPr="00F35540">
          <w:rPr>
            <w:rStyle w:val="ad"/>
            <w:color w:val="auto"/>
            <w:szCs w:val="24"/>
            <w:u w:val="none"/>
          </w:rPr>
          <w:t>части 4</w:t>
        </w:r>
      </w:hyperlink>
      <w:r w:rsidRPr="00F35540">
        <w:rPr>
          <w:rStyle w:val="blk"/>
          <w:szCs w:val="24"/>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39E3B724" w14:textId="77777777" w:rsidR="00263D42" w:rsidRPr="00F35540" w:rsidRDefault="00263D42" w:rsidP="00263D42">
      <w:pPr>
        <w:spacing w:after="0" w:line="240" w:lineRule="auto"/>
        <w:ind w:firstLine="680"/>
        <w:jc w:val="both"/>
        <w:rPr>
          <w:szCs w:val="24"/>
        </w:rPr>
      </w:pPr>
      <w:r w:rsidRPr="00F35540">
        <w:rPr>
          <w:szCs w:val="24"/>
        </w:rPr>
        <w:t>6.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FF5AB01" w14:textId="77777777" w:rsidR="00263D42" w:rsidRPr="00F35540" w:rsidRDefault="00263D42" w:rsidP="00263D42">
      <w:pPr>
        <w:spacing w:after="0" w:line="240" w:lineRule="auto"/>
        <w:ind w:firstLine="680"/>
        <w:jc w:val="both"/>
        <w:rPr>
          <w:szCs w:val="24"/>
        </w:rPr>
      </w:pPr>
      <w:r w:rsidRPr="00F35540">
        <w:rPr>
          <w:szCs w:val="24"/>
        </w:rPr>
        <w:t>7.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EAE37C7" w14:textId="77777777" w:rsidR="00263D42" w:rsidRPr="00F35540" w:rsidRDefault="00263D42" w:rsidP="00263D42">
      <w:pPr>
        <w:spacing w:after="0" w:line="240" w:lineRule="auto"/>
        <w:ind w:firstLine="680"/>
        <w:jc w:val="both"/>
        <w:rPr>
          <w:szCs w:val="24"/>
        </w:rPr>
      </w:pPr>
      <w:r w:rsidRPr="00F35540">
        <w:rPr>
          <w:szCs w:val="24"/>
        </w:rPr>
        <w:t>8.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C9EB538" w14:textId="77777777" w:rsidR="00263D42" w:rsidRPr="00F35540" w:rsidRDefault="00263D42" w:rsidP="00263D42">
      <w:pPr>
        <w:spacing w:after="0" w:line="240" w:lineRule="auto"/>
        <w:ind w:firstLine="680"/>
        <w:jc w:val="both"/>
        <w:rPr>
          <w:szCs w:val="24"/>
        </w:rPr>
      </w:pPr>
      <w:r w:rsidRPr="00F35540">
        <w:rPr>
          <w:szCs w:val="24"/>
        </w:rPr>
        <w:t>9.</w:t>
      </w:r>
      <w:r w:rsidRPr="00F35540">
        <w:rPr>
          <w:i/>
          <w:szCs w:val="24"/>
        </w:rPr>
        <w:t xml:space="preserve"> </w:t>
      </w:r>
      <w:r w:rsidRPr="00F35540">
        <w:rPr>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№1300.</w:t>
      </w:r>
    </w:p>
    <w:p w14:paraId="2F9AFCB6"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10.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67DDA403"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11.</w:t>
      </w:r>
      <w:r w:rsidRPr="00F35540">
        <w:rPr>
          <w:szCs w:val="24"/>
        </w:rPr>
        <w:t xml:space="preserve"> </w:t>
      </w:r>
      <w:r w:rsidRPr="00F35540">
        <w:rPr>
          <w:rStyle w:val="blk"/>
          <w:szCs w:val="24"/>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E9F563"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rFonts w:ascii="Times New Roman CYR" w:hAnsi="Times New Roman CYR" w:cs="Times New Roman CYR"/>
          <w:kern w:val="1"/>
          <w:szCs w:val="24"/>
          <w:lang w:eastAsia="ar-SA"/>
        </w:rPr>
        <w:t>12.</w:t>
      </w:r>
      <w:r w:rsidRPr="00F35540">
        <w:t xml:space="preserve"> </w:t>
      </w:r>
      <w:r w:rsidRPr="00F35540">
        <w:rPr>
          <w:rStyle w:val="blk"/>
          <w:szCs w:val="24"/>
        </w:rPr>
        <w:t xml:space="preserve">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17" w:anchor="dst1936" w:history="1">
        <w:r w:rsidRPr="00F35540">
          <w:rPr>
            <w:rStyle w:val="ad"/>
            <w:color w:val="auto"/>
            <w:szCs w:val="24"/>
            <w:u w:val="none"/>
          </w:rPr>
          <w:t>частью 10</w:t>
        </w:r>
      </w:hyperlink>
      <w:r w:rsidRPr="00F35540">
        <w:rPr>
          <w:rStyle w:val="blk"/>
          <w:szCs w:val="24"/>
        </w:rPr>
        <w:t xml:space="preserve">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767798D3" w14:textId="77777777" w:rsidR="00263D42" w:rsidRPr="00F35540" w:rsidRDefault="00263D42" w:rsidP="00263D42">
      <w:pPr>
        <w:spacing w:after="0" w:line="240" w:lineRule="auto"/>
        <w:ind w:firstLine="680"/>
        <w:jc w:val="both"/>
        <w:rPr>
          <w:szCs w:val="24"/>
        </w:rPr>
      </w:pPr>
      <w:r w:rsidRPr="00F35540">
        <w:rPr>
          <w:rStyle w:val="blk"/>
          <w:szCs w:val="24"/>
        </w:rPr>
        <w:t>13.</w:t>
      </w:r>
      <w:r w:rsidRPr="00F35540">
        <w:rPr>
          <w:sz w:val="32"/>
          <w:szCs w:val="32"/>
        </w:rPr>
        <w:t xml:space="preserve"> </w:t>
      </w:r>
      <w:r w:rsidRPr="00F35540">
        <w:rPr>
          <w:szCs w:val="24"/>
        </w:rPr>
        <w:t>Порядок выдачи градостроительных планов земельных участков в целях получения разрешения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установлен Правительством Российской Федерации согласно: Федерального закона от 14 марта 2022 г. N 58-ФЗ</w:t>
      </w:r>
      <w:r w:rsidRPr="00F35540">
        <w:rPr>
          <w:szCs w:val="24"/>
        </w:rPr>
        <w:br/>
        <w:t xml:space="preserve">"О внесении изменений в отдельные законодательные акты Российской Федерации", постановления Правительства РФ от 6 апреля 2022 г. N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w:t>
      </w:r>
    </w:p>
    <w:p w14:paraId="652EC9E4" w14:textId="77777777" w:rsidR="00263D42" w:rsidRPr="00F35540" w:rsidRDefault="00263D42" w:rsidP="00263D42">
      <w:pPr>
        <w:spacing w:after="0" w:line="240" w:lineRule="auto"/>
        <w:ind w:firstLine="680"/>
        <w:jc w:val="both"/>
      </w:pPr>
    </w:p>
    <w:p w14:paraId="4F0417C1" w14:textId="77777777" w:rsidR="00263D42" w:rsidRPr="00F35540" w:rsidRDefault="00263D42" w:rsidP="00263D42">
      <w:pPr>
        <w:pStyle w:val="4"/>
        <w:jc w:val="both"/>
        <w:rPr>
          <w:b w:val="0"/>
        </w:rPr>
      </w:pPr>
      <w:bookmarkStart w:id="67" w:name="_Toc158625236"/>
      <w:r w:rsidRPr="00F35540">
        <w:t>Статья 3</w:t>
      </w:r>
      <w:r>
        <w:t>3</w:t>
      </w:r>
      <w:r w:rsidRPr="00F35540">
        <w:t>. Выдача разрешений на строительство.</w:t>
      </w:r>
      <w:bookmarkEnd w:id="67"/>
    </w:p>
    <w:p w14:paraId="6B101E7A" w14:textId="77777777" w:rsidR="00263D42" w:rsidRPr="00F35540" w:rsidRDefault="00263D42" w:rsidP="00263D42">
      <w:pPr>
        <w:spacing w:after="0" w:line="240" w:lineRule="auto"/>
        <w:ind w:firstLine="680"/>
        <w:jc w:val="both"/>
        <w:rPr>
          <w:b/>
          <w:i/>
          <w:szCs w:val="24"/>
        </w:rPr>
      </w:pPr>
    </w:p>
    <w:p w14:paraId="646E2694"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0CAEA22"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3385098C" w14:textId="77777777" w:rsidR="00263D42" w:rsidRPr="00610951" w:rsidRDefault="00263D42" w:rsidP="00263D42">
      <w:pPr>
        <w:widowControl w:val="0"/>
        <w:spacing w:after="0" w:line="240" w:lineRule="auto"/>
        <w:ind w:firstLine="680"/>
        <w:jc w:val="both"/>
        <w:rPr>
          <w:color w:val="000000"/>
          <w:szCs w:val="24"/>
        </w:rPr>
      </w:pPr>
      <w:r w:rsidRPr="00610951">
        <w:rPr>
          <w:color w:val="000000"/>
          <w:szCs w:val="24"/>
        </w:rPr>
        <w:t xml:space="preserve">1.1.2. </w:t>
      </w:r>
      <w:r w:rsidRPr="00610951">
        <w:rPr>
          <w:b/>
          <w:color w:val="000000"/>
          <w:szCs w:val="24"/>
        </w:rPr>
        <w:t>Основные требования к застройке земельных участков объектами жилищного строительства на территории муниципального образования Крымский район</w:t>
      </w:r>
      <w:r w:rsidRPr="00610951">
        <w:rPr>
          <w:color w:val="000000"/>
          <w:szCs w:val="24"/>
        </w:rPr>
        <w:t>:</w:t>
      </w:r>
    </w:p>
    <w:p w14:paraId="11CC089E" w14:textId="77777777" w:rsidR="00263D42" w:rsidRPr="00610951" w:rsidRDefault="00263D42" w:rsidP="00263D42">
      <w:pPr>
        <w:widowControl w:val="0"/>
        <w:spacing w:after="0" w:line="240" w:lineRule="auto"/>
        <w:ind w:firstLine="680"/>
        <w:jc w:val="both"/>
        <w:rPr>
          <w:color w:val="000000"/>
          <w:szCs w:val="24"/>
        </w:rPr>
      </w:pPr>
      <w:r w:rsidRPr="00610951">
        <w:rPr>
          <w:color w:val="000000"/>
          <w:szCs w:val="24"/>
        </w:rPr>
        <w:t>1.1.2.1. 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B73572F" w14:textId="77777777" w:rsidR="00263D42" w:rsidRPr="00610951" w:rsidRDefault="00263D42" w:rsidP="00263D42">
      <w:pPr>
        <w:widowControl w:val="0"/>
        <w:autoSpaceDE w:val="0"/>
        <w:autoSpaceDN w:val="0"/>
        <w:spacing w:after="0" w:line="240" w:lineRule="auto"/>
        <w:ind w:firstLine="680"/>
        <w:jc w:val="both"/>
        <w:rPr>
          <w:color w:val="000000"/>
          <w:szCs w:val="24"/>
        </w:rPr>
      </w:pPr>
      <w:r w:rsidRPr="00610951">
        <w:rPr>
          <w:color w:val="000000"/>
          <w:szCs w:val="24"/>
        </w:rPr>
        <w:t>1.1.2.2.</w:t>
      </w:r>
      <w:r w:rsidRPr="00610951">
        <w:rPr>
          <w:b/>
          <w:color w:val="000000"/>
          <w:szCs w:val="24"/>
        </w:rPr>
        <w:t xml:space="preserve"> </w:t>
      </w:r>
      <w:r w:rsidRPr="00610951">
        <w:rPr>
          <w:color w:val="000000"/>
          <w:szCs w:val="24"/>
        </w:rPr>
        <w:t xml:space="preserve">Градостроительный </w:t>
      </w:r>
      <w:hyperlink r:id="rId118" w:history="1">
        <w:r w:rsidRPr="00610951">
          <w:rPr>
            <w:color w:val="000000"/>
            <w:szCs w:val="24"/>
          </w:rPr>
          <w:t>кодекс</w:t>
        </w:r>
      </w:hyperlink>
      <w:r w:rsidRPr="00610951">
        <w:rPr>
          <w:color w:val="000000"/>
          <w:szCs w:val="24"/>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2E49258" w14:textId="77777777" w:rsidR="00263D42" w:rsidRPr="00610951" w:rsidRDefault="00263D42" w:rsidP="00263D42">
      <w:pPr>
        <w:widowControl w:val="0"/>
        <w:autoSpaceDE w:val="0"/>
        <w:autoSpaceDN w:val="0"/>
        <w:spacing w:after="0" w:line="240" w:lineRule="auto"/>
        <w:ind w:firstLine="680"/>
        <w:jc w:val="both"/>
        <w:rPr>
          <w:color w:val="000000"/>
          <w:szCs w:val="24"/>
        </w:rPr>
      </w:pPr>
      <w:r w:rsidRPr="00610951">
        <w:rPr>
          <w:color w:val="000000"/>
          <w:szCs w:val="24"/>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45CF25DE" w14:textId="77777777" w:rsidR="00263D42" w:rsidRPr="00610951" w:rsidRDefault="00263D42" w:rsidP="00263D42">
      <w:pPr>
        <w:widowControl w:val="0"/>
        <w:autoSpaceDE w:val="0"/>
        <w:autoSpaceDN w:val="0"/>
        <w:spacing w:after="0" w:line="240" w:lineRule="auto"/>
        <w:ind w:firstLine="680"/>
        <w:jc w:val="both"/>
        <w:rPr>
          <w:color w:val="000000"/>
          <w:szCs w:val="24"/>
        </w:rPr>
      </w:pPr>
      <w:r w:rsidRPr="00610951">
        <w:rPr>
          <w:color w:val="000000"/>
          <w:szCs w:val="24"/>
        </w:rPr>
        <w:t>Таким образом, деятельность по устойчивому развитию территории муниципального образования Крымский район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36EC7EB4"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 </w:t>
      </w:r>
    </w:p>
    <w:p w14:paraId="29C59D0D"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1D26D783"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7626839E"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5. Разрешение на строительство выдается в случае осуществления строительства, реконструкции:</w:t>
      </w:r>
    </w:p>
    <w:p w14:paraId="3E944C18"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5A380CC2"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2) объекта использования атомной энергии - Государственной корпорацией по атомной энергии "Росатом";</w:t>
      </w:r>
    </w:p>
    <w:p w14:paraId="334E58BA"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5FAEA0C6"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495AB787"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383F8997"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4.1.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788E2DA2"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5. Разрешение на строительство, за исключением случаев, установленных частями 5 и 5.1 настоящей статьи и другими федеральными законами, выдается:</w:t>
      </w:r>
    </w:p>
    <w:p w14:paraId="0179A082"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320F4A0F"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0F98E916"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7832A27B" w14:textId="77777777" w:rsidR="00263D42" w:rsidRPr="00610951" w:rsidRDefault="00263D42" w:rsidP="00263D42">
      <w:pPr>
        <w:widowControl w:val="0"/>
        <w:autoSpaceDE w:val="0"/>
        <w:autoSpaceDN w:val="0"/>
        <w:spacing w:after="0" w:line="240" w:lineRule="auto"/>
        <w:ind w:firstLine="680"/>
        <w:jc w:val="both"/>
        <w:rPr>
          <w:rFonts w:eastAsia="Calibri"/>
          <w:color w:val="000000"/>
          <w:szCs w:val="24"/>
        </w:rPr>
      </w:pPr>
      <w:r w:rsidRPr="00610951">
        <w:rPr>
          <w:rFonts w:eastAsia="Calibri"/>
          <w:color w:val="000000"/>
          <w:szCs w:val="24"/>
        </w:rPr>
        <w:t xml:space="preserve">6. Выдача разрешения на строительство осуществляется в соответствии со статьей 51 Градостроительного кодекса Российской Федерации. </w:t>
      </w:r>
    </w:p>
    <w:p w14:paraId="499034B1" w14:textId="1A778D98"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 xml:space="preserve">Вопросы регулирования архитектурной среды </w:t>
      </w:r>
      <w:r w:rsidR="00857BC2">
        <w:rPr>
          <w:rFonts w:eastAsia="Calibri" w:cs="Calibri"/>
          <w:color w:val="000000"/>
        </w:rPr>
        <w:t>Пригородного</w:t>
      </w:r>
      <w:r w:rsidRPr="00610951">
        <w:rPr>
          <w:rFonts w:eastAsia="Calibri" w:cs="Calibri"/>
          <w:color w:val="000000"/>
        </w:rPr>
        <w:t xml:space="preserve"> сельского поселения осуществляются в соответствии с действующим законодательством, настоящими Правилами, и постановлениями администрации муниципального образования, в том числе путем подготовки градостроительных концепций. Для разработки градостроительных концепций обязательно привлечение экспертного сообщества и общественности </w:t>
      </w:r>
      <w:r w:rsidR="00857BC2">
        <w:rPr>
          <w:rFonts w:eastAsia="Calibri" w:cs="Calibri"/>
          <w:color w:val="000000"/>
        </w:rPr>
        <w:t>Пригородного</w:t>
      </w:r>
      <w:r w:rsidRPr="00610951">
        <w:rPr>
          <w:rFonts w:eastAsia="Calibri" w:cs="Calibri"/>
          <w:color w:val="000000"/>
        </w:rPr>
        <w:t xml:space="preserve"> сельского поселения </w:t>
      </w:r>
    </w:p>
    <w:p w14:paraId="3C425107" w14:textId="77777777"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72B5481" w14:textId="7C4DE09B"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 xml:space="preserve">Границы зон градостроительного регулирования на территории </w:t>
      </w:r>
      <w:r w:rsidR="00857BC2">
        <w:rPr>
          <w:rFonts w:eastAsia="Calibri" w:cs="Calibri"/>
          <w:color w:val="000000"/>
        </w:rPr>
        <w:t>Пригородного</w:t>
      </w:r>
      <w:r w:rsidRPr="00610951">
        <w:rPr>
          <w:rFonts w:eastAsia="Calibri" w:cs="Calibri"/>
          <w:color w:val="000000"/>
        </w:rPr>
        <w:t xml:space="preserve"> сельского поселения отображаются на отдельной схеме согласно приложению и могут не совпадать с границами территориальных зон.</w:t>
      </w:r>
    </w:p>
    <w:p w14:paraId="3455C656" w14:textId="61D94C84"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 xml:space="preserve">Ограничения использования земельных участков и объектов капитального строительства в границах зон градостроительного регулирования </w:t>
      </w:r>
      <w:r w:rsidR="00857BC2">
        <w:rPr>
          <w:rFonts w:eastAsia="Calibri" w:cs="Calibri"/>
          <w:color w:val="000000"/>
        </w:rPr>
        <w:t>Пригородного</w:t>
      </w:r>
      <w:r w:rsidRPr="00610951">
        <w:rPr>
          <w:rFonts w:eastAsia="Calibri" w:cs="Calibri"/>
          <w:color w:val="000000"/>
        </w:rPr>
        <w:t xml:space="preserve"> сельского поселения устанавливаются градостроительными регламентами соответствующих территориальных зон, решениями совета </w:t>
      </w:r>
      <w:r w:rsidR="00857BC2">
        <w:rPr>
          <w:rFonts w:eastAsia="Calibri" w:cs="Calibri"/>
          <w:color w:val="000000"/>
        </w:rPr>
        <w:t>Пригородного</w:t>
      </w:r>
      <w:r w:rsidRPr="00610951">
        <w:rPr>
          <w:rFonts w:eastAsia="Calibri" w:cs="Calibri"/>
          <w:color w:val="000000"/>
        </w:rPr>
        <w:t xml:space="preserve"> сельского поселения по вопросам градостроительной деятельности.</w:t>
      </w:r>
    </w:p>
    <w:p w14:paraId="59A6932E" w14:textId="77777777"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 xml:space="preserve">Градостроительный </w:t>
      </w:r>
      <w:hyperlink r:id="rId119" w:history="1">
        <w:r w:rsidRPr="00610951">
          <w:rPr>
            <w:rFonts w:eastAsia="Calibri" w:cs="Calibri"/>
            <w:color w:val="000000"/>
          </w:rPr>
          <w:t>кодекс</w:t>
        </w:r>
      </w:hyperlink>
      <w:r w:rsidRPr="00610951">
        <w:rPr>
          <w:rFonts w:eastAsia="Calibri" w:cs="Calibri"/>
          <w:color w:val="00000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66691F8E" w14:textId="77777777"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Целью разработки правил землепользования и застройки является создание условий для устойчивого развития территорий муниципальных образований (</w:t>
      </w:r>
      <w:hyperlink r:id="rId120" w:history="1">
        <w:r w:rsidRPr="00610951">
          <w:rPr>
            <w:rFonts w:eastAsia="Calibri" w:cs="Calibri"/>
            <w:color w:val="000000"/>
          </w:rPr>
          <w:t>статья 30</w:t>
        </w:r>
      </w:hyperlink>
      <w:r w:rsidRPr="00610951">
        <w:rPr>
          <w:rFonts w:eastAsia="Calibri" w:cs="Calibri"/>
          <w:color w:val="000000"/>
        </w:rPr>
        <w:t xml:space="preserve"> Градостроительного кодекса РФ).</w:t>
      </w:r>
    </w:p>
    <w:p w14:paraId="69EC6E3D" w14:textId="77777777"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(4</w:t>
      </w:r>
      <w:hyperlink r:id="rId121" w:history="1">
        <w:r w:rsidRPr="00610951">
          <w:rPr>
            <w:rFonts w:eastAsia="Calibri" w:cs="Calibri"/>
            <w:color w:val="000000"/>
          </w:rPr>
          <w:t>1</w:t>
        </w:r>
      </w:hyperlink>
      <w:r w:rsidRPr="00610951">
        <w:rPr>
          <w:rFonts w:eastAsia="Calibri" w:cs="Calibri"/>
          <w:color w:val="000000"/>
        </w:rPr>
        <w:t xml:space="preserve"> Градостроительного кодекса РФ).</w:t>
      </w:r>
    </w:p>
    <w:p w14:paraId="2E4E0A54" w14:textId="77777777"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02EF0F23" w14:textId="47AF0C5A"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 xml:space="preserve">Таким образом, деятельность по устойчивому развитию территории </w:t>
      </w:r>
      <w:r w:rsidR="00857BC2">
        <w:rPr>
          <w:rFonts w:eastAsia="Calibri" w:cs="Calibri"/>
          <w:color w:val="000000"/>
        </w:rPr>
        <w:t>Пригородного</w:t>
      </w:r>
      <w:r w:rsidRPr="00610951">
        <w:rPr>
          <w:rFonts w:eastAsia="Calibri" w:cs="Calibri"/>
          <w:color w:val="00000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2824644B" w14:textId="77777777" w:rsidR="00263D42" w:rsidRPr="002E6774" w:rsidRDefault="00263D42" w:rsidP="00263D42">
      <w:pPr>
        <w:widowControl w:val="0"/>
        <w:autoSpaceDE w:val="0"/>
        <w:autoSpaceDN w:val="0"/>
        <w:spacing w:after="0" w:line="240" w:lineRule="auto"/>
        <w:ind w:firstLine="540"/>
        <w:jc w:val="both"/>
        <w:rPr>
          <w:rFonts w:cs="Calibri"/>
          <w:szCs w:val="20"/>
        </w:rPr>
      </w:pPr>
    </w:p>
    <w:p w14:paraId="17285C08" w14:textId="77777777" w:rsidR="00263D42" w:rsidRDefault="00263D42" w:rsidP="00263D42">
      <w:pPr>
        <w:widowControl w:val="0"/>
        <w:autoSpaceDE w:val="0"/>
        <w:autoSpaceDN w:val="0"/>
        <w:spacing w:after="0" w:line="240" w:lineRule="auto"/>
        <w:ind w:firstLine="680"/>
        <w:jc w:val="both"/>
        <w:rPr>
          <w:szCs w:val="24"/>
        </w:rPr>
      </w:pPr>
    </w:p>
    <w:p w14:paraId="025F4DAA" w14:textId="77777777" w:rsidR="00263D42" w:rsidRPr="00F35540" w:rsidRDefault="00263D42" w:rsidP="00263D42">
      <w:pPr>
        <w:spacing w:after="0" w:line="240" w:lineRule="auto"/>
        <w:ind w:firstLine="680"/>
        <w:jc w:val="both"/>
        <w:rPr>
          <w:sz w:val="28"/>
          <w:szCs w:val="28"/>
        </w:rPr>
      </w:pPr>
    </w:p>
    <w:p w14:paraId="1D33336C" w14:textId="77777777" w:rsidR="00263D42" w:rsidRPr="00F35540" w:rsidRDefault="00263D42" w:rsidP="00263D42">
      <w:pPr>
        <w:pStyle w:val="4"/>
        <w:jc w:val="both"/>
        <w:rPr>
          <w:b w:val="0"/>
        </w:rPr>
      </w:pPr>
      <w:bookmarkStart w:id="68" w:name="_Toc158625237"/>
      <w:r w:rsidRPr="00F35540">
        <w:t>Статья 3</w:t>
      </w:r>
      <w:r>
        <w:t>4</w:t>
      </w:r>
      <w:r w:rsidRPr="00F35540">
        <w:t>. Выдача разрешения на ввод объекта в эксплуатацию.</w:t>
      </w:r>
      <w:bookmarkEnd w:id="68"/>
    </w:p>
    <w:p w14:paraId="504886B6" w14:textId="77777777" w:rsidR="00263D42" w:rsidRPr="00F35540" w:rsidRDefault="00263D42" w:rsidP="00263D42">
      <w:pPr>
        <w:spacing w:after="0" w:line="240" w:lineRule="auto"/>
        <w:ind w:firstLine="680"/>
        <w:jc w:val="both"/>
        <w:rPr>
          <w:b/>
          <w:i/>
          <w:szCs w:val="24"/>
        </w:rPr>
      </w:pPr>
    </w:p>
    <w:p w14:paraId="0964C1BF" w14:textId="77777777" w:rsidR="00263D42" w:rsidRPr="00F35540" w:rsidRDefault="00263D42" w:rsidP="00263D42">
      <w:pPr>
        <w:spacing w:after="0" w:line="240" w:lineRule="auto"/>
        <w:ind w:firstLine="680"/>
        <w:jc w:val="both"/>
        <w:rPr>
          <w:szCs w:val="24"/>
        </w:rPr>
      </w:pPr>
      <w:r w:rsidRPr="00F35540">
        <w:rPr>
          <w:szCs w:val="24"/>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14:paraId="796976C1" w14:textId="77777777" w:rsidR="00263D42" w:rsidRPr="00F35540" w:rsidRDefault="00263D42" w:rsidP="00263D42">
      <w:pPr>
        <w:spacing w:after="0" w:line="240" w:lineRule="auto"/>
        <w:ind w:firstLine="680"/>
        <w:jc w:val="both"/>
        <w:rPr>
          <w:szCs w:val="24"/>
        </w:rPr>
      </w:pPr>
      <w:r w:rsidRPr="00F35540">
        <w:rPr>
          <w:szCs w:val="24"/>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14:paraId="5DFDB70F" w14:textId="77777777" w:rsidR="00263D42" w:rsidRPr="00F35540" w:rsidRDefault="00263D42" w:rsidP="00263D42">
      <w:pPr>
        <w:spacing w:after="0" w:line="240" w:lineRule="auto"/>
        <w:ind w:firstLine="680"/>
        <w:jc w:val="both"/>
        <w:rPr>
          <w:szCs w:val="24"/>
        </w:rPr>
      </w:pPr>
      <w:r w:rsidRPr="00F35540">
        <w:rPr>
          <w:szCs w:val="24"/>
        </w:rPr>
        <w:t>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964987B" w14:textId="77777777" w:rsidR="00263D42" w:rsidRPr="00F35540" w:rsidRDefault="00263D42" w:rsidP="00263D42">
      <w:pPr>
        <w:spacing w:after="0" w:line="240" w:lineRule="auto"/>
        <w:ind w:firstLine="680"/>
        <w:jc w:val="both"/>
        <w:rPr>
          <w:szCs w:val="24"/>
        </w:rPr>
      </w:pPr>
      <w:r w:rsidRPr="00F35540">
        <w:rPr>
          <w:szCs w:val="24"/>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533AA550" w14:textId="77777777" w:rsidR="00263D42" w:rsidRPr="00F35540" w:rsidRDefault="00263D42" w:rsidP="00263D42">
      <w:pPr>
        <w:spacing w:after="0" w:line="240" w:lineRule="auto"/>
        <w:ind w:firstLine="680"/>
        <w:jc w:val="both"/>
        <w:rPr>
          <w:szCs w:val="24"/>
        </w:rPr>
      </w:pPr>
      <w:r w:rsidRPr="00F35540">
        <w:rPr>
          <w:szCs w:val="24"/>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BE4C6DB" w14:textId="77777777" w:rsidR="00263D42" w:rsidRPr="00F35540" w:rsidRDefault="00263D42" w:rsidP="00263D42">
      <w:pPr>
        <w:spacing w:after="0" w:line="240" w:lineRule="auto"/>
        <w:ind w:firstLine="680"/>
        <w:jc w:val="both"/>
        <w:rPr>
          <w:szCs w:val="24"/>
        </w:rPr>
      </w:pPr>
      <w:r w:rsidRPr="00F35540">
        <w:rPr>
          <w:szCs w:val="24"/>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2AD7C66" w14:textId="77777777" w:rsidR="00263D42" w:rsidRPr="00F35540" w:rsidRDefault="00263D42" w:rsidP="00263D42">
      <w:pPr>
        <w:spacing w:after="0" w:line="240" w:lineRule="auto"/>
        <w:ind w:firstLine="680"/>
        <w:jc w:val="both"/>
        <w:rPr>
          <w:szCs w:val="24"/>
        </w:rPr>
      </w:pPr>
      <w:r w:rsidRPr="00F35540">
        <w:rPr>
          <w:szCs w:val="24"/>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348A41C7" w14:textId="77777777" w:rsidR="00263D42" w:rsidRPr="00F35540" w:rsidRDefault="00263D42" w:rsidP="00263D42">
      <w:pPr>
        <w:spacing w:after="0" w:line="240" w:lineRule="auto"/>
        <w:ind w:firstLine="680"/>
        <w:jc w:val="both"/>
        <w:rPr>
          <w:szCs w:val="24"/>
        </w:rPr>
      </w:pPr>
      <w:r w:rsidRPr="00F35540">
        <w:rPr>
          <w:szCs w:val="24"/>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70A3846" w14:textId="77777777" w:rsidR="00263D42" w:rsidRPr="00F35540" w:rsidRDefault="00263D42" w:rsidP="00263D42">
      <w:pPr>
        <w:spacing w:after="0" w:line="240" w:lineRule="auto"/>
        <w:ind w:firstLine="680"/>
        <w:jc w:val="both"/>
        <w:rPr>
          <w:szCs w:val="24"/>
        </w:rPr>
      </w:pPr>
      <w:r w:rsidRPr="00F35540">
        <w:rPr>
          <w:szCs w:val="24"/>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E1DAC20" w14:textId="77777777" w:rsidR="00263D42" w:rsidRPr="00F35540" w:rsidRDefault="00263D42" w:rsidP="00263D42">
      <w:pPr>
        <w:spacing w:after="0" w:line="240" w:lineRule="auto"/>
        <w:ind w:firstLine="680"/>
        <w:jc w:val="both"/>
        <w:rPr>
          <w:szCs w:val="24"/>
        </w:rPr>
      </w:pPr>
      <w:r w:rsidRPr="00F35540">
        <w:rPr>
          <w:szCs w:val="24"/>
        </w:rPr>
        <w:t>3. Для принятия решения о выдаче разрешения на ввод объекта в эксплуатацию необходимы следующие документы:</w:t>
      </w:r>
    </w:p>
    <w:p w14:paraId="7361012B" w14:textId="77777777" w:rsidR="00263D42" w:rsidRPr="00F35540" w:rsidRDefault="00263D42" w:rsidP="00263D42">
      <w:pPr>
        <w:spacing w:after="0" w:line="240" w:lineRule="auto"/>
        <w:ind w:firstLine="680"/>
        <w:jc w:val="both"/>
        <w:rPr>
          <w:szCs w:val="24"/>
        </w:rPr>
      </w:pPr>
      <w:r w:rsidRPr="00F35540">
        <w:rPr>
          <w:szCs w:val="24"/>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76BBA4" w14:textId="77777777" w:rsidR="00263D42" w:rsidRPr="00F35540" w:rsidRDefault="00263D42" w:rsidP="00263D42">
      <w:pPr>
        <w:spacing w:after="0" w:line="240" w:lineRule="auto"/>
        <w:ind w:firstLine="680"/>
        <w:jc w:val="both"/>
        <w:rPr>
          <w:szCs w:val="24"/>
        </w:rPr>
      </w:pPr>
      <w:r w:rsidRPr="00F46CA6">
        <w:rPr>
          <w:szCs w:val="24"/>
        </w:rPr>
        <w:t>2</w:t>
      </w:r>
      <w:r w:rsidRPr="00F35540">
        <w:rPr>
          <w:szCs w:val="24"/>
        </w:rPr>
        <w:t>) разрешение на строительство;</w:t>
      </w:r>
    </w:p>
    <w:p w14:paraId="45096782" w14:textId="77777777" w:rsidR="00263D42" w:rsidRPr="00F35540" w:rsidRDefault="00263D42" w:rsidP="00263D42">
      <w:pPr>
        <w:spacing w:after="0" w:line="240" w:lineRule="auto"/>
        <w:ind w:firstLine="680"/>
        <w:jc w:val="both"/>
        <w:rPr>
          <w:szCs w:val="24"/>
        </w:rPr>
      </w:pPr>
      <w:r w:rsidRPr="00F46CA6">
        <w:rPr>
          <w:szCs w:val="24"/>
        </w:rPr>
        <w:t>3</w:t>
      </w:r>
      <w:r w:rsidRPr="00F35540">
        <w:rPr>
          <w:szCs w:val="24"/>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14D4B37B" w14:textId="77777777" w:rsidR="00263D42" w:rsidRPr="00F35540" w:rsidRDefault="00263D42" w:rsidP="00263D42">
      <w:pPr>
        <w:spacing w:after="0" w:line="240" w:lineRule="auto"/>
        <w:ind w:firstLine="680"/>
        <w:jc w:val="both"/>
        <w:rPr>
          <w:szCs w:val="24"/>
        </w:rPr>
      </w:pPr>
      <w:r w:rsidRPr="00F46CA6">
        <w:rPr>
          <w:szCs w:val="24"/>
        </w:rPr>
        <w:t>4</w:t>
      </w:r>
      <w:r w:rsidRPr="00F35540">
        <w:rPr>
          <w:szCs w:val="24"/>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3EF63393" w14:textId="77777777" w:rsidR="00263D42" w:rsidRPr="00F35540" w:rsidRDefault="00263D42" w:rsidP="00263D42">
      <w:pPr>
        <w:spacing w:after="0" w:line="240" w:lineRule="auto"/>
        <w:ind w:firstLine="680"/>
        <w:jc w:val="both"/>
        <w:rPr>
          <w:szCs w:val="24"/>
        </w:rPr>
      </w:pPr>
      <w:r w:rsidRPr="00F46CA6">
        <w:rPr>
          <w:szCs w:val="24"/>
        </w:rPr>
        <w:t>5</w:t>
      </w:r>
      <w:r w:rsidRPr="00F35540">
        <w:rPr>
          <w:szCs w:val="24"/>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настоящего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w:t>
      </w:r>
    </w:p>
    <w:p w14:paraId="06256998" w14:textId="77777777" w:rsidR="00263D42" w:rsidRPr="00F35540" w:rsidRDefault="00263D42" w:rsidP="00263D42">
      <w:pPr>
        <w:spacing w:after="0" w:line="240" w:lineRule="auto"/>
        <w:ind w:firstLine="680"/>
        <w:jc w:val="both"/>
        <w:rPr>
          <w:szCs w:val="24"/>
        </w:rPr>
      </w:pPr>
      <w:r w:rsidRPr="00F46CA6">
        <w:rPr>
          <w:szCs w:val="24"/>
        </w:rPr>
        <w:t>6</w:t>
      </w:r>
      <w:r w:rsidRPr="00F35540">
        <w:rPr>
          <w:szCs w:val="24"/>
        </w:rPr>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6450A1DE" w14:textId="77777777" w:rsidR="00263D42" w:rsidRPr="00F35540" w:rsidRDefault="00263D42" w:rsidP="00263D42">
      <w:pPr>
        <w:spacing w:after="0" w:line="240" w:lineRule="auto"/>
        <w:ind w:firstLine="680"/>
        <w:jc w:val="both"/>
        <w:rPr>
          <w:szCs w:val="24"/>
        </w:rPr>
      </w:pPr>
      <w:r w:rsidRPr="00F46CA6">
        <w:rPr>
          <w:szCs w:val="24"/>
        </w:rPr>
        <w:t>7</w:t>
      </w:r>
      <w:r w:rsidRPr="00F35540">
        <w:rPr>
          <w:szCs w:val="24"/>
        </w:rPr>
        <w:t>)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045E9D97" w14:textId="77777777" w:rsidR="00263D42" w:rsidRPr="00F35540" w:rsidRDefault="00263D42" w:rsidP="00263D42">
      <w:pPr>
        <w:spacing w:after="0" w:line="240" w:lineRule="auto"/>
        <w:ind w:firstLine="680"/>
        <w:jc w:val="both"/>
        <w:rPr>
          <w:szCs w:val="24"/>
        </w:rPr>
      </w:pPr>
      <w:r w:rsidRPr="00F35540">
        <w:rPr>
          <w:szCs w:val="24"/>
        </w:rP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3CD05876" w14:textId="77777777" w:rsidR="00263D42" w:rsidRPr="00F35540" w:rsidRDefault="00263D42" w:rsidP="00263D42">
      <w:pPr>
        <w:spacing w:after="0" w:line="240" w:lineRule="auto"/>
        <w:ind w:firstLine="680"/>
        <w:jc w:val="both"/>
        <w:rPr>
          <w:szCs w:val="24"/>
        </w:rPr>
      </w:pPr>
      <w:r w:rsidRPr="00F35540">
        <w:rPr>
          <w:szCs w:val="24"/>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FDE7FF6" w14:textId="77777777" w:rsidR="00263D42" w:rsidRPr="00F35540" w:rsidRDefault="00263D42" w:rsidP="00263D42">
      <w:pPr>
        <w:spacing w:after="0" w:line="240" w:lineRule="auto"/>
        <w:ind w:firstLine="680"/>
        <w:jc w:val="both"/>
        <w:rPr>
          <w:szCs w:val="24"/>
        </w:rPr>
      </w:pPr>
      <w:r w:rsidRPr="00F35540">
        <w:rPr>
          <w:szCs w:val="24"/>
        </w:rPr>
        <w:t>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35DFB2B8" w14:textId="77777777" w:rsidR="00263D42" w:rsidRPr="00F35540" w:rsidRDefault="00263D42" w:rsidP="00263D42">
      <w:pPr>
        <w:spacing w:after="0" w:line="240" w:lineRule="auto"/>
        <w:ind w:firstLine="680"/>
        <w:jc w:val="both"/>
        <w:rPr>
          <w:szCs w:val="24"/>
        </w:rPr>
      </w:pPr>
      <w:r w:rsidRPr="00F35540">
        <w:rPr>
          <w:szCs w:val="24"/>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1D81914" w14:textId="77777777" w:rsidR="00263D42" w:rsidRPr="00F35540" w:rsidRDefault="00263D42" w:rsidP="00263D42">
      <w:pPr>
        <w:spacing w:after="0" w:line="240" w:lineRule="auto"/>
        <w:ind w:firstLine="680"/>
        <w:jc w:val="both"/>
        <w:rPr>
          <w:szCs w:val="24"/>
        </w:rPr>
      </w:pPr>
      <w:r w:rsidRPr="00F35540">
        <w:rPr>
          <w:szCs w:val="24"/>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3A47051C" w14:textId="77777777" w:rsidR="00263D42" w:rsidRPr="00F35540" w:rsidRDefault="00263D42" w:rsidP="00263D42">
      <w:pPr>
        <w:spacing w:after="0" w:line="240" w:lineRule="auto"/>
        <w:ind w:firstLine="680"/>
        <w:jc w:val="both"/>
        <w:rPr>
          <w:szCs w:val="24"/>
        </w:rPr>
      </w:pPr>
      <w:r w:rsidRPr="00F35540">
        <w:rPr>
          <w:szCs w:val="24"/>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519BCBC7" w14:textId="77777777" w:rsidR="00263D42" w:rsidRPr="00F35540" w:rsidRDefault="00263D42" w:rsidP="00263D42">
      <w:pPr>
        <w:spacing w:after="0" w:line="240" w:lineRule="auto"/>
        <w:ind w:firstLine="680"/>
        <w:jc w:val="both"/>
        <w:rPr>
          <w:szCs w:val="24"/>
        </w:rPr>
      </w:pPr>
      <w:r w:rsidRPr="00F35540">
        <w:rPr>
          <w:szCs w:val="24"/>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60E56B81" w14:textId="77777777" w:rsidR="00263D42" w:rsidRPr="00F35540" w:rsidRDefault="00263D42" w:rsidP="00263D42">
      <w:pPr>
        <w:spacing w:after="0" w:line="240" w:lineRule="auto"/>
        <w:ind w:firstLine="680"/>
        <w:jc w:val="both"/>
        <w:rPr>
          <w:szCs w:val="24"/>
        </w:rPr>
      </w:pPr>
      <w:r w:rsidRPr="00F35540">
        <w:rPr>
          <w:szCs w:val="24"/>
        </w:rPr>
        <w:t>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настоящего Кодекса, осмотр такого объекта органом, выдавшим разрешение на строительство, не проводится.</w:t>
      </w:r>
    </w:p>
    <w:p w14:paraId="5C5A2860" w14:textId="77777777" w:rsidR="00263D42" w:rsidRPr="00F35540" w:rsidRDefault="00263D42" w:rsidP="00263D42">
      <w:pPr>
        <w:spacing w:after="0" w:line="240" w:lineRule="auto"/>
        <w:ind w:firstLine="680"/>
        <w:jc w:val="both"/>
        <w:rPr>
          <w:szCs w:val="24"/>
        </w:rPr>
      </w:pPr>
      <w:r w:rsidRPr="00F35540">
        <w:rPr>
          <w:szCs w:val="24"/>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09CBD607" w14:textId="77777777" w:rsidR="00263D42" w:rsidRPr="00F35540" w:rsidRDefault="00263D42" w:rsidP="00263D42">
      <w:pPr>
        <w:spacing w:after="0" w:line="240" w:lineRule="auto"/>
        <w:ind w:firstLine="680"/>
        <w:jc w:val="both"/>
        <w:rPr>
          <w:szCs w:val="24"/>
        </w:rPr>
      </w:pPr>
      <w:r w:rsidRPr="00F35540">
        <w:rPr>
          <w:szCs w:val="24"/>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6BDE7447" w14:textId="77777777" w:rsidR="00263D42" w:rsidRPr="00F35540" w:rsidRDefault="00263D42" w:rsidP="00263D42">
      <w:pPr>
        <w:spacing w:after="0" w:line="240" w:lineRule="auto"/>
        <w:ind w:firstLine="680"/>
        <w:jc w:val="both"/>
        <w:rPr>
          <w:szCs w:val="24"/>
        </w:rPr>
      </w:pPr>
      <w:r w:rsidRPr="00F35540">
        <w:rPr>
          <w:szCs w:val="24"/>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01FA84D" w14:textId="77777777" w:rsidR="00263D42" w:rsidRPr="00F35540" w:rsidRDefault="00263D42" w:rsidP="00263D42">
      <w:pPr>
        <w:spacing w:after="0" w:line="240" w:lineRule="auto"/>
        <w:ind w:firstLine="680"/>
        <w:jc w:val="both"/>
        <w:rPr>
          <w:szCs w:val="24"/>
        </w:rPr>
      </w:pPr>
      <w:r w:rsidRPr="00F35540">
        <w:rPr>
          <w:szCs w:val="24"/>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9886A03" w14:textId="77777777" w:rsidR="00263D42" w:rsidRPr="00F35540" w:rsidRDefault="00263D42" w:rsidP="00263D42">
      <w:pPr>
        <w:spacing w:after="0" w:line="240" w:lineRule="auto"/>
        <w:ind w:firstLine="680"/>
        <w:jc w:val="both"/>
        <w:rPr>
          <w:szCs w:val="24"/>
        </w:rPr>
      </w:pPr>
      <w:r w:rsidRPr="00F35540">
        <w:rPr>
          <w:szCs w:val="24"/>
        </w:rPr>
        <w:t>1) отсутствие документов, указанных в частях 3 и 4 настоящей статьи;</w:t>
      </w:r>
    </w:p>
    <w:p w14:paraId="3157DF57" w14:textId="77777777" w:rsidR="00263D42" w:rsidRPr="00F35540" w:rsidRDefault="00263D42" w:rsidP="00263D42">
      <w:pPr>
        <w:spacing w:after="0" w:line="240" w:lineRule="auto"/>
        <w:ind w:firstLine="680"/>
        <w:jc w:val="both"/>
        <w:rPr>
          <w:szCs w:val="24"/>
        </w:rPr>
      </w:pPr>
      <w:r w:rsidRPr="00F35540">
        <w:rPr>
          <w:szCs w:val="24"/>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31FD5D0" w14:textId="77777777" w:rsidR="00263D42" w:rsidRPr="00F35540" w:rsidRDefault="00263D42" w:rsidP="00263D42">
      <w:pPr>
        <w:spacing w:after="0" w:line="240" w:lineRule="auto"/>
        <w:ind w:firstLine="680"/>
        <w:jc w:val="both"/>
        <w:rPr>
          <w:szCs w:val="24"/>
        </w:rPr>
      </w:pPr>
      <w:r w:rsidRPr="00F35540">
        <w:rPr>
          <w:szCs w:val="24"/>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14:paraId="475A51CC" w14:textId="77777777" w:rsidR="00263D42" w:rsidRPr="00F35540" w:rsidRDefault="00263D42" w:rsidP="00263D42">
      <w:pPr>
        <w:spacing w:after="0" w:line="240" w:lineRule="auto"/>
        <w:ind w:firstLine="680"/>
        <w:jc w:val="both"/>
        <w:rPr>
          <w:szCs w:val="24"/>
        </w:rPr>
      </w:pPr>
      <w:r w:rsidRPr="00F35540">
        <w:rPr>
          <w:szCs w:val="24"/>
        </w:rP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6F00D2A7" w14:textId="77777777" w:rsidR="00263D42" w:rsidRPr="00F35540" w:rsidRDefault="00263D42" w:rsidP="00263D42">
      <w:pPr>
        <w:spacing w:after="0" w:line="240" w:lineRule="auto"/>
        <w:ind w:firstLine="680"/>
        <w:jc w:val="both"/>
        <w:rPr>
          <w:szCs w:val="24"/>
        </w:rPr>
      </w:pPr>
      <w:r w:rsidRPr="00F35540">
        <w:rPr>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D9E3ED1" w14:textId="77777777" w:rsidR="00263D42" w:rsidRPr="00F35540" w:rsidRDefault="00263D42" w:rsidP="00263D42">
      <w:pPr>
        <w:spacing w:after="0" w:line="240" w:lineRule="auto"/>
        <w:ind w:firstLine="680"/>
        <w:jc w:val="both"/>
        <w:rPr>
          <w:szCs w:val="24"/>
        </w:rPr>
      </w:pPr>
      <w:r w:rsidRPr="00F35540">
        <w:rPr>
          <w:szCs w:val="24"/>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0ADC8C01" w14:textId="77777777" w:rsidR="00263D42" w:rsidRPr="00F35540" w:rsidRDefault="00263D42" w:rsidP="00263D42">
      <w:pPr>
        <w:spacing w:after="0" w:line="240" w:lineRule="auto"/>
        <w:ind w:firstLine="680"/>
        <w:jc w:val="both"/>
        <w:rPr>
          <w:szCs w:val="24"/>
        </w:rPr>
      </w:pPr>
      <w:r w:rsidRPr="00F35540">
        <w:rPr>
          <w:szCs w:val="24"/>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49F3BF0E" w14:textId="77777777" w:rsidR="00263D42" w:rsidRPr="00F35540" w:rsidRDefault="00263D42" w:rsidP="00263D42">
      <w:pPr>
        <w:spacing w:after="0" w:line="240" w:lineRule="auto"/>
        <w:ind w:firstLine="680"/>
        <w:jc w:val="both"/>
        <w:rPr>
          <w:szCs w:val="24"/>
        </w:rPr>
      </w:pPr>
      <w:r w:rsidRPr="00F35540">
        <w:rPr>
          <w:szCs w:val="24"/>
        </w:rPr>
        <w:t>8. Отказ в выдаче разрешения на ввод объекта в эксплуатацию может быть оспорен в судебном порядке.</w:t>
      </w:r>
    </w:p>
    <w:p w14:paraId="26F55ADF" w14:textId="77777777" w:rsidR="00263D42" w:rsidRPr="00F35540" w:rsidRDefault="00263D42" w:rsidP="00263D42">
      <w:pPr>
        <w:spacing w:after="0" w:line="240" w:lineRule="auto"/>
        <w:ind w:firstLine="680"/>
        <w:jc w:val="both"/>
        <w:rPr>
          <w:szCs w:val="24"/>
        </w:rPr>
      </w:pPr>
      <w:r w:rsidRPr="00F35540">
        <w:rPr>
          <w:szCs w:val="24"/>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2DABEE3C" w14:textId="77777777" w:rsidR="00263D42" w:rsidRPr="00F35540" w:rsidRDefault="00263D42" w:rsidP="00263D42">
      <w:pPr>
        <w:spacing w:after="0" w:line="240" w:lineRule="auto"/>
        <w:ind w:firstLine="680"/>
        <w:jc w:val="both"/>
        <w:rPr>
          <w:szCs w:val="24"/>
        </w:rPr>
      </w:pPr>
      <w:r w:rsidRPr="00F35540">
        <w:rPr>
          <w:szCs w:val="24"/>
        </w:rPr>
        <w:t>9.1.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Российской Федерации.</w:t>
      </w:r>
    </w:p>
    <w:p w14:paraId="37DF49BE" w14:textId="77777777" w:rsidR="00263D42" w:rsidRPr="00F35540" w:rsidRDefault="00263D42" w:rsidP="00263D42">
      <w:pPr>
        <w:spacing w:after="0" w:line="240" w:lineRule="auto"/>
        <w:ind w:firstLine="680"/>
        <w:jc w:val="both"/>
        <w:rPr>
          <w:szCs w:val="24"/>
        </w:rPr>
      </w:pPr>
      <w:r w:rsidRPr="00F35540">
        <w:rPr>
          <w:szCs w:val="24"/>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0C1CBE9D" w14:textId="77777777" w:rsidR="00263D42" w:rsidRPr="00F35540" w:rsidRDefault="00263D42" w:rsidP="00263D42">
      <w:pPr>
        <w:spacing w:after="0" w:line="240" w:lineRule="auto"/>
        <w:ind w:firstLine="680"/>
        <w:jc w:val="both"/>
        <w:rPr>
          <w:szCs w:val="24"/>
        </w:rPr>
      </w:pPr>
      <w:r w:rsidRPr="00F35540">
        <w:rPr>
          <w:szCs w:val="24"/>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45C9568A" w14:textId="77777777" w:rsidR="00263D42" w:rsidRPr="00F35540" w:rsidRDefault="00263D42" w:rsidP="00263D42">
      <w:pPr>
        <w:spacing w:after="0" w:line="240" w:lineRule="auto"/>
        <w:ind w:firstLine="680"/>
        <w:jc w:val="both"/>
        <w:rPr>
          <w:szCs w:val="24"/>
        </w:rPr>
      </w:pPr>
      <w:r w:rsidRPr="00F35540">
        <w:rPr>
          <w:szCs w:val="24"/>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5809CD3D" w14:textId="77777777" w:rsidR="00263D42" w:rsidRPr="00F35540" w:rsidRDefault="00263D42" w:rsidP="00263D42">
      <w:pPr>
        <w:spacing w:after="0" w:line="240" w:lineRule="auto"/>
        <w:ind w:firstLine="680"/>
        <w:jc w:val="both"/>
        <w:rPr>
          <w:szCs w:val="24"/>
        </w:rPr>
      </w:pPr>
      <w:r w:rsidRPr="00F35540">
        <w:rPr>
          <w:szCs w:val="24"/>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0B138696" w14:textId="77777777" w:rsidR="00263D42" w:rsidRPr="00F35540" w:rsidRDefault="00263D42" w:rsidP="00263D42">
      <w:pPr>
        <w:spacing w:after="0" w:line="240" w:lineRule="auto"/>
        <w:ind w:firstLine="680"/>
        <w:jc w:val="both"/>
        <w:rPr>
          <w:szCs w:val="24"/>
        </w:rPr>
      </w:pPr>
      <w:r w:rsidRPr="00F35540">
        <w:rPr>
          <w:szCs w:val="24"/>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071EF1C7" w14:textId="77777777" w:rsidR="00263D42" w:rsidRPr="00F35540" w:rsidRDefault="00263D42" w:rsidP="00263D42">
      <w:pPr>
        <w:spacing w:after="0" w:line="240" w:lineRule="auto"/>
        <w:ind w:firstLine="680"/>
        <w:jc w:val="both"/>
        <w:rPr>
          <w:szCs w:val="24"/>
        </w:rPr>
      </w:pPr>
      <w:r w:rsidRPr="00F35540">
        <w:rPr>
          <w:szCs w:val="24"/>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492E0522" w14:textId="77777777" w:rsidR="00263D42" w:rsidRPr="00F35540" w:rsidRDefault="00263D42" w:rsidP="00263D42">
      <w:pPr>
        <w:spacing w:after="0" w:line="240" w:lineRule="auto"/>
        <w:ind w:firstLine="680"/>
        <w:jc w:val="both"/>
        <w:rPr>
          <w:szCs w:val="24"/>
        </w:rPr>
      </w:pPr>
      <w:r w:rsidRPr="00F35540">
        <w:rPr>
          <w:szCs w:val="24"/>
        </w:rPr>
        <w:t>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0587B8C8" w14:textId="77777777" w:rsidR="00263D42" w:rsidRPr="00F35540" w:rsidRDefault="00263D42" w:rsidP="00263D42">
      <w:pPr>
        <w:spacing w:after="0" w:line="240" w:lineRule="auto"/>
        <w:ind w:firstLine="680"/>
        <w:jc w:val="both"/>
        <w:rPr>
          <w:szCs w:val="24"/>
        </w:rPr>
      </w:pPr>
      <w:r w:rsidRPr="00F35540">
        <w:rPr>
          <w:szCs w:val="24"/>
        </w:rPr>
        <w:t>14.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42C87273" w14:textId="77777777" w:rsidR="00263D42" w:rsidRPr="00F35540" w:rsidRDefault="00263D42" w:rsidP="00263D42">
      <w:pPr>
        <w:spacing w:after="0" w:line="240" w:lineRule="auto"/>
        <w:ind w:firstLine="680"/>
        <w:jc w:val="both"/>
        <w:rPr>
          <w:szCs w:val="24"/>
        </w:rPr>
      </w:pPr>
      <w:r w:rsidRPr="00F35540">
        <w:rPr>
          <w:szCs w:val="24"/>
        </w:rPr>
        <w:t>15.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1EDB7C8C" w14:textId="77777777" w:rsidR="00263D42" w:rsidRPr="00F35540" w:rsidRDefault="00263D42" w:rsidP="00263D42">
      <w:pPr>
        <w:spacing w:after="0" w:line="240" w:lineRule="auto"/>
        <w:ind w:firstLine="680"/>
        <w:jc w:val="both"/>
        <w:rPr>
          <w:szCs w:val="24"/>
        </w:rPr>
      </w:pPr>
      <w:r w:rsidRPr="00F35540">
        <w:rPr>
          <w:szCs w:val="24"/>
        </w:rPr>
        <w:t>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6545C75F" w14:textId="77777777" w:rsidR="00263D42" w:rsidRPr="00F35540" w:rsidRDefault="00263D42" w:rsidP="00263D42">
      <w:pPr>
        <w:spacing w:after="0" w:line="240" w:lineRule="auto"/>
        <w:ind w:firstLine="680"/>
        <w:jc w:val="both"/>
        <w:rPr>
          <w:szCs w:val="24"/>
        </w:rPr>
      </w:pPr>
      <w:r w:rsidRPr="00F35540">
        <w:rPr>
          <w:szCs w:val="24"/>
        </w:rPr>
        <w:t>1) документы, предусмотренные пунктами 2 и 3 части 3 статьи 51.1 Градостроительного Кодекса Российской Федерации;</w:t>
      </w:r>
    </w:p>
    <w:p w14:paraId="40FE7069" w14:textId="77777777" w:rsidR="00263D42" w:rsidRPr="00F35540" w:rsidRDefault="00263D42" w:rsidP="00263D42">
      <w:pPr>
        <w:spacing w:after="0" w:line="240" w:lineRule="auto"/>
        <w:ind w:firstLine="680"/>
        <w:jc w:val="both"/>
        <w:rPr>
          <w:szCs w:val="24"/>
        </w:rPr>
      </w:pPr>
      <w:r w:rsidRPr="00F35540">
        <w:rPr>
          <w:szCs w:val="24"/>
        </w:rPr>
        <w:t>2) технический план объекта индивидуального жилищного строительства или садового дома;</w:t>
      </w:r>
    </w:p>
    <w:p w14:paraId="7C2B515F" w14:textId="77777777" w:rsidR="00263D42" w:rsidRPr="00F35540" w:rsidRDefault="00263D42" w:rsidP="00263D42">
      <w:pPr>
        <w:spacing w:after="0" w:line="240" w:lineRule="auto"/>
        <w:ind w:firstLine="680"/>
        <w:jc w:val="both"/>
        <w:rPr>
          <w:szCs w:val="24"/>
        </w:rPr>
      </w:pPr>
      <w:r w:rsidRPr="00F35540">
        <w:rPr>
          <w:szCs w:val="24"/>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24DD9290" w14:textId="77777777" w:rsidR="00263D42" w:rsidRPr="00F35540" w:rsidRDefault="00263D42" w:rsidP="00263D42">
      <w:pPr>
        <w:spacing w:after="0" w:line="240" w:lineRule="auto"/>
        <w:ind w:firstLine="680"/>
        <w:jc w:val="both"/>
        <w:rPr>
          <w:szCs w:val="24"/>
        </w:rPr>
      </w:pPr>
      <w:r w:rsidRPr="00F35540">
        <w:rPr>
          <w:szCs w:val="24"/>
        </w:rPr>
        <w:t>16.1.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634C6B43" w14:textId="77777777" w:rsidR="00263D42" w:rsidRPr="00F35540" w:rsidRDefault="00263D42" w:rsidP="00263D42">
      <w:pPr>
        <w:spacing w:after="0" w:line="240" w:lineRule="auto"/>
        <w:ind w:firstLine="680"/>
        <w:jc w:val="both"/>
        <w:rPr>
          <w:szCs w:val="24"/>
        </w:rPr>
      </w:pPr>
      <w:r w:rsidRPr="00F35540">
        <w:rPr>
          <w:szCs w:val="24"/>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05BBD816" w14:textId="77777777" w:rsidR="00263D42" w:rsidRPr="00F35540" w:rsidRDefault="00263D42" w:rsidP="00263D42">
      <w:pPr>
        <w:spacing w:after="0" w:line="240" w:lineRule="auto"/>
        <w:ind w:firstLine="680"/>
        <w:jc w:val="both"/>
        <w:rPr>
          <w:szCs w:val="24"/>
        </w:rPr>
      </w:pPr>
      <w:r w:rsidRPr="00F35540">
        <w:rPr>
          <w:szCs w:val="24"/>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125D894E" w14:textId="77777777" w:rsidR="00263D42" w:rsidRPr="00F35540" w:rsidRDefault="00263D42" w:rsidP="00263D42">
      <w:pPr>
        <w:spacing w:after="0" w:line="240" w:lineRule="auto"/>
        <w:ind w:firstLine="680"/>
        <w:jc w:val="both"/>
        <w:rPr>
          <w:szCs w:val="24"/>
        </w:rPr>
      </w:pPr>
      <w:r w:rsidRPr="00F35540">
        <w:rPr>
          <w:szCs w:val="24"/>
        </w:rPr>
        <w:t>17. В случае отсутствия в уведомлении об окончании строительства сведений, предусмотренных абзацем первым части 16 настоящей статьи, или отсутствия документов, прилагаемых к нему и предусмотренных пунктами 1 - 3 части 16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2969297D" w14:textId="77777777" w:rsidR="00263D42" w:rsidRPr="00F35540" w:rsidRDefault="00263D42" w:rsidP="00263D42">
      <w:pPr>
        <w:spacing w:after="0" w:line="240" w:lineRule="auto"/>
        <w:ind w:firstLine="680"/>
        <w:jc w:val="both"/>
        <w:rPr>
          <w:szCs w:val="24"/>
        </w:rPr>
      </w:pPr>
      <w:r w:rsidRPr="00F35540">
        <w:rPr>
          <w:szCs w:val="24"/>
        </w:rPr>
        <w:t>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2696412" w14:textId="77777777" w:rsidR="00263D42" w:rsidRPr="00F35540" w:rsidRDefault="00263D42" w:rsidP="00263D42">
      <w:pPr>
        <w:spacing w:after="0" w:line="240" w:lineRule="auto"/>
        <w:ind w:firstLine="680"/>
        <w:jc w:val="both"/>
        <w:rPr>
          <w:szCs w:val="24"/>
        </w:rPr>
      </w:pPr>
      <w:r w:rsidRPr="00F35540">
        <w:rPr>
          <w:szCs w:val="24"/>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6030E133" w14:textId="77777777" w:rsidR="00263D42" w:rsidRPr="00F35540" w:rsidRDefault="00263D42" w:rsidP="00263D42">
      <w:pPr>
        <w:spacing w:after="0" w:line="240" w:lineRule="auto"/>
        <w:ind w:firstLine="680"/>
        <w:jc w:val="both"/>
        <w:rPr>
          <w:szCs w:val="24"/>
        </w:rPr>
      </w:pPr>
      <w:r w:rsidRPr="00F35540">
        <w:rPr>
          <w:szCs w:val="24"/>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E3C597D" w14:textId="77777777" w:rsidR="00263D42" w:rsidRPr="00F35540" w:rsidRDefault="00263D42" w:rsidP="00263D42">
      <w:pPr>
        <w:spacing w:after="0" w:line="240" w:lineRule="auto"/>
        <w:ind w:firstLine="680"/>
        <w:jc w:val="both"/>
        <w:rPr>
          <w:szCs w:val="24"/>
        </w:rPr>
      </w:pPr>
      <w:r w:rsidRPr="00F35540">
        <w:rPr>
          <w:szCs w:val="24"/>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настоящего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C41E2D4" w14:textId="77777777" w:rsidR="00263D42" w:rsidRPr="00F35540" w:rsidRDefault="00263D42" w:rsidP="00263D42">
      <w:pPr>
        <w:spacing w:after="0" w:line="240" w:lineRule="auto"/>
        <w:ind w:firstLine="680"/>
        <w:jc w:val="both"/>
        <w:rPr>
          <w:szCs w:val="24"/>
        </w:rPr>
      </w:pPr>
      <w:r w:rsidRPr="00F35540">
        <w:rPr>
          <w:szCs w:val="24"/>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6A7D7BB" w14:textId="77777777" w:rsidR="00263D42" w:rsidRPr="00F35540" w:rsidRDefault="00263D42" w:rsidP="00263D42">
      <w:pPr>
        <w:spacing w:after="0" w:line="240" w:lineRule="auto"/>
        <w:ind w:firstLine="680"/>
        <w:jc w:val="both"/>
        <w:rPr>
          <w:szCs w:val="24"/>
        </w:rPr>
      </w:pPr>
      <w:r w:rsidRPr="00F35540">
        <w:rPr>
          <w:szCs w:val="24"/>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00BC605" w14:textId="77777777" w:rsidR="00263D42" w:rsidRPr="00F35540" w:rsidRDefault="00263D42" w:rsidP="00263D42">
      <w:pPr>
        <w:spacing w:after="0" w:line="240" w:lineRule="auto"/>
        <w:ind w:firstLine="680"/>
        <w:jc w:val="both"/>
        <w:rPr>
          <w:szCs w:val="24"/>
        </w:rPr>
      </w:pPr>
      <w:r w:rsidRPr="00F35540">
        <w:rPr>
          <w:szCs w:val="24"/>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EB8AAA6" w14:textId="77777777" w:rsidR="00263D42" w:rsidRPr="00F35540" w:rsidRDefault="00263D42" w:rsidP="00263D42">
      <w:pPr>
        <w:spacing w:after="0" w:line="240" w:lineRule="auto"/>
        <w:ind w:firstLine="680"/>
        <w:jc w:val="both"/>
        <w:rPr>
          <w:szCs w:val="24"/>
        </w:rPr>
      </w:pPr>
      <w:r w:rsidRPr="00F35540">
        <w:rPr>
          <w:szCs w:val="24"/>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5D776D75" w14:textId="77777777" w:rsidR="00263D42" w:rsidRPr="00F35540" w:rsidRDefault="00263D42" w:rsidP="00263D42">
      <w:pPr>
        <w:spacing w:after="0" w:line="240" w:lineRule="auto"/>
        <w:ind w:firstLine="680"/>
        <w:jc w:val="both"/>
        <w:rPr>
          <w:szCs w:val="24"/>
        </w:rPr>
      </w:pPr>
      <w:r w:rsidRPr="00F35540">
        <w:rPr>
          <w:szCs w:val="24"/>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49AF0276" w14:textId="77777777" w:rsidR="00263D42" w:rsidRPr="00F35540" w:rsidRDefault="00263D42" w:rsidP="00263D42">
      <w:pPr>
        <w:spacing w:after="0" w:line="240" w:lineRule="auto"/>
        <w:ind w:firstLine="680"/>
        <w:jc w:val="both"/>
        <w:rPr>
          <w:szCs w:val="24"/>
        </w:rPr>
      </w:pPr>
      <w:r w:rsidRPr="00F35540">
        <w:rPr>
          <w:szCs w:val="24"/>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FE445A" w14:textId="77777777" w:rsidR="00263D42" w:rsidRPr="00F35540" w:rsidRDefault="00263D42" w:rsidP="00263D42">
      <w:pPr>
        <w:spacing w:after="0" w:line="240" w:lineRule="auto"/>
        <w:ind w:firstLine="680"/>
        <w:jc w:val="both"/>
        <w:rPr>
          <w:szCs w:val="24"/>
        </w:rPr>
      </w:pPr>
      <w:r w:rsidRPr="00F35540">
        <w:rPr>
          <w:szCs w:val="24"/>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A912896" w14:textId="77777777" w:rsidR="00263D42" w:rsidRPr="00F35540" w:rsidRDefault="00263D42" w:rsidP="00263D42">
      <w:pPr>
        <w:spacing w:after="0" w:line="240" w:lineRule="auto"/>
        <w:ind w:firstLine="680"/>
        <w:jc w:val="both"/>
        <w:rPr>
          <w:szCs w:val="24"/>
        </w:rPr>
      </w:pPr>
      <w:r w:rsidRPr="00F35540">
        <w:rPr>
          <w:szCs w:val="24"/>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DCEA794" w14:textId="77777777" w:rsidR="00263D42" w:rsidRPr="00F35540" w:rsidRDefault="00263D42" w:rsidP="00263D42">
      <w:pPr>
        <w:spacing w:after="0" w:line="240" w:lineRule="auto"/>
        <w:ind w:firstLine="680"/>
        <w:jc w:val="both"/>
        <w:rPr>
          <w:szCs w:val="24"/>
        </w:rPr>
      </w:pPr>
      <w:r w:rsidRPr="00F35540">
        <w:rPr>
          <w:szCs w:val="24"/>
        </w:rPr>
        <w:t>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19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7BFFD598" w14:textId="77777777" w:rsidR="00263D42" w:rsidRPr="00F35540" w:rsidRDefault="00263D42" w:rsidP="00263D42">
      <w:pPr>
        <w:spacing w:after="0" w:line="240" w:lineRule="auto"/>
        <w:ind w:firstLine="680"/>
        <w:jc w:val="both"/>
        <w:rPr>
          <w:szCs w:val="24"/>
        </w:rPr>
      </w:pPr>
      <w:r w:rsidRPr="00F35540">
        <w:rPr>
          <w:szCs w:val="24"/>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настоящей статьи;</w:t>
      </w:r>
    </w:p>
    <w:p w14:paraId="20B219BD" w14:textId="77777777" w:rsidR="00263D42" w:rsidRPr="00F35540" w:rsidRDefault="00263D42" w:rsidP="00263D42">
      <w:pPr>
        <w:spacing w:after="0" w:line="240" w:lineRule="auto"/>
        <w:ind w:firstLine="680"/>
        <w:jc w:val="both"/>
        <w:rPr>
          <w:szCs w:val="24"/>
        </w:rPr>
      </w:pPr>
      <w:r w:rsidRPr="00F35540">
        <w:rPr>
          <w:szCs w:val="24"/>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настоящей статьи;</w:t>
      </w:r>
    </w:p>
    <w:p w14:paraId="6B922254" w14:textId="77777777" w:rsidR="00263D42" w:rsidRPr="00F35540" w:rsidRDefault="00263D42" w:rsidP="00263D42">
      <w:pPr>
        <w:spacing w:after="0" w:line="240" w:lineRule="auto"/>
        <w:ind w:firstLine="680"/>
        <w:jc w:val="both"/>
        <w:rPr>
          <w:szCs w:val="24"/>
        </w:rPr>
      </w:pPr>
      <w:r w:rsidRPr="00F35540">
        <w:rPr>
          <w:szCs w:val="24"/>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20 настоящей статьи.</w:t>
      </w:r>
    </w:p>
    <w:p w14:paraId="603BD2F8" w14:textId="77777777" w:rsidR="00263D42" w:rsidRPr="00F35540" w:rsidRDefault="00263D42" w:rsidP="00263D42">
      <w:pPr>
        <w:pStyle w:val="aff6"/>
        <w:ind w:firstLine="680"/>
        <w:jc w:val="both"/>
        <w:rPr>
          <w:b/>
          <w:sz w:val="24"/>
        </w:rPr>
      </w:pPr>
    </w:p>
    <w:p w14:paraId="72196801" w14:textId="77777777" w:rsidR="00263D42" w:rsidRPr="00F35540" w:rsidRDefault="00263D42" w:rsidP="00263D42">
      <w:pPr>
        <w:pStyle w:val="4"/>
        <w:jc w:val="both"/>
        <w:rPr>
          <w:b w:val="0"/>
        </w:rPr>
      </w:pPr>
      <w:bookmarkStart w:id="69" w:name="_Toc158625238"/>
      <w:r w:rsidRPr="00F35540">
        <w:t>Статья 3</w:t>
      </w:r>
      <w:r>
        <w:t>5</w:t>
      </w:r>
      <w:r w:rsidRPr="00F35540">
        <w:t>. Уведомление о планируемых строительстве или реконструкции объекта индивидуального жилищного строительства или садового дома</w:t>
      </w:r>
      <w:bookmarkEnd w:id="69"/>
    </w:p>
    <w:p w14:paraId="53B7EE7D" w14:textId="77777777" w:rsidR="00263D42" w:rsidRPr="00F35540" w:rsidRDefault="00263D42" w:rsidP="00263D42">
      <w:pPr>
        <w:spacing w:after="0" w:line="240" w:lineRule="auto"/>
        <w:ind w:firstLine="680"/>
        <w:jc w:val="both"/>
        <w:rPr>
          <w:szCs w:val="24"/>
        </w:rPr>
      </w:pPr>
    </w:p>
    <w:p w14:paraId="524522A0" w14:textId="77777777" w:rsidR="00263D42" w:rsidRPr="00F35540" w:rsidRDefault="00263D42" w:rsidP="00263D42">
      <w:pPr>
        <w:spacing w:after="0" w:line="240" w:lineRule="auto"/>
        <w:ind w:firstLine="680"/>
        <w:jc w:val="both"/>
        <w:rPr>
          <w:szCs w:val="24"/>
        </w:rPr>
      </w:pPr>
      <w:r w:rsidRPr="00F35540">
        <w:rPr>
          <w:szCs w:val="24"/>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414E3F93" w14:textId="77777777" w:rsidR="00263D42" w:rsidRPr="00F35540" w:rsidRDefault="00263D42" w:rsidP="00263D42">
      <w:pPr>
        <w:spacing w:after="0" w:line="240" w:lineRule="auto"/>
        <w:ind w:firstLine="680"/>
        <w:jc w:val="both"/>
        <w:rPr>
          <w:szCs w:val="24"/>
        </w:rPr>
      </w:pPr>
      <w:r w:rsidRPr="00F35540">
        <w:rPr>
          <w:szCs w:val="24"/>
        </w:rPr>
        <w:t>1) фамилия, имя, отчество (при наличии), место жительства застройщика, реквизиты документа, удостоверяющего личность (для физического лица);</w:t>
      </w:r>
    </w:p>
    <w:p w14:paraId="71E9B002" w14:textId="77777777" w:rsidR="00263D42" w:rsidRPr="00F35540" w:rsidRDefault="00263D42" w:rsidP="00263D42">
      <w:pPr>
        <w:spacing w:after="0" w:line="240" w:lineRule="auto"/>
        <w:ind w:firstLine="680"/>
        <w:jc w:val="both"/>
        <w:rPr>
          <w:szCs w:val="24"/>
        </w:rPr>
      </w:pPr>
      <w:r w:rsidRPr="00F35540">
        <w:rPr>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2D12331D" w14:textId="77777777" w:rsidR="00263D42" w:rsidRPr="00F35540" w:rsidRDefault="00263D42" w:rsidP="00263D42">
      <w:pPr>
        <w:spacing w:after="0" w:line="240" w:lineRule="auto"/>
        <w:ind w:firstLine="680"/>
        <w:jc w:val="both"/>
        <w:rPr>
          <w:szCs w:val="24"/>
        </w:rPr>
      </w:pPr>
      <w:r w:rsidRPr="00F35540">
        <w:rPr>
          <w:szCs w:val="24"/>
        </w:rPr>
        <w:t>3) кадастровый номер земельного участка (при его наличии), адрес или описание местоположения земельного участка;</w:t>
      </w:r>
    </w:p>
    <w:p w14:paraId="2E3FB913" w14:textId="77777777" w:rsidR="00263D42" w:rsidRPr="00F35540" w:rsidRDefault="00263D42" w:rsidP="00263D42">
      <w:pPr>
        <w:spacing w:after="0" w:line="240" w:lineRule="auto"/>
        <w:ind w:firstLine="680"/>
        <w:jc w:val="both"/>
        <w:rPr>
          <w:szCs w:val="24"/>
        </w:rPr>
      </w:pPr>
      <w:r w:rsidRPr="00F35540">
        <w:rPr>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14:paraId="5DABEA10" w14:textId="77777777" w:rsidR="00263D42" w:rsidRPr="00F35540" w:rsidRDefault="00263D42" w:rsidP="00263D42">
      <w:pPr>
        <w:spacing w:after="0" w:line="240" w:lineRule="auto"/>
        <w:ind w:firstLine="680"/>
        <w:jc w:val="both"/>
        <w:rPr>
          <w:szCs w:val="24"/>
        </w:rPr>
      </w:pPr>
      <w:r w:rsidRPr="00F35540">
        <w:rPr>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273F51B0" w14:textId="77777777" w:rsidR="00263D42" w:rsidRPr="00F35540" w:rsidRDefault="00263D42" w:rsidP="00263D42">
      <w:pPr>
        <w:spacing w:after="0" w:line="240" w:lineRule="auto"/>
        <w:ind w:firstLine="680"/>
        <w:jc w:val="both"/>
        <w:rPr>
          <w:szCs w:val="24"/>
        </w:rPr>
      </w:pPr>
      <w:r w:rsidRPr="00F35540">
        <w:rPr>
          <w:szCs w:val="24"/>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432D99AA" w14:textId="77777777" w:rsidR="00263D42" w:rsidRPr="00F35540" w:rsidRDefault="00263D42" w:rsidP="00263D42">
      <w:pPr>
        <w:spacing w:after="0" w:line="240" w:lineRule="auto"/>
        <w:ind w:firstLine="680"/>
        <w:jc w:val="both"/>
        <w:rPr>
          <w:szCs w:val="24"/>
        </w:rPr>
      </w:pPr>
      <w:r w:rsidRPr="00F35540">
        <w:rPr>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76CE899" w14:textId="77777777" w:rsidR="00263D42" w:rsidRPr="00F35540" w:rsidRDefault="00263D42" w:rsidP="00263D42">
      <w:pPr>
        <w:spacing w:after="0" w:line="240" w:lineRule="auto"/>
        <w:ind w:firstLine="680"/>
        <w:jc w:val="both"/>
        <w:rPr>
          <w:szCs w:val="24"/>
        </w:rPr>
      </w:pPr>
      <w:r w:rsidRPr="00F35540">
        <w:rPr>
          <w:szCs w:val="24"/>
        </w:rPr>
        <w:t>8) почтовый адрес и (или) адрес электронной почты для связи с застройщиком;</w:t>
      </w:r>
    </w:p>
    <w:p w14:paraId="38240741" w14:textId="77777777" w:rsidR="00263D42" w:rsidRPr="00F35540" w:rsidRDefault="00263D42" w:rsidP="00263D42">
      <w:pPr>
        <w:spacing w:after="0" w:line="240" w:lineRule="auto"/>
        <w:ind w:firstLine="680"/>
        <w:jc w:val="both"/>
        <w:rPr>
          <w:szCs w:val="24"/>
        </w:rPr>
      </w:pPr>
      <w:r w:rsidRPr="00F35540">
        <w:rPr>
          <w:szCs w:val="24"/>
        </w:rPr>
        <w:t xml:space="preserve">9) способ направления застройщику уведомлений, предусмотренных </w:t>
      </w:r>
      <w:hyperlink w:anchor="Par3103" w:tooltip="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 w:history="1">
        <w:r w:rsidRPr="00F35540">
          <w:rPr>
            <w:szCs w:val="24"/>
          </w:rPr>
          <w:t>пунктом 2 части 7</w:t>
        </w:r>
      </w:hyperlink>
      <w:r w:rsidRPr="00F35540">
        <w:rPr>
          <w:szCs w:val="24"/>
        </w:rPr>
        <w:t xml:space="preserve"> и </w:t>
      </w:r>
      <w:hyperlink w:anchor="Par3107" w:tooltip="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 w:history="1">
        <w:r w:rsidRPr="00F35540">
          <w:rPr>
            <w:szCs w:val="24"/>
          </w:rPr>
          <w:t>пунктом 3 части 8</w:t>
        </w:r>
      </w:hyperlink>
      <w:r w:rsidRPr="00F35540">
        <w:rPr>
          <w:szCs w:val="24"/>
        </w:rPr>
        <w:t xml:space="preserve"> настоящей статьи.</w:t>
      </w:r>
    </w:p>
    <w:p w14:paraId="59372200" w14:textId="77777777" w:rsidR="00263D42" w:rsidRPr="00F35540" w:rsidRDefault="00263D42" w:rsidP="00263D42">
      <w:pPr>
        <w:spacing w:after="0" w:line="240" w:lineRule="auto"/>
        <w:ind w:firstLine="680"/>
        <w:jc w:val="both"/>
        <w:rPr>
          <w:szCs w:val="24"/>
        </w:rPr>
      </w:pPr>
      <w:r w:rsidRPr="00F35540">
        <w:rPr>
          <w:szCs w:val="24"/>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3204E97" w14:textId="77777777" w:rsidR="00263D42" w:rsidRPr="00F35540" w:rsidRDefault="00263D42" w:rsidP="00263D42">
      <w:pPr>
        <w:spacing w:after="0" w:line="240" w:lineRule="auto"/>
        <w:ind w:firstLine="680"/>
        <w:jc w:val="both"/>
        <w:rPr>
          <w:szCs w:val="24"/>
        </w:rPr>
      </w:pPr>
      <w:r w:rsidRPr="00F35540">
        <w:rPr>
          <w:szCs w:val="24"/>
        </w:rPr>
        <w:t>3. К уведомлению о планируемом строительстве прилагаются:</w:t>
      </w:r>
    </w:p>
    <w:p w14:paraId="7973C29B" w14:textId="77777777" w:rsidR="00263D42" w:rsidRPr="00F35540" w:rsidRDefault="00263D42" w:rsidP="00263D42">
      <w:pPr>
        <w:spacing w:after="0" w:line="240" w:lineRule="auto"/>
        <w:ind w:firstLine="680"/>
        <w:jc w:val="both"/>
        <w:rPr>
          <w:szCs w:val="24"/>
        </w:rPr>
      </w:pPr>
      <w:r w:rsidRPr="00F35540">
        <w:rPr>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68FDA6A6" w14:textId="77777777" w:rsidR="00263D42" w:rsidRPr="00F35540" w:rsidRDefault="00263D42" w:rsidP="00263D42">
      <w:pPr>
        <w:spacing w:after="0" w:line="240" w:lineRule="auto"/>
        <w:ind w:firstLine="680"/>
        <w:jc w:val="both"/>
        <w:rPr>
          <w:szCs w:val="24"/>
        </w:rPr>
      </w:pPr>
      <w:r w:rsidRPr="00F35540">
        <w:rPr>
          <w:szCs w:val="24"/>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65EF0F56" w14:textId="77777777" w:rsidR="00263D42" w:rsidRPr="00F35540" w:rsidRDefault="00263D42" w:rsidP="00263D42">
      <w:pPr>
        <w:spacing w:after="0" w:line="240" w:lineRule="auto"/>
        <w:ind w:firstLine="680"/>
        <w:jc w:val="both"/>
        <w:rPr>
          <w:szCs w:val="24"/>
        </w:rPr>
      </w:pPr>
      <w:r w:rsidRPr="00F35540">
        <w:rPr>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F2C38B3" w14:textId="77777777" w:rsidR="00263D42" w:rsidRPr="00F35540" w:rsidRDefault="00263D42" w:rsidP="00263D42">
      <w:pPr>
        <w:spacing w:after="0" w:line="240" w:lineRule="auto"/>
        <w:ind w:firstLine="680"/>
        <w:jc w:val="both"/>
        <w:rPr>
          <w:szCs w:val="24"/>
        </w:rPr>
      </w:pPr>
      <w:r w:rsidRPr="00F35540">
        <w:rPr>
          <w:szCs w:val="24"/>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ar3099" w:tooltip="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 w:history="1">
        <w:r w:rsidRPr="00F35540">
          <w:rPr>
            <w:szCs w:val="24"/>
          </w:rPr>
          <w:t>частью 5</w:t>
        </w:r>
      </w:hyperlink>
      <w:r w:rsidRPr="00F35540">
        <w:rPr>
          <w:szCs w:val="24"/>
        </w:rPr>
        <w:t xml:space="preserve"> статьи 51.1 Градостроительного кодекса РФ.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E87F86D" w14:textId="77777777" w:rsidR="00263D42" w:rsidRPr="00F35540" w:rsidRDefault="00263D42" w:rsidP="00263D42">
      <w:pPr>
        <w:spacing w:after="0" w:line="240" w:lineRule="auto"/>
        <w:ind w:firstLine="680"/>
        <w:jc w:val="both"/>
        <w:rPr>
          <w:szCs w:val="24"/>
        </w:rPr>
      </w:pPr>
      <w:r w:rsidRPr="00F35540">
        <w:rPr>
          <w:szCs w:val="24"/>
        </w:rPr>
        <w:t xml:space="preserve">4.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F35540">
          <w:rPr>
            <w:szCs w:val="24"/>
          </w:rPr>
          <w:t>пункте 1 части 3</w:t>
        </w:r>
      </w:hyperlink>
      <w:r w:rsidRPr="00F35540">
        <w:rPr>
          <w:szCs w:val="24"/>
        </w:rPr>
        <w:t xml:space="preserve"> настоящей статьи, запрашиваются органами, указанными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F35540">
          <w:rPr>
            <w:szCs w:val="24"/>
          </w:rPr>
          <w:t>абзаце первом части 1</w:t>
        </w:r>
      </w:hyperlink>
      <w:r w:rsidRPr="00F35540">
        <w:rPr>
          <w:szCs w:val="24"/>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F35540">
          <w:rPr>
            <w:szCs w:val="24"/>
          </w:rPr>
          <w:t>абзаце первом части 1</w:t>
        </w:r>
      </w:hyperlink>
      <w:r w:rsidRPr="00F35540">
        <w:rPr>
          <w:szCs w:val="24"/>
        </w:rPr>
        <w:t xml:space="preserve"> настоящей статьи,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F35540">
          <w:rPr>
            <w:szCs w:val="24"/>
          </w:rPr>
          <w:t>пункте 1 части 3</w:t>
        </w:r>
      </w:hyperlink>
      <w:r w:rsidRPr="00F35540">
        <w:rPr>
          <w:szCs w:val="24"/>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1525FCA" w14:textId="77777777" w:rsidR="00263D42" w:rsidRPr="00F35540" w:rsidRDefault="00263D42" w:rsidP="00263D42">
      <w:pPr>
        <w:spacing w:after="0" w:line="240" w:lineRule="auto"/>
        <w:ind w:firstLine="680"/>
        <w:jc w:val="both"/>
        <w:rPr>
          <w:szCs w:val="24"/>
        </w:rPr>
      </w:pPr>
      <w:r w:rsidRPr="00F35540">
        <w:rPr>
          <w:szCs w:val="24"/>
        </w:rPr>
        <w:t xml:space="preserve">5. В случае отсутствия в уведомлении о планируемом строительстве сведений, предусмотренных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F35540">
          <w:rPr>
            <w:szCs w:val="24"/>
          </w:rPr>
          <w:t>частью 1</w:t>
        </w:r>
      </w:hyperlink>
      <w:r w:rsidRPr="00F35540">
        <w:rPr>
          <w:szCs w:val="24"/>
        </w:rPr>
        <w:t xml:space="preserve"> настоящей статьи, или документов, предусмотренных </w:t>
      </w:r>
      <w:hyperlink w:anchor="Par3095"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sidRPr="00F35540">
          <w:rPr>
            <w:szCs w:val="24"/>
          </w:rPr>
          <w:t>пунктами 2</w:t>
        </w:r>
      </w:hyperlink>
      <w:r w:rsidRPr="00F35540">
        <w:rPr>
          <w:szCs w:val="24"/>
        </w:rPr>
        <w:t xml:space="preserve"> - </w:t>
      </w:r>
      <w:hyperlink w:anchor="Par3097" w:tooltip="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 w:history="1">
        <w:r w:rsidRPr="00F35540">
          <w:rPr>
            <w:szCs w:val="24"/>
          </w:rPr>
          <w:t>4 части 3</w:t>
        </w:r>
      </w:hyperlink>
      <w:r w:rsidRPr="00F35540">
        <w:rPr>
          <w:szCs w:val="24"/>
        </w:rPr>
        <w:t xml:space="preserve"> настоящей статьи, уполномоченные на выдачу разрешений на строительство орган местного самоуправления Муниципального образования Крымский район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10319B55" w14:textId="77777777" w:rsidR="00263D42" w:rsidRPr="00F35540" w:rsidRDefault="00263D42" w:rsidP="00263D42">
      <w:pPr>
        <w:spacing w:after="0" w:line="240" w:lineRule="auto"/>
        <w:ind w:firstLine="680"/>
        <w:jc w:val="both"/>
        <w:rPr>
          <w:szCs w:val="24"/>
        </w:rPr>
      </w:pPr>
      <w:r w:rsidRPr="00F35540">
        <w:rPr>
          <w:szCs w:val="24"/>
        </w:rPr>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w:t>
      </w:r>
    </w:p>
    <w:p w14:paraId="5A20C247" w14:textId="77777777" w:rsidR="00263D42" w:rsidRPr="00F35540" w:rsidRDefault="00263D42" w:rsidP="00263D42">
      <w:pPr>
        <w:spacing w:after="0" w:line="240" w:lineRule="auto"/>
        <w:ind w:firstLine="680"/>
        <w:jc w:val="both"/>
        <w:rPr>
          <w:szCs w:val="24"/>
        </w:rPr>
      </w:pPr>
      <w:r w:rsidRPr="00F35540">
        <w:rPr>
          <w:szCs w:val="24"/>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35C9F2B0" w14:textId="77777777" w:rsidR="00263D42" w:rsidRPr="00F35540" w:rsidRDefault="00263D42" w:rsidP="00263D42">
      <w:pPr>
        <w:spacing w:after="0" w:line="240" w:lineRule="auto"/>
        <w:ind w:firstLine="680"/>
        <w:jc w:val="both"/>
        <w:rPr>
          <w:szCs w:val="24"/>
        </w:rPr>
      </w:pPr>
      <w:r w:rsidRPr="00F35540">
        <w:rPr>
          <w:szCs w:val="24"/>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701C10" w14:textId="77777777" w:rsidR="00263D42" w:rsidRPr="00F35540" w:rsidRDefault="00263D42" w:rsidP="00263D42">
      <w:pPr>
        <w:spacing w:after="0" w:line="240" w:lineRule="auto"/>
        <w:ind w:firstLine="680"/>
        <w:jc w:val="both"/>
        <w:rPr>
          <w:szCs w:val="24"/>
        </w:rPr>
      </w:pPr>
      <w:r w:rsidRPr="00F35540">
        <w:rPr>
          <w:szCs w:val="24"/>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2AF14849" w14:textId="77777777" w:rsidR="00263D42" w:rsidRPr="00F35540" w:rsidRDefault="00263D42" w:rsidP="00263D42">
      <w:pPr>
        <w:spacing w:after="0" w:line="240" w:lineRule="auto"/>
        <w:ind w:firstLine="680"/>
        <w:jc w:val="both"/>
        <w:rPr>
          <w:szCs w:val="24"/>
        </w:rPr>
      </w:pPr>
      <w:r w:rsidRPr="00F35540">
        <w:rPr>
          <w:szCs w:val="24"/>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056EF463" w14:textId="77777777" w:rsidR="00263D42" w:rsidRPr="00F35540" w:rsidRDefault="00263D42" w:rsidP="00263D42">
      <w:pPr>
        <w:spacing w:after="0" w:line="240" w:lineRule="auto"/>
        <w:ind w:firstLine="680"/>
        <w:jc w:val="both"/>
        <w:rPr>
          <w:szCs w:val="24"/>
        </w:rPr>
      </w:pPr>
      <w:r w:rsidRPr="00F35540">
        <w:rPr>
          <w:szCs w:val="24"/>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0CA2219B" w14:textId="77777777" w:rsidR="00263D42" w:rsidRPr="00F35540" w:rsidRDefault="00263D42" w:rsidP="00263D42">
      <w:pPr>
        <w:spacing w:after="0" w:line="240" w:lineRule="auto"/>
        <w:ind w:firstLine="680"/>
        <w:jc w:val="both"/>
        <w:rPr>
          <w:szCs w:val="24"/>
        </w:rPr>
      </w:pPr>
      <w:r w:rsidRPr="00F35540">
        <w:rPr>
          <w:szCs w:val="24"/>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42EFEE28" w14:textId="77777777" w:rsidR="00263D42" w:rsidRPr="00F35540" w:rsidRDefault="00263D42" w:rsidP="00263D42">
      <w:pPr>
        <w:spacing w:after="0" w:line="240" w:lineRule="auto"/>
        <w:ind w:firstLine="680"/>
        <w:jc w:val="both"/>
        <w:rPr>
          <w:szCs w:val="24"/>
        </w:rPr>
      </w:pPr>
      <w:r w:rsidRPr="00F35540">
        <w:rPr>
          <w:szCs w:val="24"/>
        </w:rPr>
        <w:t>8.</w:t>
      </w:r>
      <w:r w:rsidRPr="00F35540">
        <w:rPr>
          <w:rStyle w:val="blk"/>
          <w:szCs w:val="24"/>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r:id="rId122" w:anchor="dst2599" w:history="1">
        <w:r w:rsidRPr="00F35540">
          <w:rPr>
            <w:rStyle w:val="ad"/>
            <w:color w:val="auto"/>
            <w:szCs w:val="24"/>
            <w:u w:val="none"/>
          </w:rPr>
          <w:t>части 6</w:t>
        </w:r>
      </w:hyperlink>
      <w:r w:rsidRPr="00F35540">
        <w:rPr>
          <w:rStyle w:val="blk"/>
          <w:szCs w:val="24"/>
        </w:rPr>
        <w:t xml:space="preserve">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9904CE0" w14:textId="77777777" w:rsidR="00263D42" w:rsidRPr="00F35540" w:rsidRDefault="00263D42" w:rsidP="00263D42">
      <w:pPr>
        <w:spacing w:after="0" w:line="240" w:lineRule="auto"/>
        <w:ind w:firstLine="680"/>
        <w:jc w:val="both"/>
        <w:rPr>
          <w:szCs w:val="24"/>
        </w:rPr>
      </w:pPr>
      <w:r w:rsidRPr="00F35540">
        <w:rPr>
          <w:rStyle w:val="blk"/>
          <w:szCs w:val="24"/>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123" w:anchor="dst2608" w:history="1">
        <w:r w:rsidRPr="00F35540">
          <w:rPr>
            <w:rStyle w:val="ad"/>
            <w:color w:val="auto"/>
            <w:szCs w:val="24"/>
            <w:u w:val="none"/>
          </w:rPr>
          <w:t>пунктом 1 части 7</w:t>
        </w:r>
      </w:hyperlink>
      <w:r w:rsidRPr="00F35540">
        <w:rPr>
          <w:rStyle w:val="blk"/>
          <w:szCs w:val="24"/>
        </w:rPr>
        <w:t xml:space="preserve"> настоящей статьи;</w:t>
      </w:r>
    </w:p>
    <w:p w14:paraId="7FE1E6C4" w14:textId="77777777" w:rsidR="00263D42" w:rsidRPr="00F35540" w:rsidRDefault="00263D42" w:rsidP="00263D42">
      <w:pPr>
        <w:spacing w:after="0" w:line="240" w:lineRule="auto"/>
        <w:ind w:firstLine="680"/>
        <w:jc w:val="both"/>
        <w:rPr>
          <w:szCs w:val="24"/>
        </w:rPr>
      </w:pPr>
      <w:r w:rsidRPr="00F35540">
        <w:rPr>
          <w:rStyle w:val="blk"/>
          <w:szCs w:val="24"/>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r:id="rId124" w:anchor="dst2609" w:history="1">
        <w:r w:rsidRPr="00F35540">
          <w:rPr>
            <w:rStyle w:val="ad"/>
            <w:color w:val="auto"/>
            <w:szCs w:val="24"/>
            <w:u w:val="none"/>
          </w:rPr>
          <w:t>пунктом 2</w:t>
        </w:r>
      </w:hyperlink>
      <w:r w:rsidRPr="00F35540">
        <w:rPr>
          <w:rStyle w:val="blk"/>
          <w:szCs w:val="24"/>
        </w:rPr>
        <w:t xml:space="preserve"> или </w:t>
      </w:r>
      <w:hyperlink r:id="rId125" w:anchor="dst2610" w:history="1">
        <w:r w:rsidRPr="00F35540">
          <w:rPr>
            <w:rStyle w:val="ad"/>
            <w:color w:val="auto"/>
            <w:szCs w:val="24"/>
            <w:u w:val="none"/>
          </w:rPr>
          <w:t>3 части 7</w:t>
        </w:r>
      </w:hyperlink>
      <w:r w:rsidRPr="00F35540">
        <w:rPr>
          <w:rStyle w:val="blk"/>
          <w:szCs w:val="24"/>
        </w:rPr>
        <w:t xml:space="preserve"> настоящей статьи.</w:t>
      </w:r>
    </w:p>
    <w:p w14:paraId="185EF2A7" w14:textId="77777777" w:rsidR="00263D42" w:rsidRPr="00F35540" w:rsidRDefault="00263D42" w:rsidP="00263D42">
      <w:pPr>
        <w:spacing w:after="0" w:line="240" w:lineRule="auto"/>
        <w:ind w:firstLine="680"/>
        <w:jc w:val="both"/>
        <w:rPr>
          <w:szCs w:val="24"/>
        </w:rPr>
      </w:pPr>
    </w:p>
    <w:p w14:paraId="0D8FB77B" w14:textId="77777777" w:rsidR="00263D42" w:rsidRPr="00F35540" w:rsidRDefault="00263D42" w:rsidP="00263D42">
      <w:pPr>
        <w:spacing w:after="0" w:line="240" w:lineRule="auto"/>
        <w:ind w:firstLine="680"/>
        <w:jc w:val="both"/>
        <w:rPr>
          <w:szCs w:val="24"/>
        </w:rPr>
      </w:pPr>
    </w:p>
    <w:p w14:paraId="5D7E8FBF" w14:textId="77777777" w:rsidR="00263D42" w:rsidRPr="00F35540" w:rsidRDefault="00263D42" w:rsidP="00263D42">
      <w:pPr>
        <w:pStyle w:val="4"/>
        <w:jc w:val="both"/>
        <w:rPr>
          <w:b w:val="0"/>
        </w:rPr>
      </w:pPr>
      <w:bookmarkStart w:id="70" w:name="_Toc158625239"/>
      <w:r w:rsidRPr="00F35540">
        <w:t>Статья 3</w:t>
      </w:r>
      <w:r>
        <w:t>6</w:t>
      </w:r>
      <w:r w:rsidRPr="00F35540">
        <w:t>. Уведомление об окончании строительства или реконструкции объекта индивидуального жилищного строительства или садового дома</w:t>
      </w:r>
      <w:bookmarkEnd w:id="70"/>
    </w:p>
    <w:p w14:paraId="5B5D76B7" w14:textId="77777777" w:rsidR="00263D42" w:rsidRPr="00F35540" w:rsidRDefault="00263D42" w:rsidP="00263D42">
      <w:pPr>
        <w:spacing w:after="0" w:line="240" w:lineRule="auto"/>
        <w:ind w:firstLine="680"/>
        <w:jc w:val="both"/>
        <w:rPr>
          <w:szCs w:val="24"/>
        </w:rPr>
      </w:pPr>
    </w:p>
    <w:p w14:paraId="2BA02CA3" w14:textId="77777777" w:rsidR="00263D42" w:rsidRPr="00F35540"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F35540">
        <w:rPr>
          <w:rFonts w:ascii="Times New Roman CYR" w:hAnsi="Times New Roman CYR" w:cs="Times New Roman CYR"/>
          <w:szCs w:val="24"/>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w:anchor="sub_51111" w:history="1">
        <w:r w:rsidRPr="00F35540">
          <w:rPr>
            <w:rFonts w:ascii="Times New Roman CYR" w:hAnsi="Times New Roman CYR" w:cs="Times New Roman CYR"/>
            <w:szCs w:val="24"/>
          </w:rPr>
          <w:t>пунктами 1 - 5</w:t>
        </w:r>
      </w:hyperlink>
      <w:r w:rsidRPr="00F35540">
        <w:rPr>
          <w:rFonts w:ascii="Times New Roman CYR" w:hAnsi="Times New Roman CYR" w:cs="Times New Roman CYR"/>
          <w:szCs w:val="24"/>
        </w:rPr>
        <w:t xml:space="preserve">, </w:t>
      </w:r>
      <w:hyperlink w:anchor="sub_51117" w:history="1">
        <w:r w:rsidRPr="00F35540">
          <w:rPr>
            <w:rFonts w:ascii="Times New Roman CYR" w:hAnsi="Times New Roman CYR" w:cs="Times New Roman CYR"/>
            <w:szCs w:val="24"/>
          </w:rPr>
          <w:t>7</w:t>
        </w:r>
      </w:hyperlink>
      <w:r w:rsidRPr="00F35540">
        <w:rPr>
          <w:rFonts w:ascii="Times New Roman CYR" w:hAnsi="Times New Roman CYR" w:cs="Times New Roman CYR"/>
          <w:szCs w:val="24"/>
        </w:rPr>
        <w:t xml:space="preserve"> и </w:t>
      </w:r>
      <w:hyperlink w:anchor="sub_51118" w:history="1">
        <w:r w:rsidRPr="00F35540">
          <w:rPr>
            <w:rFonts w:ascii="Times New Roman CYR" w:hAnsi="Times New Roman CYR" w:cs="Times New Roman CYR"/>
            <w:szCs w:val="24"/>
          </w:rPr>
          <w:t>8 части 1 статьи 51.1</w:t>
        </w:r>
      </w:hyperlink>
      <w:r w:rsidRPr="00F35540">
        <w:rPr>
          <w:rFonts w:ascii="Times New Roman CYR" w:hAnsi="Times New Roman CYR" w:cs="Times New Roman CYR"/>
          <w:szCs w:val="24"/>
        </w:rPr>
        <w:t xml:space="preserve"> Градостроительного Кодекса РФ,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sub_550195" w:history="1">
        <w:r w:rsidRPr="00F35540">
          <w:rPr>
            <w:rFonts w:ascii="Times New Roman CYR" w:hAnsi="Times New Roman CYR" w:cs="Times New Roman CYR"/>
            <w:szCs w:val="24"/>
          </w:rPr>
          <w:t>пунктом 5 части 19</w:t>
        </w:r>
      </w:hyperlink>
      <w:r w:rsidRPr="00F35540">
        <w:rPr>
          <w:rFonts w:ascii="Times New Roman CYR" w:hAnsi="Times New Roman CYR" w:cs="Times New Roman CYR"/>
          <w:szCs w:val="24"/>
        </w:rPr>
        <w:t xml:space="preserve"> статьи 55 Градостроительного Кодекса РФ. К уведомлению об окончании строительства прилагаются:</w:t>
      </w:r>
    </w:p>
    <w:p w14:paraId="3ADD411B" w14:textId="77777777" w:rsidR="00263D42" w:rsidRPr="00F35540"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F35540">
        <w:rPr>
          <w:rFonts w:ascii="Times New Roman CYR" w:hAnsi="Times New Roman CYR" w:cs="Times New Roman CYR"/>
          <w:szCs w:val="24"/>
        </w:rPr>
        <w:t xml:space="preserve">1) документы, предусмотренные </w:t>
      </w:r>
      <w:hyperlink w:anchor="sub_51132" w:history="1">
        <w:r w:rsidRPr="00F35540">
          <w:rPr>
            <w:rFonts w:ascii="Times New Roman CYR" w:hAnsi="Times New Roman CYR" w:cs="Times New Roman CYR"/>
            <w:szCs w:val="24"/>
          </w:rPr>
          <w:t>пунктами 2</w:t>
        </w:r>
      </w:hyperlink>
      <w:r w:rsidRPr="00F35540">
        <w:rPr>
          <w:rFonts w:ascii="Times New Roman CYR" w:hAnsi="Times New Roman CYR" w:cs="Times New Roman CYR"/>
          <w:szCs w:val="24"/>
        </w:rPr>
        <w:t xml:space="preserve"> и </w:t>
      </w:r>
      <w:hyperlink w:anchor="sub_51133" w:history="1">
        <w:r w:rsidRPr="00F35540">
          <w:rPr>
            <w:rFonts w:ascii="Times New Roman CYR" w:hAnsi="Times New Roman CYR" w:cs="Times New Roman CYR"/>
            <w:szCs w:val="24"/>
          </w:rPr>
          <w:t>3 части 3 статьи 51.1</w:t>
        </w:r>
      </w:hyperlink>
      <w:r w:rsidRPr="00F35540">
        <w:rPr>
          <w:rFonts w:ascii="Times New Roman CYR" w:hAnsi="Times New Roman CYR" w:cs="Times New Roman CYR"/>
          <w:szCs w:val="24"/>
        </w:rPr>
        <w:t xml:space="preserve"> Градостроительного Кодекса РФ;</w:t>
      </w:r>
    </w:p>
    <w:p w14:paraId="5517851F" w14:textId="77777777" w:rsidR="00263D42" w:rsidRPr="00F35540"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F35540">
        <w:rPr>
          <w:rFonts w:ascii="Times New Roman CYR" w:hAnsi="Times New Roman CYR" w:cs="Times New Roman CYR"/>
          <w:szCs w:val="24"/>
        </w:rPr>
        <w:t>2) технический план объекта индивидуального жилищного строительства или садового дома;</w:t>
      </w:r>
    </w:p>
    <w:p w14:paraId="025AC7B6" w14:textId="77777777" w:rsidR="00263D42" w:rsidRPr="00F35540"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F35540">
        <w:rPr>
          <w:rFonts w:ascii="Times New Roman CYR" w:hAnsi="Times New Roman CYR" w:cs="Times New Roman CYR"/>
          <w:szCs w:val="24"/>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6FAC5599" w14:textId="77777777" w:rsidR="00263D42" w:rsidRPr="00F35540"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F35540">
        <w:rPr>
          <w:rFonts w:ascii="Times New Roman CYR" w:hAnsi="Times New Roman CYR" w:cs="Times New Roman CYR"/>
          <w:szCs w:val="24"/>
        </w:rPr>
        <w:t xml:space="preserve">2. </w:t>
      </w:r>
      <w:hyperlink r:id="rId126" w:history="1">
        <w:r w:rsidRPr="00F35540">
          <w:rPr>
            <w:rFonts w:ascii="Times New Roman CYR" w:hAnsi="Times New Roman CYR" w:cs="Times New Roman CYR"/>
            <w:szCs w:val="24"/>
          </w:rPr>
          <w:t>Форма</w:t>
        </w:r>
      </w:hyperlink>
      <w:r w:rsidRPr="00F35540">
        <w:rPr>
          <w:rFonts w:ascii="Times New Roman CYR" w:hAnsi="Times New Roman CYR" w:cs="Times New Roman CYR"/>
          <w:szCs w:val="24"/>
        </w:rPr>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15CCF89" w14:textId="77777777" w:rsidR="00263D42" w:rsidRPr="00F35540" w:rsidRDefault="00263D42" w:rsidP="00263D42">
      <w:pPr>
        <w:widowControl w:val="0"/>
        <w:autoSpaceDE w:val="0"/>
        <w:autoSpaceDN w:val="0"/>
        <w:adjustRightInd w:val="0"/>
        <w:spacing w:after="0" w:line="240" w:lineRule="auto"/>
        <w:ind w:firstLine="680"/>
        <w:jc w:val="both"/>
        <w:rPr>
          <w:szCs w:val="24"/>
        </w:rPr>
      </w:pPr>
      <w:r w:rsidRPr="00F35540">
        <w:rPr>
          <w:szCs w:val="24"/>
        </w:rPr>
        <w:t>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20929C67" w14:textId="77777777" w:rsidR="00263D42" w:rsidRPr="00F35540" w:rsidRDefault="00263D42" w:rsidP="00263D42">
      <w:pPr>
        <w:pStyle w:val="s1"/>
        <w:spacing w:before="0" w:beforeAutospacing="0" w:after="0" w:afterAutospacing="0"/>
        <w:ind w:firstLine="680"/>
      </w:pPr>
      <w:r w:rsidRPr="00F35540">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3386E8E5" w14:textId="77777777" w:rsidR="00263D42" w:rsidRPr="00F35540" w:rsidRDefault="00263D42" w:rsidP="00263D42">
      <w:pPr>
        <w:pStyle w:val="s1"/>
        <w:spacing w:before="0" w:beforeAutospacing="0" w:after="0" w:afterAutospacing="0"/>
        <w:ind w:firstLine="680"/>
      </w:pPr>
      <w:r w:rsidRPr="00F35540">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127" w:anchor="/document/12138258/entry/51183" w:history="1">
        <w:r w:rsidRPr="00F35540">
          <w:rPr>
            <w:rStyle w:val="ad"/>
            <w:color w:val="auto"/>
            <w:u w:val="none"/>
          </w:rPr>
          <w:t>пунктом 3 части 8 статьи 51.1</w:t>
        </w:r>
      </w:hyperlink>
      <w:r w:rsidRPr="00F35540">
        <w:t xml:space="preserve">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28" w:anchor="/document/12138258/entry/511104" w:history="1">
        <w:r w:rsidRPr="00F35540">
          <w:rPr>
            <w:rStyle w:val="ad"/>
            <w:color w:val="auto"/>
            <w:u w:val="none"/>
          </w:rPr>
          <w:t>пункте 4 части 10 статьи 51.1</w:t>
        </w:r>
      </w:hyperlink>
      <w:r w:rsidRPr="00F35540">
        <w:t xml:space="preserve">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A16BFC" w14:textId="77777777" w:rsidR="00263D42" w:rsidRPr="00F35540" w:rsidRDefault="00263D42" w:rsidP="00263D42">
      <w:pPr>
        <w:pStyle w:val="s1"/>
        <w:spacing w:before="0" w:beforeAutospacing="0" w:after="0" w:afterAutospacing="0"/>
        <w:ind w:firstLine="680"/>
      </w:pPr>
      <w:r w:rsidRPr="00F35540">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20B897BD" w14:textId="77777777" w:rsidR="00263D42" w:rsidRPr="00F35540" w:rsidRDefault="00263D42" w:rsidP="00263D42">
      <w:pPr>
        <w:pStyle w:val="s1"/>
        <w:spacing w:before="0" w:beforeAutospacing="0" w:after="0" w:afterAutospacing="0"/>
        <w:ind w:firstLine="680"/>
      </w:pPr>
      <w:r w:rsidRPr="00F35540">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w:t>
      </w:r>
      <w:hyperlink r:id="rId129" w:anchor="/document/12124624/entry/2" w:history="1">
        <w:r w:rsidRPr="00F35540">
          <w:rPr>
            <w:rStyle w:val="ad"/>
            <w:color w:val="auto"/>
            <w:u w:val="none"/>
          </w:rPr>
          <w:t>земельным</w:t>
        </w:r>
      </w:hyperlink>
      <w:r w:rsidRPr="00F35540">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64A1E46E" w14:textId="77777777" w:rsidR="00263D42" w:rsidRPr="00F35540" w:rsidRDefault="00263D42" w:rsidP="00263D42">
      <w:pPr>
        <w:pStyle w:val="s1"/>
        <w:spacing w:before="0" w:beforeAutospacing="0" w:after="0" w:afterAutospacing="0"/>
        <w:ind w:firstLine="680"/>
      </w:pPr>
      <w:r w:rsidRPr="00F35540">
        <w:t xml:space="preserve">5) направляет застройщику способом, указанным в </w:t>
      </w:r>
      <w:hyperlink r:id="rId130" w:anchor="/document/72063774/entry/5000" w:history="1">
        <w:r w:rsidRPr="00F35540">
          <w:rPr>
            <w:rStyle w:val="ad"/>
            <w:color w:val="auto"/>
            <w:u w:val="none"/>
          </w:rPr>
          <w:t>уведомлении</w:t>
        </w:r>
      </w:hyperlink>
      <w:r w:rsidRPr="00F35540">
        <w:t xml:space="preserve">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w:t>
      </w:r>
      <w:hyperlink r:id="rId131" w:anchor="/document/72063774/entry/6000" w:history="1">
        <w:r w:rsidRPr="00F35540">
          <w:rPr>
            <w:rStyle w:val="ad"/>
            <w:color w:val="auto"/>
            <w:u w:val="none"/>
          </w:rPr>
          <w:t>уведомления</w:t>
        </w:r>
      </w:hyperlink>
      <w:r w:rsidRPr="00F35540">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hyperlink r:id="rId132" w:anchor="/document/72063774/entry/7000" w:history="1">
        <w:r w:rsidRPr="00F35540">
          <w:rPr>
            <w:rStyle w:val="ad"/>
            <w:color w:val="auto"/>
            <w:u w:val="none"/>
          </w:rPr>
          <w:t>уведомления</w:t>
        </w:r>
      </w:hyperlink>
      <w:r w:rsidRPr="00F35540">
        <w:t xml:space="preserve">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1C547B3" w14:textId="77777777" w:rsidR="00263D42" w:rsidRPr="00F35540" w:rsidRDefault="00263D42" w:rsidP="00263D42">
      <w:pPr>
        <w:pStyle w:val="s1"/>
        <w:spacing w:before="0" w:beforeAutospacing="0" w:after="0" w:afterAutospacing="0"/>
        <w:ind w:firstLine="680"/>
      </w:pPr>
      <w:r w:rsidRPr="00F35540">
        <w:t>4.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785C5B8A" w14:textId="77777777" w:rsidR="00263D42" w:rsidRPr="00F35540" w:rsidRDefault="00263D42" w:rsidP="00263D42">
      <w:pPr>
        <w:pStyle w:val="s1"/>
        <w:spacing w:before="0" w:beforeAutospacing="0" w:after="0" w:afterAutospacing="0"/>
        <w:ind w:firstLine="680"/>
      </w:pPr>
      <w:r w:rsidRPr="00F35540">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133" w:anchor="/document/12138258/entry/550191" w:history="1">
        <w:r w:rsidRPr="00F35540">
          <w:rPr>
            <w:rStyle w:val="ad"/>
            <w:color w:val="auto"/>
            <w:u w:val="none"/>
          </w:rPr>
          <w:t>пункте 1 части 19</w:t>
        </w:r>
      </w:hyperlink>
      <w:r w:rsidRPr="00F35540">
        <w:t xml:space="preserve">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0A30C236" w14:textId="77777777" w:rsidR="00263D42" w:rsidRPr="00F35540" w:rsidRDefault="00263D42" w:rsidP="00263D42">
      <w:pPr>
        <w:pStyle w:val="s1"/>
        <w:spacing w:before="0" w:beforeAutospacing="0" w:after="0" w:afterAutospacing="0"/>
        <w:ind w:firstLine="680"/>
      </w:pPr>
      <w:r w:rsidRPr="00F35540">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34" w:anchor="/document/12138258/entry/511104" w:history="1">
        <w:r w:rsidRPr="00F35540">
          <w:rPr>
            <w:rStyle w:val="ad"/>
            <w:color w:val="auto"/>
            <w:u w:val="none"/>
          </w:rPr>
          <w:t>пункте 4 части 10 статьи 51.1</w:t>
        </w:r>
      </w:hyperlink>
      <w:r w:rsidRPr="00F35540">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B973583" w14:textId="77777777" w:rsidR="00263D42" w:rsidRPr="00F35540" w:rsidRDefault="00263D42" w:rsidP="00263D42">
      <w:pPr>
        <w:pStyle w:val="s1"/>
        <w:spacing w:before="0" w:beforeAutospacing="0" w:after="0" w:afterAutospacing="0"/>
        <w:ind w:firstLine="680"/>
      </w:pPr>
      <w:r w:rsidRPr="00F35540">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2EC964A" w14:textId="77777777" w:rsidR="00263D42" w:rsidRPr="00F35540" w:rsidRDefault="00263D42" w:rsidP="00263D42">
      <w:pPr>
        <w:pStyle w:val="s1"/>
        <w:spacing w:before="0" w:beforeAutospacing="0" w:after="0" w:afterAutospacing="0"/>
        <w:ind w:firstLine="680"/>
      </w:pPr>
      <w:r w:rsidRPr="00F35540">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w:t>
      </w:r>
      <w:hyperlink r:id="rId135" w:anchor="/document/12124624/entry/2" w:history="1">
        <w:r w:rsidRPr="00F35540">
          <w:rPr>
            <w:rStyle w:val="ad"/>
            <w:color w:val="auto"/>
            <w:u w:val="none"/>
          </w:rPr>
          <w:t>земельным</w:t>
        </w:r>
      </w:hyperlink>
      <w:r w:rsidRPr="00F35540">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94E7B77" w14:textId="77777777" w:rsidR="00263D42" w:rsidRPr="00F35540" w:rsidRDefault="00263D42" w:rsidP="00263D42">
      <w:pPr>
        <w:pStyle w:val="s1"/>
        <w:spacing w:before="0" w:beforeAutospacing="0" w:after="0" w:afterAutospacing="0"/>
        <w:ind w:firstLine="680"/>
      </w:pPr>
      <w:r w:rsidRPr="00F35540">
        <w:t xml:space="preserve">5.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r:id="rId136" w:anchor="/document/12138258/entry/55019" w:history="1">
        <w:r w:rsidRPr="00F35540">
          <w:rPr>
            <w:rStyle w:val="ad"/>
            <w:color w:val="auto"/>
            <w:u w:val="none"/>
          </w:rPr>
          <w:t>части 19</w:t>
        </w:r>
      </w:hyperlink>
      <w:r w:rsidRPr="00F35540">
        <w:t xml:space="preserve"> статьи 55 Градостроительного кодекса Российской Федерации,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22E32AE5" w14:textId="77777777" w:rsidR="00263D42" w:rsidRPr="00F35540" w:rsidRDefault="00263D42" w:rsidP="00263D42">
      <w:pPr>
        <w:pStyle w:val="s1"/>
        <w:spacing w:before="0" w:beforeAutospacing="0" w:after="0" w:afterAutospacing="0"/>
        <w:ind w:firstLine="680"/>
      </w:pPr>
      <w:r w:rsidRPr="00F35540">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r:id="rId137" w:anchor="/document/12138258/entry/550201" w:history="1">
        <w:r w:rsidRPr="00F35540">
          <w:rPr>
            <w:rStyle w:val="ad"/>
            <w:color w:val="auto"/>
            <w:u w:val="none"/>
          </w:rPr>
          <w:t>пунктом 1</w:t>
        </w:r>
      </w:hyperlink>
      <w:r w:rsidRPr="00F35540">
        <w:t xml:space="preserve"> или </w:t>
      </w:r>
      <w:hyperlink r:id="rId138" w:anchor="/document/12138258/entry/550202" w:history="1">
        <w:r w:rsidRPr="00F35540">
          <w:rPr>
            <w:rStyle w:val="ad"/>
            <w:color w:val="auto"/>
            <w:u w:val="none"/>
          </w:rPr>
          <w:t>2 части 20</w:t>
        </w:r>
      </w:hyperlink>
      <w:r w:rsidRPr="00F35540">
        <w:t xml:space="preserve"> статьи 55 Градостроительного кодекса Российской Федерации;</w:t>
      </w:r>
    </w:p>
    <w:p w14:paraId="7FF16289" w14:textId="77777777" w:rsidR="00263D42" w:rsidRPr="00F35540" w:rsidRDefault="00263D42" w:rsidP="00263D42">
      <w:pPr>
        <w:pStyle w:val="s1"/>
        <w:spacing w:before="0" w:beforeAutospacing="0" w:after="0" w:afterAutospacing="0"/>
        <w:ind w:firstLine="680"/>
      </w:pPr>
      <w:r w:rsidRPr="00F35540">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r:id="rId139" w:anchor="/document/12138258/entry/550202" w:history="1">
        <w:r w:rsidRPr="00F35540">
          <w:rPr>
            <w:rStyle w:val="ad"/>
            <w:color w:val="auto"/>
            <w:u w:val="none"/>
          </w:rPr>
          <w:t>пунктом 2 части 20</w:t>
        </w:r>
      </w:hyperlink>
      <w:r w:rsidRPr="00F35540">
        <w:t xml:space="preserve"> статьи 55 Градостроительного кодекса Российской Федерации;</w:t>
      </w:r>
    </w:p>
    <w:p w14:paraId="6A5E2FAE" w14:textId="53198BD0" w:rsidR="00263D42" w:rsidRDefault="00263D42" w:rsidP="00263D42">
      <w:pPr>
        <w:pStyle w:val="s1"/>
        <w:spacing w:before="0" w:beforeAutospacing="0" w:after="0" w:afterAutospacing="0"/>
        <w:ind w:firstLine="680"/>
      </w:pPr>
      <w:r w:rsidRPr="00F35540">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r:id="rId140" w:anchor="/document/12138258/entry/550203" w:history="1">
        <w:r w:rsidRPr="00F35540">
          <w:rPr>
            <w:rStyle w:val="ad"/>
            <w:color w:val="auto"/>
            <w:u w:val="none"/>
          </w:rPr>
          <w:t>пунктом 3</w:t>
        </w:r>
      </w:hyperlink>
      <w:r w:rsidRPr="00F35540">
        <w:t xml:space="preserve"> или </w:t>
      </w:r>
      <w:hyperlink r:id="rId141" w:anchor="/document/12138258/entry/550204" w:history="1">
        <w:r w:rsidRPr="00F35540">
          <w:rPr>
            <w:rStyle w:val="ad"/>
            <w:color w:val="auto"/>
            <w:u w:val="none"/>
          </w:rPr>
          <w:t>4 части 20</w:t>
        </w:r>
      </w:hyperlink>
      <w:r w:rsidRPr="00F35540">
        <w:t xml:space="preserve"> статьи 55 Градостроительного кодекса Российской Федерации.</w:t>
      </w:r>
    </w:p>
    <w:p w14:paraId="16157ABD" w14:textId="5112713C" w:rsidR="00986D35" w:rsidRDefault="00986D35" w:rsidP="00263D42">
      <w:pPr>
        <w:pStyle w:val="s1"/>
        <w:spacing w:before="0" w:beforeAutospacing="0" w:after="0" w:afterAutospacing="0"/>
        <w:ind w:firstLine="680"/>
      </w:pPr>
    </w:p>
    <w:p w14:paraId="4B8EFD10" w14:textId="77777777" w:rsidR="00986D35" w:rsidRPr="00F35540" w:rsidRDefault="00986D35" w:rsidP="00263D42">
      <w:pPr>
        <w:pStyle w:val="s1"/>
        <w:spacing w:before="0" w:beforeAutospacing="0" w:after="0" w:afterAutospacing="0"/>
        <w:ind w:firstLine="680"/>
      </w:pPr>
    </w:p>
    <w:p w14:paraId="3A58279D" w14:textId="77777777" w:rsidR="00263D42" w:rsidRPr="00F35540" w:rsidRDefault="00263D42" w:rsidP="00263D42">
      <w:pPr>
        <w:spacing w:after="0" w:line="240" w:lineRule="auto"/>
        <w:ind w:firstLine="680"/>
        <w:jc w:val="both"/>
        <w:rPr>
          <w:szCs w:val="24"/>
        </w:rPr>
      </w:pPr>
    </w:p>
    <w:p w14:paraId="62F4801C" w14:textId="77777777" w:rsidR="00263D42" w:rsidRPr="00F35540" w:rsidRDefault="00263D42" w:rsidP="00263D42">
      <w:pPr>
        <w:pStyle w:val="4"/>
        <w:jc w:val="both"/>
        <w:rPr>
          <w:b w:val="0"/>
        </w:rPr>
      </w:pPr>
      <w:bookmarkStart w:id="71" w:name="_Toc158625240"/>
      <w:r w:rsidRPr="00F35540">
        <w:t>Статья 3</w:t>
      </w:r>
      <w:r>
        <w:t>7</w:t>
      </w:r>
      <w:r w:rsidRPr="00F35540">
        <w:t>. Снос объекта капитального строительства.</w:t>
      </w:r>
      <w:bookmarkEnd w:id="71"/>
    </w:p>
    <w:p w14:paraId="58E3965A" w14:textId="77777777" w:rsidR="00263D42" w:rsidRPr="00F35540" w:rsidRDefault="00263D42" w:rsidP="00263D42">
      <w:pPr>
        <w:spacing w:after="0" w:line="240" w:lineRule="auto"/>
        <w:ind w:firstLine="680"/>
        <w:jc w:val="both"/>
      </w:pPr>
    </w:p>
    <w:p w14:paraId="2E0BCEEB" w14:textId="77777777" w:rsidR="00263D42" w:rsidRPr="00F35540" w:rsidRDefault="00263D42" w:rsidP="00263D42">
      <w:pPr>
        <w:spacing w:after="0" w:line="240" w:lineRule="auto"/>
        <w:ind w:firstLine="680"/>
        <w:jc w:val="both"/>
        <w:rPr>
          <w:szCs w:val="24"/>
        </w:rPr>
      </w:pPr>
      <w:r w:rsidRPr="00F35540">
        <w:rPr>
          <w:szCs w:val="24"/>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статьей 55.30 Градостроительного Кодекса Российской Федерации, другими федеральными законами, на основании решения суда или органа местного самоуправления.</w:t>
      </w:r>
    </w:p>
    <w:p w14:paraId="160DC725" w14:textId="77777777" w:rsidR="00263D42" w:rsidRPr="00F35540" w:rsidRDefault="00263D42" w:rsidP="00263D42">
      <w:pPr>
        <w:spacing w:after="0" w:line="240" w:lineRule="auto"/>
        <w:ind w:firstLine="680"/>
        <w:jc w:val="both"/>
        <w:rPr>
          <w:szCs w:val="24"/>
        </w:rPr>
      </w:pPr>
      <w:r w:rsidRPr="00F35540">
        <w:rPr>
          <w:szCs w:val="24"/>
        </w:rP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w:t>
      </w:r>
      <w:hyperlink w:anchor="Par4215" w:tooltip="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настоящего Кодекса. В этом случае застройщик по собственной инициативе вправе обеспечить подготовк" w:history="1">
        <w:r w:rsidRPr="00F35540">
          <w:rPr>
            <w:szCs w:val="24"/>
          </w:rPr>
          <w:t>частями 3</w:t>
        </w:r>
      </w:hyperlink>
      <w:r w:rsidRPr="00F35540">
        <w:rPr>
          <w:szCs w:val="24"/>
        </w:rPr>
        <w:t xml:space="preserve"> и </w:t>
      </w:r>
      <w:hyperlink w:anchor="Par4220" w:tooltip="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 w:history="1">
        <w:r w:rsidRPr="00F35540">
          <w:rPr>
            <w:szCs w:val="24"/>
          </w:rPr>
          <w:t>8</w:t>
        </w:r>
      </w:hyperlink>
      <w:r w:rsidRPr="00F35540">
        <w:rPr>
          <w:szCs w:val="24"/>
        </w:rPr>
        <w:t xml:space="preserve">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14:paraId="299D8BA4" w14:textId="77777777" w:rsidR="00263D42" w:rsidRPr="00F35540" w:rsidRDefault="00263D42" w:rsidP="00263D42">
      <w:pPr>
        <w:spacing w:after="0" w:line="240" w:lineRule="auto"/>
        <w:ind w:firstLine="680"/>
        <w:jc w:val="both"/>
        <w:rPr>
          <w:szCs w:val="24"/>
        </w:rPr>
      </w:pPr>
      <w:r w:rsidRPr="00F35540">
        <w:rPr>
          <w:szCs w:val="24"/>
        </w:rPr>
        <w:t xml:space="preserve">3. Подготовка проекта организации работ по сносу объекта капитального строительства не требуется для сноса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F35540">
          <w:rPr>
            <w:szCs w:val="24"/>
          </w:rPr>
          <w:t>пунктах 1</w:t>
        </w:r>
      </w:hyperlink>
      <w:r w:rsidRPr="00F35540">
        <w:rPr>
          <w:szCs w:val="24"/>
        </w:rPr>
        <w:t xml:space="preserve"> - </w:t>
      </w:r>
      <w:hyperlink w:anchor="Par2979" w:tooltip="3) строительства на земельном участке строений и сооружений вспомогательного использования;" w:history="1">
        <w:r w:rsidRPr="00F35540">
          <w:rPr>
            <w:szCs w:val="24"/>
          </w:rPr>
          <w:t>3 части 17 статьи 51</w:t>
        </w:r>
      </w:hyperlink>
      <w:r w:rsidRPr="00F35540">
        <w:rPr>
          <w:szCs w:val="24"/>
        </w:rPr>
        <w:t xml:space="preserve">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14:paraId="1C02EB12" w14:textId="77777777" w:rsidR="00263D42" w:rsidRPr="00F35540" w:rsidRDefault="00263D42" w:rsidP="00263D42">
      <w:pPr>
        <w:spacing w:after="0" w:line="240" w:lineRule="auto"/>
        <w:ind w:firstLine="680"/>
        <w:jc w:val="both"/>
        <w:rPr>
          <w:szCs w:val="24"/>
        </w:rPr>
      </w:pPr>
      <w:r w:rsidRPr="00F35540">
        <w:rPr>
          <w:szCs w:val="24"/>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14:paraId="3700D8DF" w14:textId="77777777" w:rsidR="00263D42" w:rsidRPr="00F35540" w:rsidRDefault="00263D42" w:rsidP="00263D42">
      <w:pPr>
        <w:spacing w:after="0" w:line="240" w:lineRule="auto"/>
        <w:ind w:firstLine="680"/>
        <w:jc w:val="both"/>
        <w:rPr>
          <w:szCs w:val="24"/>
        </w:rPr>
      </w:pPr>
      <w:r w:rsidRPr="00F35540">
        <w:rPr>
          <w:szCs w:val="24"/>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14:paraId="368CB9DB" w14:textId="77777777" w:rsidR="00263D42" w:rsidRPr="00F35540" w:rsidRDefault="00263D42" w:rsidP="00263D42">
      <w:pPr>
        <w:spacing w:after="0" w:line="240" w:lineRule="auto"/>
        <w:ind w:firstLine="680"/>
        <w:jc w:val="both"/>
        <w:rPr>
          <w:szCs w:val="24"/>
        </w:rPr>
      </w:pPr>
      <w:r w:rsidRPr="00F35540">
        <w:rPr>
          <w:szCs w:val="24"/>
        </w:rPr>
        <w:t xml:space="preserve">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w:t>
      </w:r>
      <w:hyperlink w:anchor="Par524" w:tooltip="2.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w:history="1">
        <w:r w:rsidRPr="00F35540">
          <w:rPr>
            <w:szCs w:val="24"/>
          </w:rPr>
          <w:t>части 2 статьи 8.3</w:t>
        </w:r>
      </w:hyperlink>
      <w:r w:rsidRPr="00F35540">
        <w:rPr>
          <w:szCs w:val="24"/>
        </w:rPr>
        <w:t xml:space="preserve">  Градостроительного Кодекса, застройщик или технический заказчик обеспечивает подготовку сметы на снос объекта капитального строительства.</w:t>
      </w:r>
    </w:p>
    <w:p w14:paraId="4FC2CE0A" w14:textId="77777777" w:rsidR="00263D42" w:rsidRPr="00F35540" w:rsidRDefault="00263D42" w:rsidP="00263D42">
      <w:pPr>
        <w:spacing w:after="0" w:line="240" w:lineRule="auto"/>
        <w:ind w:firstLine="680"/>
        <w:jc w:val="both"/>
        <w:rPr>
          <w:szCs w:val="24"/>
        </w:rPr>
      </w:pPr>
      <w:r w:rsidRPr="00F35540">
        <w:rPr>
          <w:szCs w:val="24"/>
        </w:rP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14:paraId="7F673A68" w14:textId="77777777" w:rsidR="00263D42" w:rsidRPr="00F35540" w:rsidRDefault="00263D42" w:rsidP="00263D42">
      <w:pPr>
        <w:spacing w:after="0" w:line="240" w:lineRule="auto"/>
        <w:ind w:firstLine="680"/>
        <w:jc w:val="both"/>
        <w:rPr>
          <w:szCs w:val="24"/>
        </w:rPr>
      </w:pPr>
      <w:r w:rsidRPr="00F35540">
        <w:rPr>
          <w:szCs w:val="24"/>
        </w:rPr>
        <w:t xml:space="preserve">8. Положения настоящей статьи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w:t>
      </w:r>
      <w:hyperlink w:anchor="Par2403" w:tooltip="Глава 6. АРХИТЕКТУРНО-СТРОИТЕЛЬНОЕ" w:history="1">
        <w:r w:rsidRPr="00F35540">
          <w:rPr>
            <w:szCs w:val="24"/>
          </w:rPr>
          <w:t>главой 6</w:t>
        </w:r>
      </w:hyperlink>
      <w:r w:rsidRPr="00F35540">
        <w:rPr>
          <w:szCs w:val="24"/>
        </w:rPr>
        <w:t xml:space="preserve"> Градостроительного  Кодекса РФ для строительства объектов капитального строительства.</w:t>
      </w:r>
    </w:p>
    <w:p w14:paraId="3638B3C0" w14:textId="77777777" w:rsidR="00263D42" w:rsidRPr="00F35540" w:rsidRDefault="00263D42" w:rsidP="00263D42">
      <w:pPr>
        <w:spacing w:after="0" w:line="240" w:lineRule="auto"/>
        <w:ind w:firstLine="680"/>
        <w:jc w:val="both"/>
        <w:rPr>
          <w:szCs w:val="24"/>
        </w:rPr>
      </w:pPr>
    </w:p>
    <w:p w14:paraId="38548BEA" w14:textId="77777777" w:rsidR="00263D42" w:rsidRPr="00F35540" w:rsidRDefault="00263D42" w:rsidP="00263D42">
      <w:pPr>
        <w:pStyle w:val="4"/>
        <w:jc w:val="both"/>
        <w:rPr>
          <w:b w:val="0"/>
        </w:rPr>
      </w:pPr>
      <w:bookmarkStart w:id="72" w:name="_Toc158625241"/>
      <w:r w:rsidRPr="00F35540">
        <w:t>Статья 3</w:t>
      </w:r>
      <w:r>
        <w:t>8</w:t>
      </w:r>
      <w:r w:rsidRPr="00F35540">
        <w:t>. Осуществление сноса объекта капитального строительства</w:t>
      </w:r>
      <w:bookmarkEnd w:id="72"/>
    </w:p>
    <w:p w14:paraId="1E886E92" w14:textId="77777777" w:rsidR="00263D42" w:rsidRPr="00F35540" w:rsidRDefault="00263D42" w:rsidP="00263D42">
      <w:pPr>
        <w:autoSpaceDE w:val="0"/>
        <w:autoSpaceDN w:val="0"/>
        <w:adjustRightInd w:val="0"/>
        <w:spacing w:after="0" w:line="240" w:lineRule="auto"/>
        <w:ind w:firstLine="680"/>
        <w:jc w:val="both"/>
        <w:rPr>
          <w:rFonts w:ascii="Arial" w:hAnsi="Arial" w:cs="Arial"/>
        </w:rPr>
      </w:pPr>
    </w:p>
    <w:p w14:paraId="7306935B" w14:textId="77777777" w:rsidR="00263D42" w:rsidRPr="00F35540" w:rsidRDefault="00263D42" w:rsidP="00263D42">
      <w:pPr>
        <w:spacing w:after="0" w:line="240" w:lineRule="auto"/>
        <w:ind w:firstLine="680"/>
        <w:jc w:val="both"/>
        <w:rPr>
          <w:szCs w:val="24"/>
        </w:rPr>
      </w:pPr>
      <w:r w:rsidRPr="00F35540">
        <w:rPr>
          <w:szCs w:val="24"/>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14:paraId="5E4FEC5D" w14:textId="77777777" w:rsidR="00263D42" w:rsidRPr="00F35540" w:rsidRDefault="00263D42" w:rsidP="00263D42">
      <w:pPr>
        <w:spacing w:after="0" w:line="240" w:lineRule="auto"/>
        <w:ind w:firstLine="680"/>
        <w:jc w:val="both"/>
        <w:rPr>
          <w:szCs w:val="24"/>
        </w:rPr>
      </w:pPr>
      <w:r w:rsidRPr="00F35540">
        <w:rPr>
          <w:szCs w:val="24"/>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14:paraId="3B2B919D" w14:textId="77777777" w:rsidR="00263D42" w:rsidRPr="00F35540" w:rsidRDefault="00263D42" w:rsidP="00263D42">
      <w:pPr>
        <w:spacing w:after="0" w:line="240" w:lineRule="auto"/>
        <w:ind w:firstLine="680"/>
        <w:jc w:val="both"/>
        <w:rPr>
          <w:szCs w:val="24"/>
        </w:rPr>
      </w:pPr>
      <w:r w:rsidRPr="00F35540">
        <w:rPr>
          <w:szCs w:val="24"/>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14:paraId="117E081C" w14:textId="77777777" w:rsidR="00263D42" w:rsidRPr="00F35540" w:rsidRDefault="00263D42" w:rsidP="00263D42">
      <w:pPr>
        <w:spacing w:after="0" w:line="240" w:lineRule="auto"/>
        <w:ind w:firstLine="680"/>
        <w:jc w:val="both"/>
        <w:rPr>
          <w:szCs w:val="24"/>
        </w:rPr>
      </w:pPr>
      <w:r w:rsidRPr="00F35540">
        <w:rPr>
          <w:szCs w:val="24"/>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14:paraId="2B09C602" w14:textId="77777777" w:rsidR="00263D42" w:rsidRPr="00F35540" w:rsidRDefault="00263D42" w:rsidP="00263D42">
      <w:pPr>
        <w:spacing w:after="0" w:line="240" w:lineRule="auto"/>
        <w:ind w:firstLine="680"/>
        <w:jc w:val="both"/>
        <w:rPr>
          <w:szCs w:val="24"/>
        </w:rPr>
      </w:pPr>
      <w:r w:rsidRPr="00F35540">
        <w:rPr>
          <w:szCs w:val="24"/>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14:paraId="30FDF82B" w14:textId="77777777" w:rsidR="00263D42" w:rsidRPr="00F35540" w:rsidRDefault="00263D42" w:rsidP="00263D42">
      <w:pPr>
        <w:spacing w:after="0" w:line="240" w:lineRule="auto"/>
        <w:ind w:firstLine="680"/>
        <w:jc w:val="both"/>
        <w:rPr>
          <w:szCs w:val="24"/>
        </w:rPr>
      </w:pPr>
      <w:r w:rsidRPr="00F35540">
        <w:rPr>
          <w:szCs w:val="24"/>
        </w:rPr>
        <w:t>6.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14:paraId="1A26615D" w14:textId="77777777" w:rsidR="00263D42" w:rsidRPr="00F35540" w:rsidRDefault="00263D42" w:rsidP="00263D42">
      <w:pPr>
        <w:spacing w:after="0" w:line="240" w:lineRule="auto"/>
        <w:ind w:firstLine="680"/>
        <w:jc w:val="both"/>
        <w:rPr>
          <w:szCs w:val="24"/>
        </w:rPr>
      </w:pPr>
      <w:r w:rsidRPr="00F35540">
        <w:rPr>
          <w:szCs w:val="24"/>
        </w:rPr>
        <w:t>7.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14:paraId="4D71FB29" w14:textId="77777777" w:rsidR="00263D42" w:rsidRPr="00F35540" w:rsidRDefault="00263D42" w:rsidP="00263D42">
      <w:pPr>
        <w:spacing w:after="0" w:line="240" w:lineRule="auto"/>
        <w:ind w:firstLine="680"/>
        <w:jc w:val="both"/>
        <w:rPr>
          <w:szCs w:val="24"/>
        </w:rPr>
      </w:pPr>
      <w:r w:rsidRPr="00F35540">
        <w:rPr>
          <w:szCs w:val="24"/>
        </w:rPr>
        <w:t>8.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по месту нахождения объекта 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14:paraId="28BD2D96" w14:textId="77777777" w:rsidR="00263D42" w:rsidRPr="00F35540" w:rsidRDefault="00263D42" w:rsidP="00263D42">
      <w:pPr>
        <w:spacing w:after="0" w:line="240" w:lineRule="auto"/>
        <w:ind w:firstLine="680"/>
        <w:jc w:val="both"/>
        <w:rPr>
          <w:szCs w:val="24"/>
        </w:rPr>
      </w:pPr>
      <w:r w:rsidRPr="00F35540">
        <w:rPr>
          <w:szCs w:val="24"/>
        </w:rPr>
        <w:t>1) фамилия, имя, отчество (при наличии), место жительства застройщика, реквизиты документа, удостоверяющего личность (для физического лица);</w:t>
      </w:r>
    </w:p>
    <w:p w14:paraId="7C8A9739" w14:textId="77777777" w:rsidR="00263D42" w:rsidRPr="00F35540" w:rsidRDefault="00263D42" w:rsidP="00263D42">
      <w:pPr>
        <w:spacing w:after="0" w:line="240" w:lineRule="auto"/>
        <w:ind w:firstLine="680"/>
        <w:jc w:val="both"/>
        <w:rPr>
          <w:szCs w:val="24"/>
        </w:rPr>
      </w:pPr>
      <w:r w:rsidRPr="00F35540">
        <w:rPr>
          <w:szCs w:val="24"/>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6BD86DB3" w14:textId="77777777" w:rsidR="00263D42" w:rsidRPr="00F35540" w:rsidRDefault="00263D42" w:rsidP="00263D42">
      <w:pPr>
        <w:spacing w:after="0" w:line="240" w:lineRule="auto"/>
        <w:ind w:firstLine="680"/>
        <w:jc w:val="both"/>
        <w:rPr>
          <w:szCs w:val="24"/>
        </w:rPr>
      </w:pPr>
      <w:r w:rsidRPr="00F35540">
        <w:rPr>
          <w:szCs w:val="24"/>
        </w:rPr>
        <w:t>3) кадастровый номер земельного участка (при наличии), адрес или описание местоположения земельного участка;</w:t>
      </w:r>
    </w:p>
    <w:p w14:paraId="68F55FF0" w14:textId="77777777" w:rsidR="00263D42" w:rsidRPr="00F35540" w:rsidRDefault="00263D42" w:rsidP="00263D42">
      <w:pPr>
        <w:spacing w:after="0" w:line="240" w:lineRule="auto"/>
        <w:ind w:firstLine="680"/>
        <w:jc w:val="both"/>
        <w:rPr>
          <w:szCs w:val="24"/>
        </w:rPr>
      </w:pPr>
      <w:r w:rsidRPr="00F35540">
        <w:rPr>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14:paraId="286E7A64" w14:textId="77777777" w:rsidR="00263D42" w:rsidRPr="00F35540" w:rsidRDefault="00263D42" w:rsidP="00263D42">
      <w:pPr>
        <w:spacing w:after="0" w:line="240" w:lineRule="auto"/>
        <w:ind w:firstLine="680"/>
        <w:jc w:val="both"/>
        <w:rPr>
          <w:szCs w:val="24"/>
        </w:rPr>
      </w:pPr>
      <w:r w:rsidRPr="00F35540">
        <w:rPr>
          <w:szCs w:val="24"/>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14:paraId="315A2000" w14:textId="77777777" w:rsidR="00263D42" w:rsidRPr="00F35540" w:rsidRDefault="00263D42" w:rsidP="00263D42">
      <w:pPr>
        <w:spacing w:after="0" w:line="240" w:lineRule="auto"/>
        <w:ind w:firstLine="680"/>
        <w:jc w:val="both"/>
        <w:rPr>
          <w:szCs w:val="24"/>
        </w:rPr>
      </w:pPr>
      <w:r w:rsidRPr="00F35540">
        <w:rPr>
          <w:szCs w:val="24"/>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14:paraId="698A7963" w14:textId="77777777" w:rsidR="00263D42" w:rsidRPr="00F35540" w:rsidRDefault="00263D42" w:rsidP="00263D42">
      <w:pPr>
        <w:spacing w:after="0" w:line="240" w:lineRule="auto"/>
        <w:ind w:firstLine="680"/>
        <w:jc w:val="both"/>
        <w:rPr>
          <w:szCs w:val="24"/>
        </w:rPr>
      </w:pPr>
      <w:r w:rsidRPr="00F35540">
        <w:rPr>
          <w:szCs w:val="24"/>
        </w:rPr>
        <w:t>7) почтовый адрес и (или) адрес электронной почты для связи с застройщиком или техническим заказчиком.</w:t>
      </w:r>
    </w:p>
    <w:p w14:paraId="005FBF8F" w14:textId="77777777" w:rsidR="00263D42" w:rsidRPr="00F35540" w:rsidRDefault="00263D42" w:rsidP="00263D42">
      <w:pPr>
        <w:spacing w:after="0" w:line="240" w:lineRule="auto"/>
        <w:ind w:firstLine="680"/>
        <w:jc w:val="both"/>
        <w:rPr>
          <w:szCs w:val="24"/>
        </w:rPr>
      </w:pPr>
      <w:r w:rsidRPr="00F35540">
        <w:rPr>
          <w:szCs w:val="24"/>
        </w:rPr>
        <w:t xml:space="preserve">9. К уведомлению о планируемом сносе объекта капитального строительства, за исключением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F35540">
          <w:rPr>
            <w:szCs w:val="24"/>
          </w:rPr>
          <w:t>пунктах 1</w:t>
        </w:r>
      </w:hyperlink>
      <w:r w:rsidRPr="00F35540">
        <w:rPr>
          <w:szCs w:val="24"/>
        </w:rPr>
        <w:t xml:space="preserve"> - </w:t>
      </w:r>
      <w:hyperlink w:anchor="Par2979" w:tooltip="3) строительства на земельном участке строений и сооружений вспомогательного использования;" w:history="1">
        <w:r w:rsidRPr="00F35540">
          <w:rPr>
            <w:szCs w:val="24"/>
          </w:rPr>
          <w:t>3 части 17 статьи 51</w:t>
        </w:r>
      </w:hyperlink>
      <w:r w:rsidRPr="00F35540">
        <w:rPr>
          <w:szCs w:val="24"/>
        </w:rPr>
        <w:t xml:space="preserve"> Градостроительного Кодекса РФ, прилагаются следующие документы:</w:t>
      </w:r>
    </w:p>
    <w:p w14:paraId="74447656" w14:textId="77777777" w:rsidR="00263D42" w:rsidRPr="00F35540" w:rsidRDefault="00263D42" w:rsidP="00263D42">
      <w:pPr>
        <w:spacing w:after="0" w:line="240" w:lineRule="auto"/>
        <w:ind w:firstLine="680"/>
        <w:jc w:val="both"/>
        <w:rPr>
          <w:szCs w:val="24"/>
        </w:rPr>
      </w:pPr>
      <w:r w:rsidRPr="00F35540">
        <w:rPr>
          <w:szCs w:val="24"/>
        </w:rPr>
        <w:t>1) результаты и материалы обследования объекта капитального строительства;</w:t>
      </w:r>
    </w:p>
    <w:p w14:paraId="017CB397" w14:textId="77777777" w:rsidR="00263D42" w:rsidRPr="00F35540" w:rsidRDefault="00263D42" w:rsidP="00263D42">
      <w:pPr>
        <w:spacing w:after="0" w:line="240" w:lineRule="auto"/>
        <w:ind w:firstLine="680"/>
        <w:jc w:val="both"/>
        <w:rPr>
          <w:szCs w:val="24"/>
        </w:rPr>
      </w:pPr>
      <w:r w:rsidRPr="00F35540">
        <w:rPr>
          <w:szCs w:val="24"/>
        </w:rPr>
        <w:t>2) проект организации работ по сносу объекта капитального строительства.</w:t>
      </w:r>
    </w:p>
    <w:p w14:paraId="28024A66" w14:textId="77777777" w:rsidR="00263D42" w:rsidRPr="00F35540" w:rsidRDefault="00263D42" w:rsidP="00263D42">
      <w:pPr>
        <w:spacing w:after="0" w:line="240" w:lineRule="auto"/>
        <w:ind w:firstLine="680"/>
        <w:jc w:val="both"/>
        <w:rPr>
          <w:szCs w:val="24"/>
        </w:rPr>
      </w:pPr>
      <w:r w:rsidRPr="00F35540">
        <w:rPr>
          <w:szCs w:val="24"/>
        </w:rPr>
        <w:t xml:space="preserve">10. Орган местного самоуправления, в который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F35540">
          <w:rPr>
            <w:szCs w:val="24"/>
          </w:rPr>
          <w:t>части 9</w:t>
        </w:r>
      </w:hyperlink>
      <w:r w:rsidRPr="00F35540">
        <w:rPr>
          <w:szCs w:val="24"/>
        </w:rPr>
        <w:t xml:space="preserve"> настоящей статьи,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F35540">
          <w:rPr>
            <w:szCs w:val="24"/>
          </w:rPr>
          <w:t>части 9</w:t>
        </w:r>
      </w:hyperlink>
      <w:r w:rsidRPr="00F35540">
        <w:rPr>
          <w:szCs w:val="24"/>
        </w:rPr>
        <w:t xml:space="preserve"> настоящей статьи, данный орган местного самоуправления запрашивает их у заявителя.</w:t>
      </w:r>
    </w:p>
    <w:p w14:paraId="7AECFAC7" w14:textId="77777777" w:rsidR="00263D42" w:rsidRPr="00F35540" w:rsidRDefault="00263D42" w:rsidP="00263D42">
      <w:pPr>
        <w:spacing w:after="0" w:line="240" w:lineRule="auto"/>
        <w:ind w:firstLine="680"/>
        <w:jc w:val="both"/>
        <w:rPr>
          <w:szCs w:val="24"/>
        </w:rPr>
      </w:pPr>
      <w:r w:rsidRPr="00F35540">
        <w:rPr>
          <w:szCs w:val="24"/>
        </w:rPr>
        <w:t>11.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14:paraId="705D93D2" w14:textId="77777777" w:rsidR="00263D42" w:rsidRPr="00F35540" w:rsidRDefault="00263D42" w:rsidP="00263D42">
      <w:pPr>
        <w:spacing w:after="0" w:line="240" w:lineRule="auto"/>
        <w:ind w:firstLine="680"/>
        <w:jc w:val="both"/>
        <w:rPr>
          <w:szCs w:val="24"/>
        </w:rPr>
      </w:pPr>
      <w:r w:rsidRPr="00F35540">
        <w:rPr>
          <w:szCs w:val="24"/>
        </w:rPr>
        <w:t>12.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0FCDAB2" w14:textId="77777777" w:rsidR="00263D42" w:rsidRPr="00F35540" w:rsidRDefault="00263D42" w:rsidP="00263D42">
      <w:pPr>
        <w:spacing w:after="0" w:line="240" w:lineRule="auto"/>
        <w:ind w:firstLine="680"/>
        <w:jc w:val="both"/>
        <w:rPr>
          <w:szCs w:val="24"/>
        </w:rPr>
      </w:pPr>
      <w:r w:rsidRPr="00F35540">
        <w:rPr>
          <w:szCs w:val="24"/>
        </w:rPr>
        <w:t>13.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14:paraId="0F5EBECD" w14:textId="77777777" w:rsidR="00263D42" w:rsidRPr="00F35540" w:rsidRDefault="00263D42" w:rsidP="00263D42">
      <w:pPr>
        <w:spacing w:after="0" w:line="240" w:lineRule="auto"/>
        <w:ind w:firstLine="680"/>
        <w:jc w:val="both"/>
        <w:rPr>
          <w:szCs w:val="24"/>
        </w:rPr>
      </w:pPr>
    </w:p>
    <w:p w14:paraId="40CA73AC" w14:textId="77777777" w:rsidR="00263D42" w:rsidRPr="00F35540" w:rsidRDefault="00263D42" w:rsidP="00263D42">
      <w:pPr>
        <w:pStyle w:val="4"/>
        <w:jc w:val="both"/>
        <w:rPr>
          <w:b w:val="0"/>
        </w:rPr>
      </w:pPr>
      <w:bookmarkStart w:id="73" w:name="_Toc158625242"/>
      <w:r w:rsidRPr="00F35540">
        <w:t>Статья 3</w:t>
      </w:r>
      <w:r>
        <w:t>9</w:t>
      </w:r>
      <w:r w:rsidRPr="00F35540">
        <w:t>. Особенности сноса самовольных построек или приведения их в соответствие с установленными требованиями.</w:t>
      </w:r>
      <w:bookmarkEnd w:id="73"/>
    </w:p>
    <w:p w14:paraId="31C465FA" w14:textId="77777777" w:rsidR="00263D42" w:rsidRPr="00F35540" w:rsidRDefault="00263D42" w:rsidP="00263D42">
      <w:pPr>
        <w:autoSpaceDE w:val="0"/>
        <w:autoSpaceDN w:val="0"/>
        <w:adjustRightInd w:val="0"/>
        <w:spacing w:after="0" w:line="240" w:lineRule="auto"/>
        <w:ind w:firstLine="680"/>
        <w:jc w:val="both"/>
        <w:rPr>
          <w:rFonts w:ascii="Arial" w:hAnsi="Arial" w:cs="Arial"/>
        </w:rPr>
      </w:pPr>
    </w:p>
    <w:p w14:paraId="5688EF27" w14:textId="77777777" w:rsidR="00263D42" w:rsidRPr="00F35540" w:rsidRDefault="00263D42" w:rsidP="00263D42">
      <w:pPr>
        <w:spacing w:after="0" w:line="240" w:lineRule="auto"/>
        <w:ind w:firstLine="680"/>
        <w:jc w:val="both"/>
        <w:rPr>
          <w:szCs w:val="24"/>
        </w:rPr>
      </w:pPr>
      <w:r w:rsidRPr="00F35540">
        <w:rPr>
          <w:szCs w:val="24"/>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5E4B8202" w14:textId="77777777" w:rsidR="00263D42" w:rsidRPr="00F35540" w:rsidRDefault="00263D42" w:rsidP="00263D42">
      <w:pPr>
        <w:spacing w:after="0" w:line="240" w:lineRule="auto"/>
        <w:ind w:firstLine="680"/>
        <w:jc w:val="both"/>
        <w:rPr>
          <w:szCs w:val="24"/>
        </w:rPr>
      </w:pPr>
      <w:r w:rsidRPr="00F35540">
        <w:rPr>
          <w:szCs w:val="24"/>
        </w:rPr>
        <w:t>2. Орган местного самоуправления поселения по месту нахождения самовольной постройки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11C77493" w14:textId="77777777" w:rsidR="00263D42" w:rsidRPr="00F35540" w:rsidRDefault="00263D42" w:rsidP="00263D42">
      <w:pPr>
        <w:spacing w:after="0" w:line="240" w:lineRule="auto"/>
        <w:ind w:firstLine="680"/>
        <w:jc w:val="both"/>
        <w:rPr>
          <w:szCs w:val="24"/>
        </w:rPr>
      </w:pPr>
      <w:r w:rsidRPr="00F35540">
        <w:rPr>
          <w:szCs w:val="24"/>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2BCFE9D2" w14:textId="77777777" w:rsidR="00263D42" w:rsidRPr="00F35540" w:rsidRDefault="00263D42" w:rsidP="00263D42">
      <w:pPr>
        <w:spacing w:after="0" w:line="240" w:lineRule="auto"/>
        <w:ind w:firstLine="680"/>
        <w:jc w:val="both"/>
        <w:rPr>
          <w:szCs w:val="24"/>
        </w:rPr>
      </w:pPr>
      <w:r w:rsidRPr="00F35540">
        <w:rPr>
          <w:szCs w:val="24"/>
        </w:rPr>
        <w:t>2) обратиться в суд с иском о сносе самовольной постройки или ее приведении в соответствие с установленными требованиями;</w:t>
      </w:r>
    </w:p>
    <w:p w14:paraId="6249DC87" w14:textId="77777777" w:rsidR="00263D42" w:rsidRPr="00F35540" w:rsidRDefault="00263D42" w:rsidP="00263D42">
      <w:pPr>
        <w:spacing w:after="0" w:line="240" w:lineRule="auto"/>
        <w:ind w:firstLine="680"/>
        <w:jc w:val="both"/>
        <w:rPr>
          <w:szCs w:val="24"/>
        </w:rPr>
      </w:pPr>
      <w:r w:rsidRPr="00F35540">
        <w:rPr>
          <w:szCs w:val="24"/>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469E0C92" w14:textId="77777777" w:rsidR="00263D42" w:rsidRPr="00F35540" w:rsidRDefault="00263D42" w:rsidP="00263D42">
      <w:pPr>
        <w:spacing w:after="0" w:line="240" w:lineRule="auto"/>
        <w:ind w:firstLine="680"/>
        <w:jc w:val="both"/>
        <w:rPr>
          <w:szCs w:val="24"/>
        </w:rPr>
      </w:pPr>
      <w:r w:rsidRPr="00F35540">
        <w:rPr>
          <w:szCs w:val="24"/>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8551B99" w14:textId="77777777" w:rsidR="00263D42" w:rsidRPr="00F35540" w:rsidRDefault="00263D42" w:rsidP="00263D42">
      <w:pPr>
        <w:spacing w:after="0" w:line="240" w:lineRule="auto"/>
        <w:ind w:firstLine="680"/>
        <w:jc w:val="both"/>
        <w:rPr>
          <w:szCs w:val="24"/>
        </w:rPr>
      </w:pPr>
      <w:r w:rsidRPr="00F35540">
        <w:rPr>
          <w:szCs w:val="24"/>
        </w:rPr>
        <w:t xml:space="preserve">4. Снос самовольной постройки осуществляется в соответствии со </w:t>
      </w:r>
      <w:hyperlink w:anchor="Par4208" w:tooltip="Статья 55.30. Общие положения о сносе объектов капитального строительства" w:history="1">
        <w:r w:rsidRPr="00F35540">
          <w:rPr>
            <w:szCs w:val="24"/>
          </w:rPr>
          <w:t>статьями 55.30</w:t>
        </w:r>
      </w:hyperlink>
      <w:r w:rsidRPr="00F35540">
        <w:rPr>
          <w:szCs w:val="24"/>
        </w:rPr>
        <w:t xml:space="preserve"> и </w:t>
      </w:r>
      <w:hyperlink w:anchor="Par4222" w:tooltip="Статья 55.31. Осуществление сноса объекта капитального строительства" w:history="1">
        <w:r w:rsidRPr="00F35540">
          <w:rPr>
            <w:szCs w:val="24"/>
          </w:rPr>
          <w:t>55.31</w:t>
        </w:r>
      </w:hyperlink>
      <w:r w:rsidRPr="00F35540">
        <w:rPr>
          <w:szCs w:val="24"/>
        </w:rPr>
        <w:t xml:space="preserve"> Градостроительного Кодекса РФ. Приведение самовольной постройки в соответствие с установленными требованиями осуществляется путем ее реконструкции в порядке, установленном </w:t>
      </w:r>
      <w:hyperlink w:anchor="Par2403" w:tooltip="Глава 6. АРХИТЕКТУРНО-СТРОИТЕЛЬНОЕ" w:history="1">
        <w:r w:rsidRPr="00F35540">
          <w:rPr>
            <w:szCs w:val="24"/>
          </w:rPr>
          <w:t>главой 6</w:t>
        </w:r>
      </w:hyperlink>
      <w:r w:rsidRPr="00F35540">
        <w:rPr>
          <w:szCs w:val="24"/>
        </w:rPr>
        <w:t xml:space="preserve"> Градостроительного Кодекса РФ.</w:t>
      </w:r>
    </w:p>
    <w:p w14:paraId="34109F43" w14:textId="77777777" w:rsidR="00263D42" w:rsidRPr="00F35540" w:rsidRDefault="00263D42" w:rsidP="00263D42">
      <w:pPr>
        <w:autoSpaceDE w:val="0"/>
        <w:autoSpaceDN w:val="0"/>
        <w:adjustRightInd w:val="0"/>
        <w:spacing w:after="0" w:line="240" w:lineRule="auto"/>
        <w:ind w:firstLine="680"/>
        <w:jc w:val="both"/>
        <w:rPr>
          <w:rFonts w:ascii="Arial" w:hAnsi="Arial" w:cs="Arial"/>
        </w:rPr>
      </w:pPr>
    </w:p>
    <w:p w14:paraId="7CBAAFA4" w14:textId="77777777" w:rsidR="00263D42" w:rsidRPr="00F35540" w:rsidRDefault="00263D42" w:rsidP="00263D42">
      <w:pPr>
        <w:pStyle w:val="4"/>
        <w:jc w:val="both"/>
        <w:rPr>
          <w:b w:val="0"/>
        </w:rPr>
      </w:pPr>
      <w:bookmarkStart w:id="74" w:name="_Toc158625243"/>
      <w:r w:rsidRPr="00F35540">
        <w:t xml:space="preserve">Статья </w:t>
      </w:r>
      <w:r>
        <w:t>40</w:t>
      </w:r>
      <w:r w:rsidRPr="00F35540">
        <w:t>.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End w:id="74"/>
    </w:p>
    <w:p w14:paraId="20F132C5" w14:textId="77777777" w:rsidR="00263D42" w:rsidRPr="00F35540" w:rsidRDefault="00263D42" w:rsidP="00263D42">
      <w:pPr>
        <w:autoSpaceDE w:val="0"/>
        <w:autoSpaceDN w:val="0"/>
        <w:adjustRightInd w:val="0"/>
        <w:spacing w:after="0" w:line="240" w:lineRule="auto"/>
        <w:ind w:firstLine="680"/>
        <w:jc w:val="both"/>
        <w:rPr>
          <w:rFonts w:ascii="Arial" w:hAnsi="Arial" w:cs="Arial"/>
        </w:rPr>
      </w:pPr>
    </w:p>
    <w:p w14:paraId="603583B6" w14:textId="77777777" w:rsidR="00263D42" w:rsidRPr="00F35540" w:rsidRDefault="00263D42" w:rsidP="00263D42">
      <w:pPr>
        <w:spacing w:after="0" w:line="240" w:lineRule="auto"/>
        <w:ind w:firstLine="680"/>
        <w:jc w:val="both"/>
        <w:rPr>
          <w:szCs w:val="24"/>
        </w:rPr>
      </w:pPr>
      <w:r w:rsidRPr="00F35540">
        <w:rPr>
          <w:szCs w:val="24"/>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14:paraId="000AB649" w14:textId="77777777" w:rsidR="00263D42" w:rsidRPr="00F35540" w:rsidRDefault="00263D42" w:rsidP="00263D42">
      <w:pPr>
        <w:spacing w:after="0" w:line="240" w:lineRule="auto"/>
        <w:ind w:firstLine="680"/>
        <w:jc w:val="both"/>
        <w:rPr>
          <w:szCs w:val="24"/>
        </w:rPr>
      </w:pPr>
      <w:r w:rsidRPr="00F35540">
        <w:rPr>
          <w:szCs w:val="24"/>
        </w:rPr>
        <w:t xml:space="preserve">2. В случае, предусмотренном </w:t>
      </w:r>
      <w:hyperlink w:anchor="Par4299" w:tooltip="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 w:history="1">
        <w:r w:rsidRPr="00F35540">
          <w:rPr>
            <w:szCs w:val="24"/>
          </w:rPr>
          <w:t>частью 1</w:t>
        </w:r>
      </w:hyperlink>
      <w:r w:rsidRPr="00F35540">
        <w:rPr>
          <w:szCs w:val="24"/>
        </w:rPr>
        <w:t xml:space="preserve">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14:paraId="35FFC7D7" w14:textId="77777777" w:rsidR="00263D42" w:rsidRPr="00F35540" w:rsidRDefault="00263D42" w:rsidP="00263D42">
      <w:pPr>
        <w:spacing w:after="0" w:line="240" w:lineRule="auto"/>
        <w:ind w:firstLine="680"/>
        <w:jc w:val="both"/>
        <w:rPr>
          <w:szCs w:val="24"/>
        </w:rPr>
      </w:pPr>
      <w:r w:rsidRPr="00F35540">
        <w:rPr>
          <w:szCs w:val="24"/>
        </w:rPr>
        <w:t xml:space="preserve">3. Указанное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F35540">
          <w:rPr>
            <w:szCs w:val="24"/>
          </w:rPr>
          <w:t>части 2</w:t>
        </w:r>
      </w:hyperlink>
      <w:r w:rsidRPr="00F35540">
        <w:rPr>
          <w:szCs w:val="24"/>
        </w:rPr>
        <w:t xml:space="preserve">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14:paraId="30A25B39" w14:textId="77777777" w:rsidR="00263D42" w:rsidRPr="00F35540" w:rsidRDefault="00263D42" w:rsidP="00263D42">
      <w:pPr>
        <w:spacing w:after="0" w:line="240" w:lineRule="auto"/>
        <w:ind w:firstLine="680"/>
        <w:jc w:val="both"/>
        <w:rPr>
          <w:szCs w:val="24"/>
        </w:rPr>
      </w:pPr>
      <w:r w:rsidRPr="00F35540">
        <w:rPr>
          <w:szCs w:val="24"/>
        </w:rPr>
        <w:t xml:space="preserve">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F35540">
          <w:rPr>
            <w:szCs w:val="24"/>
          </w:rPr>
          <w:t>части 2</w:t>
        </w:r>
      </w:hyperlink>
      <w:r w:rsidRPr="00F35540">
        <w:rPr>
          <w:szCs w:val="24"/>
        </w:rPr>
        <w:t xml:space="preserve">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14:paraId="5F927232" w14:textId="77777777" w:rsidR="00263D42" w:rsidRPr="00F35540" w:rsidRDefault="00263D42" w:rsidP="00263D42">
      <w:pPr>
        <w:spacing w:after="0" w:line="240" w:lineRule="auto"/>
        <w:ind w:firstLine="680"/>
        <w:jc w:val="both"/>
      </w:pPr>
    </w:p>
    <w:p w14:paraId="1033D5DD" w14:textId="77777777" w:rsidR="00263D42" w:rsidRPr="00F35540" w:rsidRDefault="00263D42" w:rsidP="00263D42">
      <w:pPr>
        <w:pStyle w:val="4"/>
        <w:jc w:val="both"/>
        <w:rPr>
          <w:b w:val="0"/>
        </w:rPr>
      </w:pPr>
      <w:bookmarkStart w:id="75" w:name="_Toc158625244"/>
      <w:r w:rsidRPr="00F35540">
        <w:t>Статья 4</w:t>
      </w:r>
      <w:r>
        <w:t>1</w:t>
      </w:r>
      <w:r w:rsidRPr="00F35540">
        <w:t>. Сохранение объектов культурного наследия (памятников истории и культуры) расположенных на территории поселения.</w:t>
      </w:r>
      <w:bookmarkEnd w:id="75"/>
    </w:p>
    <w:p w14:paraId="2FA02FC4" w14:textId="77777777" w:rsidR="00263D42" w:rsidRPr="00F35540" w:rsidRDefault="00263D42" w:rsidP="00263D42">
      <w:pPr>
        <w:pStyle w:val="aff6"/>
        <w:ind w:firstLine="680"/>
        <w:jc w:val="both"/>
        <w:rPr>
          <w:b/>
          <w:sz w:val="24"/>
        </w:rPr>
      </w:pPr>
    </w:p>
    <w:p w14:paraId="2F5539B0" w14:textId="77777777" w:rsidR="00263D42" w:rsidRPr="00F35540" w:rsidRDefault="00263D42" w:rsidP="00263D42">
      <w:pPr>
        <w:pStyle w:val="af0"/>
        <w:ind w:firstLine="680"/>
        <w:jc w:val="both"/>
        <w:rPr>
          <w:sz w:val="24"/>
        </w:rPr>
      </w:pPr>
      <w:r w:rsidRPr="00F35540">
        <w:rPr>
          <w:bCs/>
          <w:iCs/>
          <w:sz w:val="24"/>
        </w:rPr>
        <w:t>Границы зон охраны объектов культурного наследия</w:t>
      </w:r>
      <w:r w:rsidRPr="00F35540">
        <w:rPr>
          <w:sz w:val="24"/>
        </w:rPr>
        <w:t xml:space="preserve">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392D35A" w14:textId="77777777" w:rsidR="00263D42" w:rsidRPr="00F35540" w:rsidRDefault="00263D42" w:rsidP="00263D42">
      <w:pPr>
        <w:pStyle w:val="af0"/>
        <w:ind w:firstLine="680"/>
        <w:jc w:val="both"/>
        <w:rPr>
          <w:sz w:val="24"/>
        </w:rPr>
      </w:pPr>
      <w:r w:rsidRPr="00F35540">
        <w:rPr>
          <w:sz w:val="24"/>
        </w:rPr>
        <w:t>Необходимый состав зон охраны объекта культурного наследия определяется проектом зон охраны объекта культурного наследия.</w:t>
      </w:r>
    </w:p>
    <w:p w14:paraId="62C3094C" w14:textId="77777777" w:rsidR="00263D42" w:rsidRPr="00F35540" w:rsidRDefault="00263D42" w:rsidP="00263D42">
      <w:pPr>
        <w:spacing w:after="0" w:line="240" w:lineRule="auto"/>
        <w:ind w:firstLine="680"/>
        <w:jc w:val="both"/>
        <w:rPr>
          <w:szCs w:val="24"/>
          <w:lang w:eastAsia="ar-SA"/>
        </w:rPr>
      </w:pPr>
      <w:r w:rsidRPr="00F35540">
        <w:rPr>
          <w:szCs w:val="24"/>
          <w:lang w:eastAsia="ar-SA"/>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w:t>
      </w:r>
      <w:r w:rsidRPr="00F35540">
        <w:rPr>
          <w:bCs/>
          <w:szCs w:val="24"/>
        </w:rPr>
        <w:t>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r w:rsidRPr="00F35540">
        <w:rPr>
          <w:szCs w:val="24"/>
          <w:lang w:eastAsia="ar-SA"/>
        </w:rPr>
        <w:t>.</w:t>
      </w:r>
    </w:p>
    <w:p w14:paraId="6F488E22" w14:textId="77777777" w:rsidR="00263D42" w:rsidRPr="00F35540" w:rsidRDefault="00263D42" w:rsidP="00263D42">
      <w:pPr>
        <w:spacing w:after="0" w:line="240" w:lineRule="auto"/>
        <w:ind w:firstLine="680"/>
        <w:jc w:val="both"/>
        <w:rPr>
          <w:szCs w:val="24"/>
          <w:lang w:eastAsia="ar-SA"/>
        </w:rPr>
      </w:pPr>
      <w:r w:rsidRPr="00F35540">
        <w:rPr>
          <w:szCs w:val="24"/>
          <w:lang w:eastAsia="ar-SA"/>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Крымского городского поселения.</w:t>
      </w:r>
    </w:p>
    <w:p w14:paraId="4D81B346" w14:textId="77777777" w:rsidR="00263D42" w:rsidRPr="00F35540" w:rsidRDefault="00263D42" w:rsidP="00263D42">
      <w:pPr>
        <w:pStyle w:val="af0"/>
        <w:ind w:firstLine="680"/>
        <w:jc w:val="both"/>
        <w:rPr>
          <w:sz w:val="24"/>
        </w:rPr>
      </w:pPr>
      <w:r w:rsidRPr="00F35540">
        <w:rPr>
          <w:sz w:val="24"/>
        </w:rPr>
        <w:t>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14:paraId="03C76744" w14:textId="77777777" w:rsidR="00263D42" w:rsidRPr="00F35540" w:rsidRDefault="00263D42" w:rsidP="00263D42">
      <w:pPr>
        <w:spacing w:after="0" w:line="240" w:lineRule="auto"/>
        <w:ind w:firstLine="680"/>
        <w:jc w:val="both"/>
        <w:rPr>
          <w:szCs w:val="24"/>
          <w:lang w:eastAsia="ar-SA"/>
        </w:rPr>
      </w:pPr>
      <w:r w:rsidRPr="00F35540">
        <w:rPr>
          <w:szCs w:val="24"/>
          <w:lang w:eastAsia="ar-SA"/>
        </w:rPr>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13D13F39" w14:textId="77777777" w:rsidR="00263D42" w:rsidRPr="00F35540" w:rsidRDefault="00263D42" w:rsidP="00263D42">
      <w:pPr>
        <w:spacing w:after="0" w:line="240" w:lineRule="auto"/>
        <w:ind w:firstLine="680"/>
        <w:jc w:val="both"/>
        <w:rPr>
          <w:szCs w:val="24"/>
          <w:lang w:eastAsia="ar-SA"/>
        </w:rPr>
      </w:pPr>
      <w:r w:rsidRPr="00F35540">
        <w:rPr>
          <w:szCs w:val="24"/>
          <w:lang w:eastAsia="ar-SA"/>
        </w:rPr>
        <w:t>1) для объектов археологического наследия:</w:t>
      </w:r>
    </w:p>
    <w:p w14:paraId="5D7324ED" w14:textId="77777777" w:rsidR="00263D42" w:rsidRPr="00F35540" w:rsidRDefault="00263D42" w:rsidP="00263D42">
      <w:pPr>
        <w:spacing w:after="0" w:line="240" w:lineRule="auto"/>
        <w:ind w:firstLine="680"/>
        <w:jc w:val="both"/>
        <w:rPr>
          <w:szCs w:val="24"/>
          <w:lang w:eastAsia="ar-SA"/>
        </w:rPr>
      </w:pPr>
      <w:r w:rsidRPr="00F35540">
        <w:rPr>
          <w:szCs w:val="24"/>
          <w:lang w:eastAsia="ar-SA"/>
        </w:rPr>
        <w:t>а) поселения, городища, селища, усадьбы независимо от места их расположения - 500 метров от границ памятника по всему его периметру;</w:t>
      </w:r>
    </w:p>
    <w:p w14:paraId="255C9348" w14:textId="77777777" w:rsidR="00263D42" w:rsidRPr="00F35540" w:rsidRDefault="00263D42" w:rsidP="00263D42">
      <w:pPr>
        <w:spacing w:after="0" w:line="240" w:lineRule="auto"/>
        <w:ind w:firstLine="680"/>
        <w:jc w:val="both"/>
        <w:rPr>
          <w:szCs w:val="24"/>
          <w:lang w:eastAsia="ar-SA"/>
        </w:rPr>
      </w:pPr>
      <w:r w:rsidRPr="00F35540">
        <w:rPr>
          <w:szCs w:val="24"/>
          <w:lang w:eastAsia="ar-SA"/>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6B8AFC4F" w14:textId="77777777" w:rsidR="00263D42" w:rsidRPr="00F35540" w:rsidRDefault="00263D42" w:rsidP="00263D42">
      <w:pPr>
        <w:spacing w:after="0" w:line="240" w:lineRule="auto"/>
        <w:ind w:firstLine="680"/>
        <w:jc w:val="both"/>
        <w:rPr>
          <w:szCs w:val="24"/>
          <w:lang w:eastAsia="ar-SA"/>
        </w:rPr>
      </w:pPr>
      <w:r w:rsidRPr="00F35540">
        <w:rPr>
          <w:szCs w:val="24"/>
          <w:lang w:eastAsia="ar-SA"/>
        </w:rPr>
        <w:t>в) курганы высотой:</w:t>
      </w:r>
    </w:p>
    <w:p w14:paraId="4DFE43A8" w14:textId="77777777" w:rsidR="00263D42" w:rsidRPr="00F35540" w:rsidRDefault="00263D42" w:rsidP="00263D42">
      <w:pPr>
        <w:spacing w:after="0" w:line="240" w:lineRule="auto"/>
        <w:ind w:firstLine="680"/>
        <w:jc w:val="both"/>
        <w:rPr>
          <w:szCs w:val="24"/>
          <w:lang w:eastAsia="ar-SA"/>
        </w:rPr>
      </w:pPr>
      <w:r w:rsidRPr="00F35540">
        <w:rPr>
          <w:szCs w:val="24"/>
          <w:lang w:eastAsia="ar-SA"/>
        </w:rPr>
        <w:t>- до 1 метра - 50 метров от границ памятника по всему его периметру;</w:t>
      </w:r>
    </w:p>
    <w:p w14:paraId="2E765FAC" w14:textId="77777777" w:rsidR="00263D42" w:rsidRPr="00F35540" w:rsidRDefault="00263D42" w:rsidP="00263D42">
      <w:pPr>
        <w:spacing w:after="0" w:line="240" w:lineRule="auto"/>
        <w:ind w:firstLine="680"/>
        <w:jc w:val="both"/>
        <w:rPr>
          <w:szCs w:val="24"/>
          <w:lang w:eastAsia="ar-SA"/>
        </w:rPr>
      </w:pPr>
      <w:r w:rsidRPr="00F35540">
        <w:rPr>
          <w:szCs w:val="24"/>
          <w:lang w:eastAsia="ar-SA"/>
        </w:rPr>
        <w:t>- до 2 метров - 75 метров от границ памятника по всему его периметру;</w:t>
      </w:r>
    </w:p>
    <w:p w14:paraId="0E410295" w14:textId="77777777" w:rsidR="00263D42" w:rsidRPr="00F35540" w:rsidRDefault="00263D42" w:rsidP="00263D42">
      <w:pPr>
        <w:spacing w:after="0" w:line="240" w:lineRule="auto"/>
        <w:ind w:firstLine="680"/>
        <w:jc w:val="both"/>
        <w:rPr>
          <w:szCs w:val="24"/>
          <w:lang w:eastAsia="ar-SA"/>
        </w:rPr>
      </w:pPr>
      <w:r w:rsidRPr="00F35540">
        <w:rPr>
          <w:szCs w:val="24"/>
          <w:lang w:eastAsia="ar-SA"/>
        </w:rPr>
        <w:t>- до 3 метров - 125 метров от границ памятника по всему его периметру;</w:t>
      </w:r>
    </w:p>
    <w:p w14:paraId="6F0CD156" w14:textId="77777777" w:rsidR="00263D42" w:rsidRPr="00F35540" w:rsidRDefault="00263D42" w:rsidP="00263D42">
      <w:pPr>
        <w:spacing w:after="0" w:line="240" w:lineRule="auto"/>
        <w:ind w:firstLine="680"/>
        <w:jc w:val="both"/>
        <w:rPr>
          <w:szCs w:val="24"/>
          <w:lang w:eastAsia="ar-SA"/>
        </w:rPr>
      </w:pPr>
      <w:r w:rsidRPr="00F35540">
        <w:rPr>
          <w:szCs w:val="24"/>
          <w:lang w:eastAsia="ar-SA"/>
        </w:rPr>
        <w:t>- свыше 3 метров - 150 метров от границ памятника по всему его периметру;</w:t>
      </w:r>
    </w:p>
    <w:p w14:paraId="59C7CDD2" w14:textId="77777777" w:rsidR="00263D42" w:rsidRPr="00F35540" w:rsidRDefault="00263D42" w:rsidP="00263D42">
      <w:pPr>
        <w:spacing w:after="0" w:line="240" w:lineRule="auto"/>
        <w:ind w:firstLine="680"/>
        <w:jc w:val="both"/>
        <w:rPr>
          <w:szCs w:val="24"/>
          <w:lang w:eastAsia="ar-SA"/>
        </w:rPr>
      </w:pPr>
      <w:r w:rsidRPr="00F35540">
        <w:rPr>
          <w:szCs w:val="24"/>
          <w:lang w:eastAsia="ar-SA"/>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612FDB9C" w14:textId="77777777" w:rsidR="00263D42" w:rsidRPr="00F35540" w:rsidRDefault="00263D42" w:rsidP="00263D42">
      <w:pPr>
        <w:spacing w:after="0" w:line="240" w:lineRule="auto"/>
        <w:ind w:firstLine="680"/>
        <w:jc w:val="both"/>
        <w:rPr>
          <w:szCs w:val="24"/>
          <w:lang w:eastAsia="ar-SA"/>
        </w:rPr>
      </w:pPr>
      <w:r w:rsidRPr="00F35540">
        <w:rPr>
          <w:szCs w:val="24"/>
          <w:lang w:eastAsia="ar-SA"/>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14:paraId="0408E636" w14:textId="77777777" w:rsidR="00263D42" w:rsidRPr="00F35540" w:rsidRDefault="00263D42" w:rsidP="00263D42">
      <w:pPr>
        <w:spacing w:after="0" w:line="240" w:lineRule="auto"/>
        <w:ind w:firstLine="680"/>
        <w:jc w:val="both"/>
        <w:rPr>
          <w:szCs w:val="24"/>
          <w:lang w:eastAsia="ar-SA"/>
        </w:rPr>
      </w:pPr>
      <w:r w:rsidRPr="00F35540">
        <w:rPr>
          <w:szCs w:val="24"/>
          <w:lang w:eastAsia="ar-SA"/>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47466BA" w14:textId="77777777" w:rsidR="00263D42" w:rsidRPr="00F35540" w:rsidRDefault="00263D42" w:rsidP="00263D42">
      <w:pPr>
        <w:spacing w:after="0" w:line="240" w:lineRule="auto"/>
        <w:ind w:firstLine="680"/>
        <w:jc w:val="both"/>
        <w:rPr>
          <w:szCs w:val="24"/>
          <w:lang w:eastAsia="ar-SA"/>
        </w:rPr>
      </w:pPr>
      <w:r w:rsidRPr="00F35540">
        <w:rPr>
          <w:szCs w:val="24"/>
          <w:lang w:eastAsia="ar-SA"/>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6095E7DA" w14:textId="77777777" w:rsidR="00263D42" w:rsidRPr="00F35540" w:rsidRDefault="00263D42" w:rsidP="00263D42">
      <w:pPr>
        <w:spacing w:after="0" w:line="240" w:lineRule="auto"/>
        <w:ind w:firstLine="680"/>
        <w:jc w:val="both"/>
        <w:rPr>
          <w:szCs w:val="24"/>
          <w:lang w:eastAsia="ar-SA"/>
        </w:rPr>
      </w:pPr>
      <w:r w:rsidRPr="00F35540">
        <w:rPr>
          <w:szCs w:val="24"/>
          <w:lang w:eastAsia="ar-SA"/>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14:paraId="71EC80D1" w14:textId="77777777" w:rsidR="00263D42" w:rsidRPr="00F35540" w:rsidRDefault="00263D42" w:rsidP="00263D42">
      <w:pPr>
        <w:spacing w:after="0" w:line="240" w:lineRule="auto"/>
        <w:ind w:firstLine="680"/>
        <w:jc w:val="both"/>
        <w:rPr>
          <w:szCs w:val="24"/>
          <w:lang w:eastAsia="ar-SA"/>
        </w:rPr>
      </w:pPr>
      <w:r w:rsidRPr="00F35540">
        <w:rPr>
          <w:szCs w:val="24"/>
          <w:lang w:eastAsia="ar-SA"/>
        </w:rPr>
        <w:t>В соответствии со ст. 6 Закона «Об увековечении памяти погибших при защите Отечества» от 14.01.1993 года № 4292-1, Федеральным законом «О погребении и похоронном деле» от 12.01.1996 года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1916BDFA" w14:textId="77777777" w:rsidR="00263D42" w:rsidRPr="00F35540" w:rsidRDefault="00263D42" w:rsidP="00263D42">
      <w:pPr>
        <w:spacing w:after="0" w:line="240" w:lineRule="auto"/>
        <w:ind w:firstLine="680"/>
        <w:jc w:val="both"/>
        <w:rPr>
          <w:szCs w:val="24"/>
          <w:lang w:eastAsia="ar-SA"/>
        </w:rPr>
      </w:pPr>
      <w:r w:rsidRPr="00F35540">
        <w:rPr>
          <w:szCs w:val="24"/>
        </w:rPr>
        <w:t xml:space="preserve">В соответствии со ст. 34.1 </w:t>
      </w:r>
      <w:r w:rsidRPr="00F35540">
        <w:rPr>
          <w:szCs w:val="24"/>
          <w:lang w:eastAsia="ar-SA"/>
        </w:rPr>
        <w:t>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w:t>
      </w:r>
    </w:p>
    <w:p w14:paraId="1882D09A" w14:textId="77777777" w:rsidR="00263D42" w:rsidRPr="00F35540" w:rsidRDefault="00263D42" w:rsidP="00263D42">
      <w:pPr>
        <w:spacing w:after="0" w:line="240" w:lineRule="auto"/>
        <w:ind w:firstLine="680"/>
        <w:jc w:val="both"/>
        <w:rPr>
          <w:szCs w:val="24"/>
        </w:rPr>
      </w:pPr>
      <w:r w:rsidRPr="00F35540">
        <w:rPr>
          <w:szCs w:val="24"/>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D8960EF" w14:textId="77777777" w:rsidR="00263D42" w:rsidRPr="00F35540" w:rsidRDefault="00263D42" w:rsidP="00263D42">
      <w:pPr>
        <w:spacing w:after="0" w:line="240" w:lineRule="auto"/>
        <w:ind w:firstLine="680"/>
        <w:jc w:val="both"/>
        <w:rPr>
          <w:szCs w:val="24"/>
        </w:rPr>
      </w:pPr>
      <w:r w:rsidRPr="00F35540">
        <w:rPr>
          <w:szCs w:val="24"/>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w:t>
      </w:r>
      <w:hyperlink r:id="rId142" w:history="1">
        <w:r w:rsidRPr="00F35540">
          <w:rPr>
            <w:rStyle w:val="ad"/>
            <w:bCs/>
            <w:color w:val="auto"/>
            <w:szCs w:val="24"/>
            <w:u w:val="none"/>
            <w:shd w:val="clear" w:color="auto" w:fill="FFFFFF"/>
          </w:rPr>
          <w:t>Федерального закона от 25.06.2002года№ 73-ФЗ "Об объектах культурного наследия (памятниках истории и культуры) народов Российской Федерации"</w:t>
        </w:r>
      </w:hyperlink>
      <w:r w:rsidRPr="00F35540">
        <w:rPr>
          <w:szCs w:val="24"/>
        </w:rPr>
        <w:t xml:space="preserve"> требования и ограничения.</w:t>
      </w:r>
    </w:p>
    <w:p w14:paraId="4A58AB7B" w14:textId="77777777" w:rsidR="00263D42" w:rsidRPr="00F35540" w:rsidRDefault="00263D42" w:rsidP="00263D42">
      <w:pPr>
        <w:spacing w:after="0" w:line="240" w:lineRule="auto"/>
        <w:ind w:firstLine="680"/>
        <w:jc w:val="both"/>
        <w:rPr>
          <w:szCs w:val="24"/>
        </w:rPr>
      </w:pPr>
      <w:r w:rsidRPr="00F35540">
        <w:rPr>
          <w:szCs w:val="24"/>
        </w:rPr>
        <w:t>Границы защитной зоны объекта культурного наследия устанавливаются:</w:t>
      </w:r>
    </w:p>
    <w:p w14:paraId="46B774DC" w14:textId="77777777" w:rsidR="00263D42" w:rsidRPr="00F35540" w:rsidRDefault="00263D42" w:rsidP="00263D42">
      <w:pPr>
        <w:spacing w:after="0" w:line="240" w:lineRule="auto"/>
        <w:ind w:firstLine="680"/>
        <w:jc w:val="both"/>
        <w:rPr>
          <w:szCs w:val="24"/>
        </w:rPr>
      </w:pPr>
      <w:r w:rsidRPr="00F35540">
        <w:rPr>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70AFA56" w14:textId="77777777" w:rsidR="00263D42" w:rsidRPr="00F35540" w:rsidRDefault="00263D42" w:rsidP="00263D42">
      <w:pPr>
        <w:spacing w:after="0" w:line="240" w:lineRule="auto"/>
        <w:ind w:firstLine="680"/>
        <w:jc w:val="both"/>
        <w:rPr>
          <w:szCs w:val="24"/>
        </w:rPr>
      </w:pPr>
      <w:r w:rsidRPr="00F35540">
        <w:rPr>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B32639F" w14:textId="77777777" w:rsidR="00263D42" w:rsidRPr="00F35540" w:rsidRDefault="00263D42" w:rsidP="00263D42">
      <w:pPr>
        <w:spacing w:after="0" w:line="240" w:lineRule="auto"/>
        <w:ind w:firstLine="680"/>
        <w:jc w:val="both"/>
        <w:rPr>
          <w:szCs w:val="24"/>
        </w:rPr>
      </w:pPr>
      <w:r w:rsidRPr="00F35540">
        <w:rPr>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724B54F" w14:textId="77777777" w:rsidR="00263D42" w:rsidRPr="00F35540" w:rsidRDefault="00263D42" w:rsidP="00263D42">
      <w:pPr>
        <w:spacing w:after="0" w:line="240" w:lineRule="auto"/>
        <w:ind w:firstLine="680"/>
        <w:jc w:val="both"/>
        <w:rPr>
          <w:szCs w:val="24"/>
        </w:rPr>
      </w:pPr>
      <w:r w:rsidRPr="00F35540">
        <w:rPr>
          <w:szCs w:val="24"/>
        </w:rPr>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w:t>
      </w:r>
      <w:hyperlink r:id="rId143" w:history="1">
        <w:r w:rsidRPr="00F35540">
          <w:rPr>
            <w:rStyle w:val="ad"/>
            <w:bCs/>
            <w:color w:val="auto"/>
            <w:szCs w:val="24"/>
            <w:u w:val="none"/>
            <w:shd w:val="clear" w:color="auto" w:fill="FFFFFF"/>
          </w:rPr>
          <w:t>Федерального закона от 25.06.2002года № 73-ФЗ "Об объектах культурного наследия (памятниках истории и культуры) народов Российской Федерации"</w:t>
        </w:r>
      </w:hyperlink>
      <w:r w:rsidRPr="00F35540">
        <w:rPr>
          <w:szCs w:val="24"/>
        </w:rPr>
        <w:t>,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64C7CC8" w14:textId="77777777" w:rsidR="00263D42" w:rsidRPr="00F35540" w:rsidRDefault="00263D42" w:rsidP="00263D42">
      <w:pPr>
        <w:spacing w:after="0" w:line="240" w:lineRule="auto"/>
        <w:ind w:firstLine="680"/>
        <w:jc w:val="both"/>
        <w:rPr>
          <w:szCs w:val="24"/>
        </w:rPr>
      </w:pPr>
      <w:r w:rsidRPr="00F35540">
        <w:rPr>
          <w:szCs w:val="24"/>
        </w:rPr>
        <w:t xml:space="preserve">Защитная зона объекта культурного наследия прекращает существование со дня утверждения в порядке, установленном статьей 34 </w:t>
      </w:r>
      <w:hyperlink r:id="rId144" w:history="1">
        <w:r w:rsidRPr="00F35540">
          <w:rPr>
            <w:rStyle w:val="ad"/>
            <w:bCs/>
            <w:color w:val="auto"/>
            <w:szCs w:val="24"/>
            <w:u w:val="none"/>
            <w:shd w:val="clear" w:color="auto" w:fill="FFFFFF"/>
          </w:rPr>
          <w:t>Федерального закона от 25.06.2002 года   № 73-ФЗ "Об объектах культурного наследия (памятниках истории и культуры) народов Российской Федерации"</w:t>
        </w:r>
      </w:hyperlink>
      <w:r w:rsidRPr="00F35540">
        <w:rPr>
          <w:szCs w:val="24"/>
        </w:rPr>
        <w:t>, проекта зон охраны такого объекта культурного наследия.</w:t>
      </w:r>
    </w:p>
    <w:p w14:paraId="3F5BB968" w14:textId="77777777" w:rsidR="00263D42" w:rsidRPr="00F35540" w:rsidRDefault="00263D42" w:rsidP="00263D42">
      <w:pPr>
        <w:spacing w:after="0" w:line="240" w:lineRule="auto"/>
        <w:ind w:firstLine="680"/>
        <w:jc w:val="both"/>
        <w:rPr>
          <w:szCs w:val="24"/>
          <w:lang w:eastAsia="ar-SA"/>
        </w:rPr>
      </w:pPr>
      <w:r w:rsidRPr="00F35540">
        <w:rPr>
          <w:szCs w:val="24"/>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3CE49FD3" w14:textId="77777777" w:rsidR="00263D42" w:rsidRPr="00F35540" w:rsidRDefault="00263D42" w:rsidP="00263D42">
      <w:pPr>
        <w:spacing w:after="0" w:line="240" w:lineRule="auto"/>
        <w:ind w:firstLine="680"/>
        <w:jc w:val="both"/>
        <w:rPr>
          <w:szCs w:val="24"/>
          <w:lang w:eastAsia="ar-SA"/>
        </w:rPr>
      </w:pPr>
      <w:r w:rsidRPr="00F35540">
        <w:rPr>
          <w:szCs w:val="24"/>
          <w:lang w:eastAsia="ar-SA"/>
        </w:rPr>
        <w:t>Статьей 5.1 Федерального закона от 25.06.2002года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29D441B6" w14:textId="77777777" w:rsidR="00263D42" w:rsidRPr="00F35540" w:rsidRDefault="00263D42" w:rsidP="00263D42">
      <w:pPr>
        <w:spacing w:after="0" w:line="240" w:lineRule="auto"/>
        <w:ind w:firstLine="680"/>
        <w:jc w:val="both"/>
        <w:rPr>
          <w:szCs w:val="24"/>
          <w:lang w:eastAsia="ar-SA"/>
        </w:rPr>
      </w:pPr>
      <w:r w:rsidRPr="00F35540">
        <w:rPr>
          <w:szCs w:val="24"/>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4EE9B7B6" w14:textId="77777777" w:rsidR="00263D42" w:rsidRPr="00F35540" w:rsidRDefault="00263D42" w:rsidP="00263D42">
      <w:pPr>
        <w:spacing w:after="0" w:line="240" w:lineRule="auto"/>
        <w:ind w:firstLine="680"/>
        <w:jc w:val="both"/>
        <w:rPr>
          <w:szCs w:val="24"/>
          <w:lang w:eastAsia="ar-SA"/>
        </w:rPr>
      </w:pPr>
      <w:r w:rsidRPr="00F35540">
        <w:rPr>
          <w:szCs w:val="24"/>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77399DBA" w14:textId="77777777" w:rsidR="00263D42" w:rsidRPr="00F35540" w:rsidRDefault="00263D42" w:rsidP="00263D42">
      <w:pPr>
        <w:spacing w:after="0" w:line="240" w:lineRule="auto"/>
        <w:ind w:firstLine="680"/>
        <w:jc w:val="both"/>
        <w:rPr>
          <w:szCs w:val="24"/>
          <w:lang w:eastAsia="ar-SA"/>
        </w:rPr>
      </w:pPr>
      <w:r w:rsidRPr="00F35540">
        <w:rPr>
          <w:szCs w:val="24"/>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7864D5E3" w14:textId="77777777" w:rsidR="00263D42" w:rsidRPr="00F35540" w:rsidRDefault="00263D42" w:rsidP="00263D42">
      <w:pPr>
        <w:spacing w:after="0" w:line="240" w:lineRule="auto"/>
        <w:ind w:firstLine="680"/>
        <w:jc w:val="both"/>
        <w:rPr>
          <w:i/>
          <w:szCs w:val="24"/>
        </w:rPr>
      </w:pPr>
      <w:r w:rsidRPr="00F35540">
        <w:rPr>
          <w:i/>
          <w:szCs w:val="24"/>
        </w:rPr>
        <w:t>Рекомендации по эксплуатации и сохранению объекта культурного наследия:</w:t>
      </w:r>
    </w:p>
    <w:p w14:paraId="4F6E6644" w14:textId="77777777" w:rsidR="00263D42" w:rsidRPr="00F35540" w:rsidRDefault="00263D42" w:rsidP="00263D42">
      <w:pPr>
        <w:pStyle w:val="212"/>
        <w:numPr>
          <w:ilvl w:val="0"/>
          <w:numId w:val="11"/>
        </w:numPr>
        <w:tabs>
          <w:tab w:val="left" w:pos="720"/>
        </w:tabs>
        <w:spacing w:after="0" w:line="240" w:lineRule="auto"/>
        <w:rPr>
          <w:szCs w:val="24"/>
        </w:rPr>
      </w:pPr>
      <w:r w:rsidRPr="00F35540">
        <w:rPr>
          <w:szCs w:val="24"/>
        </w:rPr>
        <w:t>экскурсионный показ;</w:t>
      </w:r>
    </w:p>
    <w:p w14:paraId="595621D5" w14:textId="77777777" w:rsidR="00263D42" w:rsidRPr="00F35540" w:rsidRDefault="00263D42" w:rsidP="00263D42">
      <w:pPr>
        <w:pStyle w:val="212"/>
        <w:numPr>
          <w:ilvl w:val="0"/>
          <w:numId w:val="11"/>
        </w:numPr>
        <w:tabs>
          <w:tab w:val="left" w:pos="720"/>
        </w:tabs>
        <w:spacing w:after="0" w:line="240" w:lineRule="auto"/>
        <w:rPr>
          <w:szCs w:val="24"/>
        </w:rPr>
      </w:pPr>
      <w:r w:rsidRPr="00F35540">
        <w:rPr>
          <w:szCs w:val="24"/>
        </w:rPr>
        <w:t>своевременное проведение ремонтно-реставрационных работ в целях обеспечения нормального технического состояния памятника;</w:t>
      </w:r>
    </w:p>
    <w:p w14:paraId="585CCE21" w14:textId="77777777" w:rsidR="00263D42" w:rsidRPr="00F35540" w:rsidRDefault="00263D42" w:rsidP="00263D42">
      <w:pPr>
        <w:pStyle w:val="212"/>
        <w:numPr>
          <w:ilvl w:val="0"/>
          <w:numId w:val="11"/>
        </w:numPr>
        <w:tabs>
          <w:tab w:val="left" w:pos="720"/>
        </w:tabs>
        <w:spacing w:after="0" w:line="240" w:lineRule="auto"/>
        <w:rPr>
          <w:szCs w:val="24"/>
        </w:rPr>
      </w:pPr>
      <w:r w:rsidRPr="00F35540">
        <w:rPr>
          <w:szCs w:val="24"/>
        </w:rPr>
        <w:t>благоустройство и озеленение территории, не противоречащее сохранности памятника;</w:t>
      </w:r>
    </w:p>
    <w:p w14:paraId="7B5CBB73" w14:textId="77777777" w:rsidR="00263D42" w:rsidRPr="00F35540" w:rsidRDefault="00263D42" w:rsidP="00263D42">
      <w:pPr>
        <w:pStyle w:val="WW-20"/>
        <w:numPr>
          <w:ilvl w:val="0"/>
          <w:numId w:val="11"/>
        </w:numPr>
        <w:tabs>
          <w:tab w:val="left" w:pos="720"/>
        </w:tabs>
        <w:spacing w:after="0" w:line="240" w:lineRule="auto"/>
        <w:rPr>
          <w:szCs w:val="24"/>
        </w:rPr>
      </w:pPr>
      <w:r w:rsidRPr="00F35540">
        <w:rPr>
          <w:szCs w:val="24"/>
        </w:rPr>
        <w:t>использовать преимущественно по первоначальному назначению;</w:t>
      </w:r>
    </w:p>
    <w:p w14:paraId="2F902776" w14:textId="77777777" w:rsidR="00263D42" w:rsidRPr="00F35540" w:rsidRDefault="00263D42" w:rsidP="00263D42">
      <w:pPr>
        <w:pStyle w:val="212"/>
        <w:numPr>
          <w:ilvl w:val="0"/>
          <w:numId w:val="11"/>
        </w:numPr>
        <w:tabs>
          <w:tab w:val="left" w:pos="720"/>
        </w:tabs>
        <w:spacing w:after="0" w:line="240" w:lineRule="auto"/>
        <w:rPr>
          <w:szCs w:val="24"/>
        </w:rPr>
      </w:pPr>
      <w:r w:rsidRPr="00F35540">
        <w:rPr>
          <w:szCs w:val="24"/>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09C4EC23" w14:textId="25A04FE3" w:rsidR="00263D42" w:rsidRDefault="00263D42">
      <w:pPr>
        <w:rPr>
          <w:rFonts w:ascii="Calibri" w:eastAsia="Calibri" w:hAnsi="Calibri" w:cs="Times New Roman"/>
          <w:b/>
          <w:sz w:val="22"/>
        </w:rPr>
      </w:pPr>
      <w:r>
        <w:rPr>
          <w:b/>
        </w:rPr>
        <w:br w:type="page"/>
      </w:r>
    </w:p>
    <w:p w14:paraId="29648DE1" w14:textId="77777777" w:rsidR="00263D42" w:rsidRPr="00F35540" w:rsidRDefault="00263D42" w:rsidP="00263D42">
      <w:pPr>
        <w:pStyle w:val="2"/>
        <w:jc w:val="both"/>
      </w:pPr>
      <w:bookmarkStart w:id="76" w:name="_Toc158625245"/>
      <w:r w:rsidRPr="00F35540">
        <w:t>Глава 9. Комплексное развитие территории.</w:t>
      </w:r>
      <w:bookmarkEnd w:id="76"/>
    </w:p>
    <w:p w14:paraId="11A3AC76" w14:textId="77777777" w:rsidR="00263D42" w:rsidRPr="00F35540" w:rsidRDefault="00263D42" w:rsidP="00263D42">
      <w:pPr>
        <w:jc w:val="both"/>
        <w:rPr>
          <w:lang w:eastAsia="zh-CN"/>
        </w:rPr>
      </w:pPr>
    </w:p>
    <w:p w14:paraId="4F1BD56D" w14:textId="77777777" w:rsidR="00263D42" w:rsidRPr="00F35540" w:rsidRDefault="00263D42" w:rsidP="00263D42">
      <w:pPr>
        <w:pStyle w:val="4"/>
        <w:jc w:val="both"/>
      </w:pPr>
      <w:bookmarkStart w:id="77" w:name="_Toc158625246"/>
      <w:r w:rsidRPr="00F35540">
        <w:t>Статья 4</w:t>
      </w:r>
      <w:r>
        <w:t>2</w:t>
      </w:r>
      <w:r w:rsidRPr="00F35540">
        <w:t>. Цели комплексного развития территории.</w:t>
      </w:r>
      <w:bookmarkEnd w:id="77"/>
    </w:p>
    <w:p w14:paraId="79D79707" w14:textId="77777777" w:rsidR="00263D42" w:rsidRPr="00F35540" w:rsidRDefault="00263D42" w:rsidP="00263D42">
      <w:pPr>
        <w:jc w:val="both"/>
        <w:rPr>
          <w:lang w:eastAsia="zh-CN"/>
        </w:rPr>
      </w:pPr>
    </w:p>
    <w:p w14:paraId="5EC9DEFA" w14:textId="77777777" w:rsidR="00263D42" w:rsidRPr="00F35540" w:rsidRDefault="00263D42" w:rsidP="00263D42">
      <w:pPr>
        <w:spacing w:after="0" w:line="240" w:lineRule="auto"/>
        <w:ind w:firstLine="680"/>
        <w:jc w:val="both"/>
        <w:rPr>
          <w:lang w:eastAsia="zh-CN"/>
        </w:rPr>
      </w:pPr>
      <w:r w:rsidRPr="00F35540">
        <w:rPr>
          <w:lang w:eastAsia="zh-CN"/>
        </w:rPr>
        <w:t>1. Целями комплексного развития территории являются:</w:t>
      </w:r>
    </w:p>
    <w:p w14:paraId="017C0B58" w14:textId="77777777" w:rsidR="00263D42" w:rsidRPr="00F35540" w:rsidRDefault="00263D42" w:rsidP="00263D42">
      <w:pPr>
        <w:spacing w:after="0" w:line="240" w:lineRule="auto"/>
        <w:ind w:firstLine="680"/>
        <w:jc w:val="both"/>
        <w:rPr>
          <w:lang w:eastAsia="zh-CN"/>
        </w:rPr>
      </w:pPr>
      <w:r w:rsidRPr="00F35540">
        <w:rPr>
          <w:lang w:eastAsia="zh-CN"/>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0ECBDF60" w14:textId="77777777" w:rsidR="00263D42" w:rsidRPr="00F35540" w:rsidRDefault="00263D42" w:rsidP="00263D42">
      <w:pPr>
        <w:spacing w:after="0" w:line="240" w:lineRule="auto"/>
        <w:ind w:firstLine="680"/>
        <w:jc w:val="both"/>
        <w:rPr>
          <w:lang w:eastAsia="zh-CN"/>
        </w:rPr>
      </w:pPr>
      <w:r w:rsidRPr="00F35540">
        <w:rPr>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3E452664" w14:textId="77777777" w:rsidR="00263D42" w:rsidRPr="00F35540" w:rsidRDefault="00263D42" w:rsidP="00263D42">
      <w:pPr>
        <w:spacing w:after="0" w:line="240" w:lineRule="auto"/>
        <w:ind w:firstLine="680"/>
        <w:jc w:val="both"/>
        <w:rPr>
          <w:lang w:eastAsia="zh-CN"/>
        </w:rPr>
      </w:pPr>
      <w:r w:rsidRPr="00F35540">
        <w:rPr>
          <w:lang w:eastAsia="zh-CN"/>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14:paraId="7DDE985D" w14:textId="77777777" w:rsidR="00263D42" w:rsidRPr="00F35540" w:rsidRDefault="00263D42" w:rsidP="00263D42">
      <w:pPr>
        <w:spacing w:after="0" w:line="240" w:lineRule="auto"/>
        <w:ind w:firstLine="680"/>
        <w:jc w:val="both"/>
        <w:rPr>
          <w:lang w:eastAsia="zh-CN"/>
        </w:rPr>
      </w:pPr>
      <w:r w:rsidRPr="00F35540">
        <w:rPr>
          <w:lang w:eastAsia="zh-CN"/>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14:paraId="5F881B9F" w14:textId="77777777" w:rsidR="00263D42" w:rsidRPr="00F35540" w:rsidRDefault="00263D42" w:rsidP="00263D42">
      <w:pPr>
        <w:spacing w:after="0" w:line="240" w:lineRule="auto"/>
        <w:ind w:firstLine="680"/>
        <w:jc w:val="both"/>
        <w:rPr>
          <w:lang w:eastAsia="zh-CN"/>
        </w:rPr>
      </w:pPr>
      <w:r w:rsidRPr="00F35540">
        <w:rPr>
          <w:lang w:eastAsia="zh-CN"/>
        </w:rPr>
        <w:t>5) создание условий для привлечения внебюджетных источников финансирования обновления застроенных территорий.</w:t>
      </w:r>
    </w:p>
    <w:p w14:paraId="03989C13" w14:textId="77777777" w:rsidR="00263D42" w:rsidRPr="00F35540" w:rsidRDefault="00263D42" w:rsidP="00263D42">
      <w:pPr>
        <w:spacing w:after="0" w:line="240" w:lineRule="auto"/>
        <w:ind w:firstLine="680"/>
        <w:jc w:val="both"/>
        <w:rPr>
          <w:lang w:eastAsia="zh-CN"/>
        </w:rPr>
      </w:pPr>
      <w:r w:rsidRPr="00F35540">
        <w:rPr>
          <w:lang w:eastAsia="zh-CN"/>
        </w:rPr>
        <w:t>2. Комплексное развитие территории осуществляется в соответствии с положениями настоящего Кодекса,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10A83B4E" w14:textId="77777777" w:rsidR="00263D42" w:rsidRPr="00F35540" w:rsidRDefault="00263D42" w:rsidP="00263D42">
      <w:pPr>
        <w:spacing w:after="0" w:line="240" w:lineRule="auto"/>
        <w:ind w:firstLine="680"/>
        <w:jc w:val="both"/>
        <w:rPr>
          <w:rFonts w:cs="Times New Roman"/>
          <w:szCs w:val="24"/>
        </w:rPr>
      </w:pPr>
    </w:p>
    <w:p w14:paraId="20F7CDDE" w14:textId="77777777" w:rsidR="00263D42" w:rsidRPr="00F35540" w:rsidRDefault="00263D42" w:rsidP="00263D42">
      <w:pPr>
        <w:pStyle w:val="4"/>
        <w:jc w:val="both"/>
      </w:pPr>
      <w:bookmarkStart w:id="78" w:name="_Toc158625247"/>
      <w:r w:rsidRPr="00F35540">
        <w:t>Статья 4</w:t>
      </w:r>
      <w:r>
        <w:t>3</w:t>
      </w:r>
      <w:r w:rsidRPr="00F35540">
        <w:t>. Виды комплексного развития территории.</w:t>
      </w:r>
      <w:bookmarkEnd w:id="78"/>
      <w:r w:rsidRPr="00F35540">
        <w:t xml:space="preserve"> </w:t>
      </w:r>
    </w:p>
    <w:p w14:paraId="5DA18FC5" w14:textId="77777777" w:rsidR="00263D42" w:rsidRPr="00F35540" w:rsidRDefault="00263D42" w:rsidP="00263D42">
      <w:pPr>
        <w:jc w:val="both"/>
        <w:rPr>
          <w:lang w:eastAsia="zh-CN"/>
        </w:rPr>
      </w:pPr>
    </w:p>
    <w:p w14:paraId="1A155568" w14:textId="77777777" w:rsidR="00263D42" w:rsidRPr="00F35540" w:rsidRDefault="00263D42" w:rsidP="00263D42">
      <w:pPr>
        <w:spacing w:after="0" w:line="240" w:lineRule="auto"/>
        <w:ind w:firstLine="680"/>
        <w:jc w:val="both"/>
        <w:rPr>
          <w:lang w:eastAsia="zh-CN"/>
        </w:rPr>
      </w:pPr>
      <w:r w:rsidRPr="00F35540">
        <w:rPr>
          <w:lang w:eastAsia="zh-CN"/>
        </w:rPr>
        <w:t>1. Виды комплексного развития территории:</w:t>
      </w:r>
    </w:p>
    <w:p w14:paraId="3F7A2C48" w14:textId="77777777" w:rsidR="00263D42" w:rsidRPr="00F35540" w:rsidRDefault="00263D42" w:rsidP="00263D42">
      <w:pPr>
        <w:spacing w:after="0" w:line="240" w:lineRule="auto"/>
        <w:ind w:firstLine="680"/>
        <w:jc w:val="both"/>
        <w:rPr>
          <w:lang w:eastAsia="zh-CN"/>
        </w:rPr>
      </w:pPr>
      <w:r w:rsidRPr="00F35540">
        <w:rPr>
          <w:lang w:eastAsia="zh-CN"/>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настоящей статьи (далее - комплексное развитие территории жилой застройки);</w:t>
      </w:r>
    </w:p>
    <w:p w14:paraId="4D019428" w14:textId="77777777" w:rsidR="00263D42" w:rsidRPr="00F35540" w:rsidRDefault="00263D42" w:rsidP="00263D42">
      <w:pPr>
        <w:spacing w:after="0" w:line="240" w:lineRule="auto"/>
        <w:ind w:firstLine="680"/>
        <w:jc w:val="both"/>
        <w:rPr>
          <w:lang w:eastAsia="zh-CN"/>
        </w:rPr>
      </w:pPr>
      <w:r w:rsidRPr="00F35540">
        <w:rPr>
          <w:lang w:eastAsia="zh-CN"/>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настоящей статьи (далее - комплексное развитие территории нежилой застройки);</w:t>
      </w:r>
    </w:p>
    <w:p w14:paraId="509D9FBE" w14:textId="77777777" w:rsidR="00263D42" w:rsidRPr="00F35540" w:rsidRDefault="00263D42" w:rsidP="00263D42">
      <w:pPr>
        <w:spacing w:after="0" w:line="240" w:lineRule="auto"/>
        <w:ind w:firstLine="680"/>
        <w:jc w:val="both"/>
        <w:rPr>
          <w:lang w:eastAsia="zh-CN"/>
        </w:rPr>
      </w:pPr>
      <w:r w:rsidRPr="00F35540">
        <w:rPr>
          <w:lang w:eastAsia="zh-CN"/>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4A06145D" w14:textId="77777777" w:rsidR="00263D42" w:rsidRPr="00F35540" w:rsidRDefault="00263D42" w:rsidP="00263D42">
      <w:pPr>
        <w:spacing w:after="0" w:line="240" w:lineRule="auto"/>
        <w:ind w:firstLine="680"/>
        <w:jc w:val="both"/>
        <w:rPr>
          <w:lang w:eastAsia="zh-CN"/>
        </w:rPr>
      </w:pPr>
      <w:r w:rsidRPr="00F35540">
        <w:rPr>
          <w:lang w:eastAsia="zh-CN"/>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6648138B" w14:textId="77777777" w:rsidR="00263D42" w:rsidRPr="00F35540" w:rsidRDefault="00263D42" w:rsidP="00263D42">
      <w:pPr>
        <w:spacing w:after="0" w:line="240" w:lineRule="auto"/>
        <w:ind w:firstLine="680"/>
        <w:jc w:val="both"/>
        <w:rPr>
          <w:lang w:eastAsia="zh-CN"/>
        </w:rPr>
      </w:pPr>
      <w:r w:rsidRPr="00F35540">
        <w:rPr>
          <w:lang w:eastAsia="zh-CN"/>
        </w:rPr>
        <w:t>2. Комплексное развитие территории жилой застройки осуществляется в отношении застроенной территории, в границах которой расположены:</w:t>
      </w:r>
    </w:p>
    <w:p w14:paraId="76229A94" w14:textId="77777777" w:rsidR="00263D42" w:rsidRPr="00F35540" w:rsidRDefault="00263D42" w:rsidP="00263D42">
      <w:pPr>
        <w:spacing w:after="0" w:line="240" w:lineRule="auto"/>
        <w:ind w:firstLine="680"/>
        <w:jc w:val="both"/>
        <w:rPr>
          <w:lang w:eastAsia="zh-CN"/>
        </w:rPr>
      </w:pPr>
      <w:r w:rsidRPr="00F35540">
        <w:rPr>
          <w:lang w:eastAsia="zh-CN"/>
        </w:rPr>
        <w:t>1) многоквартирные дома, признанные аварийными и подлежащими сносу или реконструкции;</w:t>
      </w:r>
    </w:p>
    <w:p w14:paraId="28910CDD" w14:textId="77777777" w:rsidR="00263D42" w:rsidRPr="00F35540" w:rsidRDefault="00263D42" w:rsidP="00263D42">
      <w:pPr>
        <w:spacing w:after="0" w:line="240" w:lineRule="auto"/>
        <w:ind w:firstLine="680"/>
        <w:jc w:val="both"/>
        <w:rPr>
          <w:lang w:eastAsia="zh-CN"/>
        </w:rPr>
      </w:pPr>
      <w:r w:rsidRPr="00F35540">
        <w:rPr>
          <w:lang w:eastAsia="zh-CN"/>
        </w:rP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5FA73FBE" w14:textId="77777777" w:rsidR="00263D42" w:rsidRPr="00F35540" w:rsidRDefault="00263D42" w:rsidP="00263D42">
      <w:pPr>
        <w:spacing w:after="0" w:line="240" w:lineRule="auto"/>
        <w:ind w:firstLine="680"/>
        <w:jc w:val="both"/>
        <w:rPr>
          <w:lang w:eastAsia="zh-CN"/>
        </w:rPr>
      </w:pPr>
      <w:r w:rsidRPr="00F35540">
        <w:rPr>
          <w:lang w:eastAsia="zh-CN"/>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2E45447A" w14:textId="77777777" w:rsidR="00263D42" w:rsidRPr="00F35540" w:rsidRDefault="00263D42" w:rsidP="00263D42">
      <w:pPr>
        <w:spacing w:after="0" w:line="240" w:lineRule="auto"/>
        <w:ind w:firstLine="680"/>
        <w:jc w:val="both"/>
        <w:rPr>
          <w:lang w:eastAsia="zh-CN"/>
        </w:rPr>
      </w:pPr>
      <w:r w:rsidRPr="00F35540">
        <w:rPr>
          <w:lang w:eastAsia="zh-CN"/>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3260B7BD" w14:textId="77777777" w:rsidR="00263D42" w:rsidRPr="00F35540" w:rsidRDefault="00263D42" w:rsidP="00263D42">
      <w:pPr>
        <w:spacing w:after="0" w:line="240" w:lineRule="auto"/>
        <w:ind w:firstLine="680"/>
        <w:jc w:val="both"/>
        <w:rPr>
          <w:lang w:eastAsia="zh-CN"/>
        </w:rPr>
      </w:pPr>
      <w:r w:rsidRPr="00F35540">
        <w:rPr>
          <w:lang w:eastAsia="zh-CN"/>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4375A913" w14:textId="77777777" w:rsidR="00263D42" w:rsidRPr="00F35540" w:rsidRDefault="00263D42" w:rsidP="00263D42">
      <w:pPr>
        <w:spacing w:after="0" w:line="240" w:lineRule="auto"/>
        <w:ind w:firstLine="680"/>
        <w:jc w:val="both"/>
        <w:rPr>
          <w:lang w:eastAsia="zh-CN"/>
        </w:rPr>
      </w:pPr>
      <w:r w:rsidRPr="00F35540">
        <w:rPr>
          <w:lang w:eastAsia="zh-CN"/>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3E40876" w14:textId="77777777" w:rsidR="00263D42" w:rsidRPr="00F35540" w:rsidRDefault="00263D42" w:rsidP="00263D42">
      <w:pPr>
        <w:spacing w:after="0" w:line="240" w:lineRule="auto"/>
        <w:ind w:firstLine="680"/>
        <w:jc w:val="both"/>
        <w:rPr>
          <w:lang w:eastAsia="zh-CN"/>
        </w:rPr>
      </w:pPr>
      <w:r w:rsidRPr="00F35540">
        <w:rPr>
          <w:lang w:eastAsia="zh-CN"/>
        </w:rPr>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2E254014" w14:textId="77777777" w:rsidR="00263D42" w:rsidRPr="00F35540" w:rsidRDefault="00263D42" w:rsidP="00263D42">
      <w:pPr>
        <w:spacing w:after="0" w:line="240" w:lineRule="auto"/>
        <w:ind w:firstLine="680"/>
        <w:jc w:val="both"/>
        <w:rPr>
          <w:lang w:eastAsia="zh-CN"/>
        </w:rPr>
      </w:pPr>
      <w:r w:rsidRPr="00F35540">
        <w:rPr>
          <w:lang w:eastAsia="zh-CN"/>
        </w:rPr>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2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указанные в части 2 настоящей статьи.</w:t>
      </w:r>
    </w:p>
    <w:p w14:paraId="6618155B" w14:textId="77777777" w:rsidR="00263D42" w:rsidRPr="00F35540" w:rsidRDefault="00263D42" w:rsidP="00263D42">
      <w:pPr>
        <w:spacing w:after="0" w:line="240" w:lineRule="auto"/>
        <w:ind w:firstLine="680"/>
        <w:jc w:val="both"/>
        <w:rPr>
          <w:lang w:eastAsia="zh-CN"/>
        </w:rPr>
      </w:pPr>
      <w:r w:rsidRPr="00F35540">
        <w:rPr>
          <w:lang w:eastAsia="zh-CN"/>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44F838F2" w14:textId="77777777" w:rsidR="00263D42" w:rsidRPr="00F35540" w:rsidRDefault="00263D42" w:rsidP="00263D42">
      <w:pPr>
        <w:spacing w:after="0" w:line="240" w:lineRule="auto"/>
        <w:ind w:firstLine="680"/>
        <w:jc w:val="both"/>
        <w:rPr>
          <w:lang w:eastAsia="zh-CN"/>
        </w:rPr>
      </w:pPr>
      <w:r w:rsidRPr="00F35540">
        <w:rPr>
          <w:lang w:eastAsia="zh-CN"/>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01AD838B" w14:textId="77777777" w:rsidR="00263D42" w:rsidRPr="00F35540" w:rsidRDefault="00263D42" w:rsidP="00263D42">
      <w:pPr>
        <w:spacing w:after="0" w:line="240" w:lineRule="auto"/>
        <w:ind w:firstLine="680"/>
        <w:jc w:val="both"/>
        <w:rPr>
          <w:lang w:eastAsia="zh-CN"/>
        </w:rPr>
      </w:pPr>
      <w:r w:rsidRPr="00F35540">
        <w:rPr>
          <w:lang w:eastAsia="zh-CN"/>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789C26FC" w14:textId="77777777" w:rsidR="00263D42" w:rsidRPr="00F35540" w:rsidRDefault="00263D42" w:rsidP="00263D42">
      <w:pPr>
        <w:spacing w:after="0" w:line="240" w:lineRule="auto"/>
        <w:ind w:firstLine="680"/>
        <w:jc w:val="both"/>
        <w:rPr>
          <w:lang w:eastAsia="zh-CN"/>
        </w:rPr>
      </w:pPr>
      <w:r w:rsidRPr="00F35540">
        <w:rPr>
          <w:lang w:eastAsia="zh-CN"/>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19909A4C" w14:textId="77777777" w:rsidR="00263D42" w:rsidRPr="00F35540" w:rsidRDefault="00263D42" w:rsidP="00263D42">
      <w:pPr>
        <w:spacing w:after="0" w:line="240" w:lineRule="auto"/>
        <w:ind w:firstLine="680"/>
        <w:jc w:val="both"/>
        <w:rPr>
          <w:lang w:eastAsia="zh-CN"/>
        </w:rPr>
      </w:pPr>
      <w:r w:rsidRPr="00F35540">
        <w:rPr>
          <w:lang w:eastAsia="zh-CN"/>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5B7C0CAE" w14:textId="77777777" w:rsidR="00263D42" w:rsidRPr="00F35540" w:rsidRDefault="00263D42" w:rsidP="00263D42">
      <w:pPr>
        <w:spacing w:after="0" w:line="240" w:lineRule="auto"/>
        <w:ind w:firstLine="680"/>
        <w:jc w:val="both"/>
        <w:rPr>
          <w:lang w:eastAsia="zh-CN"/>
        </w:rPr>
      </w:pPr>
      <w:r w:rsidRPr="00F35540">
        <w:rPr>
          <w:lang w:eastAsia="zh-CN"/>
        </w:rPr>
        <w:t>5.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4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4 настоящей статьи.</w:t>
      </w:r>
    </w:p>
    <w:p w14:paraId="40FF5C75" w14:textId="77777777" w:rsidR="00263D42" w:rsidRPr="00F35540" w:rsidRDefault="00263D42" w:rsidP="00263D42">
      <w:pPr>
        <w:spacing w:after="0" w:line="240" w:lineRule="auto"/>
        <w:ind w:firstLine="680"/>
        <w:jc w:val="both"/>
        <w:rPr>
          <w:lang w:eastAsia="zh-CN"/>
        </w:rPr>
      </w:pPr>
      <w:r w:rsidRPr="00F35540">
        <w:rPr>
          <w:lang w:eastAsia="zh-CN"/>
        </w:rPr>
        <w:t>6.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1F8AC7E7" w14:textId="77777777" w:rsidR="00263D42" w:rsidRPr="00F35540" w:rsidRDefault="00263D42" w:rsidP="00263D42">
      <w:pPr>
        <w:spacing w:after="0" w:line="240" w:lineRule="auto"/>
        <w:ind w:firstLine="680"/>
        <w:jc w:val="both"/>
        <w:rPr>
          <w:lang w:eastAsia="zh-CN"/>
        </w:rPr>
      </w:pPr>
      <w:r w:rsidRPr="00F35540">
        <w:rPr>
          <w:lang w:eastAsia="zh-CN"/>
        </w:rPr>
        <w:t xml:space="preserve">7.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w:t>
      </w:r>
      <w:r w:rsidRPr="00F35540">
        <w:rPr>
          <w:szCs w:val="24"/>
        </w:rPr>
        <w:t>Градостроительного Кодекса РФ</w:t>
      </w:r>
      <w:r w:rsidRPr="00F35540">
        <w:rPr>
          <w:lang w:eastAsia="zh-CN"/>
        </w:rPr>
        <w:t>.</w:t>
      </w:r>
    </w:p>
    <w:p w14:paraId="2A23A2C4" w14:textId="77777777" w:rsidR="00263D42" w:rsidRPr="00F35540" w:rsidRDefault="00263D42" w:rsidP="00263D42">
      <w:pPr>
        <w:spacing w:after="0" w:line="240" w:lineRule="auto"/>
        <w:ind w:firstLine="680"/>
        <w:jc w:val="both"/>
        <w:rPr>
          <w:lang w:eastAsia="zh-CN"/>
        </w:rPr>
      </w:pPr>
      <w:r w:rsidRPr="00F35540">
        <w:rPr>
          <w:lang w:eastAsia="zh-CN"/>
        </w:rPr>
        <w:t>8. 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14:paraId="3427F55F" w14:textId="77777777" w:rsidR="00263D42" w:rsidRPr="00F35540" w:rsidRDefault="00263D42" w:rsidP="00263D42">
      <w:pPr>
        <w:spacing w:after="0" w:line="240" w:lineRule="auto"/>
        <w:ind w:firstLine="680"/>
        <w:jc w:val="both"/>
        <w:rPr>
          <w:lang w:eastAsia="zh-CN"/>
        </w:rPr>
      </w:pPr>
      <w:r w:rsidRPr="00F35540">
        <w:rPr>
          <w:lang w:eastAsia="zh-CN"/>
        </w:rPr>
        <w:t>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комплексному развитию, с федеральными органами исполнительной власти, иными организациями, которым в соответствии с федеральными законами и решениями Правительства Российской Федерации предоставлены полномочия по распоряжению указанными земельными участками. Порядок данного согласования устанавливается Правительством Российской Федерации;</w:t>
      </w:r>
    </w:p>
    <w:p w14:paraId="7BFD11E1" w14:textId="77777777" w:rsidR="00263D42" w:rsidRPr="00F35540" w:rsidRDefault="00263D42" w:rsidP="00263D42">
      <w:pPr>
        <w:spacing w:after="0" w:line="240" w:lineRule="auto"/>
        <w:ind w:firstLine="680"/>
        <w:jc w:val="both"/>
        <w:rPr>
          <w:lang w:eastAsia="zh-CN"/>
        </w:rPr>
      </w:pPr>
      <w:r w:rsidRPr="00F35540">
        <w:rPr>
          <w:lang w:eastAsia="zh-CN"/>
        </w:rPr>
        <w:t>2) земельные участки с расположенными на них многоквартирными домами, не предусмотренными пунктом 2 части 2 настоящей статьи, а также жилые помещения в таких многоквартирных домах;</w:t>
      </w:r>
    </w:p>
    <w:p w14:paraId="36A3D2CF" w14:textId="77777777" w:rsidR="00263D42" w:rsidRPr="00F35540" w:rsidRDefault="00263D42" w:rsidP="00263D42">
      <w:pPr>
        <w:spacing w:after="0" w:line="240" w:lineRule="auto"/>
        <w:ind w:firstLine="680"/>
        <w:jc w:val="both"/>
        <w:rPr>
          <w:lang w:eastAsia="zh-CN"/>
        </w:rPr>
      </w:pPr>
      <w:r w:rsidRPr="00F35540">
        <w:rPr>
          <w:lang w:eastAsia="zh-CN"/>
        </w:rPr>
        <w:t>3) 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14:paraId="45DB2298" w14:textId="77777777" w:rsidR="00263D42" w:rsidRPr="00F35540" w:rsidRDefault="00263D42" w:rsidP="00263D42">
      <w:pPr>
        <w:spacing w:after="0" w:line="240" w:lineRule="auto"/>
        <w:ind w:firstLine="680"/>
        <w:jc w:val="both"/>
        <w:rPr>
          <w:lang w:eastAsia="zh-CN"/>
        </w:rPr>
      </w:pPr>
      <w:r w:rsidRPr="00F35540">
        <w:rPr>
          <w:lang w:eastAsia="zh-CN"/>
        </w:rPr>
        <w:t>4) иные объекты недвижимого имущества, определенные Правительством Российской Федерации, нормативным правовым актом субъекта Российской Федерации.</w:t>
      </w:r>
    </w:p>
    <w:p w14:paraId="02CB016E" w14:textId="77777777" w:rsidR="00263D42" w:rsidRPr="00F35540" w:rsidRDefault="00263D42" w:rsidP="00263D42">
      <w:pPr>
        <w:spacing w:after="0" w:line="240" w:lineRule="auto"/>
        <w:ind w:firstLine="680"/>
        <w:jc w:val="both"/>
        <w:rPr>
          <w:lang w:eastAsia="zh-CN"/>
        </w:rPr>
      </w:pPr>
      <w:r w:rsidRPr="00F35540">
        <w:rPr>
          <w:lang w:eastAsia="zh-CN"/>
        </w:rPr>
        <w:t>9. Правительством Российской Федерации, нормативным правовым актом субъекта Российской Федерации 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14:paraId="41029521" w14:textId="77777777" w:rsidR="00263D42" w:rsidRPr="00F35540" w:rsidRDefault="00263D42" w:rsidP="00263D42">
      <w:pPr>
        <w:spacing w:after="0" w:line="240" w:lineRule="auto"/>
        <w:ind w:firstLine="680"/>
        <w:jc w:val="both"/>
        <w:rPr>
          <w:lang w:eastAsia="zh-CN"/>
        </w:rPr>
      </w:pPr>
      <w:r w:rsidRPr="00F35540">
        <w:rPr>
          <w:lang w:eastAsia="zh-CN"/>
        </w:rPr>
        <w:t>10.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настоящей статьей. Включение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14:paraId="1B1FE75D" w14:textId="77777777" w:rsidR="00263D42" w:rsidRPr="00F35540" w:rsidRDefault="00263D42" w:rsidP="00263D42">
      <w:pPr>
        <w:spacing w:after="0" w:line="240" w:lineRule="auto"/>
        <w:ind w:firstLine="680"/>
        <w:jc w:val="both"/>
        <w:rPr>
          <w:lang w:eastAsia="zh-CN"/>
        </w:rPr>
      </w:pPr>
      <w:r w:rsidRPr="00F35540">
        <w:rPr>
          <w:lang w:eastAsia="zh-CN"/>
        </w:rPr>
        <w:t xml:space="preserve">11. Реализация комплексного развития территории по инициативе правообладателей осуществляется в соответствии со статьей 70 </w:t>
      </w:r>
      <w:r w:rsidRPr="00F35540">
        <w:rPr>
          <w:szCs w:val="24"/>
        </w:rPr>
        <w:t>Градостроительного Кодекса РФ</w:t>
      </w:r>
      <w:r w:rsidRPr="00F35540">
        <w:rPr>
          <w:lang w:eastAsia="zh-CN"/>
        </w:rPr>
        <w:t>.</w:t>
      </w:r>
    </w:p>
    <w:p w14:paraId="31FB9322" w14:textId="77777777" w:rsidR="00263D42" w:rsidRPr="00F35540" w:rsidRDefault="00263D42" w:rsidP="00263D42">
      <w:pPr>
        <w:spacing w:after="0" w:line="240" w:lineRule="auto"/>
        <w:ind w:firstLine="680"/>
        <w:jc w:val="both"/>
        <w:rPr>
          <w:lang w:eastAsia="zh-CN"/>
        </w:rPr>
      </w:pPr>
    </w:p>
    <w:p w14:paraId="1B48499C" w14:textId="77777777" w:rsidR="00263D42" w:rsidRPr="00F35540" w:rsidRDefault="00263D42" w:rsidP="00263D42">
      <w:pPr>
        <w:pStyle w:val="4"/>
        <w:jc w:val="both"/>
      </w:pPr>
      <w:bookmarkStart w:id="79" w:name="_Toc158625248"/>
      <w:r w:rsidRPr="00F35540">
        <w:t>Статья 4</w:t>
      </w:r>
      <w:r>
        <w:t>4</w:t>
      </w:r>
      <w:r w:rsidRPr="00F35540">
        <w:t>. Порядок принятия и реализации решения о комплексном развитии территории</w:t>
      </w:r>
      <w:bookmarkEnd w:id="79"/>
    </w:p>
    <w:p w14:paraId="3F3C995F" w14:textId="77777777" w:rsidR="00263D42" w:rsidRPr="00F35540" w:rsidRDefault="00263D42" w:rsidP="00263D42">
      <w:pPr>
        <w:spacing w:after="0" w:line="240" w:lineRule="auto"/>
        <w:ind w:firstLine="680"/>
        <w:jc w:val="both"/>
        <w:rPr>
          <w:lang w:eastAsia="zh-CN"/>
        </w:rPr>
      </w:pPr>
    </w:p>
    <w:p w14:paraId="12D4B817"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В соответствии с настоящим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Федерации (далее - юридические лица, определенные Российской Федерацией или субъектом Российской Федерации), или лицами, с которыми заключены договоры о комплексном развитии территории.</w:t>
      </w:r>
    </w:p>
    <w:p w14:paraId="05A7176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Решение о комплексном развитии территории принимается:</w:t>
      </w:r>
    </w:p>
    <w:p w14:paraId="7638D9F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Правительством Российской Федерации в установленном им порядке в одном из следующих случаев:</w:t>
      </w:r>
    </w:p>
    <w:p w14:paraId="7E0E26D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а) 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7FF46E0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б) 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5F2EDD3C"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в) реализация решения о комплексном развитии территории будет осуществляться юридическим лицом, определенным Российской Федерацией;</w:t>
      </w:r>
    </w:p>
    <w:p w14:paraId="23EA3205"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высшим исполнительным органом государственной власти субъекта Российской Федерации в одном из следующих случаев:</w:t>
      </w:r>
    </w:p>
    <w:p w14:paraId="6A8DC0E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а) 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5B2D7A7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б) реализация решения о комплексном развитии территории будет осуществляться юридическим лицом, определенным субъектом Российской Федерации;</w:t>
      </w:r>
    </w:p>
    <w:p w14:paraId="7AC0E5D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в) территория, подлежащая комплексному развитию, расположена в границах двух и более муниципальных образований;</w:t>
      </w:r>
    </w:p>
    <w:p w14:paraId="553DB66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главой местной администрации в случаях, не предусмотренных пунктами 1 и 2 настоящей части.</w:t>
      </w:r>
    </w:p>
    <w:p w14:paraId="3B8A8247"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Решение о комплексном развитии территории, указанное в пункте 1 части 2 настоящей статьи, может быть принято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Решение о комплексном развитии территории, указанное в пункте 1 части 2 настоящей статьи, подлежит согласованию с субъектом Российской Федерации, в границах которого расположена территория, подлежащая комплексному развитию, в порядке, установленном Правительством Российской Федерации. Срок указанного согласования не может превышать тридцать дней со дня направления в высший исполнительный орган государственной власти субъекта Российской Федерации предложения о согласовании этого решения.</w:t>
      </w:r>
    </w:p>
    <w:p w14:paraId="4BB4ABDE"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4. Проект решения о комплексном развитии территории жилой застройки, проект решения о комплексном развитии территории нежилой застройки, подготовленные главой местной администрации, подлежат согласованию с уполномоченным органом исполнительной власти субъекта Российской Федерации в порядке, установленном нормативным правовым актом субъекта Российской Федерации. Предметом такого согласования являются границы территории, в отношении которой планируется принятие решения о ее комплексном развитии. Срок такого согласования не может превышать тридцать дней со дня поступления в уполномоченный орган исполнительной власти субъекта Российской Федерации проекта решения о комплексном развитии территории жилой застройки, проекта решения о комплексном развитии территории нежилой застройки.</w:t>
      </w:r>
    </w:p>
    <w:p w14:paraId="6D3247D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5. В целях принятия и реализации решения о комплексном развитии территории жилой застройки в случаях, указанных в пунктах 2 и 3 части 2 настоящей статьи, нормативным правовым актом субъекта Российской Федерации с учетом требований </w:t>
      </w:r>
      <w:r w:rsidRPr="00F35540">
        <w:rPr>
          <w:szCs w:val="24"/>
        </w:rPr>
        <w:t>Градостроительного Кодекса РФ</w:t>
      </w:r>
      <w:r w:rsidRPr="00F35540">
        <w:rPr>
          <w:rFonts w:cs="Times New Roman"/>
          <w:szCs w:val="24"/>
        </w:rPr>
        <w:t>, жилищного законодательства, земельного законодательства устанавливаются:</w:t>
      </w:r>
    </w:p>
    <w:p w14:paraId="3CFA643C"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порядок реализации решения о комплексном развитии территории;</w:t>
      </w:r>
    </w:p>
    <w:p w14:paraId="6CE431E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порядок определения границ территории, подлежащей комплексному развитию;</w:t>
      </w:r>
    </w:p>
    <w:p w14:paraId="095C5307"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иные требования к комплексному развитию территории, устанавливаемые в соответствии с настоящим Кодексом.</w:t>
      </w:r>
    </w:p>
    <w:p w14:paraId="35E9E5D2"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Процедура принятия и реализации решения о комплексном развитии территории жилой застройки состоит из следующих этапов:</w:t>
      </w:r>
    </w:p>
    <w:p w14:paraId="69227E8E"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1) подготовка проекта решения о комплексном развитии территории жилой застройки и его согласование в случаях, установленных </w:t>
      </w:r>
      <w:r w:rsidRPr="00F35540">
        <w:rPr>
          <w:szCs w:val="24"/>
        </w:rPr>
        <w:t>Градостроительным Кодексом РФ</w:t>
      </w:r>
      <w:r w:rsidRPr="00F35540">
        <w:rPr>
          <w:rFonts w:cs="Times New Roman"/>
          <w:szCs w:val="24"/>
        </w:rPr>
        <w:t>;</w:t>
      </w:r>
    </w:p>
    <w:p w14:paraId="6B5E028C"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опубликование проекта решения о комплексном развитии территории жилой застройки в порядке, установленном для официального опубликования правовых актов, иной официальной информации;</w:t>
      </w:r>
    </w:p>
    <w:p w14:paraId="1094A375"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проведение общих собраний собственников многоквартирных домов,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 Предельный срок для проведения таких общих собраний устанавливается нормативным актом субъекта Российской Федерации и не может быть менее одного месяца;</w:t>
      </w:r>
    </w:p>
    <w:p w14:paraId="314F76E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4) принятие решения о комплексном развитии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14:paraId="5090522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5) проведение торгов в целях заключения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4BABA54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заключение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12EFDD0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16FFE9CE"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8) определение этапов реализации решения о комплексном развитии территории жилой застройки с указанием очередности сноса или реконструкции многоквартирных домов, включенных в это решение;</w:t>
      </w:r>
    </w:p>
    <w:p w14:paraId="72B95282"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9)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 в том числе по предоставлению необходимых для этих целей земельных участков.</w:t>
      </w:r>
    </w:p>
    <w:p w14:paraId="4A9F3ACA"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7. Процедура принятия и реализации решения о комплексном развитии территории нежилой застройки состоит из следующих этапов:</w:t>
      </w:r>
    </w:p>
    <w:p w14:paraId="599F3112"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1) подготовка проекта решения о комплексном развитии территории нежилой застройки и его согласование в случаях, установленных </w:t>
      </w:r>
      <w:r w:rsidRPr="00F35540">
        <w:rPr>
          <w:szCs w:val="24"/>
        </w:rPr>
        <w:t>Градостроительным Кодексом РФ</w:t>
      </w:r>
      <w:r w:rsidRPr="00F35540">
        <w:rPr>
          <w:rFonts w:cs="Times New Roman"/>
          <w:szCs w:val="24"/>
        </w:rPr>
        <w:t>;</w:t>
      </w:r>
    </w:p>
    <w:p w14:paraId="4B2A69A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а также направление уполномоченным органом предложения о заключении договора о комплексном развитии территории нежилой застройки всем правообладателям объектов недвижимого имущества, расположенных в границах такой территории;</w:t>
      </w:r>
    </w:p>
    <w:p w14:paraId="352373D9"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принятие решения о комплексном развитии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14:paraId="2C20194F"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4) 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расположенных в границах территории, в отношении которой подготовлен проект решения о комплексном развитии нежилой территории, и представлено в орган, направивший предложение о заключении указанного договора, не позднее сорока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частями 6 и 7 статьи 70 </w:t>
      </w:r>
      <w:r w:rsidRPr="00F35540">
        <w:rPr>
          <w:szCs w:val="24"/>
        </w:rPr>
        <w:t>Градостроительного Кодекса РФ</w:t>
      </w:r>
      <w:r w:rsidRPr="00F35540">
        <w:rPr>
          <w:rFonts w:cs="Times New Roman"/>
          <w:szCs w:val="24"/>
        </w:rPr>
        <w:t>;</w:t>
      </w:r>
    </w:p>
    <w:p w14:paraId="6677BE7E"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5) 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 пунктом 4 настоящей части);</w:t>
      </w:r>
    </w:p>
    <w:p w14:paraId="1AD3DCF7"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14:paraId="4CD0A68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7B90743B"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8)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p>
    <w:p w14:paraId="6FC805AC"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8. Процедура принятия и реализации решения о комплексном развитии незастроенной территории состоит из следующих этапов:</w:t>
      </w:r>
    </w:p>
    <w:p w14:paraId="678E9CA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принятие решения о развитии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14:paraId="651BC426"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проведение торгов в целях заключения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реализации такого решения юридическими лицами, определенными Российской Федерацией или субъектом Российской Федерации);</w:t>
      </w:r>
    </w:p>
    <w:p w14:paraId="7540C2B6"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заключение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или реализации такого решения юридическими лицами, определенными Российской Федерацией или субъектом Российской Федерации);</w:t>
      </w:r>
    </w:p>
    <w:p w14:paraId="507AC94F"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4) предоставление земельного участка или земельных участков в аренду без торгов в целях реализации договора о комплексном развитии незастроенной территории лицу, с которым заключен такой договор;</w:t>
      </w:r>
    </w:p>
    <w:p w14:paraId="1189CC05"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5)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6E649A0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выполнение мероприятий, связанных с архитектурно-строительным проектированием, со строительством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незастроенной территории, в том числе по предоставлению необходимых для этих целей земельных участков, образованных из земельного участка или земельных участков, указанных в пункте 4 настоящей части.</w:t>
      </w:r>
    </w:p>
    <w:p w14:paraId="24750F6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9. Нормативным правовым актом субъекта Российской Федерации могут быть установлены случаи, в которых допускается принятие решения о комплексном развитии территории в отношении двух и более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
    <w:p w14:paraId="39DD9433" w14:textId="77777777" w:rsidR="00263D42" w:rsidRPr="00F35540" w:rsidRDefault="00263D42" w:rsidP="00263D42">
      <w:pPr>
        <w:spacing w:after="0" w:line="240" w:lineRule="auto"/>
        <w:ind w:firstLine="680"/>
        <w:jc w:val="both"/>
        <w:rPr>
          <w:rFonts w:cs="Times New Roman"/>
          <w:szCs w:val="24"/>
        </w:rPr>
      </w:pPr>
    </w:p>
    <w:p w14:paraId="048B4CEF" w14:textId="77777777" w:rsidR="00263D42" w:rsidRPr="00F35540" w:rsidRDefault="00263D42" w:rsidP="00263D42">
      <w:pPr>
        <w:pStyle w:val="4"/>
        <w:jc w:val="both"/>
      </w:pPr>
      <w:bookmarkStart w:id="80" w:name="_Toc158625249"/>
      <w:r w:rsidRPr="00F35540">
        <w:t>Статья 4</w:t>
      </w:r>
      <w:r>
        <w:t>5</w:t>
      </w:r>
      <w:r w:rsidRPr="00F35540">
        <w:t>. Решение о комплексном развитии территории.</w:t>
      </w:r>
      <w:bookmarkEnd w:id="80"/>
    </w:p>
    <w:p w14:paraId="6F132F95" w14:textId="77777777" w:rsidR="00263D42" w:rsidRPr="00F35540" w:rsidRDefault="00263D42" w:rsidP="00263D42">
      <w:pPr>
        <w:jc w:val="both"/>
        <w:rPr>
          <w:lang w:eastAsia="zh-CN"/>
        </w:rPr>
      </w:pPr>
    </w:p>
    <w:p w14:paraId="4E15614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В решение о комплексном развитии территории включаются:</w:t>
      </w:r>
    </w:p>
    <w:p w14:paraId="2541242E"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сведения о местоположении, площади и границах территории, подлежащей комплексному развитию;</w:t>
      </w:r>
    </w:p>
    <w:p w14:paraId="4F15AE36"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0DC91B9F"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предельный срок реализации решения о комплексном развитии территории;</w:t>
      </w:r>
    </w:p>
    <w:p w14:paraId="7735599B"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14:paraId="54BB8E0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частью 3.4 статьи 33 </w:t>
      </w:r>
      <w:r w:rsidRPr="00F35540">
        <w:rPr>
          <w:szCs w:val="24"/>
        </w:rPr>
        <w:t>Градостроительного Кодекса РФ</w:t>
      </w:r>
      <w:r w:rsidRPr="00F35540">
        <w:rPr>
          <w:rFonts w:cs="Times New Roman"/>
          <w:szCs w:val="24"/>
        </w:rPr>
        <w:t>;</w:t>
      </w:r>
    </w:p>
    <w:p w14:paraId="3A43E8EC"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14:paraId="5A4B8BC9"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7) иные сведения, определенные Правительством Российской Федерации, нормативным правовым актом высшего исполнительного органа государственной власти субъекта Российской Федерации.</w:t>
      </w:r>
    </w:p>
    <w:p w14:paraId="1F3E86FF"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14:paraId="3CCDAA78"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Проект решения о комплексном развитии территории жилой застройки подлежит размещению:</w:t>
      </w:r>
    </w:p>
    <w:p w14:paraId="3911A286"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на официальном сайте высшего исполнительного органа государственной власти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14:paraId="7494BBDA"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14:paraId="08F79DD9"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14:paraId="1E6F46DB"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4.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пунктом 2 части 2 статьи 65 </w:t>
      </w:r>
      <w:r w:rsidRPr="00F35540">
        <w:rPr>
          <w:szCs w:val="24"/>
        </w:rPr>
        <w:t>Градостроительного Кодекса РФ</w:t>
      </w:r>
      <w:r w:rsidRPr="00F35540">
        <w:rPr>
          <w:rFonts w:cs="Times New Roman"/>
          <w:szCs w:val="24"/>
        </w:rPr>
        <w:t>.</w:t>
      </w:r>
    </w:p>
    <w:p w14:paraId="2DFDFBC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5. Указанные в части 4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14:paraId="03B1C2D0"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Исключение указанного в части 4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частью 5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14:paraId="558B6926" w14:textId="77777777" w:rsidR="00263D42" w:rsidRPr="00F35540" w:rsidRDefault="00263D42" w:rsidP="00263D42">
      <w:pPr>
        <w:spacing w:after="0" w:line="240" w:lineRule="auto"/>
        <w:ind w:firstLine="680"/>
        <w:jc w:val="both"/>
        <w:rPr>
          <w:rFonts w:cs="Times New Roman"/>
          <w:szCs w:val="24"/>
        </w:rPr>
      </w:pPr>
    </w:p>
    <w:p w14:paraId="604DAA7F" w14:textId="77777777" w:rsidR="00263D42" w:rsidRPr="00F35540" w:rsidRDefault="00263D42" w:rsidP="00263D42">
      <w:pPr>
        <w:pStyle w:val="4"/>
        <w:numPr>
          <w:ilvl w:val="0"/>
          <w:numId w:val="0"/>
        </w:numPr>
        <w:jc w:val="both"/>
      </w:pPr>
      <w:bookmarkStart w:id="81" w:name="_Toc158625250"/>
      <w:r w:rsidRPr="00F35540">
        <w:t>Статья 4</w:t>
      </w:r>
      <w:r>
        <w:t>6</w:t>
      </w:r>
      <w:r w:rsidRPr="00F35540">
        <w:t>. Комплексное развитие территории по инициативе правообладателей.</w:t>
      </w:r>
      <w:bookmarkEnd w:id="81"/>
    </w:p>
    <w:p w14:paraId="1E92C638" w14:textId="77777777" w:rsidR="00263D42" w:rsidRPr="00F35540" w:rsidRDefault="00263D42" w:rsidP="001D669B">
      <w:pPr>
        <w:spacing w:after="0" w:line="240" w:lineRule="auto"/>
        <w:jc w:val="both"/>
        <w:rPr>
          <w:lang w:eastAsia="zh-CN"/>
        </w:rPr>
      </w:pPr>
    </w:p>
    <w:p w14:paraId="7FCB2463" w14:textId="77777777" w:rsidR="00263D42" w:rsidRPr="00F35540" w:rsidRDefault="00263D42" w:rsidP="00263D42">
      <w:pPr>
        <w:spacing w:after="0" w:line="240" w:lineRule="auto"/>
        <w:ind w:firstLine="680"/>
        <w:jc w:val="both"/>
        <w:rPr>
          <w:lang w:eastAsia="zh-CN"/>
        </w:rPr>
      </w:pPr>
      <w:r w:rsidRPr="00F35540">
        <w:rPr>
          <w:lang w:eastAsia="zh-CN"/>
        </w:rPr>
        <w:t>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14:paraId="2F3FE633" w14:textId="77777777" w:rsidR="00263D42" w:rsidRPr="00F35540" w:rsidRDefault="00263D42" w:rsidP="00263D42">
      <w:pPr>
        <w:spacing w:after="0" w:line="240" w:lineRule="auto"/>
        <w:ind w:firstLine="680"/>
        <w:jc w:val="both"/>
        <w:rPr>
          <w:lang w:eastAsia="zh-CN"/>
        </w:rPr>
      </w:pPr>
      <w:r w:rsidRPr="00F35540">
        <w:rPr>
          <w:lang w:eastAsia="zh-CN"/>
        </w:rPr>
        <w:t>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Порядок такого согласования устанавливается Правительством Российской Федерации.</w:t>
      </w:r>
    </w:p>
    <w:p w14:paraId="416EEC4C" w14:textId="77777777" w:rsidR="00263D42" w:rsidRPr="00F35540" w:rsidRDefault="00263D42" w:rsidP="00263D42">
      <w:pPr>
        <w:spacing w:after="0" w:line="240" w:lineRule="auto"/>
        <w:ind w:firstLine="680"/>
        <w:jc w:val="both"/>
        <w:rPr>
          <w:lang w:eastAsia="zh-CN"/>
        </w:rPr>
      </w:pPr>
      <w:r w:rsidRPr="00F35540">
        <w:rPr>
          <w:lang w:eastAsia="zh-CN"/>
        </w:rPr>
        <w:t xml:space="preserve">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статьей 68 </w:t>
      </w:r>
      <w:r w:rsidRPr="00F35540">
        <w:rPr>
          <w:szCs w:val="24"/>
        </w:rPr>
        <w:t>Градостроительного Кодекса РФ</w:t>
      </w:r>
      <w:r w:rsidRPr="00F35540">
        <w:rPr>
          <w:lang w:eastAsia="zh-CN"/>
        </w:rPr>
        <w:t>, с учетом положений настоящей статьи.</w:t>
      </w:r>
    </w:p>
    <w:p w14:paraId="576BFB2C" w14:textId="77777777" w:rsidR="00263D42" w:rsidRPr="00F35540" w:rsidRDefault="00263D42" w:rsidP="00263D42">
      <w:pPr>
        <w:spacing w:after="0" w:line="240" w:lineRule="auto"/>
        <w:ind w:firstLine="680"/>
        <w:jc w:val="both"/>
        <w:rPr>
          <w:lang w:eastAsia="zh-CN"/>
        </w:rPr>
      </w:pPr>
      <w:r w:rsidRPr="00F35540">
        <w:rPr>
          <w:lang w:eastAsia="zh-CN"/>
        </w:rPr>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14:paraId="648F9F79" w14:textId="77777777" w:rsidR="00263D42" w:rsidRPr="00F35540" w:rsidRDefault="00263D42" w:rsidP="00263D42">
      <w:pPr>
        <w:spacing w:after="0" w:line="240" w:lineRule="auto"/>
        <w:ind w:firstLine="680"/>
        <w:jc w:val="both"/>
        <w:rPr>
          <w:lang w:eastAsia="zh-CN"/>
        </w:rPr>
      </w:pPr>
      <w:r w:rsidRPr="00F35540">
        <w:rPr>
          <w:lang w:eastAsia="zh-CN"/>
        </w:rPr>
        <w:t>5.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74E5D2A6" w14:textId="77777777" w:rsidR="00263D42" w:rsidRPr="00F35540" w:rsidRDefault="00263D42" w:rsidP="00263D42">
      <w:pPr>
        <w:spacing w:after="0" w:line="240" w:lineRule="auto"/>
        <w:ind w:firstLine="680"/>
        <w:jc w:val="both"/>
        <w:rPr>
          <w:lang w:eastAsia="zh-CN"/>
        </w:rPr>
      </w:pPr>
      <w:r w:rsidRPr="00F35540">
        <w:rPr>
          <w:lang w:eastAsia="zh-CN"/>
        </w:rPr>
        <w:t>6. Условиями соглашения являются:</w:t>
      </w:r>
    </w:p>
    <w:p w14:paraId="2FCF2783" w14:textId="77777777" w:rsidR="00263D42" w:rsidRPr="00F35540" w:rsidRDefault="00263D42" w:rsidP="00263D42">
      <w:pPr>
        <w:spacing w:after="0" w:line="240" w:lineRule="auto"/>
        <w:ind w:firstLine="680"/>
        <w:jc w:val="both"/>
        <w:rPr>
          <w:lang w:eastAsia="zh-CN"/>
        </w:rPr>
      </w:pPr>
      <w:r w:rsidRPr="00F35540">
        <w:rPr>
          <w:lang w:eastAsia="zh-CN"/>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14:paraId="392B9426" w14:textId="77777777" w:rsidR="00263D42" w:rsidRPr="00F35540" w:rsidRDefault="00263D42" w:rsidP="00263D42">
      <w:pPr>
        <w:spacing w:after="0" w:line="240" w:lineRule="auto"/>
        <w:ind w:firstLine="680"/>
        <w:jc w:val="both"/>
        <w:rPr>
          <w:lang w:eastAsia="zh-CN"/>
        </w:rPr>
      </w:pPr>
      <w:r w:rsidRPr="00F35540">
        <w:rPr>
          <w:lang w:eastAsia="zh-CN"/>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утверждению документации по планировке территории;</w:t>
      </w:r>
    </w:p>
    <w:p w14:paraId="57DF3B30" w14:textId="77777777" w:rsidR="00263D42" w:rsidRPr="00F35540" w:rsidRDefault="00263D42" w:rsidP="00263D42">
      <w:pPr>
        <w:spacing w:after="0" w:line="240" w:lineRule="auto"/>
        <w:ind w:firstLine="680"/>
        <w:jc w:val="both"/>
        <w:rPr>
          <w:lang w:eastAsia="zh-CN"/>
        </w:rPr>
      </w:pPr>
      <w:r w:rsidRPr="00F35540">
        <w:rPr>
          <w:lang w:eastAsia="zh-CN"/>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14:paraId="29EE81EC" w14:textId="77777777" w:rsidR="00263D42" w:rsidRPr="00F35540" w:rsidRDefault="00263D42" w:rsidP="00263D42">
      <w:pPr>
        <w:spacing w:after="0" w:line="240" w:lineRule="auto"/>
        <w:ind w:firstLine="680"/>
        <w:jc w:val="both"/>
        <w:rPr>
          <w:lang w:eastAsia="zh-CN"/>
        </w:rPr>
      </w:pPr>
      <w:r w:rsidRPr="00F35540">
        <w:rPr>
          <w:lang w:eastAsia="zh-CN"/>
        </w:rPr>
        <w:t>4) ответственность сторон за неисполнение или ненадлежащее исполнение соглашения;</w:t>
      </w:r>
    </w:p>
    <w:p w14:paraId="3DFAFA46" w14:textId="77777777" w:rsidR="00263D42" w:rsidRPr="00F35540" w:rsidRDefault="00263D42" w:rsidP="00263D42">
      <w:pPr>
        <w:spacing w:after="0" w:line="240" w:lineRule="auto"/>
        <w:ind w:firstLine="680"/>
        <w:jc w:val="both"/>
        <w:rPr>
          <w:lang w:eastAsia="zh-CN"/>
        </w:rPr>
      </w:pPr>
      <w:r w:rsidRPr="00F35540">
        <w:rPr>
          <w:lang w:eastAsia="zh-CN"/>
        </w:rPr>
        <w:t>5) обязательство сторон заключить с органом местного самоуправления договор о комплексном развитии территории.</w:t>
      </w:r>
    </w:p>
    <w:p w14:paraId="60602A77" w14:textId="77777777" w:rsidR="00263D42" w:rsidRPr="00F35540" w:rsidRDefault="00263D42" w:rsidP="00263D42">
      <w:pPr>
        <w:spacing w:after="0" w:line="240" w:lineRule="auto"/>
        <w:ind w:firstLine="680"/>
        <w:jc w:val="both"/>
        <w:rPr>
          <w:lang w:eastAsia="zh-CN"/>
        </w:rPr>
      </w:pPr>
      <w:r w:rsidRPr="00F35540">
        <w:rPr>
          <w:lang w:eastAsia="zh-CN"/>
        </w:rPr>
        <w:t>7. В соглашении наряду с предусмотренными в части 6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14:paraId="644A0BAB" w14:textId="77777777" w:rsidR="00263D42" w:rsidRPr="00F35540" w:rsidRDefault="00263D42" w:rsidP="00263D42">
      <w:pPr>
        <w:spacing w:after="0" w:line="240" w:lineRule="auto"/>
        <w:ind w:firstLine="680"/>
        <w:jc w:val="both"/>
        <w:rPr>
          <w:lang w:eastAsia="zh-CN"/>
        </w:rPr>
      </w:pPr>
      <w:r w:rsidRPr="00F35540">
        <w:rPr>
          <w:lang w:eastAsia="zh-CN"/>
        </w:rPr>
        <w:t>8. 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p>
    <w:p w14:paraId="07AE834E" w14:textId="77777777" w:rsidR="00263D42" w:rsidRPr="00F35540" w:rsidRDefault="00263D42" w:rsidP="00263D42">
      <w:pPr>
        <w:spacing w:after="0" w:line="240" w:lineRule="auto"/>
        <w:ind w:firstLine="680"/>
        <w:jc w:val="both"/>
        <w:rPr>
          <w:lang w:eastAsia="zh-CN"/>
        </w:rPr>
      </w:pPr>
      <w:r w:rsidRPr="00F35540">
        <w:rPr>
          <w:lang w:eastAsia="zh-CN"/>
        </w:rP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14:paraId="4CEFF531" w14:textId="77777777" w:rsidR="00263D42" w:rsidRPr="00F35540" w:rsidRDefault="00263D42" w:rsidP="00263D42">
      <w:pPr>
        <w:spacing w:after="0" w:line="240" w:lineRule="auto"/>
        <w:ind w:firstLine="680"/>
        <w:jc w:val="both"/>
        <w:rPr>
          <w:lang w:eastAsia="zh-CN"/>
        </w:rPr>
      </w:pPr>
      <w:r w:rsidRPr="00F35540">
        <w:rPr>
          <w:lang w:eastAsia="zh-CN"/>
        </w:rPr>
        <w:t xml:space="preserve">10. Односторонний отказ от исполнения договора одной из сторон допускается в случаях, предусмотренных статьей 68 </w:t>
      </w:r>
      <w:r w:rsidRPr="00F35540">
        <w:rPr>
          <w:szCs w:val="24"/>
        </w:rPr>
        <w:t>Градостроительного Кодекса РФ</w:t>
      </w:r>
      <w:r w:rsidRPr="00F35540">
        <w:rPr>
          <w:lang w:eastAsia="zh-CN"/>
        </w:rPr>
        <w:t>, а также в случае, предусмотренном частью 13 настоящей статьи.</w:t>
      </w:r>
    </w:p>
    <w:p w14:paraId="2C9E38EF" w14:textId="77777777" w:rsidR="00263D42" w:rsidRPr="00F35540" w:rsidRDefault="00263D42" w:rsidP="00263D42">
      <w:pPr>
        <w:spacing w:after="0" w:line="240" w:lineRule="auto"/>
        <w:ind w:firstLine="680"/>
        <w:jc w:val="both"/>
        <w:rPr>
          <w:lang w:eastAsia="zh-CN"/>
        </w:rPr>
      </w:pPr>
      <w:r w:rsidRPr="00F35540">
        <w:rPr>
          <w:lang w:eastAsia="zh-CN"/>
        </w:rP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14:paraId="4CFB0463" w14:textId="77777777" w:rsidR="00263D42" w:rsidRPr="00F35540" w:rsidRDefault="00263D42" w:rsidP="00263D42">
      <w:pPr>
        <w:spacing w:after="0" w:line="240" w:lineRule="auto"/>
        <w:ind w:firstLine="680"/>
        <w:jc w:val="both"/>
        <w:rPr>
          <w:lang w:eastAsia="zh-CN"/>
        </w:rPr>
      </w:pPr>
      <w:r w:rsidRPr="00F35540">
        <w:rPr>
          <w:lang w:eastAsia="zh-CN"/>
        </w:rP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14:paraId="54E42274" w14:textId="77777777" w:rsidR="00263D42" w:rsidRPr="00F35540" w:rsidRDefault="00263D42" w:rsidP="00263D42">
      <w:pPr>
        <w:spacing w:after="0" w:line="240" w:lineRule="auto"/>
        <w:ind w:firstLine="680"/>
        <w:jc w:val="both"/>
        <w:rPr>
          <w:lang w:eastAsia="zh-CN"/>
        </w:rPr>
      </w:pPr>
      <w:r w:rsidRPr="00F35540">
        <w:rPr>
          <w:lang w:eastAsia="zh-CN"/>
        </w:rP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14:paraId="4F0AA9D6" w14:textId="77777777" w:rsidR="00263D42" w:rsidRPr="00F35540" w:rsidRDefault="00263D42" w:rsidP="00263D42">
      <w:pPr>
        <w:spacing w:after="0" w:line="240" w:lineRule="auto"/>
        <w:ind w:firstLine="680"/>
        <w:jc w:val="both"/>
        <w:rPr>
          <w:lang w:eastAsia="zh-CN"/>
        </w:rPr>
      </w:pPr>
      <w:r w:rsidRPr="00F35540">
        <w:rPr>
          <w:lang w:eastAsia="zh-CN"/>
        </w:rPr>
        <w:t xml:space="preserve">14. Положения частей 9 - 13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правообладателем (правообладателями) в соответствии с пунктами 2 и 3 части 7 статьи 66 </w:t>
      </w:r>
      <w:r w:rsidRPr="00F35540">
        <w:rPr>
          <w:szCs w:val="24"/>
        </w:rPr>
        <w:t>Градостроительного Кодекса РФ</w:t>
      </w:r>
      <w:r w:rsidRPr="00F35540">
        <w:rPr>
          <w:lang w:eastAsia="zh-CN"/>
        </w:rPr>
        <w:t>.</w:t>
      </w:r>
    </w:p>
    <w:p w14:paraId="2A073AFA" w14:textId="77777777" w:rsidR="00263D42" w:rsidRDefault="00263D42" w:rsidP="00263D42">
      <w:pPr>
        <w:rPr>
          <w:rFonts w:eastAsia="Times New Roman" w:cs="Times New Roman"/>
          <w:b/>
          <w:sz w:val="28"/>
          <w:szCs w:val="24"/>
          <w:lang w:eastAsia="zh-CN"/>
        </w:rPr>
      </w:pPr>
    </w:p>
    <w:p w14:paraId="726E473C" w14:textId="77777777" w:rsidR="00263D42" w:rsidRPr="00F35540" w:rsidRDefault="00263D42" w:rsidP="00263D42">
      <w:pPr>
        <w:pStyle w:val="4"/>
        <w:jc w:val="both"/>
        <w:rPr>
          <w:b w:val="0"/>
        </w:rPr>
      </w:pPr>
      <w:bookmarkStart w:id="82" w:name="_Toc158625251"/>
      <w:r w:rsidRPr="00F35540">
        <w:t>Статья 4</w:t>
      </w:r>
      <w:r>
        <w:t>7</w:t>
      </w:r>
      <w:r w:rsidRPr="00F35540">
        <w:t>. Ответственность за нарушения Правил.</w:t>
      </w:r>
      <w:bookmarkEnd w:id="82"/>
    </w:p>
    <w:p w14:paraId="0BAFAE67" w14:textId="77777777" w:rsidR="00263D42" w:rsidRPr="00F35540" w:rsidRDefault="00263D42" w:rsidP="00263D42">
      <w:pPr>
        <w:pStyle w:val="aff6"/>
        <w:ind w:firstLine="680"/>
        <w:jc w:val="both"/>
        <w:rPr>
          <w:sz w:val="24"/>
        </w:rPr>
      </w:pPr>
    </w:p>
    <w:p w14:paraId="6DC26494" w14:textId="0068515B" w:rsidR="000B217C" w:rsidRDefault="00263D42" w:rsidP="00263D42">
      <w:pPr>
        <w:spacing w:after="0" w:line="240" w:lineRule="auto"/>
        <w:ind w:firstLine="680"/>
        <w:jc w:val="both"/>
        <w:rPr>
          <w:szCs w:val="24"/>
        </w:rPr>
      </w:pPr>
      <w:r w:rsidRPr="00F35540">
        <w:rPr>
          <w:szCs w:val="24"/>
        </w:rPr>
        <w:t>За нарушение настоящих Правил физические и юридические лица, а также должностные лица несут ответственность в порядке, предусмотренном законодательством Российской Федерации.</w:t>
      </w:r>
    </w:p>
    <w:p w14:paraId="3D05B932" w14:textId="77777777" w:rsidR="000B217C" w:rsidRDefault="000B217C">
      <w:pPr>
        <w:rPr>
          <w:szCs w:val="24"/>
        </w:rPr>
      </w:pPr>
      <w:r>
        <w:rPr>
          <w:szCs w:val="24"/>
        </w:rPr>
        <w:br w:type="page"/>
      </w:r>
    </w:p>
    <w:p w14:paraId="0C444927" w14:textId="1F9E824B" w:rsidR="000B217C" w:rsidRDefault="000B217C" w:rsidP="000B217C">
      <w:pPr>
        <w:pStyle w:val="2"/>
        <w:jc w:val="both"/>
      </w:pPr>
      <w:bookmarkStart w:id="83" w:name="_Toc158625252"/>
      <w:bookmarkStart w:id="84" w:name="_Toc434596301"/>
      <w:bookmarkStart w:id="85" w:name="_Toc63410754"/>
      <w:r w:rsidRPr="00F35540">
        <w:t xml:space="preserve">Глава </w:t>
      </w:r>
      <w:r>
        <w:t>10</w:t>
      </w:r>
      <w:r w:rsidRPr="00F35540">
        <w:t xml:space="preserve">. </w:t>
      </w:r>
      <w:r>
        <w:t>Архитектурно градостроительный облик</w:t>
      </w:r>
      <w:r w:rsidRPr="00F35540">
        <w:t>.</w:t>
      </w:r>
      <w:bookmarkEnd w:id="83"/>
    </w:p>
    <w:p w14:paraId="1EF931EB" w14:textId="77777777" w:rsidR="000B217C" w:rsidRPr="000B217C" w:rsidRDefault="000B217C" w:rsidP="000B217C">
      <w:pPr>
        <w:rPr>
          <w:lang w:eastAsia="zh-CN"/>
        </w:rPr>
      </w:pPr>
    </w:p>
    <w:p w14:paraId="1EDB521A" w14:textId="31E16228" w:rsidR="000B217C" w:rsidRDefault="000B217C" w:rsidP="000B217C">
      <w:pPr>
        <w:pStyle w:val="4"/>
      </w:pPr>
      <w:bookmarkStart w:id="86" w:name="_Toc158625253"/>
      <w:r w:rsidRPr="000F5FFB">
        <w:t xml:space="preserve">Статья </w:t>
      </w:r>
      <w:r>
        <w:t>48</w:t>
      </w:r>
      <w:r w:rsidRPr="000F5FFB">
        <w:t>.</w:t>
      </w:r>
      <w:r>
        <w:t xml:space="preserve"> Требования к архитектурно-градостроительному облику объекта капитального строительства (для сельских населенных пунктов)</w:t>
      </w:r>
      <w:bookmarkEnd w:id="86"/>
    </w:p>
    <w:p w14:paraId="5EE96983" w14:textId="77777777" w:rsidR="000B217C" w:rsidRPr="00986D35" w:rsidRDefault="000B217C" w:rsidP="000B217C">
      <w:pPr>
        <w:rPr>
          <w:szCs w:val="24"/>
          <w:lang w:eastAsia="zh-CN"/>
        </w:rPr>
      </w:pPr>
    </w:p>
    <w:p w14:paraId="3B81BE07" w14:textId="77777777" w:rsidR="000B217C" w:rsidRPr="00986D35" w:rsidRDefault="000B217C" w:rsidP="000B217C">
      <w:pPr>
        <w:spacing w:after="0" w:line="240" w:lineRule="auto"/>
        <w:ind w:firstLine="680"/>
        <w:contextualSpacing/>
        <w:jc w:val="both"/>
        <w:rPr>
          <w:szCs w:val="24"/>
        </w:rPr>
      </w:pPr>
      <w:r w:rsidRPr="00986D35">
        <w:rPr>
          <w:szCs w:val="24"/>
        </w:rPr>
        <w:t>1. В соответствии с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к архитектурно-градостроительному облику объекта капитального строительства устанавливаются следующие требования:</w:t>
      </w:r>
    </w:p>
    <w:p w14:paraId="7B63DA8C" w14:textId="77777777" w:rsidR="000B217C" w:rsidRPr="00986D35" w:rsidRDefault="000B217C" w:rsidP="000B217C">
      <w:pPr>
        <w:spacing w:after="0" w:line="240" w:lineRule="auto"/>
        <w:ind w:firstLine="680"/>
        <w:contextualSpacing/>
        <w:jc w:val="both"/>
        <w:rPr>
          <w:szCs w:val="24"/>
        </w:rPr>
      </w:pPr>
      <w:r w:rsidRPr="00986D35">
        <w:rPr>
          <w:szCs w:val="24"/>
        </w:rPr>
        <w:t>а)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14:paraId="40C41C0E" w14:textId="77777777" w:rsidR="000B217C" w:rsidRPr="00986D35" w:rsidRDefault="000B217C" w:rsidP="000B217C">
      <w:pPr>
        <w:spacing w:after="0" w:line="240" w:lineRule="auto"/>
        <w:ind w:firstLine="680"/>
        <w:contextualSpacing/>
        <w:jc w:val="both"/>
        <w:rPr>
          <w:szCs w:val="24"/>
        </w:rPr>
      </w:pPr>
      <w:r w:rsidRPr="00986D35">
        <w:rPr>
          <w:szCs w:val="24"/>
        </w:rPr>
        <w:t>б)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14:paraId="3E750DD7" w14:textId="77777777" w:rsidR="000B217C" w:rsidRPr="00986D35" w:rsidRDefault="000B217C" w:rsidP="000B217C">
      <w:pPr>
        <w:spacing w:after="0" w:line="240" w:lineRule="auto"/>
        <w:ind w:firstLine="680"/>
        <w:contextualSpacing/>
        <w:jc w:val="both"/>
        <w:rPr>
          <w:szCs w:val="24"/>
        </w:rPr>
      </w:pPr>
      <w:r w:rsidRPr="00986D35">
        <w:rPr>
          <w:szCs w:val="24"/>
        </w:rPr>
        <w:t>в)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14:paraId="2BA0D942" w14:textId="77777777" w:rsidR="000B217C" w:rsidRPr="00986D35" w:rsidRDefault="000B217C" w:rsidP="000B217C">
      <w:pPr>
        <w:spacing w:after="0" w:line="240" w:lineRule="auto"/>
        <w:ind w:firstLine="680"/>
        <w:contextualSpacing/>
        <w:jc w:val="both"/>
        <w:rPr>
          <w:szCs w:val="24"/>
        </w:rPr>
      </w:pPr>
      <w:r w:rsidRPr="00986D35">
        <w:rPr>
          <w:szCs w:val="24"/>
        </w:rPr>
        <w:t>г) 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p w14:paraId="54BB7EE2" w14:textId="77777777" w:rsidR="000B217C" w:rsidRPr="00986D35" w:rsidRDefault="000B217C" w:rsidP="000B217C">
      <w:pPr>
        <w:spacing w:after="0" w:line="240" w:lineRule="auto"/>
        <w:ind w:firstLine="680"/>
        <w:contextualSpacing/>
        <w:jc w:val="both"/>
        <w:rPr>
          <w:szCs w:val="24"/>
        </w:rPr>
      </w:pPr>
      <w:r w:rsidRPr="00986D35">
        <w:rPr>
          <w:szCs w:val="24"/>
        </w:rPr>
        <w:t>д)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14:paraId="37FF9000" w14:textId="77777777" w:rsidR="000B217C" w:rsidRPr="00986D35" w:rsidRDefault="000B217C" w:rsidP="000B217C">
      <w:pPr>
        <w:spacing w:after="0" w:line="240" w:lineRule="auto"/>
        <w:ind w:firstLine="680"/>
        <w:contextualSpacing/>
        <w:jc w:val="both"/>
        <w:rPr>
          <w:szCs w:val="24"/>
        </w:rPr>
      </w:pPr>
      <w:r w:rsidRPr="00986D35">
        <w:rPr>
          <w:szCs w:val="24"/>
        </w:rPr>
        <w:t>е)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14:paraId="6244190E" w14:textId="77777777" w:rsidR="000B217C" w:rsidRPr="00986D35" w:rsidRDefault="000B217C" w:rsidP="000B217C">
      <w:pPr>
        <w:spacing w:after="0" w:line="240" w:lineRule="auto"/>
        <w:ind w:firstLine="680"/>
        <w:contextualSpacing/>
        <w:jc w:val="both"/>
        <w:rPr>
          <w:szCs w:val="24"/>
        </w:rPr>
      </w:pPr>
      <w:r w:rsidRPr="00986D35">
        <w:rPr>
          <w:szCs w:val="24"/>
        </w:rPr>
        <w:t>2. 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«Обслуживающие»:</w:t>
      </w:r>
    </w:p>
    <w:tbl>
      <w:tblPr>
        <w:tblStyle w:val="aff2"/>
        <w:tblW w:w="5000" w:type="pct"/>
        <w:tblLook w:val="04A0" w:firstRow="1" w:lastRow="0" w:firstColumn="1" w:lastColumn="0" w:noHBand="0" w:noVBand="1"/>
      </w:tblPr>
      <w:tblGrid>
        <w:gridCol w:w="1797"/>
        <w:gridCol w:w="5196"/>
        <w:gridCol w:w="2862"/>
      </w:tblGrid>
      <w:tr w:rsidR="000B217C" w:rsidRPr="00605BE2" w14:paraId="48738592" w14:textId="77777777" w:rsidTr="000B217C">
        <w:tc>
          <w:tcPr>
            <w:tcW w:w="912" w:type="pct"/>
          </w:tcPr>
          <w:p w14:paraId="69820BBE" w14:textId="77777777" w:rsidR="000B217C" w:rsidRPr="00605BE2" w:rsidRDefault="000B217C" w:rsidP="000B217C">
            <w:pPr>
              <w:spacing w:line="284" w:lineRule="exact"/>
              <w:contextualSpacing/>
              <w:jc w:val="center"/>
            </w:pPr>
            <w:r w:rsidRPr="00605BE2">
              <w:t>Код (числовое обозначение) вида разрешённого использования земельного участка</w:t>
            </w:r>
          </w:p>
        </w:tc>
        <w:tc>
          <w:tcPr>
            <w:tcW w:w="2636" w:type="pct"/>
          </w:tcPr>
          <w:p w14:paraId="3D097A2D" w14:textId="77777777" w:rsidR="000B217C" w:rsidRPr="00605BE2" w:rsidRDefault="000B217C" w:rsidP="000B217C">
            <w:pPr>
              <w:spacing w:line="284" w:lineRule="exact"/>
              <w:contextualSpacing/>
              <w:jc w:val="center"/>
            </w:pPr>
            <w:r w:rsidRPr="00605BE2">
              <w:t>Наименование вида разрешённого использования земельного участка </w:t>
            </w:r>
          </w:p>
        </w:tc>
        <w:tc>
          <w:tcPr>
            <w:tcW w:w="1452" w:type="pct"/>
          </w:tcPr>
          <w:p w14:paraId="2FA0D762" w14:textId="77777777" w:rsidR="000B217C" w:rsidRPr="00605BE2" w:rsidRDefault="000B217C" w:rsidP="000B217C">
            <w:pPr>
              <w:spacing w:line="284" w:lineRule="exact"/>
              <w:contextualSpacing/>
              <w:jc w:val="center"/>
            </w:pPr>
            <w:r w:rsidRPr="00605BE2">
              <w:t>Группа вида разрешенного использования земельного участка</w:t>
            </w:r>
          </w:p>
        </w:tc>
      </w:tr>
      <w:tr w:rsidR="000B217C" w:rsidRPr="00605BE2" w14:paraId="01AC69EE" w14:textId="77777777" w:rsidTr="000B217C">
        <w:tc>
          <w:tcPr>
            <w:tcW w:w="912" w:type="pct"/>
          </w:tcPr>
          <w:p w14:paraId="12D80A02" w14:textId="77777777" w:rsidR="000B217C" w:rsidRPr="00605BE2" w:rsidRDefault="000B217C" w:rsidP="000B217C">
            <w:pPr>
              <w:spacing w:line="284" w:lineRule="exact"/>
              <w:contextualSpacing/>
              <w:jc w:val="center"/>
            </w:pPr>
            <w:r w:rsidRPr="00605BE2">
              <w:t>2.1.1</w:t>
            </w:r>
          </w:p>
        </w:tc>
        <w:tc>
          <w:tcPr>
            <w:tcW w:w="2636" w:type="pct"/>
            <w:vAlign w:val="center"/>
          </w:tcPr>
          <w:p w14:paraId="0504ABA6" w14:textId="77777777" w:rsidR="000B217C" w:rsidRPr="00605BE2" w:rsidRDefault="000B217C" w:rsidP="000B217C">
            <w:pPr>
              <w:spacing w:line="284" w:lineRule="exact"/>
              <w:contextualSpacing/>
            </w:pPr>
            <w:r w:rsidRPr="00605BE2">
              <w:t>Малоэтажная многоквартирная жилая застройка</w:t>
            </w:r>
          </w:p>
        </w:tc>
        <w:tc>
          <w:tcPr>
            <w:tcW w:w="1452" w:type="pct"/>
          </w:tcPr>
          <w:p w14:paraId="1F39A645" w14:textId="77777777" w:rsidR="000B217C" w:rsidRPr="00605BE2" w:rsidRDefault="000B217C" w:rsidP="000B217C">
            <w:pPr>
              <w:spacing w:line="284" w:lineRule="exact"/>
              <w:contextualSpacing/>
              <w:jc w:val="center"/>
            </w:pPr>
            <w:r w:rsidRPr="00605BE2">
              <w:t>Многоквартирные жилые</w:t>
            </w:r>
          </w:p>
        </w:tc>
      </w:tr>
      <w:tr w:rsidR="000B217C" w:rsidRPr="00605BE2" w14:paraId="39BE2B15" w14:textId="77777777" w:rsidTr="000B217C">
        <w:tc>
          <w:tcPr>
            <w:tcW w:w="912" w:type="pct"/>
          </w:tcPr>
          <w:p w14:paraId="4E68802A" w14:textId="77777777" w:rsidR="000B217C" w:rsidRPr="00605BE2" w:rsidRDefault="000B217C" w:rsidP="000B217C">
            <w:pPr>
              <w:spacing w:line="284" w:lineRule="exact"/>
              <w:contextualSpacing/>
              <w:jc w:val="center"/>
            </w:pPr>
            <w:r w:rsidRPr="00605BE2">
              <w:t>2.2</w:t>
            </w:r>
          </w:p>
        </w:tc>
        <w:tc>
          <w:tcPr>
            <w:tcW w:w="2636" w:type="pct"/>
            <w:vAlign w:val="center"/>
          </w:tcPr>
          <w:p w14:paraId="1A09A7A6" w14:textId="77777777" w:rsidR="000B217C" w:rsidRPr="00605BE2" w:rsidRDefault="000B217C" w:rsidP="000B217C">
            <w:pPr>
              <w:spacing w:line="284" w:lineRule="exact"/>
              <w:contextualSpacing/>
            </w:pPr>
            <w:r w:rsidRPr="00605BE2">
              <w:t>Для ведения личного подсобного хозяйства (приусадебный земельный участок)</w:t>
            </w:r>
          </w:p>
        </w:tc>
        <w:tc>
          <w:tcPr>
            <w:tcW w:w="1452" w:type="pct"/>
          </w:tcPr>
          <w:p w14:paraId="7F71545B" w14:textId="77777777" w:rsidR="000B217C" w:rsidRPr="00605BE2" w:rsidRDefault="000B217C" w:rsidP="000B217C">
            <w:pPr>
              <w:spacing w:line="284" w:lineRule="exact"/>
              <w:contextualSpacing/>
              <w:jc w:val="center"/>
            </w:pPr>
            <w:r w:rsidRPr="00605BE2">
              <w:t>Индивидуальные жилые</w:t>
            </w:r>
          </w:p>
        </w:tc>
      </w:tr>
      <w:tr w:rsidR="000B217C" w:rsidRPr="00605BE2" w14:paraId="70E1D99E" w14:textId="77777777" w:rsidTr="000B217C">
        <w:tc>
          <w:tcPr>
            <w:tcW w:w="912" w:type="pct"/>
          </w:tcPr>
          <w:p w14:paraId="4F87A091" w14:textId="77777777" w:rsidR="000B217C" w:rsidRPr="00605BE2" w:rsidRDefault="000B217C" w:rsidP="000B217C">
            <w:pPr>
              <w:spacing w:line="284" w:lineRule="exact"/>
              <w:contextualSpacing/>
              <w:jc w:val="center"/>
            </w:pPr>
            <w:r w:rsidRPr="00605BE2">
              <w:t>2.3</w:t>
            </w:r>
          </w:p>
        </w:tc>
        <w:tc>
          <w:tcPr>
            <w:tcW w:w="2636" w:type="pct"/>
            <w:vAlign w:val="center"/>
          </w:tcPr>
          <w:p w14:paraId="2127AFA6" w14:textId="77777777" w:rsidR="000B217C" w:rsidRPr="00605BE2" w:rsidRDefault="000B217C" w:rsidP="000B217C">
            <w:pPr>
              <w:spacing w:line="284" w:lineRule="exact"/>
              <w:contextualSpacing/>
            </w:pPr>
            <w:r w:rsidRPr="00605BE2">
              <w:t>Блокированная жилая застройка</w:t>
            </w:r>
          </w:p>
        </w:tc>
        <w:tc>
          <w:tcPr>
            <w:tcW w:w="1452" w:type="pct"/>
          </w:tcPr>
          <w:p w14:paraId="0A8A2609" w14:textId="77777777" w:rsidR="000B217C" w:rsidRPr="00605BE2" w:rsidRDefault="000B217C" w:rsidP="000B217C">
            <w:pPr>
              <w:spacing w:line="284" w:lineRule="exact"/>
              <w:contextualSpacing/>
              <w:jc w:val="center"/>
            </w:pPr>
            <w:r w:rsidRPr="00605BE2">
              <w:t>Многоквартирные жилые</w:t>
            </w:r>
          </w:p>
        </w:tc>
      </w:tr>
      <w:tr w:rsidR="000B217C" w:rsidRPr="00605BE2" w14:paraId="51F488FD" w14:textId="77777777" w:rsidTr="000B217C">
        <w:tc>
          <w:tcPr>
            <w:tcW w:w="912" w:type="pct"/>
          </w:tcPr>
          <w:p w14:paraId="23668500" w14:textId="77777777" w:rsidR="000B217C" w:rsidRPr="00605BE2" w:rsidRDefault="000B217C" w:rsidP="000B217C">
            <w:pPr>
              <w:spacing w:line="284" w:lineRule="exact"/>
              <w:contextualSpacing/>
              <w:jc w:val="center"/>
            </w:pPr>
            <w:r w:rsidRPr="00605BE2">
              <w:t>2.5</w:t>
            </w:r>
          </w:p>
        </w:tc>
        <w:tc>
          <w:tcPr>
            <w:tcW w:w="2636" w:type="pct"/>
            <w:vAlign w:val="center"/>
          </w:tcPr>
          <w:p w14:paraId="2F091B8E" w14:textId="77777777" w:rsidR="000B217C" w:rsidRPr="00605BE2" w:rsidRDefault="000B217C" w:rsidP="000B217C">
            <w:pPr>
              <w:spacing w:line="284" w:lineRule="exact"/>
              <w:contextualSpacing/>
            </w:pPr>
            <w:r w:rsidRPr="00605BE2">
              <w:t>Среднеэтажная жилая застройка</w:t>
            </w:r>
          </w:p>
        </w:tc>
        <w:tc>
          <w:tcPr>
            <w:tcW w:w="1452" w:type="pct"/>
          </w:tcPr>
          <w:p w14:paraId="0B72E62A" w14:textId="77777777" w:rsidR="000B217C" w:rsidRPr="00605BE2" w:rsidRDefault="000B217C" w:rsidP="000B217C">
            <w:pPr>
              <w:spacing w:line="284" w:lineRule="exact"/>
              <w:contextualSpacing/>
              <w:jc w:val="center"/>
            </w:pPr>
            <w:r w:rsidRPr="00605BE2">
              <w:t>Многоквартирные жилые</w:t>
            </w:r>
          </w:p>
        </w:tc>
      </w:tr>
      <w:tr w:rsidR="000B217C" w:rsidRPr="00605BE2" w14:paraId="37B0C7BC" w14:textId="77777777" w:rsidTr="000B217C">
        <w:tc>
          <w:tcPr>
            <w:tcW w:w="912" w:type="pct"/>
          </w:tcPr>
          <w:p w14:paraId="2D382070" w14:textId="77777777" w:rsidR="000B217C" w:rsidRPr="00605BE2" w:rsidRDefault="000B217C" w:rsidP="000B217C">
            <w:pPr>
              <w:spacing w:line="284" w:lineRule="exact"/>
              <w:contextualSpacing/>
              <w:jc w:val="center"/>
            </w:pPr>
            <w:r w:rsidRPr="00605BE2">
              <w:t>2.6</w:t>
            </w:r>
          </w:p>
        </w:tc>
        <w:tc>
          <w:tcPr>
            <w:tcW w:w="2636" w:type="pct"/>
            <w:vAlign w:val="center"/>
          </w:tcPr>
          <w:p w14:paraId="5D4129F3" w14:textId="77777777" w:rsidR="000B217C" w:rsidRPr="00605BE2" w:rsidRDefault="000B217C" w:rsidP="000B217C">
            <w:pPr>
              <w:spacing w:line="284" w:lineRule="exact"/>
              <w:contextualSpacing/>
            </w:pPr>
            <w:r w:rsidRPr="00605BE2">
              <w:t>Многоэтажная жилая застройка (высотная застройка)</w:t>
            </w:r>
          </w:p>
        </w:tc>
        <w:tc>
          <w:tcPr>
            <w:tcW w:w="1452" w:type="pct"/>
          </w:tcPr>
          <w:p w14:paraId="27F33123" w14:textId="77777777" w:rsidR="000B217C" w:rsidRPr="00605BE2" w:rsidRDefault="000B217C" w:rsidP="000B217C">
            <w:pPr>
              <w:spacing w:line="284" w:lineRule="exact"/>
              <w:contextualSpacing/>
              <w:jc w:val="center"/>
            </w:pPr>
            <w:r w:rsidRPr="00605BE2">
              <w:t>Многоквартирные жилые</w:t>
            </w:r>
          </w:p>
        </w:tc>
      </w:tr>
      <w:tr w:rsidR="000B217C" w:rsidRPr="00605BE2" w14:paraId="3ECD04C5" w14:textId="77777777" w:rsidTr="000B217C">
        <w:tc>
          <w:tcPr>
            <w:tcW w:w="912" w:type="pct"/>
          </w:tcPr>
          <w:p w14:paraId="13EB3DBC" w14:textId="77777777" w:rsidR="000B217C" w:rsidRPr="00605BE2" w:rsidRDefault="000B217C" w:rsidP="000B217C">
            <w:pPr>
              <w:spacing w:line="284" w:lineRule="exact"/>
              <w:contextualSpacing/>
              <w:jc w:val="center"/>
            </w:pPr>
            <w:r w:rsidRPr="00605BE2">
              <w:t>2.7</w:t>
            </w:r>
          </w:p>
        </w:tc>
        <w:tc>
          <w:tcPr>
            <w:tcW w:w="2636" w:type="pct"/>
            <w:vAlign w:val="center"/>
          </w:tcPr>
          <w:p w14:paraId="42ABFEE2" w14:textId="77777777" w:rsidR="000B217C" w:rsidRPr="00605BE2" w:rsidRDefault="000B217C" w:rsidP="000B217C">
            <w:pPr>
              <w:spacing w:line="284" w:lineRule="exact"/>
              <w:contextualSpacing/>
            </w:pPr>
            <w:r w:rsidRPr="00605BE2">
              <w:t>Обслуживание жилой застройки</w:t>
            </w:r>
          </w:p>
        </w:tc>
        <w:tc>
          <w:tcPr>
            <w:tcW w:w="1452" w:type="pct"/>
          </w:tcPr>
          <w:p w14:paraId="5B5DF6AC" w14:textId="77777777" w:rsidR="000B217C" w:rsidRPr="00605BE2" w:rsidRDefault="000B217C" w:rsidP="000B217C">
            <w:pPr>
              <w:spacing w:line="284" w:lineRule="exact"/>
              <w:contextualSpacing/>
              <w:jc w:val="center"/>
            </w:pPr>
            <w:r w:rsidRPr="00605BE2">
              <w:t>Социальные</w:t>
            </w:r>
          </w:p>
        </w:tc>
      </w:tr>
      <w:tr w:rsidR="000B217C" w:rsidRPr="00605BE2" w14:paraId="55EBAF31" w14:textId="77777777" w:rsidTr="000B217C">
        <w:tc>
          <w:tcPr>
            <w:tcW w:w="912" w:type="pct"/>
          </w:tcPr>
          <w:p w14:paraId="5A3CBCB3" w14:textId="77777777" w:rsidR="000B217C" w:rsidRPr="00605BE2" w:rsidRDefault="000B217C" w:rsidP="000B217C">
            <w:pPr>
              <w:spacing w:line="284" w:lineRule="exact"/>
              <w:contextualSpacing/>
              <w:jc w:val="center"/>
            </w:pPr>
            <w:r w:rsidRPr="00605BE2">
              <w:t>2.7.1</w:t>
            </w:r>
          </w:p>
        </w:tc>
        <w:tc>
          <w:tcPr>
            <w:tcW w:w="2636" w:type="pct"/>
            <w:vAlign w:val="center"/>
          </w:tcPr>
          <w:p w14:paraId="672015A3" w14:textId="77777777" w:rsidR="000B217C" w:rsidRPr="00605BE2" w:rsidRDefault="000B217C" w:rsidP="000B217C">
            <w:pPr>
              <w:spacing w:line="284" w:lineRule="exact"/>
              <w:contextualSpacing/>
            </w:pPr>
            <w:r w:rsidRPr="00605BE2">
              <w:t>Хранение автотранспорта</w:t>
            </w:r>
          </w:p>
        </w:tc>
        <w:tc>
          <w:tcPr>
            <w:tcW w:w="1452" w:type="pct"/>
          </w:tcPr>
          <w:p w14:paraId="54EAFCA8" w14:textId="77777777" w:rsidR="000B217C" w:rsidRPr="00605BE2" w:rsidRDefault="000B217C" w:rsidP="000B217C">
            <w:pPr>
              <w:spacing w:line="284" w:lineRule="exact"/>
              <w:contextualSpacing/>
              <w:jc w:val="center"/>
            </w:pPr>
            <w:r w:rsidRPr="00605BE2">
              <w:t>Обслуживающие</w:t>
            </w:r>
          </w:p>
        </w:tc>
      </w:tr>
      <w:tr w:rsidR="000B217C" w:rsidRPr="00605BE2" w14:paraId="0A9CF164" w14:textId="77777777" w:rsidTr="000B217C">
        <w:tc>
          <w:tcPr>
            <w:tcW w:w="912" w:type="pct"/>
          </w:tcPr>
          <w:p w14:paraId="4DACD5CC" w14:textId="77777777" w:rsidR="000B217C" w:rsidRPr="00605BE2" w:rsidRDefault="000B217C" w:rsidP="000B217C">
            <w:pPr>
              <w:spacing w:line="284" w:lineRule="exact"/>
              <w:contextualSpacing/>
              <w:jc w:val="center"/>
            </w:pPr>
            <w:r w:rsidRPr="00605BE2">
              <w:t>3.1.1</w:t>
            </w:r>
          </w:p>
        </w:tc>
        <w:tc>
          <w:tcPr>
            <w:tcW w:w="2636" w:type="pct"/>
            <w:vAlign w:val="center"/>
          </w:tcPr>
          <w:p w14:paraId="7A92DBA2" w14:textId="77777777" w:rsidR="000B217C" w:rsidRPr="00605BE2" w:rsidRDefault="000B217C" w:rsidP="000B217C">
            <w:pPr>
              <w:spacing w:line="284" w:lineRule="exact"/>
              <w:contextualSpacing/>
            </w:pPr>
            <w:r w:rsidRPr="00605BE2">
              <w:t>Предоставление коммунальных услуг</w:t>
            </w:r>
          </w:p>
        </w:tc>
        <w:tc>
          <w:tcPr>
            <w:tcW w:w="1452" w:type="pct"/>
          </w:tcPr>
          <w:p w14:paraId="6F00BE99" w14:textId="77777777" w:rsidR="000B217C" w:rsidRPr="00605BE2" w:rsidRDefault="000B217C" w:rsidP="000B217C">
            <w:pPr>
              <w:spacing w:line="284" w:lineRule="exact"/>
              <w:contextualSpacing/>
              <w:jc w:val="center"/>
            </w:pPr>
            <w:r w:rsidRPr="00605BE2">
              <w:t>Обслуживающие</w:t>
            </w:r>
          </w:p>
        </w:tc>
      </w:tr>
      <w:tr w:rsidR="000B217C" w:rsidRPr="00605BE2" w14:paraId="555E9930" w14:textId="77777777" w:rsidTr="000B217C">
        <w:tc>
          <w:tcPr>
            <w:tcW w:w="912" w:type="pct"/>
          </w:tcPr>
          <w:p w14:paraId="41E53BE8" w14:textId="77777777" w:rsidR="000B217C" w:rsidRPr="00605BE2" w:rsidRDefault="000B217C" w:rsidP="000B217C">
            <w:pPr>
              <w:spacing w:line="284" w:lineRule="exact"/>
              <w:contextualSpacing/>
              <w:jc w:val="center"/>
            </w:pPr>
            <w:r w:rsidRPr="00605BE2">
              <w:t>3.1.2</w:t>
            </w:r>
          </w:p>
        </w:tc>
        <w:tc>
          <w:tcPr>
            <w:tcW w:w="2636" w:type="pct"/>
            <w:vAlign w:val="center"/>
          </w:tcPr>
          <w:p w14:paraId="1237FE10" w14:textId="77777777" w:rsidR="000B217C" w:rsidRPr="00605BE2" w:rsidRDefault="000B217C" w:rsidP="000B217C">
            <w:pPr>
              <w:spacing w:line="284" w:lineRule="exact"/>
              <w:contextualSpacing/>
            </w:pPr>
            <w:r w:rsidRPr="00605BE2">
              <w:t>Административные здания организаций, обеспечивающих предоставление коммунальных услуг</w:t>
            </w:r>
          </w:p>
        </w:tc>
        <w:tc>
          <w:tcPr>
            <w:tcW w:w="1452" w:type="pct"/>
          </w:tcPr>
          <w:p w14:paraId="091A69EF" w14:textId="77777777" w:rsidR="000B217C" w:rsidRPr="00605BE2" w:rsidRDefault="000B217C" w:rsidP="000B217C">
            <w:pPr>
              <w:spacing w:line="284" w:lineRule="exact"/>
              <w:contextualSpacing/>
              <w:jc w:val="center"/>
            </w:pPr>
            <w:r w:rsidRPr="00605BE2">
              <w:t>Обслуживающие</w:t>
            </w:r>
          </w:p>
        </w:tc>
      </w:tr>
      <w:tr w:rsidR="000B217C" w:rsidRPr="00605BE2" w14:paraId="5FC5A14D" w14:textId="77777777" w:rsidTr="000B217C">
        <w:tc>
          <w:tcPr>
            <w:tcW w:w="912" w:type="pct"/>
          </w:tcPr>
          <w:p w14:paraId="2927BC74" w14:textId="77777777" w:rsidR="000B217C" w:rsidRPr="00605BE2" w:rsidRDefault="000B217C" w:rsidP="000B217C">
            <w:pPr>
              <w:spacing w:line="284" w:lineRule="exact"/>
              <w:contextualSpacing/>
              <w:jc w:val="center"/>
            </w:pPr>
            <w:r w:rsidRPr="00605BE2">
              <w:t>3.2.1</w:t>
            </w:r>
          </w:p>
        </w:tc>
        <w:tc>
          <w:tcPr>
            <w:tcW w:w="2636" w:type="pct"/>
            <w:vAlign w:val="center"/>
          </w:tcPr>
          <w:p w14:paraId="747564D6" w14:textId="77777777" w:rsidR="000B217C" w:rsidRPr="00605BE2" w:rsidRDefault="000B217C" w:rsidP="000B217C">
            <w:pPr>
              <w:spacing w:line="284" w:lineRule="exact"/>
              <w:contextualSpacing/>
            </w:pPr>
            <w:r w:rsidRPr="00605BE2">
              <w:t>Дома социального обслуживания</w:t>
            </w:r>
          </w:p>
        </w:tc>
        <w:tc>
          <w:tcPr>
            <w:tcW w:w="1452" w:type="pct"/>
          </w:tcPr>
          <w:p w14:paraId="56AA5682" w14:textId="77777777" w:rsidR="000B217C" w:rsidRPr="00605BE2" w:rsidRDefault="000B217C" w:rsidP="000B217C">
            <w:pPr>
              <w:spacing w:line="284" w:lineRule="exact"/>
              <w:contextualSpacing/>
              <w:jc w:val="center"/>
            </w:pPr>
            <w:r w:rsidRPr="00605BE2">
              <w:t>Социальные</w:t>
            </w:r>
          </w:p>
        </w:tc>
      </w:tr>
      <w:tr w:rsidR="000B217C" w:rsidRPr="00605BE2" w14:paraId="3CCD0EB0" w14:textId="77777777" w:rsidTr="000B217C">
        <w:tc>
          <w:tcPr>
            <w:tcW w:w="912" w:type="pct"/>
          </w:tcPr>
          <w:p w14:paraId="3BC9EC47" w14:textId="77777777" w:rsidR="000B217C" w:rsidRPr="00605BE2" w:rsidRDefault="000B217C" w:rsidP="000B217C">
            <w:pPr>
              <w:spacing w:line="284" w:lineRule="exact"/>
              <w:contextualSpacing/>
              <w:jc w:val="center"/>
            </w:pPr>
            <w:r w:rsidRPr="00605BE2">
              <w:t>3.2.2</w:t>
            </w:r>
          </w:p>
        </w:tc>
        <w:tc>
          <w:tcPr>
            <w:tcW w:w="2636" w:type="pct"/>
            <w:vAlign w:val="center"/>
          </w:tcPr>
          <w:p w14:paraId="4C7A2972" w14:textId="77777777" w:rsidR="000B217C" w:rsidRPr="00605BE2" w:rsidRDefault="000B217C" w:rsidP="000B217C">
            <w:pPr>
              <w:spacing w:line="284" w:lineRule="exact"/>
              <w:contextualSpacing/>
            </w:pPr>
            <w:r w:rsidRPr="00605BE2">
              <w:t>Оказание социальной помощи населению</w:t>
            </w:r>
          </w:p>
        </w:tc>
        <w:tc>
          <w:tcPr>
            <w:tcW w:w="1452" w:type="pct"/>
          </w:tcPr>
          <w:p w14:paraId="0594E976" w14:textId="77777777" w:rsidR="000B217C" w:rsidRPr="00605BE2" w:rsidRDefault="000B217C" w:rsidP="000B217C">
            <w:pPr>
              <w:spacing w:line="284" w:lineRule="exact"/>
              <w:contextualSpacing/>
              <w:jc w:val="center"/>
            </w:pPr>
            <w:r w:rsidRPr="00605BE2">
              <w:t>Обслуживающие</w:t>
            </w:r>
          </w:p>
        </w:tc>
      </w:tr>
      <w:tr w:rsidR="000B217C" w:rsidRPr="00605BE2" w14:paraId="223E27B5" w14:textId="77777777" w:rsidTr="000B217C">
        <w:tc>
          <w:tcPr>
            <w:tcW w:w="912" w:type="pct"/>
          </w:tcPr>
          <w:p w14:paraId="21B93FF8" w14:textId="77777777" w:rsidR="000B217C" w:rsidRPr="00605BE2" w:rsidRDefault="000B217C" w:rsidP="000B217C">
            <w:pPr>
              <w:spacing w:line="284" w:lineRule="exact"/>
              <w:contextualSpacing/>
              <w:jc w:val="center"/>
            </w:pPr>
            <w:r w:rsidRPr="00605BE2">
              <w:t>3.2.3</w:t>
            </w:r>
          </w:p>
        </w:tc>
        <w:tc>
          <w:tcPr>
            <w:tcW w:w="2636" w:type="pct"/>
            <w:vAlign w:val="center"/>
          </w:tcPr>
          <w:p w14:paraId="5AD7D240" w14:textId="77777777" w:rsidR="000B217C" w:rsidRPr="00605BE2" w:rsidRDefault="000B217C" w:rsidP="000B217C">
            <w:pPr>
              <w:spacing w:line="284" w:lineRule="exact"/>
              <w:contextualSpacing/>
            </w:pPr>
            <w:r w:rsidRPr="00605BE2">
              <w:t>Оказание услуг связи</w:t>
            </w:r>
          </w:p>
        </w:tc>
        <w:tc>
          <w:tcPr>
            <w:tcW w:w="1452" w:type="pct"/>
          </w:tcPr>
          <w:p w14:paraId="24A9D431" w14:textId="77777777" w:rsidR="000B217C" w:rsidRPr="00605BE2" w:rsidRDefault="000B217C" w:rsidP="000B217C">
            <w:pPr>
              <w:spacing w:line="284" w:lineRule="exact"/>
              <w:contextualSpacing/>
              <w:jc w:val="center"/>
            </w:pPr>
            <w:r w:rsidRPr="00605BE2">
              <w:t>Обслуживающие</w:t>
            </w:r>
          </w:p>
        </w:tc>
      </w:tr>
      <w:tr w:rsidR="000B217C" w:rsidRPr="00605BE2" w14:paraId="32569AF5" w14:textId="77777777" w:rsidTr="000B217C">
        <w:tc>
          <w:tcPr>
            <w:tcW w:w="912" w:type="pct"/>
          </w:tcPr>
          <w:p w14:paraId="4585FE4E" w14:textId="77777777" w:rsidR="000B217C" w:rsidRPr="00605BE2" w:rsidRDefault="000B217C" w:rsidP="000B217C">
            <w:pPr>
              <w:spacing w:line="284" w:lineRule="exact"/>
              <w:contextualSpacing/>
              <w:jc w:val="center"/>
            </w:pPr>
            <w:r w:rsidRPr="00605BE2">
              <w:t>3.2.4</w:t>
            </w:r>
          </w:p>
        </w:tc>
        <w:tc>
          <w:tcPr>
            <w:tcW w:w="2636" w:type="pct"/>
            <w:vAlign w:val="center"/>
          </w:tcPr>
          <w:p w14:paraId="4079CEFA" w14:textId="77777777" w:rsidR="000B217C" w:rsidRPr="00605BE2" w:rsidRDefault="000B217C" w:rsidP="000B217C">
            <w:pPr>
              <w:spacing w:line="284" w:lineRule="exact"/>
              <w:contextualSpacing/>
            </w:pPr>
            <w:r w:rsidRPr="00605BE2">
              <w:t>Общежития</w:t>
            </w:r>
          </w:p>
        </w:tc>
        <w:tc>
          <w:tcPr>
            <w:tcW w:w="1452" w:type="pct"/>
          </w:tcPr>
          <w:p w14:paraId="1C062217" w14:textId="77777777" w:rsidR="000B217C" w:rsidRPr="00605BE2" w:rsidRDefault="000B217C" w:rsidP="000B217C">
            <w:pPr>
              <w:spacing w:line="284" w:lineRule="exact"/>
              <w:contextualSpacing/>
              <w:jc w:val="center"/>
            </w:pPr>
            <w:r w:rsidRPr="00605BE2">
              <w:t>Социальные</w:t>
            </w:r>
          </w:p>
        </w:tc>
      </w:tr>
      <w:tr w:rsidR="000B217C" w:rsidRPr="00605BE2" w14:paraId="42F1EA2B" w14:textId="77777777" w:rsidTr="000B217C">
        <w:tc>
          <w:tcPr>
            <w:tcW w:w="912" w:type="pct"/>
          </w:tcPr>
          <w:p w14:paraId="3F83713C" w14:textId="77777777" w:rsidR="000B217C" w:rsidRPr="00605BE2" w:rsidRDefault="000B217C" w:rsidP="000B217C">
            <w:pPr>
              <w:spacing w:line="284" w:lineRule="exact"/>
              <w:contextualSpacing/>
              <w:jc w:val="center"/>
            </w:pPr>
            <w:r w:rsidRPr="00605BE2">
              <w:t>3.3</w:t>
            </w:r>
          </w:p>
        </w:tc>
        <w:tc>
          <w:tcPr>
            <w:tcW w:w="2636" w:type="pct"/>
            <w:vAlign w:val="center"/>
          </w:tcPr>
          <w:p w14:paraId="309BE889" w14:textId="77777777" w:rsidR="000B217C" w:rsidRPr="00605BE2" w:rsidRDefault="000B217C" w:rsidP="000B217C">
            <w:pPr>
              <w:spacing w:line="284" w:lineRule="exact"/>
              <w:contextualSpacing/>
            </w:pPr>
            <w:r w:rsidRPr="00605BE2">
              <w:t>Бытовое обслуживание</w:t>
            </w:r>
          </w:p>
        </w:tc>
        <w:tc>
          <w:tcPr>
            <w:tcW w:w="1452" w:type="pct"/>
          </w:tcPr>
          <w:p w14:paraId="68348C29" w14:textId="77777777" w:rsidR="000B217C" w:rsidRPr="00605BE2" w:rsidRDefault="000B217C" w:rsidP="000B217C">
            <w:pPr>
              <w:spacing w:line="284" w:lineRule="exact"/>
              <w:contextualSpacing/>
              <w:jc w:val="center"/>
            </w:pPr>
            <w:r w:rsidRPr="00605BE2">
              <w:t>Обслуживающие</w:t>
            </w:r>
          </w:p>
        </w:tc>
      </w:tr>
      <w:tr w:rsidR="000B217C" w:rsidRPr="00605BE2" w14:paraId="41B6D432" w14:textId="77777777" w:rsidTr="000B217C">
        <w:tc>
          <w:tcPr>
            <w:tcW w:w="912" w:type="pct"/>
          </w:tcPr>
          <w:p w14:paraId="55B15554" w14:textId="77777777" w:rsidR="000B217C" w:rsidRPr="00605BE2" w:rsidRDefault="000B217C" w:rsidP="000B217C">
            <w:pPr>
              <w:spacing w:line="284" w:lineRule="exact"/>
              <w:contextualSpacing/>
              <w:jc w:val="center"/>
            </w:pPr>
            <w:r w:rsidRPr="00605BE2">
              <w:t>3.4.1</w:t>
            </w:r>
          </w:p>
        </w:tc>
        <w:tc>
          <w:tcPr>
            <w:tcW w:w="2636" w:type="pct"/>
            <w:vAlign w:val="center"/>
          </w:tcPr>
          <w:p w14:paraId="0F234BF7" w14:textId="77777777" w:rsidR="000B217C" w:rsidRPr="00605BE2" w:rsidRDefault="000B217C" w:rsidP="000B217C">
            <w:pPr>
              <w:spacing w:line="284" w:lineRule="exact"/>
              <w:contextualSpacing/>
            </w:pPr>
            <w:r w:rsidRPr="00605BE2">
              <w:t>Амбулаторно-поликлиническое обслуживание</w:t>
            </w:r>
          </w:p>
        </w:tc>
        <w:tc>
          <w:tcPr>
            <w:tcW w:w="1452" w:type="pct"/>
          </w:tcPr>
          <w:p w14:paraId="5825EB0A" w14:textId="77777777" w:rsidR="000B217C" w:rsidRPr="00605BE2" w:rsidRDefault="000B217C" w:rsidP="000B217C">
            <w:pPr>
              <w:spacing w:line="284" w:lineRule="exact"/>
              <w:contextualSpacing/>
              <w:jc w:val="center"/>
            </w:pPr>
            <w:r w:rsidRPr="00605BE2">
              <w:t>Социальные</w:t>
            </w:r>
          </w:p>
        </w:tc>
      </w:tr>
      <w:tr w:rsidR="000B217C" w:rsidRPr="00605BE2" w14:paraId="02D0DF04" w14:textId="77777777" w:rsidTr="000B217C">
        <w:tc>
          <w:tcPr>
            <w:tcW w:w="912" w:type="pct"/>
          </w:tcPr>
          <w:p w14:paraId="1DF75BC8" w14:textId="77777777" w:rsidR="000B217C" w:rsidRPr="00605BE2" w:rsidRDefault="000B217C" w:rsidP="000B217C">
            <w:pPr>
              <w:spacing w:line="284" w:lineRule="exact"/>
              <w:contextualSpacing/>
              <w:jc w:val="center"/>
            </w:pPr>
            <w:r w:rsidRPr="00605BE2">
              <w:t>3.4.2</w:t>
            </w:r>
          </w:p>
        </w:tc>
        <w:tc>
          <w:tcPr>
            <w:tcW w:w="2636" w:type="pct"/>
            <w:vAlign w:val="center"/>
          </w:tcPr>
          <w:p w14:paraId="3588C46D" w14:textId="77777777" w:rsidR="000B217C" w:rsidRPr="00605BE2" w:rsidRDefault="000B217C" w:rsidP="000B217C">
            <w:pPr>
              <w:spacing w:line="284" w:lineRule="exact"/>
              <w:contextualSpacing/>
            </w:pPr>
            <w:r w:rsidRPr="00605BE2">
              <w:t>Стационарное медицинское обслуживание</w:t>
            </w:r>
          </w:p>
        </w:tc>
        <w:tc>
          <w:tcPr>
            <w:tcW w:w="1452" w:type="pct"/>
          </w:tcPr>
          <w:p w14:paraId="5AE448FC" w14:textId="77777777" w:rsidR="000B217C" w:rsidRPr="00605BE2" w:rsidRDefault="000B217C" w:rsidP="000B217C">
            <w:pPr>
              <w:spacing w:line="284" w:lineRule="exact"/>
              <w:contextualSpacing/>
              <w:jc w:val="center"/>
            </w:pPr>
            <w:r w:rsidRPr="00605BE2">
              <w:t>Социальные</w:t>
            </w:r>
          </w:p>
        </w:tc>
      </w:tr>
      <w:tr w:rsidR="000B217C" w:rsidRPr="00605BE2" w14:paraId="70627A03" w14:textId="77777777" w:rsidTr="000B217C">
        <w:tc>
          <w:tcPr>
            <w:tcW w:w="912" w:type="pct"/>
          </w:tcPr>
          <w:p w14:paraId="22084C69" w14:textId="77777777" w:rsidR="000B217C" w:rsidRPr="00605BE2" w:rsidRDefault="000B217C" w:rsidP="000B217C">
            <w:pPr>
              <w:spacing w:line="284" w:lineRule="exact"/>
              <w:contextualSpacing/>
              <w:jc w:val="center"/>
            </w:pPr>
            <w:r w:rsidRPr="00605BE2">
              <w:t>3.4.3</w:t>
            </w:r>
          </w:p>
        </w:tc>
        <w:tc>
          <w:tcPr>
            <w:tcW w:w="2636" w:type="pct"/>
            <w:vAlign w:val="center"/>
          </w:tcPr>
          <w:p w14:paraId="33681537" w14:textId="77777777" w:rsidR="000B217C" w:rsidRPr="00605BE2" w:rsidRDefault="000B217C" w:rsidP="000B217C">
            <w:pPr>
              <w:spacing w:line="284" w:lineRule="exact"/>
              <w:contextualSpacing/>
            </w:pPr>
            <w:r w:rsidRPr="00605BE2">
              <w:t>Медицинские организации особого назначения</w:t>
            </w:r>
          </w:p>
        </w:tc>
        <w:tc>
          <w:tcPr>
            <w:tcW w:w="1452" w:type="pct"/>
          </w:tcPr>
          <w:p w14:paraId="3B02AAE2" w14:textId="77777777" w:rsidR="000B217C" w:rsidRPr="00605BE2" w:rsidRDefault="000B217C" w:rsidP="000B217C">
            <w:pPr>
              <w:spacing w:line="284" w:lineRule="exact"/>
              <w:contextualSpacing/>
              <w:jc w:val="center"/>
            </w:pPr>
            <w:r w:rsidRPr="00605BE2">
              <w:t>Социальные</w:t>
            </w:r>
          </w:p>
        </w:tc>
      </w:tr>
      <w:tr w:rsidR="000B217C" w:rsidRPr="00605BE2" w14:paraId="435114B6" w14:textId="77777777" w:rsidTr="000B217C">
        <w:tc>
          <w:tcPr>
            <w:tcW w:w="912" w:type="pct"/>
          </w:tcPr>
          <w:p w14:paraId="0CEFC419" w14:textId="77777777" w:rsidR="000B217C" w:rsidRPr="00605BE2" w:rsidRDefault="000B217C" w:rsidP="000B217C">
            <w:pPr>
              <w:spacing w:line="284" w:lineRule="exact"/>
              <w:contextualSpacing/>
              <w:jc w:val="center"/>
            </w:pPr>
            <w:r w:rsidRPr="00605BE2">
              <w:t>3.5.1</w:t>
            </w:r>
          </w:p>
        </w:tc>
        <w:tc>
          <w:tcPr>
            <w:tcW w:w="2636" w:type="pct"/>
            <w:vAlign w:val="center"/>
          </w:tcPr>
          <w:p w14:paraId="6542A20F" w14:textId="77777777" w:rsidR="000B217C" w:rsidRPr="00605BE2" w:rsidRDefault="000B217C" w:rsidP="000B217C">
            <w:pPr>
              <w:spacing w:line="284" w:lineRule="exact"/>
              <w:contextualSpacing/>
            </w:pPr>
            <w:r w:rsidRPr="00605BE2">
              <w:t>Дошкольное, начальное и среднее общее образование</w:t>
            </w:r>
          </w:p>
        </w:tc>
        <w:tc>
          <w:tcPr>
            <w:tcW w:w="1452" w:type="pct"/>
          </w:tcPr>
          <w:p w14:paraId="48501561" w14:textId="77777777" w:rsidR="000B217C" w:rsidRPr="00605BE2" w:rsidRDefault="000B217C" w:rsidP="000B217C">
            <w:pPr>
              <w:spacing w:line="284" w:lineRule="exact"/>
              <w:contextualSpacing/>
              <w:jc w:val="center"/>
            </w:pPr>
            <w:r w:rsidRPr="00605BE2">
              <w:t>Социальные</w:t>
            </w:r>
          </w:p>
        </w:tc>
      </w:tr>
      <w:tr w:rsidR="000B217C" w:rsidRPr="00605BE2" w14:paraId="5A1772F1" w14:textId="77777777" w:rsidTr="000B217C">
        <w:tc>
          <w:tcPr>
            <w:tcW w:w="912" w:type="pct"/>
          </w:tcPr>
          <w:p w14:paraId="1894683B" w14:textId="77777777" w:rsidR="000B217C" w:rsidRPr="00605BE2" w:rsidRDefault="000B217C" w:rsidP="000B217C">
            <w:pPr>
              <w:spacing w:line="284" w:lineRule="exact"/>
              <w:contextualSpacing/>
              <w:jc w:val="center"/>
            </w:pPr>
            <w:r w:rsidRPr="00605BE2">
              <w:t>3.5.2</w:t>
            </w:r>
          </w:p>
        </w:tc>
        <w:tc>
          <w:tcPr>
            <w:tcW w:w="2636" w:type="pct"/>
            <w:vAlign w:val="center"/>
          </w:tcPr>
          <w:p w14:paraId="106F584F" w14:textId="77777777" w:rsidR="000B217C" w:rsidRPr="00605BE2" w:rsidRDefault="000B217C" w:rsidP="000B217C">
            <w:pPr>
              <w:spacing w:line="284" w:lineRule="exact"/>
              <w:contextualSpacing/>
            </w:pPr>
            <w:r w:rsidRPr="00605BE2">
              <w:t>Среднее и высшее профессиональное образование</w:t>
            </w:r>
          </w:p>
        </w:tc>
        <w:tc>
          <w:tcPr>
            <w:tcW w:w="1452" w:type="pct"/>
          </w:tcPr>
          <w:p w14:paraId="1A9B7D02" w14:textId="77777777" w:rsidR="000B217C" w:rsidRPr="00605BE2" w:rsidRDefault="000B217C" w:rsidP="000B217C">
            <w:pPr>
              <w:spacing w:line="284" w:lineRule="exact"/>
              <w:contextualSpacing/>
              <w:jc w:val="center"/>
            </w:pPr>
            <w:r w:rsidRPr="00605BE2">
              <w:t>Социальные</w:t>
            </w:r>
          </w:p>
        </w:tc>
      </w:tr>
      <w:tr w:rsidR="000B217C" w:rsidRPr="00605BE2" w14:paraId="16F27C20" w14:textId="77777777" w:rsidTr="000B217C">
        <w:tc>
          <w:tcPr>
            <w:tcW w:w="912" w:type="pct"/>
          </w:tcPr>
          <w:p w14:paraId="50A170C0" w14:textId="77777777" w:rsidR="000B217C" w:rsidRPr="00605BE2" w:rsidRDefault="000B217C" w:rsidP="000B217C">
            <w:pPr>
              <w:spacing w:line="284" w:lineRule="exact"/>
              <w:contextualSpacing/>
              <w:jc w:val="center"/>
            </w:pPr>
            <w:r w:rsidRPr="00605BE2">
              <w:t>3.6.1</w:t>
            </w:r>
          </w:p>
        </w:tc>
        <w:tc>
          <w:tcPr>
            <w:tcW w:w="2636" w:type="pct"/>
            <w:vAlign w:val="center"/>
          </w:tcPr>
          <w:p w14:paraId="5C6F507D" w14:textId="77777777" w:rsidR="000B217C" w:rsidRPr="00605BE2" w:rsidRDefault="000B217C" w:rsidP="000B217C">
            <w:pPr>
              <w:spacing w:line="284" w:lineRule="exact"/>
              <w:contextualSpacing/>
            </w:pPr>
            <w:r w:rsidRPr="00605BE2">
              <w:t>Объекты культурно-досуговой деятельности</w:t>
            </w:r>
          </w:p>
        </w:tc>
        <w:tc>
          <w:tcPr>
            <w:tcW w:w="1452" w:type="pct"/>
          </w:tcPr>
          <w:p w14:paraId="356FA3FA" w14:textId="77777777" w:rsidR="000B217C" w:rsidRPr="00605BE2" w:rsidRDefault="000B217C" w:rsidP="000B217C">
            <w:pPr>
              <w:spacing w:line="284" w:lineRule="exact"/>
              <w:contextualSpacing/>
              <w:jc w:val="center"/>
            </w:pPr>
            <w:r w:rsidRPr="00605BE2">
              <w:t>Общественные</w:t>
            </w:r>
          </w:p>
        </w:tc>
      </w:tr>
      <w:tr w:rsidR="000B217C" w:rsidRPr="00605BE2" w14:paraId="15CB5FB8" w14:textId="77777777" w:rsidTr="000B217C">
        <w:tc>
          <w:tcPr>
            <w:tcW w:w="912" w:type="pct"/>
          </w:tcPr>
          <w:p w14:paraId="6F9083FB" w14:textId="77777777" w:rsidR="000B217C" w:rsidRPr="00605BE2" w:rsidRDefault="000B217C" w:rsidP="000B217C">
            <w:pPr>
              <w:spacing w:line="284" w:lineRule="exact"/>
              <w:contextualSpacing/>
              <w:jc w:val="center"/>
            </w:pPr>
            <w:r w:rsidRPr="00605BE2">
              <w:t>3.8.1</w:t>
            </w:r>
          </w:p>
        </w:tc>
        <w:tc>
          <w:tcPr>
            <w:tcW w:w="2636" w:type="pct"/>
            <w:vAlign w:val="center"/>
          </w:tcPr>
          <w:p w14:paraId="16242268" w14:textId="77777777" w:rsidR="000B217C" w:rsidRPr="00605BE2" w:rsidRDefault="000B217C" w:rsidP="000B217C">
            <w:pPr>
              <w:spacing w:line="284" w:lineRule="exact"/>
              <w:contextualSpacing/>
            </w:pPr>
            <w:r w:rsidRPr="00605BE2">
              <w:t>Государственное управление</w:t>
            </w:r>
          </w:p>
        </w:tc>
        <w:tc>
          <w:tcPr>
            <w:tcW w:w="1452" w:type="pct"/>
          </w:tcPr>
          <w:p w14:paraId="0348AAC1" w14:textId="77777777" w:rsidR="000B217C" w:rsidRPr="00605BE2" w:rsidRDefault="000B217C" w:rsidP="000B217C">
            <w:pPr>
              <w:spacing w:line="284" w:lineRule="exact"/>
              <w:contextualSpacing/>
              <w:jc w:val="center"/>
            </w:pPr>
            <w:r w:rsidRPr="00605BE2">
              <w:t>Общественные</w:t>
            </w:r>
          </w:p>
        </w:tc>
      </w:tr>
      <w:tr w:rsidR="000B217C" w:rsidRPr="00605BE2" w14:paraId="7EBEB02E" w14:textId="77777777" w:rsidTr="000B217C">
        <w:tc>
          <w:tcPr>
            <w:tcW w:w="912" w:type="pct"/>
          </w:tcPr>
          <w:p w14:paraId="3623D2C4" w14:textId="77777777" w:rsidR="000B217C" w:rsidRPr="00605BE2" w:rsidRDefault="000B217C" w:rsidP="000B217C">
            <w:pPr>
              <w:spacing w:line="284" w:lineRule="exact"/>
              <w:contextualSpacing/>
              <w:jc w:val="center"/>
            </w:pPr>
            <w:r w:rsidRPr="00605BE2">
              <w:t>3.8.2</w:t>
            </w:r>
          </w:p>
        </w:tc>
        <w:tc>
          <w:tcPr>
            <w:tcW w:w="2636" w:type="pct"/>
            <w:vAlign w:val="center"/>
          </w:tcPr>
          <w:p w14:paraId="1759672C" w14:textId="77777777" w:rsidR="000B217C" w:rsidRPr="00605BE2" w:rsidRDefault="000B217C" w:rsidP="000B217C">
            <w:pPr>
              <w:spacing w:line="284" w:lineRule="exact"/>
              <w:contextualSpacing/>
            </w:pPr>
            <w:r w:rsidRPr="00605BE2">
              <w:t>Представительская деятельность</w:t>
            </w:r>
          </w:p>
        </w:tc>
        <w:tc>
          <w:tcPr>
            <w:tcW w:w="1452" w:type="pct"/>
          </w:tcPr>
          <w:p w14:paraId="5BD7BEC7" w14:textId="77777777" w:rsidR="000B217C" w:rsidRPr="00605BE2" w:rsidRDefault="000B217C" w:rsidP="000B217C">
            <w:pPr>
              <w:spacing w:line="284" w:lineRule="exact"/>
              <w:contextualSpacing/>
              <w:jc w:val="center"/>
            </w:pPr>
            <w:r w:rsidRPr="00605BE2">
              <w:t>Общественные</w:t>
            </w:r>
          </w:p>
        </w:tc>
      </w:tr>
      <w:tr w:rsidR="000B217C" w:rsidRPr="00605BE2" w14:paraId="2C9C6ABC" w14:textId="77777777" w:rsidTr="000B217C">
        <w:tc>
          <w:tcPr>
            <w:tcW w:w="912" w:type="pct"/>
          </w:tcPr>
          <w:p w14:paraId="7479D762" w14:textId="77777777" w:rsidR="000B217C" w:rsidRPr="00605BE2" w:rsidRDefault="000B217C" w:rsidP="000B217C">
            <w:pPr>
              <w:spacing w:line="284" w:lineRule="exact"/>
              <w:contextualSpacing/>
              <w:jc w:val="center"/>
            </w:pPr>
            <w:r w:rsidRPr="00605BE2">
              <w:t>3.9.2</w:t>
            </w:r>
          </w:p>
        </w:tc>
        <w:tc>
          <w:tcPr>
            <w:tcW w:w="2636" w:type="pct"/>
            <w:vAlign w:val="center"/>
          </w:tcPr>
          <w:p w14:paraId="0148C26B" w14:textId="77777777" w:rsidR="000B217C" w:rsidRPr="00605BE2" w:rsidRDefault="000B217C" w:rsidP="000B217C">
            <w:pPr>
              <w:spacing w:line="284" w:lineRule="exact"/>
              <w:contextualSpacing/>
            </w:pPr>
            <w:r w:rsidRPr="00605BE2">
              <w:t xml:space="preserve">Проведение научных исследований </w:t>
            </w:r>
          </w:p>
        </w:tc>
        <w:tc>
          <w:tcPr>
            <w:tcW w:w="1452" w:type="pct"/>
          </w:tcPr>
          <w:p w14:paraId="5F572111" w14:textId="77777777" w:rsidR="000B217C" w:rsidRPr="00605BE2" w:rsidRDefault="000B217C" w:rsidP="000B217C">
            <w:pPr>
              <w:spacing w:line="284" w:lineRule="exact"/>
              <w:contextualSpacing/>
              <w:jc w:val="center"/>
            </w:pPr>
            <w:r w:rsidRPr="00605BE2">
              <w:t>Общественные</w:t>
            </w:r>
          </w:p>
        </w:tc>
      </w:tr>
      <w:tr w:rsidR="000B217C" w:rsidRPr="00605BE2" w14:paraId="5DAA56FE" w14:textId="77777777" w:rsidTr="000B217C">
        <w:tc>
          <w:tcPr>
            <w:tcW w:w="912" w:type="pct"/>
          </w:tcPr>
          <w:p w14:paraId="07B78046" w14:textId="77777777" w:rsidR="000B217C" w:rsidRPr="00605BE2" w:rsidRDefault="000B217C" w:rsidP="000B217C">
            <w:pPr>
              <w:spacing w:line="284" w:lineRule="exact"/>
              <w:contextualSpacing/>
              <w:jc w:val="center"/>
            </w:pPr>
            <w:r w:rsidRPr="00605BE2">
              <w:t>3.9.3</w:t>
            </w:r>
          </w:p>
        </w:tc>
        <w:tc>
          <w:tcPr>
            <w:tcW w:w="2636" w:type="pct"/>
            <w:vAlign w:val="center"/>
          </w:tcPr>
          <w:p w14:paraId="25C0A5F8" w14:textId="77777777" w:rsidR="000B217C" w:rsidRPr="00605BE2" w:rsidRDefault="000B217C" w:rsidP="000B217C">
            <w:pPr>
              <w:spacing w:line="284" w:lineRule="exact"/>
              <w:contextualSpacing/>
            </w:pPr>
            <w:r w:rsidRPr="00605BE2">
              <w:t xml:space="preserve">Проведение научных испытаний </w:t>
            </w:r>
          </w:p>
        </w:tc>
        <w:tc>
          <w:tcPr>
            <w:tcW w:w="1452" w:type="pct"/>
          </w:tcPr>
          <w:p w14:paraId="6AABD8D5" w14:textId="77777777" w:rsidR="000B217C" w:rsidRPr="00605BE2" w:rsidRDefault="000B217C" w:rsidP="000B217C">
            <w:pPr>
              <w:spacing w:line="284" w:lineRule="exact"/>
              <w:contextualSpacing/>
              <w:jc w:val="center"/>
            </w:pPr>
            <w:r w:rsidRPr="00605BE2">
              <w:t>Общественные</w:t>
            </w:r>
          </w:p>
        </w:tc>
      </w:tr>
      <w:tr w:rsidR="000B217C" w:rsidRPr="00605BE2" w14:paraId="0216183A" w14:textId="77777777" w:rsidTr="000B217C">
        <w:tc>
          <w:tcPr>
            <w:tcW w:w="912" w:type="pct"/>
          </w:tcPr>
          <w:p w14:paraId="6AD83286" w14:textId="77777777" w:rsidR="000B217C" w:rsidRPr="00605BE2" w:rsidRDefault="000B217C" w:rsidP="000B217C">
            <w:pPr>
              <w:spacing w:line="284" w:lineRule="exact"/>
              <w:contextualSpacing/>
              <w:jc w:val="center"/>
            </w:pPr>
            <w:r w:rsidRPr="00605BE2">
              <w:t>3.10.1</w:t>
            </w:r>
          </w:p>
        </w:tc>
        <w:tc>
          <w:tcPr>
            <w:tcW w:w="2636" w:type="pct"/>
            <w:vAlign w:val="center"/>
          </w:tcPr>
          <w:p w14:paraId="0317403C" w14:textId="77777777" w:rsidR="000B217C" w:rsidRPr="00605BE2" w:rsidRDefault="000B217C" w:rsidP="000B217C">
            <w:pPr>
              <w:spacing w:line="284" w:lineRule="exact"/>
              <w:contextualSpacing/>
            </w:pPr>
            <w:r w:rsidRPr="00605BE2">
              <w:t>Амбулаторное ветеринарное обслуживание</w:t>
            </w:r>
          </w:p>
        </w:tc>
        <w:tc>
          <w:tcPr>
            <w:tcW w:w="1452" w:type="pct"/>
          </w:tcPr>
          <w:p w14:paraId="2E07F386" w14:textId="77777777" w:rsidR="000B217C" w:rsidRPr="00605BE2" w:rsidRDefault="000B217C" w:rsidP="000B217C">
            <w:pPr>
              <w:spacing w:line="284" w:lineRule="exact"/>
              <w:contextualSpacing/>
              <w:jc w:val="center"/>
            </w:pPr>
            <w:r w:rsidRPr="00605BE2">
              <w:t>Общественные</w:t>
            </w:r>
          </w:p>
        </w:tc>
      </w:tr>
      <w:tr w:rsidR="000B217C" w:rsidRPr="00605BE2" w14:paraId="076C38A1" w14:textId="77777777" w:rsidTr="000B217C">
        <w:tc>
          <w:tcPr>
            <w:tcW w:w="912" w:type="pct"/>
          </w:tcPr>
          <w:p w14:paraId="24AC2A8F" w14:textId="77777777" w:rsidR="000B217C" w:rsidRPr="00605BE2" w:rsidRDefault="000B217C" w:rsidP="000B217C">
            <w:pPr>
              <w:spacing w:line="284" w:lineRule="exact"/>
              <w:contextualSpacing/>
              <w:jc w:val="center"/>
            </w:pPr>
            <w:r w:rsidRPr="00605BE2">
              <w:t>3.10.2</w:t>
            </w:r>
          </w:p>
        </w:tc>
        <w:tc>
          <w:tcPr>
            <w:tcW w:w="2636" w:type="pct"/>
            <w:vAlign w:val="center"/>
          </w:tcPr>
          <w:p w14:paraId="7BE98059" w14:textId="77777777" w:rsidR="000B217C" w:rsidRPr="00605BE2" w:rsidRDefault="000B217C" w:rsidP="000B217C">
            <w:pPr>
              <w:spacing w:line="284" w:lineRule="exact"/>
              <w:contextualSpacing/>
            </w:pPr>
            <w:r w:rsidRPr="00605BE2">
              <w:t>Приюты для животных</w:t>
            </w:r>
          </w:p>
        </w:tc>
        <w:tc>
          <w:tcPr>
            <w:tcW w:w="1452" w:type="pct"/>
          </w:tcPr>
          <w:p w14:paraId="47EDC35A" w14:textId="77777777" w:rsidR="000B217C" w:rsidRPr="00605BE2" w:rsidRDefault="000B217C" w:rsidP="000B217C">
            <w:pPr>
              <w:spacing w:line="284" w:lineRule="exact"/>
              <w:contextualSpacing/>
              <w:jc w:val="center"/>
            </w:pPr>
            <w:r w:rsidRPr="00605BE2">
              <w:t>Обслуживающие</w:t>
            </w:r>
          </w:p>
        </w:tc>
      </w:tr>
      <w:tr w:rsidR="000B217C" w:rsidRPr="00605BE2" w14:paraId="58941D28" w14:textId="77777777" w:rsidTr="000B217C">
        <w:tc>
          <w:tcPr>
            <w:tcW w:w="912" w:type="pct"/>
          </w:tcPr>
          <w:p w14:paraId="5DC51F4D" w14:textId="77777777" w:rsidR="000B217C" w:rsidRPr="00605BE2" w:rsidRDefault="000B217C" w:rsidP="000B217C">
            <w:pPr>
              <w:spacing w:line="284" w:lineRule="exact"/>
              <w:contextualSpacing/>
              <w:jc w:val="center"/>
            </w:pPr>
            <w:r w:rsidRPr="00605BE2">
              <w:t>4.1</w:t>
            </w:r>
          </w:p>
        </w:tc>
        <w:tc>
          <w:tcPr>
            <w:tcW w:w="2636" w:type="pct"/>
            <w:vAlign w:val="center"/>
          </w:tcPr>
          <w:p w14:paraId="6E4EAA42" w14:textId="77777777" w:rsidR="000B217C" w:rsidRPr="00605BE2" w:rsidRDefault="000B217C" w:rsidP="000B217C">
            <w:pPr>
              <w:spacing w:line="284" w:lineRule="exact"/>
              <w:contextualSpacing/>
            </w:pPr>
            <w:r w:rsidRPr="00605BE2">
              <w:t>Деловое управление</w:t>
            </w:r>
          </w:p>
        </w:tc>
        <w:tc>
          <w:tcPr>
            <w:tcW w:w="1452" w:type="pct"/>
          </w:tcPr>
          <w:p w14:paraId="5AE68549" w14:textId="77777777" w:rsidR="000B217C" w:rsidRPr="00605BE2" w:rsidRDefault="000B217C" w:rsidP="000B217C">
            <w:pPr>
              <w:spacing w:line="284" w:lineRule="exact"/>
              <w:contextualSpacing/>
              <w:jc w:val="center"/>
            </w:pPr>
            <w:r w:rsidRPr="00605BE2">
              <w:t>Общественные</w:t>
            </w:r>
          </w:p>
        </w:tc>
      </w:tr>
      <w:tr w:rsidR="000B217C" w:rsidRPr="00605BE2" w14:paraId="60D4D9A9" w14:textId="77777777" w:rsidTr="000B217C">
        <w:tc>
          <w:tcPr>
            <w:tcW w:w="912" w:type="pct"/>
          </w:tcPr>
          <w:p w14:paraId="452F66FD" w14:textId="77777777" w:rsidR="000B217C" w:rsidRPr="00605BE2" w:rsidRDefault="000B217C" w:rsidP="000B217C">
            <w:pPr>
              <w:spacing w:line="284" w:lineRule="exact"/>
              <w:contextualSpacing/>
              <w:jc w:val="center"/>
            </w:pPr>
            <w:r w:rsidRPr="00605BE2">
              <w:t>4.2</w:t>
            </w:r>
          </w:p>
        </w:tc>
        <w:tc>
          <w:tcPr>
            <w:tcW w:w="2636" w:type="pct"/>
            <w:vAlign w:val="center"/>
          </w:tcPr>
          <w:p w14:paraId="468EE17C" w14:textId="77777777" w:rsidR="000B217C" w:rsidRPr="00605BE2" w:rsidRDefault="000B217C" w:rsidP="000B217C">
            <w:pPr>
              <w:spacing w:line="284" w:lineRule="exact"/>
              <w:contextualSpacing/>
            </w:pPr>
            <w:r w:rsidRPr="00605BE2">
              <w:t>Объекты торговли (торговые центры, ТРЦ и др.)</w:t>
            </w:r>
          </w:p>
        </w:tc>
        <w:tc>
          <w:tcPr>
            <w:tcW w:w="1452" w:type="pct"/>
          </w:tcPr>
          <w:p w14:paraId="726D2943" w14:textId="77777777" w:rsidR="000B217C" w:rsidRPr="00605BE2" w:rsidRDefault="000B217C" w:rsidP="000B217C">
            <w:pPr>
              <w:spacing w:line="284" w:lineRule="exact"/>
              <w:contextualSpacing/>
              <w:jc w:val="center"/>
            </w:pPr>
            <w:r w:rsidRPr="00605BE2">
              <w:t>Общественные</w:t>
            </w:r>
          </w:p>
        </w:tc>
      </w:tr>
      <w:tr w:rsidR="000B217C" w:rsidRPr="00605BE2" w14:paraId="0D4374A3" w14:textId="77777777" w:rsidTr="000B217C">
        <w:tc>
          <w:tcPr>
            <w:tcW w:w="912" w:type="pct"/>
          </w:tcPr>
          <w:p w14:paraId="60AF1F01" w14:textId="77777777" w:rsidR="000B217C" w:rsidRPr="00605BE2" w:rsidRDefault="000B217C" w:rsidP="000B217C">
            <w:pPr>
              <w:spacing w:line="284" w:lineRule="exact"/>
              <w:contextualSpacing/>
              <w:jc w:val="center"/>
            </w:pPr>
            <w:r w:rsidRPr="00605BE2">
              <w:t>4.3</w:t>
            </w:r>
          </w:p>
        </w:tc>
        <w:tc>
          <w:tcPr>
            <w:tcW w:w="2636" w:type="pct"/>
            <w:vAlign w:val="center"/>
          </w:tcPr>
          <w:p w14:paraId="394557CF" w14:textId="77777777" w:rsidR="000B217C" w:rsidRPr="00605BE2" w:rsidRDefault="000B217C" w:rsidP="000B217C">
            <w:pPr>
              <w:spacing w:line="284" w:lineRule="exact"/>
              <w:contextualSpacing/>
            </w:pPr>
            <w:r w:rsidRPr="00605BE2">
              <w:t>Рынки</w:t>
            </w:r>
          </w:p>
        </w:tc>
        <w:tc>
          <w:tcPr>
            <w:tcW w:w="1452" w:type="pct"/>
          </w:tcPr>
          <w:p w14:paraId="34467000" w14:textId="77777777" w:rsidR="000B217C" w:rsidRPr="00605BE2" w:rsidRDefault="000B217C" w:rsidP="000B217C">
            <w:pPr>
              <w:spacing w:line="284" w:lineRule="exact"/>
              <w:contextualSpacing/>
              <w:jc w:val="center"/>
            </w:pPr>
            <w:r w:rsidRPr="00605BE2">
              <w:t>Общественные</w:t>
            </w:r>
          </w:p>
        </w:tc>
      </w:tr>
      <w:tr w:rsidR="000B217C" w:rsidRPr="00605BE2" w14:paraId="1B85028B" w14:textId="77777777" w:rsidTr="000B217C">
        <w:tc>
          <w:tcPr>
            <w:tcW w:w="912" w:type="pct"/>
          </w:tcPr>
          <w:p w14:paraId="6FDE5360" w14:textId="77777777" w:rsidR="000B217C" w:rsidRPr="00605BE2" w:rsidRDefault="000B217C" w:rsidP="000B217C">
            <w:pPr>
              <w:spacing w:line="284" w:lineRule="exact"/>
              <w:contextualSpacing/>
              <w:jc w:val="center"/>
            </w:pPr>
            <w:r w:rsidRPr="00605BE2">
              <w:t>4.4</w:t>
            </w:r>
          </w:p>
        </w:tc>
        <w:tc>
          <w:tcPr>
            <w:tcW w:w="2636" w:type="pct"/>
            <w:vAlign w:val="center"/>
          </w:tcPr>
          <w:p w14:paraId="3F3172A0" w14:textId="77777777" w:rsidR="000B217C" w:rsidRPr="00605BE2" w:rsidRDefault="000B217C" w:rsidP="000B217C">
            <w:pPr>
              <w:spacing w:line="284" w:lineRule="exact"/>
              <w:contextualSpacing/>
            </w:pPr>
            <w:r w:rsidRPr="00605BE2">
              <w:t>Магазины</w:t>
            </w:r>
          </w:p>
        </w:tc>
        <w:tc>
          <w:tcPr>
            <w:tcW w:w="1452" w:type="pct"/>
          </w:tcPr>
          <w:p w14:paraId="67073B90" w14:textId="77777777" w:rsidR="000B217C" w:rsidRPr="00605BE2" w:rsidRDefault="000B217C" w:rsidP="000B217C">
            <w:pPr>
              <w:spacing w:line="284" w:lineRule="exact"/>
              <w:contextualSpacing/>
              <w:jc w:val="center"/>
            </w:pPr>
            <w:r w:rsidRPr="00605BE2">
              <w:t>Общественные</w:t>
            </w:r>
          </w:p>
        </w:tc>
      </w:tr>
      <w:tr w:rsidR="000B217C" w:rsidRPr="00605BE2" w14:paraId="58AB59AA" w14:textId="77777777" w:rsidTr="000B217C">
        <w:tc>
          <w:tcPr>
            <w:tcW w:w="912" w:type="pct"/>
          </w:tcPr>
          <w:p w14:paraId="58BF524E" w14:textId="77777777" w:rsidR="000B217C" w:rsidRPr="00605BE2" w:rsidRDefault="000B217C" w:rsidP="000B217C">
            <w:pPr>
              <w:spacing w:line="284" w:lineRule="exact"/>
              <w:contextualSpacing/>
              <w:jc w:val="center"/>
            </w:pPr>
            <w:r w:rsidRPr="00605BE2">
              <w:t>4.5</w:t>
            </w:r>
          </w:p>
        </w:tc>
        <w:tc>
          <w:tcPr>
            <w:tcW w:w="2636" w:type="pct"/>
            <w:vAlign w:val="center"/>
          </w:tcPr>
          <w:p w14:paraId="3EC562F0" w14:textId="77777777" w:rsidR="000B217C" w:rsidRPr="00605BE2" w:rsidRDefault="000B217C" w:rsidP="000B217C">
            <w:pPr>
              <w:spacing w:line="284" w:lineRule="exact"/>
              <w:contextualSpacing/>
            </w:pPr>
            <w:r w:rsidRPr="00605BE2">
              <w:t>Банковская и страховая деятельность</w:t>
            </w:r>
          </w:p>
        </w:tc>
        <w:tc>
          <w:tcPr>
            <w:tcW w:w="1452" w:type="pct"/>
          </w:tcPr>
          <w:p w14:paraId="35715A8B" w14:textId="77777777" w:rsidR="000B217C" w:rsidRPr="00605BE2" w:rsidRDefault="000B217C" w:rsidP="000B217C">
            <w:pPr>
              <w:spacing w:line="284" w:lineRule="exact"/>
              <w:contextualSpacing/>
              <w:jc w:val="center"/>
            </w:pPr>
            <w:r w:rsidRPr="00605BE2">
              <w:t>Общественные</w:t>
            </w:r>
          </w:p>
        </w:tc>
      </w:tr>
      <w:tr w:rsidR="000B217C" w:rsidRPr="00605BE2" w14:paraId="6FD5AF11" w14:textId="77777777" w:rsidTr="000B217C">
        <w:tc>
          <w:tcPr>
            <w:tcW w:w="912" w:type="pct"/>
          </w:tcPr>
          <w:p w14:paraId="409BC06D" w14:textId="77777777" w:rsidR="000B217C" w:rsidRPr="00605BE2" w:rsidRDefault="000B217C" w:rsidP="000B217C">
            <w:pPr>
              <w:spacing w:line="284" w:lineRule="exact"/>
              <w:contextualSpacing/>
              <w:jc w:val="center"/>
            </w:pPr>
            <w:r w:rsidRPr="00605BE2">
              <w:t>4.6</w:t>
            </w:r>
          </w:p>
        </w:tc>
        <w:tc>
          <w:tcPr>
            <w:tcW w:w="2636" w:type="pct"/>
            <w:vAlign w:val="center"/>
          </w:tcPr>
          <w:p w14:paraId="3231DE21" w14:textId="77777777" w:rsidR="000B217C" w:rsidRPr="00605BE2" w:rsidRDefault="000B217C" w:rsidP="000B217C">
            <w:pPr>
              <w:spacing w:line="284" w:lineRule="exact"/>
              <w:contextualSpacing/>
            </w:pPr>
            <w:r w:rsidRPr="00605BE2">
              <w:t>Общественное питание</w:t>
            </w:r>
          </w:p>
        </w:tc>
        <w:tc>
          <w:tcPr>
            <w:tcW w:w="1452" w:type="pct"/>
          </w:tcPr>
          <w:p w14:paraId="3E236B3C" w14:textId="77777777" w:rsidR="000B217C" w:rsidRPr="00605BE2" w:rsidRDefault="000B217C" w:rsidP="000B217C">
            <w:pPr>
              <w:spacing w:line="284" w:lineRule="exact"/>
              <w:contextualSpacing/>
              <w:jc w:val="center"/>
            </w:pPr>
            <w:r w:rsidRPr="00605BE2">
              <w:t>Общественные</w:t>
            </w:r>
          </w:p>
        </w:tc>
      </w:tr>
      <w:tr w:rsidR="000B217C" w:rsidRPr="00605BE2" w14:paraId="28FE5044" w14:textId="77777777" w:rsidTr="000B217C">
        <w:tc>
          <w:tcPr>
            <w:tcW w:w="912" w:type="pct"/>
          </w:tcPr>
          <w:p w14:paraId="73AA09F2" w14:textId="77777777" w:rsidR="000B217C" w:rsidRPr="00605BE2" w:rsidRDefault="000B217C" w:rsidP="000B217C">
            <w:pPr>
              <w:spacing w:line="284" w:lineRule="exact"/>
              <w:contextualSpacing/>
              <w:jc w:val="center"/>
            </w:pPr>
            <w:r w:rsidRPr="00605BE2">
              <w:t>4.7</w:t>
            </w:r>
          </w:p>
        </w:tc>
        <w:tc>
          <w:tcPr>
            <w:tcW w:w="2636" w:type="pct"/>
            <w:vAlign w:val="center"/>
          </w:tcPr>
          <w:p w14:paraId="5D4C82F9" w14:textId="77777777" w:rsidR="000B217C" w:rsidRPr="00605BE2" w:rsidRDefault="000B217C" w:rsidP="000B217C">
            <w:pPr>
              <w:spacing w:line="284" w:lineRule="exact"/>
              <w:contextualSpacing/>
            </w:pPr>
            <w:r w:rsidRPr="00605BE2">
              <w:t xml:space="preserve">Гостиничное обслуживание </w:t>
            </w:r>
          </w:p>
        </w:tc>
        <w:tc>
          <w:tcPr>
            <w:tcW w:w="1452" w:type="pct"/>
          </w:tcPr>
          <w:p w14:paraId="5B496040" w14:textId="77777777" w:rsidR="000B217C" w:rsidRPr="00605BE2" w:rsidRDefault="000B217C" w:rsidP="000B217C">
            <w:pPr>
              <w:spacing w:line="284" w:lineRule="exact"/>
              <w:contextualSpacing/>
              <w:jc w:val="center"/>
            </w:pPr>
            <w:r w:rsidRPr="00605BE2">
              <w:t>Общественные</w:t>
            </w:r>
          </w:p>
        </w:tc>
      </w:tr>
      <w:tr w:rsidR="000B217C" w:rsidRPr="00605BE2" w14:paraId="780B827D" w14:textId="77777777" w:rsidTr="000B217C">
        <w:tc>
          <w:tcPr>
            <w:tcW w:w="912" w:type="pct"/>
          </w:tcPr>
          <w:p w14:paraId="3F5A1273" w14:textId="77777777" w:rsidR="000B217C" w:rsidRPr="00605BE2" w:rsidRDefault="000B217C" w:rsidP="000B217C">
            <w:pPr>
              <w:spacing w:line="284" w:lineRule="exact"/>
              <w:contextualSpacing/>
              <w:jc w:val="center"/>
            </w:pPr>
            <w:r w:rsidRPr="00605BE2">
              <w:t>4.8.2</w:t>
            </w:r>
          </w:p>
        </w:tc>
        <w:tc>
          <w:tcPr>
            <w:tcW w:w="2636" w:type="pct"/>
            <w:vAlign w:val="center"/>
          </w:tcPr>
          <w:p w14:paraId="7D82A622" w14:textId="77777777" w:rsidR="000B217C" w:rsidRPr="00605BE2" w:rsidRDefault="000B217C" w:rsidP="000B217C">
            <w:pPr>
              <w:spacing w:line="284" w:lineRule="exact"/>
              <w:contextualSpacing/>
            </w:pPr>
            <w:r w:rsidRPr="00605BE2">
              <w:t>Проведение азартных игр</w:t>
            </w:r>
          </w:p>
        </w:tc>
        <w:tc>
          <w:tcPr>
            <w:tcW w:w="1452" w:type="pct"/>
          </w:tcPr>
          <w:p w14:paraId="182C56D2" w14:textId="77777777" w:rsidR="000B217C" w:rsidRPr="00605BE2" w:rsidRDefault="000B217C" w:rsidP="000B217C">
            <w:pPr>
              <w:spacing w:line="284" w:lineRule="exact"/>
              <w:contextualSpacing/>
              <w:jc w:val="center"/>
            </w:pPr>
            <w:r w:rsidRPr="00605BE2">
              <w:t>Общественные</w:t>
            </w:r>
          </w:p>
        </w:tc>
      </w:tr>
      <w:tr w:rsidR="000B217C" w:rsidRPr="00605BE2" w14:paraId="3F0C035A" w14:textId="77777777" w:rsidTr="000B217C">
        <w:tc>
          <w:tcPr>
            <w:tcW w:w="912" w:type="pct"/>
          </w:tcPr>
          <w:p w14:paraId="6C99EB32" w14:textId="77777777" w:rsidR="000B217C" w:rsidRPr="00605BE2" w:rsidRDefault="000B217C" w:rsidP="000B217C">
            <w:pPr>
              <w:spacing w:line="284" w:lineRule="exact"/>
              <w:contextualSpacing/>
              <w:jc w:val="center"/>
            </w:pPr>
            <w:r w:rsidRPr="00605BE2">
              <w:t>4.9.1.2</w:t>
            </w:r>
          </w:p>
        </w:tc>
        <w:tc>
          <w:tcPr>
            <w:tcW w:w="2636" w:type="pct"/>
            <w:vAlign w:val="center"/>
          </w:tcPr>
          <w:p w14:paraId="67E0CBAE" w14:textId="77777777" w:rsidR="000B217C" w:rsidRPr="00605BE2" w:rsidRDefault="000B217C" w:rsidP="000B217C">
            <w:pPr>
              <w:spacing w:line="284" w:lineRule="exact"/>
              <w:contextualSpacing/>
            </w:pPr>
            <w:r w:rsidRPr="00605BE2">
              <w:t>Обеспечение дорожного отдыха</w:t>
            </w:r>
          </w:p>
        </w:tc>
        <w:tc>
          <w:tcPr>
            <w:tcW w:w="1452" w:type="pct"/>
          </w:tcPr>
          <w:p w14:paraId="35F2CF6B" w14:textId="77777777" w:rsidR="000B217C" w:rsidRPr="00605BE2" w:rsidRDefault="000B217C" w:rsidP="000B217C">
            <w:pPr>
              <w:spacing w:line="284" w:lineRule="exact"/>
              <w:contextualSpacing/>
              <w:jc w:val="center"/>
            </w:pPr>
            <w:r w:rsidRPr="00605BE2">
              <w:t>Обслуживающие</w:t>
            </w:r>
          </w:p>
        </w:tc>
      </w:tr>
      <w:tr w:rsidR="000B217C" w:rsidRPr="00605BE2" w14:paraId="3FC024F5" w14:textId="77777777" w:rsidTr="000B217C">
        <w:tc>
          <w:tcPr>
            <w:tcW w:w="912" w:type="pct"/>
          </w:tcPr>
          <w:p w14:paraId="4AE97879" w14:textId="77777777" w:rsidR="000B217C" w:rsidRPr="00605BE2" w:rsidRDefault="000B217C" w:rsidP="000B217C">
            <w:pPr>
              <w:spacing w:line="284" w:lineRule="exact"/>
              <w:contextualSpacing/>
              <w:jc w:val="center"/>
            </w:pPr>
            <w:r w:rsidRPr="00605BE2">
              <w:t>4.9.1.3</w:t>
            </w:r>
          </w:p>
        </w:tc>
        <w:tc>
          <w:tcPr>
            <w:tcW w:w="2636" w:type="pct"/>
            <w:vAlign w:val="center"/>
          </w:tcPr>
          <w:p w14:paraId="79BF9F8E" w14:textId="77777777" w:rsidR="000B217C" w:rsidRPr="00605BE2" w:rsidRDefault="000B217C" w:rsidP="000B217C">
            <w:pPr>
              <w:spacing w:line="284" w:lineRule="exact"/>
              <w:contextualSpacing/>
            </w:pPr>
            <w:r w:rsidRPr="00605BE2">
              <w:t>Автомобильные мойки</w:t>
            </w:r>
          </w:p>
        </w:tc>
        <w:tc>
          <w:tcPr>
            <w:tcW w:w="1452" w:type="pct"/>
          </w:tcPr>
          <w:p w14:paraId="4759167A" w14:textId="77777777" w:rsidR="000B217C" w:rsidRPr="00605BE2" w:rsidRDefault="000B217C" w:rsidP="000B217C">
            <w:pPr>
              <w:spacing w:line="284" w:lineRule="exact"/>
              <w:contextualSpacing/>
              <w:jc w:val="center"/>
            </w:pPr>
            <w:r w:rsidRPr="00605BE2">
              <w:t>Обслуживающие</w:t>
            </w:r>
          </w:p>
        </w:tc>
      </w:tr>
      <w:tr w:rsidR="000B217C" w:rsidRPr="00605BE2" w14:paraId="12F4E6CA" w14:textId="77777777" w:rsidTr="000B217C">
        <w:tc>
          <w:tcPr>
            <w:tcW w:w="912" w:type="pct"/>
          </w:tcPr>
          <w:p w14:paraId="49568E4A" w14:textId="77777777" w:rsidR="000B217C" w:rsidRPr="00605BE2" w:rsidRDefault="000B217C" w:rsidP="000B217C">
            <w:pPr>
              <w:spacing w:line="284" w:lineRule="exact"/>
              <w:contextualSpacing/>
              <w:jc w:val="center"/>
            </w:pPr>
            <w:r w:rsidRPr="00605BE2">
              <w:t>4.9.1.4</w:t>
            </w:r>
          </w:p>
        </w:tc>
        <w:tc>
          <w:tcPr>
            <w:tcW w:w="2636" w:type="pct"/>
            <w:vAlign w:val="center"/>
          </w:tcPr>
          <w:p w14:paraId="189D8B12" w14:textId="77777777" w:rsidR="000B217C" w:rsidRPr="00605BE2" w:rsidRDefault="000B217C" w:rsidP="000B217C">
            <w:pPr>
              <w:spacing w:line="284" w:lineRule="exact"/>
              <w:contextualSpacing/>
            </w:pPr>
            <w:r w:rsidRPr="00605BE2">
              <w:t>Ремонт автомобилей</w:t>
            </w:r>
          </w:p>
        </w:tc>
        <w:tc>
          <w:tcPr>
            <w:tcW w:w="1452" w:type="pct"/>
          </w:tcPr>
          <w:p w14:paraId="6EECF160" w14:textId="77777777" w:rsidR="000B217C" w:rsidRPr="00605BE2" w:rsidRDefault="000B217C" w:rsidP="000B217C">
            <w:pPr>
              <w:spacing w:line="284" w:lineRule="exact"/>
              <w:contextualSpacing/>
              <w:jc w:val="center"/>
            </w:pPr>
            <w:r w:rsidRPr="00605BE2">
              <w:t>Обслуживающие</w:t>
            </w:r>
          </w:p>
        </w:tc>
      </w:tr>
      <w:tr w:rsidR="000B217C" w:rsidRPr="00605BE2" w14:paraId="60C85979" w14:textId="77777777" w:rsidTr="000B217C">
        <w:tc>
          <w:tcPr>
            <w:tcW w:w="912" w:type="pct"/>
          </w:tcPr>
          <w:p w14:paraId="5846910C" w14:textId="77777777" w:rsidR="000B217C" w:rsidRPr="00605BE2" w:rsidRDefault="000B217C" w:rsidP="000B217C">
            <w:pPr>
              <w:spacing w:line="284" w:lineRule="exact"/>
              <w:contextualSpacing/>
              <w:jc w:val="center"/>
            </w:pPr>
            <w:r w:rsidRPr="00605BE2">
              <w:t>4.10</w:t>
            </w:r>
          </w:p>
        </w:tc>
        <w:tc>
          <w:tcPr>
            <w:tcW w:w="2636" w:type="pct"/>
            <w:vAlign w:val="center"/>
          </w:tcPr>
          <w:p w14:paraId="26376602" w14:textId="77777777" w:rsidR="000B217C" w:rsidRPr="00605BE2" w:rsidRDefault="000B217C" w:rsidP="000B217C">
            <w:pPr>
              <w:spacing w:line="284" w:lineRule="exact"/>
              <w:contextualSpacing/>
            </w:pPr>
            <w:r w:rsidRPr="00605BE2">
              <w:t>Выставочно-ярмарочная деятельность</w:t>
            </w:r>
          </w:p>
        </w:tc>
        <w:tc>
          <w:tcPr>
            <w:tcW w:w="1452" w:type="pct"/>
          </w:tcPr>
          <w:p w14:paraId="36511CBD" w14:textId="77777777" w:rsidR="000B217C" w:rsidRPr="00605BE2" w:rsidRDefault="000B217C" w:rsidP="000B217C">
            <w:pPr>
              <w:spacing w:line="284" w:lineRule="exact"/>
              <w:contextualSpacing/>
              <w:jc w:val="center"/>
            </w:pPr>
            <w:r w:rsidRPr="00605BE2">
              <w:t>Общественные</w:t>
            </w:r>
          </w:p>
        </w:tc>
      </w:tr>
      <w:tr w:rsidR="000B217C" w:rsidRPr="00605BE2" w14:paraId="65AB0A75" w14:textId="77777777" w:rsidTr="000B217C">
        <w:tc>
          <w:tcPr>
            <w:tcW w:w="912" w:type="pct"/>
          </w:tcPr>
          <w:p w14:paraId="011D567F" w14:textId="77777777" w:rsidR="000B217C" w:rsidRPr="00605BE2" w:rsidRDefault="000B217C" w:rsidP="000B217C">
            <w:pPr>
              <w:spacing w:line="284" w:lineRule="exact"/>
              <w:contextualSpacing/>
              <w:jc w:val="center"/>
            </w:pPr>
            <w:r w:rsidRPr="00605BE2">
              <w:t>5.1.2</w:t>
            </w:r>
          </w:p>
        </w:tc>
        <w:tc>
          <w:tcPr>
            <w:tcW w:w="2636" w:type="pct"/>
            <w:vAlign w:val="center"/>
          </w:tcPr>
          <w:p w14:paraId="5D8BE9F3" w14:textId="77777777" w:rsidR="000B217C" w:rsidRPr="00605BE2" w:rsidRDefault="000B217C" w:rsidP="000B217C">
            <w:pPr>
              <w:spacing w:line="284" w:lineRule="exact"/>
              <w:contextualSpacing/>
            </w:pPr>
            <w:r w:rsidRPr="00605BE2">
              <w:t>Обеспечение занятий спортом в помещениях</w:t>
            </w:r>
          </w:p>
        </w:tc>
        <w:tc>
          <w:tcPr>
            <w:tcW w:w="1452" w:type="pct"/>
          </w:tcPr>
          <w:p w14:paraId="5B9B08BC" w14:textId="77777777" w:rsidR="000B217C" w:rsidRPr="00605BE2" w:rsidRDefault="000B217C" w:rsidP="000B217C">
            <w:pPr>
              <w:spacing w:line="284" w:lineRule="exact"/>
              <w:contextualSpacing/>
              <w:jc w:val="center"/>
            </w:pPr>
            <w:r w:rsidRPr="00605BE2">
              <w:t>Общественные</w:t>
            </w:r>
          </w:p>
        </w:tc>
      </w:tr>
      <w:tr w:rsidR="000B217C" w:rsidRPr="00605BE2" w14:paraId="4E11AF9F" w14:textId="77777777" w:rsidTr="000B217C">
        <w:tc>
          <w:tcPr>
            <w:tcW w:w="912" w:type="pct"/>
          </w:tcPr>
          <w:p w14:paraId="6DBD1580" w14:textId="77777777" w:rsidR="000B217C" w:rsidRPr="00605BE2" w:rsidRDefault="000B217C" w:rsidP="000B217C">
            <w:pPr>
              <w:spacing w:line="284" w:lineRule="exact"/>
              <w:contextualSpacing/>
              <w:jc w:val="center"/>
            </w:pPr>
            <w:r w:rsidRPr="00605BE2">
              <w:t>5.2.1</w:t>
            </w:r>
          </w:p>
        </w:tc>
        <w:tc>
          <w:tcPr>
            <w:tcW w:w="2636" w:type="pct"/>
            <w:vAlign w:val="center"/>
          </w:tcPr>
          <w:p w14:paraId="09EEB807" w14:textId="77777777" w:rsidR="000B217C" w:rsidRPr="00605BE2" w:rsidRDefault="000B217C" w:rsidP="000B217C">
            <w:pPr>
              <w:spacing w:line="284" w:lineRule="exact"/>
              <w:contextualSpacing/>
            </w:pPr>
            <w:r w:rsidRPr="00605BE2">
              <w:t>Туристическое обслуживание</w:t>
            </w:r>
          </w:p>
        </w:tc>
        <w:tc>
          <w:tcPr>
            <w:tcW w:w="1452" w:type="pct"/>
          </w:tcPr>
          <w:p w14:paraId="2616A702" w14:textId="77777777" w:rsidR="000B217C" w:rsidRPr="00605BE2" w:rsidRDefault="000B217C" w:rsidP="000B217C">
            <w:pPr>
              <w:spacing w:line="284" w:lineRule="exact"/>
              <w:contextualSpacing/>
              <w:jc w:val="center"/>
            </w:pPr>
            <w:r w:rsidRPr="00605BE2">
              <w:t>Общественные</w:t>
            </w:r>
          </w:p>
        </w:tc>
      </w:tr>
      <w:tr w:rsidR="000B217C" w:rsidRPr="00605BE2" w14:paraId="6034A2EC" w14:textId="77777777" w:rsidTr="000B217C">
        <w:tc>
          <w:tcPr>
            <w:tcW w:w="912" w:type="pct"/>
          </w:tcPr>
          <w:p w14:paraId="178B53EF" w14:textId="77777777" w:rsidR="000B217C" w:rsidRPr="00605BE2" w:rsidRDefault="000B217C" w:rsidP="000B217C">
            <w:pPr>
              <w:spacing w:line="284" w:lineRule="exact"/>
              <w:contextualSpacing/>
              <w:jc w:val="center"/>
            </w:pPr>
            <w:r w:rsidRPr="00605BE2">
              <w:t>6.9</w:t>
            </w:r>
          </w:p>
        </w:tc>
        <w:tc>
          <w:tcPr>
            <w:tcW w:w="2636" w:type="pct"/>
            <w:vAlign w:val="center"/>
          </w:tcPr>
          <w:p w14:paraId="571FC440" w14:textId="77777777" w:rsidR="000B217C" w:rsidRPr="00605BE2" w:rsidRDefault="000B217C" w:rsidP="000B217C">
            <w:pPr>
              <w:spacing w:line="284" w:lineRule="exact"/>
              <w:contextualSpacing/>
            </w:pPr>
            <w:r w:rsidRPr="00605BE2">
              <w:t>Склад</w:t>
            </w:r>
          </w:p>
        </w:tc>
        <w:tc>
          <w:tcPr>
            <w:tcW w:w="1452" w:type="pct"/>
          </w:tcPr>
          <w:p w14:paraId="78B8AF93" w14:textId="77777777" w:rsidR="000B217C" w:rsidRPr="00605BE2" w:rsidRDefault="000B217C" w:rsidP="000B217C">
            <w:pPr>
              <w:spacing w:line="284" w:lineRule="exact"/>
              <w:contextualSpacing/>
              <w:jc w:val="center"/>
            </w:pPr>
            <w:r w:rsidRPr="00605BE2">
              <w:t>Обслуживающие</w:t>
            </w:r>
          </w:p>
        </w:tc>
      </w:tr>
      <w:tr w:rsidR="000B217C" w:rsidRPr="00605BE2" w14:paraId="64B0E69A" w14:textId="77777777" w:rsidTr="000B217C">
        <w:tc>
          <w:tcPr>
            <w:tcW w:w="912" w:type="pct"/>
          </w:tcPr>
          <w:p w14:paraId="5E5B0FC6" w14:textId="77777777" w:rsidR="000B217C" w:rsidRPr="00605BE2" w:rsidRDefault="000B217C" w:rsidP="000B217C">
            <w:pPr>
              <w:spacing w:line="284" w:lineRule="exact"/>
              <w:contextualSpacing/>
              <w:jc w:val="center"/>
            </w:pPr>
            <w:r w:rsidRPr="00605BE2">
              <w:t>6.12</w:t>
            </w:r>
          </w:p>
        </w:tc>
        <w:tc>
          <w:tcPr>
            <w:tcW w:w="2636" w:type="pct"/>
            <w:vAlign w:val="center"/>
          </w:tcPr>
          <w:p w14:paraId="6679092D" w14:textId="77777777" w:rsidR="000B217C" w:rsidRPr="00605BE2" w:rsidRDefault="000B217C" w:rsidP="000B217C">
            <w:pPr>
              <w:spacing w:line="284" w:lineRule="exact"/>
              <w:contextualSpacing/>
            </w:pPr>
            <w:r w:rsidRPr="00605BE2">
              <w:t xml:space="preserve">Научно-производственная деятельность </w:t>
            </w:r>
          </w:p>
        </w:tc>
        <w:tc>
          <w:tcPr>
            <w:tcW w:w="1452" w:type="pct"/>
          </w:tcPr>
          <w:p w14:paraId="4C61F2EA" w14:textId="77777777" w:rsidR="000B217C" w:rsidRPr="00605BE2" w:rsidRDefault="000B217C" w:rsidP="000B217C">
            <w:pPr>
              <w:spacing w:line="284" w:lineRule="exact"/>
              <w:contextualSpacing/>
              <w:jc w:val="center"/>
            </w:pPr>
            <w:r w:rsidRPr="00605BE2">
              <w:t>Общественные</w:t>
            </w:r>
          </w:p>
        </w:tc>
      </w:tr>
      <w:tr w:rsidR="000B217C" w:rsidRPr="00605BE2" w14:paraId="7CE2850C" w14:textId="77777777" w:rsidTr="000B217C">
        <w:tc>
          <w:tcPr>
            <w:tcW w:w="912" w:type="pct"/>
          </w:tcPr>
          <w:p w14:paraId="718B9BDA" w14:textId="77777777" w:rsidR="000B217C" w:rsidRPr="00605BE2" w:rsidRDefault="000B217C" w:rsidP="000B217C">
            <w:pPr>
              <w:spacing w:line="284" w:lineRule="exact"/>
              <w:contextualSpacing/>
              <w:jc w:val="center"/>
            </w:pPr>
            <w:r w:rsidRPr="00605BE2">
              <w:t>8.3</w:t>
            </w:r>
          </w:p>
        </w:tc>
        <w:tc>
          <w:tcPr>
            <w:tcW w:w="2636" w:type="pct"/>
            <w:vAlign w:val="center"/>
          </w:tcPr>
          <w:p w14:paraId="13E6E858" w14:textId="77777777" w:rsidR="000B217C" w:rsidRPr="00605BE2" w:rsidRDefault="000B217C" w:rsidP="000B217C">
            <w:pPr>
              <w:spacing w:line="284" w:lineRule="exact"/>
              <w:contextualSpacing/>
            </w:pPr>
            <w:r w:rsidRPr="00605BE2">
              <w:t xml:space="preserve">Обеспечение внутреннего правопорядка </w:t>
            </w:r>
          </w:p>
        </w:tc>
        <w:tc>
          <w:tcPr>
            <w:tcW w:w="1452" w:type="pct"/>
          </w:tcPr>
          <w:p w14:paraId="1C6C2C0C" w14:textId="77777777" w:rsidR="000B217C" w:rsidRPr="00605BE2" w:rsidRDefault="000B217C" w:rsidP="000B217C">
            <w:pPr>
              <w:spacing w:line="284" w:lineRule="exact"/>
              <w:contextualSpacing/>
              <w:jc w:val="center"/>
            </w:pPr>
            <w:r w:rsidRPr="00605BE2">
              <w:t>Общественные</w:t>
            </w:r>
          </w:p>
        </w:tc>
      </w:tr>
      <w:tr w:rsidR="000B217C" w:rsidRPr="00605BE2" w14:paraId="485C66B0" w14:textId="77777777" w:rsidTr="000B217C">
        <w:tc>
          <w:tcPr>
            <w:tcW w:w="912" w:type="pct"/>
          </w:tcPr>
          <w:p w14:paraId="19172282" w14:textId="77777777" w:rsidR="000B217C" w:rsidRPr="00605BE2" w:rsidRDefault="000B217C" w:rsidP="000B217C">
            <w:pPr>
              <w:spacing w:line="284" w:lineRule="exact"/>
              <w:contextualSpacing/>
              <w:jc w:val="center"/>
            </w:pPr>
            <w:r w:rsidRPr="00605BE2">
              <w:t>9.2</w:t>
            </w:r>
          </w:p>
        </w:tc>
        <w:tc>
          <w:tcPr>
            <w:tcW w:w="2636" w:type="pct"/>
            <w:vAlign w:val="center"/>
          </w:tcPr>
          <w:p w14:paraId="2793A687" w14:textId="77777777" w:rsidR="000B217C" w:rsidRPr="00605BE2" w:rsidRDefault="000B217C" w:rsidP="000B217C">
            <w:pPr>
              <w:spacing w:line="284" w:lineRule="exact"/>
              <w:contextualSpacing/>
            </w:pPr>
            <w:r w:rsidRPr="00605BE2">
              <w:t>Курортная деятельность</w:t>
            </w:r>
          </w:p>
        </w:tc>
        <w:tc>
          <w:tcPr>
            <w:tcW w:w="1452" w:type="pct"/>
          </w:tcPr>
          <w:p w14:paraId="66683F97" w14:textId="77777777" w:rsidR="000B217C" w:rsidRPr="00605BE2" w:rsidRDefault="000B217C" w:rsidP="000B217C">
            <w:pPr>
              <w:spacing w:line="284" w:lineRule="exact"/>
              <w:contextualSpacing/>
              <w:jc w:val="center"/>
            </w:pPr>
            <w:r w:rsidRPr="00605BE2">
              <w:t>Общественные</w:t>
            </w:r>
          </w:p>
        </w:tc>
      </w:tr>
      <w:tr w:rsidR="000B217C" w:rsidRPr="00605BE2" w14:paraId="38145F4C" w14:textId="77777777" w:rsidTr="000B217C">
        <w:tc>
          <w:tcPr>
            <w:tcW w:w="912" w:type="pct"/>
          </w:tcPr>
          <w:p w14:paraId="1BDC37D2" w14:textId="77777777" w:rsidR="000B217C" w:rsidRPr="00605BE2" w:rsidRDefault="000B217C" w:rsidP="000B217C">
            <w:pPr>
              <w:spacing w:line="284" w:lineRule="exact"/>
              <w:contextualSpacing/>
              <w:jc w:val="center"/>
            </w:pPr>
            <w:r w:rsidRPr="00605BE2">
              <w:t>9.2.1</w:t>
            </w:r>
          </w:p>
        </w:tc>
        <w:tc>
          <w:tcPr>
            <w:tcW w:w="2636" w:type="pct"/>
            <w:vAlign w:val="center"/>
          </w:tcPr>
          <w:p w14:paraId="6A562A82" w14:textId="77777777" w:rsidR="000B217C" w:rsidRPr="00605BE2" w:rsidRDefault="000B217C" w:rsidP="000B217C">
            <w:pPr>
              <w:spacing w:line="284" w:lineRule="exact"/>
              <w:contextualSpacing/>
            </w:pPr>
            <w:r w:rsidRPr="00605BE2">
              <w:t>Санаторная деятельность</w:t>
            </w:r>
          </w:p>
        </w:tc>
        <w:tc>
          <w:tcPr>
            <w:tcW w:w="1452" w:type="pct"/>
          </w:tcPr>
          <w:p w14:paraId="06A9B86A" w14:textId="77777777" w:rsidR="000B217C" w:rsidRPr="00605BE2" w:rsidRDefault="000B217C" w:rsidP="000B217C">
            <w:pPr>
              <w:spacing w:line="284" w:lineRule="exact"/>
              <w:contextualSpacing/>
              <w:jc w:val="center"/>
            </w:pPr>
            <w:r w:rsidRPr="00605BE2">
              <w:t>Общественные</w:t>
            </w:r>
          </w:p>
        </w:tc>
      </w:tr>
    </w:tbl>
    <w:p w14:paraId="0098C792" w14:textId="77777777" w:rsidR="000B217C" w:rsidRPr="000C7BD2" w:rsidRDefault="000B217C" w:rsidP="000B217C">
      <w:pPr>
        <w:pStyle w:val="aff"/>
        <w:spacing w:before="0" w:after="0"/>
        <w:ind w:firstLine="680"/>
        <w:rPr>
          <w:rFonts w:eastAsia="Calibri"/>
        </w:rPr>
      </w:pPr>
    </w:p>
    <w:p w14:paraId="002CE12B" w14:textId="77777777" w:rsidR="000B217C" w:rsidRPr="000C7BD2" w:rsidRDefault="000B217C" w:rsidP="000B217C">
      <w:pPr>
        <w:widowControl w:val="0"/>
        <w:overflowPunct w:val="0"/>
        <w:autoSpaceDE w:val="0"/>
        <w:autoSpaceDN w:val="0"/>
        <w:adjustRightInd w:val="0"/>
        <w:spacing w:after="0" w:line="240" w:lineRule="auto"/>
        <w:ind w:firstLine="680"/>
        <w:jc w:val="both"/>
        <w:rPr>
          <w:rFonts w:eastAsia="Calibri"/>
          <w:color w:val="000000"/>
          <w:szCs w:val="24"/>
        </w:rPr>
      </w:pPr>
    </w:p>
    <w:p w14:paraId="54C6D9C8" w14:textId="77777777" w:rsidR="000B217C" w:rsidRDefault="000B217C" w:rsidP="000B217C">
      <w:pPr>
        <w:sectPr w:rsidR="000B217C" w:rsidSect="000807C3">
          <w:headerReference w:type="default" r:id="rId145"/>
          <w:pgSz w:w="11906" w:h="16798"/>
          <w:pgMar w:top="1134" w:right="566" w:bottom="1134" w:left="1701" w:header="720" w:footer="720" w:gutter="0"/>
          <w:pgNumType w:start="1"/>
          <w:cols w:space="720"/>
          <w:titlePg/>
          <w:docGrid w:linePitch="360"/>
        </w:sectPr>
      </w:pPr>
    </w:p>
    <w:p w14:paraId="6B9DA49B" w14:textId="77777777" w:rsidR="000B217C" w:rsidRPr="00605BE2" w:rsidRDefault="000B217C" w:rsidP="000B217C">
      <w:pPr>
        <w:spacing w:after="240" w:line="284" w:lineRule="exact"/>
        <w:contextualSpacing/>
        <w:rPr>
          <w:sz w:val="28"/>
          <w:szCs w:val="28"/>
        </w:rPr>
      </w:pPr>
      <w:r w:rsidRPr="00605BE2">
        <w:rPr>
          <w:sz w:val="28"/>
          <w:szCs w:val="28"/>
        </w:rPr>
        <w:t xml:space="preserve">3. Требования к объемно-пространственным и архитектурно-стилистическим характеристикам </w:t>
      </w:r>
      <w:r w:rsidRPr="00E82060">
        <w:rPr>
          <w:sz w:val="28"/>
          <w:szCs w:val="28"/>
        </w:rPr>
        <w:t>объектов капитального строительства</w:t>
      </w:r>
      <w:r w:rsidRPr="00605BE2">
        <w:rPr>
          <w:sz w:val="28"/>
          <w:szCs w:val="28"/>
        </w:rPr>
        <w:t>:</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4"/>
        <w:gridCol w:w="1696"/>
        <w:gridCol w:w="1111"/>
        <w:gridCol w:w="1112"/>
        <w:gridCol w:w="1111"/>
        <w:gridCol w:w="1112"/>
        <w:gridCol w:w="1111"/>
        <w:gridCol w:w="1112"/>
        <w:gridCol w:w="1111"/>
        <w:gridCol w:w="1112"/>
        <w:gridCol w:w="1111"/>
        <w:gridCol w:w="1112"/>
        <w:gridCol w:w="1111"/>
        <w:gridCol w:w="1112"/>
      </w:tblGrid>
      <w:tr w:rsidR="000B217C" w:rsidRPr="00605BE2" w14:paraId="33D19CFE" w14:textId="77777777" w:rsidTr="000B217C">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9C0C5AC" w14:textId="77777777" w:rsidR="000B217C" w:rsidRPr="00605BE2" w:rsidRDefault="000B217C" w:rsidP="000B217C">
            <w:pPr>
              <w:widowControl w:val="0"/>
              <w:jc w:val="center"/>
              <w:rPr>
                <w:rFonts w:eastAsia="Roboto"/>
                <w:sz w:val="12"/>
                <w:szCs w:val="12"/>
                <w:lang w:val="ru" w:eastAsia="ja-JP"/>
              </w:rPr>
            </w:pPr>
            <w:r w:rsidRPr="00605BE2">
              <w:rPr>
                <w:rFonts w:eastAsia="Nova Mono"/>
                <w:sz w:val="12"/>
                <w:szCs w:val="12"/>
                <w:lang w:val="ru"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36C189A" w14:textId="77777777" w:rsidR="000B217C" w:rsidRPr="00605BE2" w:rsidRDefault="000B217C" w:rsidP="000B217C">
            <w:pPr>
              <w:widowControl w:val="0"/>
              <w:jc w:val="center"/>
              <w:rPr>
                <w:rFonts w:eastAsia="Roboto"/>
                <w:sz w:val="12"/>
                <w:szCs w:val="12"/>
                <w:lang w:eastAsia="ja-JP"/>
              </w:rPr>
            </w:pPr>
            <w:r w:rsidRPr="00605BE2">
              <w:rPr>
                <w:rFonts w:eastAsia="Roboto"/>
                <w:sz w:val="12"/>
                <w:szCs w:val="12"/>
                <w:lang w:val="ru" w:eastAsia="ja-JP"/>
              </w:rPr>
              <w:t xml:space="preserve">Код и наименование </w:t>
            </w:r>
            <w:r w:rsidRPr="00605BE2">
              <w:rPr>
                <w:rFonts w:eastAsia="Roboto"/>
                <w:sz w:val="12"/>
                <w:szCs w:val="12"/>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4F87981"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B5A0E20"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Минимальная высота здания вдоль улично-дорожной с</w:t>
            </w:r>
            <w:r w:rsidRPr="00605BE2">
              <w:rPr>
                <w:rFonts w:eastAsia="Roboto"/>
                <w:sz w:val="12"/>
                <w:szCs w:val="12"/>
                <w:lang w:eastAsia="ja-JP"/>
              </w:rPr>
              <w:t>ети</w:t>
            </w:r>
            <w:r w:rsidRPr="00605BE2">
              <w:rPr>
                <w:rFonts w:eastAsia="Roboto"/>
                <w:sz w:val="12"/>
                <w:szCs w:val="12"/>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8DCA750"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Минимальный процент застроенности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0B58B2"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25653B9"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D69662"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753ED98"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9CE9857"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5B71D51"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CEC92DB"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CA9AA6"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99BA9E6"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Максимальная высота непросматриваемой части ограждений земельного участка***, м</w:t>
            </w:r>
          </w:p>
        </w:tc>
      </w:tr>
      <w:tr w:rsidR="000B217C" w:rsidRPr="00605BE2" w14:paraId="755EF211" w14:textId="77777777" w:rsidTr="000B217C">
        <w:trPr>
          <w:trHeight w:val="585"/>
          <w:tblHeader/>
          <w:jc w:val="center"/>
        </w:trPr>
        <w:tc>
          <w:tcPr>
            <w:tcW w:w="28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B809E35" w14:textId="77777777" w:rsidR="000B217C" w:rsidRPr="00605BE2" w:rsidRDefault="000B217C" w:rsidP="000B217C">
            <w:pPr>
              <w:widowControl w:val="0"/>
              <w:spacing w:line="276" w:lineRule="auto"/>
              <w:rPr>
                <w:rFonts w:eastAsia="Roboto"/>
                <w:sz w:val="12"/>
                <w:szCs w:val="12"/>
                <w:lang w:val="ru" w:eastAsia="ja-JP"/>
              </w:rPr>
            </w:pPr>
          </w:p>
        </w:tc>
        <w:tc>
          <w:tcPr>
            <w:tcW w:w="169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0421A3D" w14:textId="77777777" w:rsidR="000B217C" w:rsidRPr="00605BE2" w:rsidRDefault="000B217C" w:rsidP="000B217C">
            <w:pPr>
              <w:widowControl w:val="0"/>
              <w:spacing w:line="276" w:lineRule="auto"/>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2F57ED5" w14:textId="77777777" w:rsidR="000B217C" w:rsidRPr="00605BE2" w:rsidRDefault="000B217C" w:rsidP="000B217C">
            <w:pPr>
              <w:widowControl w:val="0"/>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F0FA810" w14:textId="77777777" w:rsidR="000B217C" w:rsidRPr="00605BE2" w:rsidRDefault="000B217C" w:rsidP="000B217C">
            <w:pPr>
              <w:widowControl w:val="0"/>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6AF633A" w14:textId="77777777" w:rsidR="000B217C" w:rsidRPr="00605BE2" w:rsidRDefault="000B217C" w:rsidP="000B217C">
            <w:pPr>
              <w:widowControl w:val="0"/>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17E73D2" w14:textId="77777777" w:rsidR="000B217C" w:rsidRPr="00605BE2" w:rsidRDefault="000B217C" w:rsidP="000B217C">
            <w:pPr>
              <w:widowControl w:val="0"/>
              <w:spacing w:line="276" w:lineRule="auto"/>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B2E31A1" w14:textId="77777777" w:rsidR="000B217C" w:rsidRPr="00605BE2" w:rsidRDefault="000B217C" w:rsidP="000B217C">
            <w:pPr>
              <w:widowControl w:val="0"/>
              <w:spacing w:line="276" w:lineRule="auto"/>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632CE5F" w14:textId="77777777" w:rsidR="000B217C" w:rsidRPr="00605BE2" w:rsidRDefault="000B217C" w:rsidP="000B217C">
            <w:pPr>
              <w:widowControl w:val="0"/>
              <w:spacing w:line="276" w:lineRule="auto"/>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623E708" w14:textId="77777777" w:rsidR="000B217C" w:rsidRPr="00605BE2" w:rsidRDefault="000B217C" w:rsidP="000B217C">
            <w:pPr>
              <w:widowControl w:val="0"/>
              <w:spacing w:line="276" w:lineRule="auto"/>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A62F38D" w14:textId="77777777" w:rsidR="000B217C" w:rsidRPr="00605BE2" w:rsidRDefault="000B217C" w:rsidP="000B217C">
            <w:pPr>
              <w:widowControl w:val="0"/>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5126334D" w14:textId="77777777" w:rsidR="000B217C" w:rsidRPr="00605BE2" w:rsidRDefault="000B217C" w:rsidP="000B217C">
            <w:pPr>
              <w:widowControl w:val="0"/>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18AEAF6" w14:textId="77777777" w:rsidR="000B217C" w:rsidRPr="00605BE2" w:rsidRDefault="000B217C" w:rsidP="000B217C">
            <w:pPr>
              <w:widowControl w:val="0"/>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964BEFB" w14:textId="77777777" w:rsidR="000B217C" w:rsidRPr="00605BE2" w:rsidRDefault="000B217C" w:rsidP="000B217C">
            <w:pPr>
              <w:widowControl w:val="0"/>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8FF4DF7" w14:textId="77777777" w:rsidR="000B217C" w:rsidRPr="00605BE2" w:rsidRDefault="000B217C" w:rsidP="000B217C">
            <w:pPr>
              <w:widowControl w:val="0"/>
              <w:rPr>
                <w:rFonts w:eastAsia="Roboto"/>
                <w:sz w:val="12"/>
                <w:szCs w:val="12"/>
                <w:lang w:val="ru" w:eastAsia="ja-JP"/>
              </w:rPr>
            </w:pPr>
          </w:p>
        </w:tc>
      </w:tr>
      <w:tr w:rsidR="000B217C" w:rsidRPr="00605BE2" w14:paraId="7AE0C33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6796166"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9A5D33"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2.1</w:t>
            </w:r>
            <w:r w:rsidRPr="00605BE2">
              <w:rPr>
                <w:rFonts w:eastAsia="Roboto"/>
                <w:sz w:val="12"/>
                <w:szCs w:val="12"/>
                <w:lang w:eastAsia="ja-JP"/>
              </w:rPr>
              <w:t xml:space="preserve"> </w:t>
            </w:r>
            <w:r w:rsidRPr="00605BE2">
              <w:rPr>
                <w:rFonts w:eastAsia="Roboto"/>
                <w:sz w:val="12"/>
                <w:szCs w:val="12"/>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1F62A8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BCA049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01FBBC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73896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69F7D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552C3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8E66F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711E16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401496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0696FC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7F1CEB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294A09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0B19E6D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AD6448"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ECCF3B"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8D709A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9A829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FDD4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28B62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E0A2F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91C20"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18CE8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B878F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04BC9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C3130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BD627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7712D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0F802CB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BB9BD50"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A0A5E4" w14:textId="77777777" w:rsidR="000B217C" w:rsidRPr="00605BE2" w:rsidRDefault="000B217C" w:rsidP="000B217C">
            <w:pPr>
              <w:rPr>
                <w:rFonts w:eastAsia="Arial"/>
                <w:sz w:val="12"/>
                <w:szCs w:val="12"/>
                <w:lang w:val="ru" w:eastAsia="ja-JP"/>
              </w:rPr>
            </w:pPr>
            <w:r w:rsidRPr="00605BE2">
              <w:rPr>
                <w:rFonts w:eastAsia="Roboto"/>
                <w:sz w:val="12"/>
                <w:szCs w:val="12"/>
                <w:lang w:val="ru" w:eastAsia="ja-JP"/>
              </w:rPr>
              <w:t>2.2</w:t>
            </w:r>
            <w:r w:rsidRPr="00605BE2">
              <w:rPr>
                <w:rFonts w:eastAsia="Roboto"/>
                <w:sz w:val="12"/>
                <w:szCs w:val="12"/>
                <w:lang w:eastAsia="ja-JP"/>
              </w:rPr>
              <w:t xml:space="preserve"> </w:t>
            </w:r>
            <w:r w:rsidRPr="00605BE2">
              <w:rPr>
                <w:rFonts w:eastAsia="Roboto"/>
                <w:sz w:val="12"/>
                <w:szCs w:val="12"/>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108F12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18FA8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50DDD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B939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39E5E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35341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C558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93F8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D62B8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51AB7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2B0B7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44A3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467F4C4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3F8726"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309884"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57E66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2DFCC5"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46C9C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B7208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67709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58699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799E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38EB4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A7802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EB2A5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C3EF7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C7B53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0AC53687"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9D3494"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F6D8D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2.5 Среднеэтажная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EACB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868FE8"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4B9B0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8692D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BCFAC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EDA40B"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BB2E9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F707C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2750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803A4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487A2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8210A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3822F36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C98F71"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190B6F2"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7C7340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241A1B"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0A59A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1EE97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F0174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91752"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C05E43"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ECF00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C1258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9252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A307B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6C847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589690DF" w14:textId="77777777" w:rsidTr="000B217C">
        <w:trPr>
          <w:trHeight w:val="57"/>
          <w:jc w:val="center"/>
        </w:trPr>
        <w:tc>
          <w:tcPr>
            <w:tcW w:w="28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FE03093"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7</w:t>
            </w:r>
          </w:p>
        </w:tc>
        <w:tc>
          <w:tcPr>
            <w:tcW w:w="169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46B44ACC"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DA6545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FD89F5"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2505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23A9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BE3973"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ECA0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88E21B"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56F9C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BA1F1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4690B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2B7A1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F810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2081766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340A39D"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D18765"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E43DA7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222BCE"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F75D5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C5CFC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C06C5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09332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FC281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9A30A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484E2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EB1AD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085F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CF231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44D86D8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A839D7"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BFC093"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04BAE9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5422E"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788D1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995E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8BB0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7AC10B"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4CBF3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50F43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B54A8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F8FC9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FE83F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8AE0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4E84430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ED9B1F"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F64C302"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79A204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D45979"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79341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085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972CE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A3321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C4E2A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384C7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DAD16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A0BB5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3F6DF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6A7E8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56A9EA0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0B5EEC"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6454A3E"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B3E037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16D481"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E3132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62CB8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261C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18D39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B5B33"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5E5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CF20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455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57276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8F332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28E719A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841BC8"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2AB08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2C41CD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92409C"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C593F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CB194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96178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127D1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56121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1707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44A38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43510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878C1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15804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141C0CE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D01128"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D2EFE2C"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ED9EB9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30321C"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FF3AB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7CFA9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A73B5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9C5E6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DF9C7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8280D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95521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7BB0C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39630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99389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6AF5691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271DC2"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AD6548"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D1351C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34F1DF"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F2FC2C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650A3D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EAB1F1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5D48BF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60AA86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1EB1BE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39A7EC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8FF716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AAEBB6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C58850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3D8C878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3CD6CB2"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CFE4AB"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484658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391F4E"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72ACA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56812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A559A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6D6D7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0DCD4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89865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3BE7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DF265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CF81A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AE6CB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6C3F84F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386650"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B9F935"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A9A408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AE99D"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D1131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D51D4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D1568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F07CA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EB4B8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BCE4E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A6B64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ACAB3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72B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67C6B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38BC853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BDBF44E"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0383DC3"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8A62B1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D11078"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7174A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95192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41D3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113AE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0E19D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02507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55BF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34F2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409EA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138AB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3000EBE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4F4B73"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0E44A9"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26CBE9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98838"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4B978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FFC418"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2A83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CBCAC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EFFB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1618D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549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ECEB5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0CFF9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B6D47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19036AAA"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672309"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B7DE7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9DF79E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53EBCE"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8A1EB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C94D5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A9BE6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FB4D1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CA327D"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FFE74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57C6F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77B79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CBAE0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FC13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157BBEAF"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1FCAF5"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B9F29E"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99D7A8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7272CC"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AAC93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F5F2E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759E42"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44FEF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F59A3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2A76C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1B12E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B1B9C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31038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6122A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7A62A24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4EFAC4"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BF71E13"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24995D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0567BE"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699E5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EB6F6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1DA46C"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9B38D"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AA0CD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BBDED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618BB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38E33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7072C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EFAA3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355A37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F7652A"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F0D61A"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F524EC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A41B80"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BFF21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B7281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8A863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4C208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89DE5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23D25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498E4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E3190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D01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36F4C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202B588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106ABD"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DBBFC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25A384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2E9C1E"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2802F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5B27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B593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B972DC"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78356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5248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475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9BFD0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47756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7095B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15F2F7B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F019D8"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1C5566"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05136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C63F17"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6F4C0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C5110B"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2BC50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32D5A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3AD99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B9FD4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363F9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89E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E13B0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A2932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0D237ED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15C6BA"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759D98"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E2BA9C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1C53A4"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C17E3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14C4D2"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FA44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DCFDB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FF61B3"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53FDA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36992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9F455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32F27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8CA85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0AD32B1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C567DB"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2DF20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AABF77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40D3FD"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11693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F9C02"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0D7F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39CD0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7BB5D9"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C2F0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A520A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E2328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B8738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34D4C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174D707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227BFB4"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9F253C1"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083D42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6EA91E"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5AD2A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34FC96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6EE369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BB0B498"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50CE31E"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A71BCB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861382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4B5210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3C15EC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5E436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3E2783F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E10E41"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EC98D9"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3B0906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9FA105"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1171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103BE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7DA1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D7CE1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0A7239"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C9FB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18135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B8F2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9ED59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75757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22D90322"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CFE3D47"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817628"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19E9A3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8E5CCF"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8B599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8373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B188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84A22"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0CD72"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6791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511A3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676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58A7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EDCC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2A1914AD"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A59E958"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59C56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F825E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D26B40"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6964C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4BB06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BB73A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4FB15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5440BD"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44411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82E70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E6BEA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2DF4B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11488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4C4C9FE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3B0751"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694796E"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0343F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53D7EB"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8EFCD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87370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56B65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9F488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D6F95"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9E5E3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90B7C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E6FA5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226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1BE5D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525A60E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9F2900"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EF4B4CD"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C8E11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0B156"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4FF2A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1BE1C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B1809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9EC68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33AA5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1AE8B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5F240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F5EF1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E146C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085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40ABD444"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0441DFC"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3F42DD"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5F4C49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5D5ED"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8CD8D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7AA2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F7E2F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CB62D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9CB48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C60BE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C3D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98E34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54A13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B8B2A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4BA9FC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FB15BD"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D7DAFC1"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4.10 Выставочно-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9CC4C8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A02FC8"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5DE9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4996B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772A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661C6D"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5D5E6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CA42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33936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C0CE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77ABE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0A4FF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47E5FC5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490242"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E8818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BF0DC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80B2C1"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56950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A0954D"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8C575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F1FB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150A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2F087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642D6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2F55A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51A0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F4EAF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44DA0DBB"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D0D5DF4"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4DA5220"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68D727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6CF4BB"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577E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06E90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26D69C"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03FE6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44A10B"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E3101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D2E2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115CC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21E00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9CC90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6EB0A39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C4D8B22"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DF8D24"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36663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CE290"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8C953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443B5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A5377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4DDFA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8989B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2A4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416B2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B8337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C6CC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06A9E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0049383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8092D4"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8D80B2"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38EF08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F1A6D"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95B33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0858B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4005E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2F22D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588D9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3C9A8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00B0C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B125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4C89F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54F50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50DE278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FF00BC"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40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CBE2D9"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0CA69A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449212"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A4AB4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4BE05D"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B4F9C"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5A0F6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0CD1E3"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C962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A3CB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777EA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045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AE32C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bl>
    <w:p w14:paraId="75A0155A" w14:textId="77777777" w:rsidR="000B217C" w:rsidRPr="00605BE2" w:rsidRDefault="000B217C" w:rsidP="000B217C">
      <w:pPr>
        <w:spacing w:after="240"/>
        <w:ind w:right="-316"/>
        <w:rPr>
          <w:rFonts w:eastAsia="Roboto"/>
          <w:sz w:val="12"/>
          <w:szCs w:val="12"/>
        </w:rPr>
      </w:pPr>
      <w:r w:rsidRPr="00605BE2">
        <w:rPr>
          <w:rFonts w:eastAsia="Roboto"/>
          <w:sz w:val="12"/>
          <w:szCs w:val="12"/>
        </w:rPr>
        <w:t>* показатель принимается как отступ на 3 м от минимального отступа зданий, строений, сооружений от красных линий по каждой</w:t>
      </w:r>
      <w:r>
        <w:rPr>
          <w:rFonts w:eastAsia="Roboto"/>
          <w:sz w:val="12"/>
          <w:szCs w:val="12"/>
        </w:rPr>
        <w:t xml:space="preserve"> территориальной зоне соответственно;</w:t>
      </w:r>
      <w:r w:rsidRPr="00605BE2">
        <w:rPr>
          <w:rFonts w:eastAsia="Roboto"/>
          <w:sz w:val="12"/>
          <w:szCs w:val="12"/>
        </w:rPr>
        <w:br/>
        <w:t>** не регламентируется:</w:t>
      </w:r>
      <w:r w:rsidRPr="00605BE2">
        <w:rPr>
          <w:rFonts w:eastAsia="Roboto"/>
          <w:sz w:val="12"/>
          <w:szCs w:val="12"/>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605BE2">
        <w:rPr>
          <w:rFonts w:eastAsia="Roboto"/>
          <w:sz w:val="12"/>
          <w:szCs w:val="12"/>
        </w:rPr>
        <w:br/>
        <w:t xml:space="preserve">    - в случае разработки проекта планировки на территорию;</w:t>
      </w:r>
      <w:r w:rsidRPr="00605BE2">
        <w:rPr>
          <w:rFonts w:eastAsia="Roboto"/>
          <w:sz w:val="12"/>
          <w:szCs w:val="12"/>
        </w:rPr>
        <w:br/>
        <w:t xml:space="preserve">    - для зданий высотой более 18 м, выходящих на границу участка, примыкающую к существующей УДС;</w:t>
      </w:r>
      <w:r w:rsidRPr="00605BE2">
        <w:rPr>
          <w:rFonts w:eastAsia="Roboto"/>
          <w:sz w:val="12"/>
          <w:szCs w:val="12"/>
        </w:rPr>
        <w:br/>
        <w:t xml:space="preserve">    - при длине границы участка вдоль красной линии менее 25 м;</w:t>
      </w:r>
      <w:r w:rsidRPr="00605BE2">
        <w:rPr>
          <w:rFonts w:eastAsia="Roboto"/>
          <w:sz w:val="12"/>
          <w:szCs w:val="12"/>
        </w:rPr>
        <w:br/>
        <w:t>*** параметр действует на фасады и ограждения, выходящие на границу участка, примыкающую к территориям общего пользования;</w:t>
      </w:r>
      <w:r w:rsidRPr="00605BE2">
        <w:rPr>
          <w:rFonts w:eastAsia="Roboto"/>
          <w:sz w:val="12"/>
          <w:szCs w:val="12"/>
        </w:rPr>
        <w:br/>
        <w:t>**** не регламентируется при длине участка вдоль красных линий от 0 до 54 м, от 55 до 92 м - 60%, от 93 м - 70% (по каждой стороне участка).</w:t>
      </w:r>
    </w:p>
    <w:p w14:paraId="19600254" w14:textId="77777777" w:rsidR="000B217C" w:rsidRPr="00605BE2" w:rsidRDefault="000B217C" w:rsidP="000B217C">
      <w:pPr>
        <w:spacing w:after="240"/>
        <w:ind w:right="-316"/>
        <w:rPr>
          <w:rFonts w:eastAsia="Roboto"/>
          <w:sz w:val="12"/>
          <w:szCs w:val="12"/>
        </w:rPr>
      </w:pPr>
      <w:r w:rsidRPr="00605BE2">
        <w:rPr>
          <w:rFonts w:eastAsia="Roboto"/>
          <w:sz w:val="12"/>
          <w:szCs w:val="12"/>
        </w:rPr>
        <w:t xml:space="preserve">Примечания: </w:t>
      </w:r>
      <w:r w:rsidRPr="00605BE2">
        <w:rPr>
          <w:rFonts w:eastAsia="Roboto"/>
          <w:sz w:val="12"/>
          <w:szCs w:val="12"/>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605BE2">
        <w:rPr>
          <w:rFonts w:eastAsia="Roboto"/>
          <w:sz w:val="12"/>
          <w:szCs w:val="12"/>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14:paraId="134601E5" w14:textId="77777777" w:rsidR="000B217C" w:rsidRDefault="000B217C" w:rsidP="000B217C">
      <w:pPr>
        <w:spacing w:before="240" w:after="240"/>
        <w:ind w:right="-316"/>
        <w:rPr>
          <w:sz w:val="28"/>
          <w:szCs w:val="28"/>
        </w:rPr>
      </w:pPr>
      <w:r w:rsidRPr="00605BE2">
        <w:rPr>
          <w:sz w:val="28"/>
          <w:szCs w:val="28"/>
        </w:rPr>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0B217C" w:rsidRPr="00E82060" w14:paraId="57D747AA" w14:textId="77777777" w:rsidTr="000B217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37C90" w14:textId="77777777" w:rsidR="000B217C" w:rsidRPr="00C75E73" w:rsidRDefault="000B217C" w:rsidP="000B217C">
            <w:pPr>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54" w:type="dxa"/>
            <w:tcBorders>
              <w:top w:val="single" w:sz="4" w:space="0" w:color="000000"/>
              <w:left w:val="nil"/>
              <w:bottom w:val="single" w:sz="4" w:space="0" w:color="000000"/>
              <w:right w:val="single" w:sz="4" w:space="0" w:color="000000"/>
            </w:tcBorders>
            <w:shd w:val="clear" w:color="auto" w:fill="auto"/>
            <w:vAlign w:val="center"/>
          </w:tcPr>
          <w:p w14:paraId="098EA05E" w14:textId="77777777" w:rsidR="000B217C" w:rsidRPr="00C75E73" w:rsidRDefault="000B217C" w:rsidP="000B217C">
            <w:pPr>
              <w:jc w:val="center"/>
              <w:rPr>
                <w:rFonts w:eastAsia="Roboto"/>
                <w:sz w:val="12"/>
                <w:szCs w:val="12"/>
                <w:lang w:val="ru"/>
              </w:rPr>
            </w:pPr>
            <w:r w:rsidRPr="00C75E73">
              <w:rPr>
                <w:rFonts w:eastAsia="Roboto"/>
                <w:sz w:val="12"/>
                <w:szCs w:val="12"/>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3FAAF9F5" w14:textId="77777777" w:rsidR="000B217C" w:rsidRPr="00C75E73" w:rsidRDefault="000B217C" w:rsidP="000B217C">
            <w:pPr>
              <w:jc w:val="center"/>
              <w:rPr>
                <w:rFonts w:eastAsia="Roboto"/>
                <w:sz w:val="12"/>
                <w:szCs w:val="12"/>
                <w:lang w:val="ru"/>
              </w:rPr>
            </w:pPr>
            <w:r w:rsidRPr="00C75E73">
              <w:rPr>
                <w:rFonts w:eastAsia="Roboto"/>
                <w:sz w:val="12"/>
                <w:szCs w:val="12"/>
                <w:lang w:val="ru"/>
              </w:rPr>
              <w:t>Конструктивный 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14:paraId="1D44149B" w14:textId="77777777" w:rsidR="000B217C" w:rsidRPr="00C75E73" w:rsidRDefault="000B217C" w:rsidP="000B217C">
            <w:pPr>
              <w:jc w:val="center"/>
              <w:rPr>
                <w:rFonts w:eastAsia="Roboto"/>
                <w:sz w:val="12"/>
                <w:szCs w:val="12"/>
                <w:lang w:val="ru"/>
              </w:rPr>
            </w:pPr>
            <w:r w:rsidRPr="00C75E73">
              <w:rPr>
                <w:rFonts w:eastAsia="Roboto"/>
                <w:sz w:val="12"/>
                <w:szCs w:val="12"/>
                <w:lang w:val="ru"/>
              </w:rPr>
              <w:t>Требования</w:t>
            </w:r>
          </w:p>
        </w:tc>
      </w:tr>
      <w:tr w:rsidR="000B217C" w:rsidRPr="00E82060" w14:paraId="3A41F1CE" w14:textId="77777777" w:rsidTr="000B217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8E517ED" w14:textId="77777777" w:rsidR="000B217C" w:rsidRPr="00C75E73" w:rsidRDefault="000B217C" w:rsidP="000B217C">
            <w:pPr>
              <w:rPr>
                <w:rFonts w:eastAsia="Roboto"/>
                <w:sz w:val="12"/>
                <w:szCs w:val="12"/>
              </w:rPr>
            </w:pPr>
            <w:r w:rsidRPr="00C75E73">
              <w:rPr>
                <w:rFonts w:eastAsia="Roboto"/>
                <w:sz w:val="12"/>
                <w:szCs w:val="12"/>
              </w:rPr>
              <w:t>1</w:t>
            </w:r>
          </w:p>
        </w:tc>
        <w:tc>
          <w:tcPr>
            <w:tcW w:w="1154" w:type="dxa"/>
            <w:vMerge w:val="restart"/>
            <w:tcBorders>
              <w:top w:val="nil"/>
              <w:left w:val="nil"/>
              <w:bottom w:val="single" w:sz="4" w:space="0" w:color="000000"/>
              <w:right w:val="single" w:sz="4" w:space="0" w:color="000000"/>
            </w:tcBorders>
            <w:shd w:val="clear" w:color="auto" w:fill="auto"/>
          </w:tcPr>
          <w:p w14:paraId="07D3D0C5"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63FCB7CF" w14:textId="77777777" w:rsidR="000B217C" w:rsidRPr="00C75E73" w:rsidRDefault="000B217C" w:rsidP="000B217C">
            <w:pPr>
              <w:rPr>
                <w:rFonts w:eastAsia="Roboto"/>
                <w:sz w:val="12"/>
                <w:szCs w:val="12"/>
                <w:lang w:val="ru"/>
              </w:rPr>
            </w:pPr>
            <w:r w:rsidRPr="00C75E73">
              <w:rPr>
                <w:rFonts w:eastAsia="Roboto"/>
                <w:sz w:val="12"/>
                <w:szCs w:val="12"/>
                <w:lang w:val="ru"/>
              </w:rPr>
              <w:t>1.1</w:t>
            </w:r>
          </w:p>
          <w:p w14:paraId="71245A69"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6030" w:type="dxa"/>
            <w:gridSpan w:val="2"/>
            <w:tcBorders>
              <w:top w:val="nil"/>
              <w:left w:val="nil"/>
              <w:bottom w:val="single" w:sz="4" w:space="0" w:color="000000"/>
              <w:right w:val="single" w:sz="4" w:space="0" w:color="FFFFFF"/>
            </w:tcBorders>
          </w:tcPr>
          <w:p w14:paraId="1AAD62A9"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08AEB242"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30F93EAE" w14:textId="77777777" w:rsidR="000B217C" w:rsidRPr="00C75E73" w:rsidRDefault="000B217C" w:rsidP="00676CE3">
            <w:pPr>
              <w:numPr>
                <w:ilvl w:val="0"/>
                <w:numId w:val="30"/>
              </w:numPr>
              <w:spacing w:after="0" w:line="276" w:lineRule="auto"/>
              <w:ind w:left="425" w:hanging="141"/>
              <w:jc w:val="both"/>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64E67598" w14:textId="77777777" w:rsidR="000B217C" w:rsidRPr="00C75E73" w:rsidRDefault="000B217C" w:rsidP="00676CE3">
            <w:pPr>
              <w:numPr>
                <w:ilvl w:val="0"/>
                <w:numId w:val="30"/>
              </w:numPr>
              <w:spacing w:after="0" w:line="276" w:lineRule="auto"/>
              <w:ind w:left="425" w:hanging="141"/>
              <w:jc w:val="both"/>
              <w:rPr>
                <w:rFonts w:eastAsia="Roboto"/>
                <w:sz w:val="12"/>
                <w:szCs w:val="12"/>
                <w:lang w:val="ru"/>
              </w:rPr>
            </w:pPr>
            <w:r w:rsidRPr="00C75E73">
              <w:rPr>
                <w:rFonts w:eastAsia="Roboto"/>
                <w:sz w:val="12"/>
                <w:szCs w:val="12"/>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783A46FF" w14:textId="77777777" w:rsidR="000B217C" w:rsidRPr="00C75E73" w:rsidRDefault="000B217C" w:rsidP="00676CE3">
            <w:pPr>
              <w:numPr>
                <w:ilvl w:val="0"/>
                <w:numId w:val="32"/>
              </w:numPr>
              <w:spacing w:after="0" w:line="276" w:lineRule="auto"/>
              <w:ind w:left="261"/>
              <w:contextualSpacing/>
              <w:jc w:val="both"/>
              <w:rPr>
                <w:rFonts w:eastAsia="Roboto"/>
                <w:sz w:val="12"/>
                <w:szCs w:val="12"/>
                <w:lang w:val="ru"/>
              </w:rPr>
            </w:pPr>
            <w:r w:rsidRPr="00C75E73">
              <w:rPr>
                <w:rFonts w:eastAsia="Roboto"/>
                <w:sz w:val="12"/>
                <w:szCs w:val="12"/>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EC28B5C" w14:textId="77777777" w:rsidR="000B217C" w:rsidRPr="00C75E73" w:rsidRDefault="000B217C" w:rsidP="00676CE3">
            <w:pPr>
              <w:numPr>
                <w:ilvl w:val="0"/>
                <w:numId w:val="32"/>
              </w:numPr>
              <w:spacing w:after="0" w:line="276" w:lineRule="auto"/>
              <w:ind w:left="261"/>
              <w:contextualSpacing/>
              <w:jc w:val="both"/>
              <w:rPr>
                <w:rFonts w:eastAsia="Roboto"/>
                <w:sz w:val="12"/>
                <w:szCs w:val="12"/>
                <w:lang w:val="ru"/>
              </w:rPr>
            </w:pPr>
            <w:r w:rsidRPr="00C75E73">
              <w:rPr>
                <w:rFonts w:eastAsia="Roboto"/>
                <w:sz w:val="12"/>
                <w:szCs w:val="12"/>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14:paraId="386949D3" w14:textId="77777777" w:rsidR="000B217C" w:rsidRPr="00C75E73" w:rsidRDefault="000B217C" w:rsidP="000B217C">
            <w:pPr>
              <w:ind w:left="283" w:hanging="360"/>
              <w:rPr>
                <w:rFonts w:eastAsia="Roboto"/>
                <w:sz w:val="12"/>
                <w:szCs w:val="12"/>
                <w:lang w:val="ru"/>
              </w:rPr>
            </w:pPr>
          </w:p>
        </w:tc>
      </w:tr>
      <w:tr w:rsidR="000B217C" w:rsidRPr="00E82060" w14:paraId="2E0C3A8E"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EE630A0"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2FE413DD"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5BDABF6E" w14:textId="77777777" w:rsidR="000B217C" w:rsidRPr="00C75E73" w:rsidRDefault="000B217C" w:rsidP="000B217C">
            <w:pPr>
              <w:rPr>
                <w:rFonts w:eastAsia="Roboto"/>
                <w:sz w:val="12"/>
                <w:szCs w:val="12"/>
                <w:lang w:val="ru"/>
              </w:rPr>
            </w:pPr>
            <w:r w:rsidRPr="00C75E73">
              <w:rPr>
                <w:rFonts w:eastAsia="Roboto"/>
                <w:sz w:val="12"/>
                <w:szCs w:val="12"/>
                <w:lang w:val="ru"/>
              </w:rPr>
              <w:t>1.2</w:t>
            </w:r>
          </w:p>
          <w:p w14:paraId="71EEB700"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6030" w:type="dxa"/>
            <w:gridSpan w:val="2"/>
            <w:tcBorders>
              <w:top w:val="nil"/>
              <w:left w:val="nil"/>
              <w:bottom w:val="single" w:sz="4" w:space="0" w:color="000000"/>
              <w:right w:val="single" w:sz="4" w:space="0" w:color="FFFFFF"/>
            </w:tcBorders>
          </w:tcPr>
          <w:p w14:paraId="6DEF653F"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14:paraId="140C119C" w14:textId="77777777" w:rsidR="000B217C" w:rsidRPr="00C75E73" w:rsidRDefault="000B217C" w:rsidP="00676CE3">
            <w:pPr>
              <w:numPr>
                <w:ilvl w:val="0"/>
                <w:numId w:val="27"/>
              </w:numPr>
              <w:spacing w:after="0" w:line="276" w:lineRule="auto"/>
              <w:ind w:left="283"/>
              <w:jc w:val="both"/>
              <w:rPr>
                <w:rFonts w:eastAsia="Roboto"/>
                <w:sz w:val="12"/>
                <w:szCs w:val="12"/>
                <w:lang w:val="ru"/>
              </w:rPr>
            </w:pPr>
            <w:r w:rsidRPr="00C75E73">
              <w:rPr>
                <w:rFonts w:eastAsia="Roboto"/>
                <w:sz w:val="12"/>
                <w:szCs w:val="12"/>
                <w:lang w:val="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0B217C" w:rsidRPr="00E82060" w14:paraId="3C5C6A65" w14:textId="77777777" w:rsidTr="000B217C">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62F2BDC"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7AB25B54"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27669F80" w14:textId="77777777" w:rsidR="000B217C" w:rsidRPr="00C75E73" w:rsidRDefault="000B217C" w:rsidP="000B217C">
            <w:pPr>
              <w:rPr>
                <w:rFonts w:eastAsia="Roboto"/>
                <w:sz w:val="12"/>
                <w:szCs w:val="12"/>
                <w:lang w:val="ru"/>
              </w:rPr>
            </w:pPr>
            <w:r w:rsidRPr="00C75E73">
              <w:rPr>
                <w:rFonts w:eastAsia="Roboto"/>
                <w:sz w:val="12"/>
                <w:szCs w:val="12"/>
                <w:lang w:val="ru"/>
              </w:rPr>
              <w:t>1.3 Остекление</w:t>
            </w:r>
          </w:p>
        </w:tc>
        <w:tc>
          <w:tcPr>
            <w:tcW w:w="5925" w:type="dxa"/>
            <w:tcBorders>
              <w:top w:val="nil"/>
              <w:left w:val="single" w:sz="4" w:space="0" w:color="auto"/>
              <w:bottom w:val="single" w:sz="4" w:space="0" w:color="auto"/>
            </w:tcBorders>
          </w:tcPr>
          <w:p w14:paraId="2701C040"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09392D6C"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14:paraId="7190375D" w14:textId="77777777" w:rsidR="000B217C" w:rsidRPr="00C75E73" w:rsidRDefault="000B217C" w:rsidP="000B217C">
            <w:pPr>
              <w:rPr>
                <w:rFonts w:eastAsia="Roboto"/>
                <w:sz w:val="12"/>
                <w:szCs w:val="12"/>
                <w:lang w:val="ru"/>
              </w:rPr>
            </w:pPr>
          </w:p>
          <w:p w14:paraId="44A8CE4A" w14:textId="77777777" w:rsidR="000B217C" w:rsidRPr="00C75E73" w:rsidRDefault="000B217C" w:rsidP="000B217C">
            <w:pPr>
              <w:ind w:left="425"/>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1AFECF1E" w14:textId="77777777" w:rsidR="000B217C" w:rsidRPr="00C75E73" w:rsidRDefault="000B217C" w:rsidP="000B217C">
            <w:pPr>
              <w:ind w:left="425"/>
              <w:rPr>
                <w:rFonts w:eastAsia="Roboto"/>
                <w:sz w:val="16"/>
                <w:szCs w:val="16"/>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29135868" w14:textId="77777777" w:rsidTr="000B217C">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06A7CE2"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5045BBEC"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1E473410" w14:textId="77777777" w:rsidR="000B217C" w:rsidRPr="00C75E73" w:rsidRDefault="000B217C" w:rsidP="000B217C">
            <w:pPr>
              <w:rPr>
                <w:rFonts w:eastAsia="Roboto"/>
                <w:sz w:val="12"/>
                <w:szCs w:val="12"/>
                <w:lang w:val="ru"/>
              </w:rPr>
            </w:pPr>
            <w:r w:rsidRPr="00C75E73">
              <w:rPr>
                <w:rFonts w:eastAsia="Roboto"/>
                <w:sz w:val="12"/>
                <w:szCs w:val="12"/>
                <w:lang w:val="ru"/>
              </w:rPr>
              <w:t>1.4</w:t>
            </w:r>
          </w:p>
          <w:p w14:paraId="2CA50FCC"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6030" w:type="dxa"/>
            <w:gridSpan w:val="2"/>
            <w:tcBorders>
              <w:top w:val="nil"/>
              <w:left w:val="nil"/>
              <w:bottom w:val="single" w:sz="4" w:space="0" w:color="000000"/>
              <w:right w:val="single" w:sz="4" w:space="0" w:color="FFFFFF"/>
            </w:tcBorders>
          </w:tcPr>
          <w:p w14:paraId="535BD19C"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перекрытий, элементов окон, ограждений).</w:t>
            </w:r>
          </w:p>
          <w:p w14:paraId="048538F9"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05E76022" w14:textId="77777777" w:rsidR="000B217C" w:rsidRPr="00C75E73" w:rsidRDefault="000B217C" w:rsidP="00676CE3">
            <w:pPr>
              <w:numPr>
                <w:ilvl w:val="0"/>
                <w:numId w:val="27"/>
              </w:numPr>
              <w:spacing w:after="0" w:line="276" w:lineRule="auto"/>
              <w:ind w:left="283"/>
              <w:jc w:val="both"/>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85FAA42" w14:textId="77777777" w:rsidR="000B217C" w:rsidRPr="00C75E73" w:rsidRDefault="000B217C" w:rsidP="00676CE3">
            <w:pPr>
              <w:numPr>
                <w:ilvl w:val="0"/>
                <w:numId w:val="27"/>
              </w:numPr>
              <w:spacing w:after="0" w:line="276" w:lineRule="auto"/>
              <w:ind w:left="283"/>
              <w:jc w:val="both"/>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E82060" w14:paraId="6445DAFF"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334A9F"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58C2A27B"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3DE03807" w14:textId="77777777" w:rsidR="000B217C" w:rsidRPr="00C75E73" w:rsidRDefault="000B217C" w:rsidP="000B217C">
            <w:pPr>
              <w:rPr>
                <w:rFonts w:eastAsia="Roboto"/>
                <w:sz w:val="12"/>
                <w:szCs w:val="12"/>
                <w:lang w:val="ru"/>
              </w:rPr>
            </w:pPr>
            <w:r w:rsidRPr="00C75E73">
              <w:rPr>
                <w:rFonts w:eastAsia="Roboto"/>
                <w:sz w:val="12"/>
                <w:szCs w:val="12"/>
                <w:lang w:val="ru"/>
              </w:rPr>
              <w:t>1.5</w:t>
            </w:r>
          </w:p>
          <w:p w14:paraId="5DD23B3C"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6030" w:type="dxa"/>
            <w:gridSpan w:val="2"/>
            <w:tcBorders>
              <w:top w:val="nil"/>
              <w:left w:val="nil"/>
              <w:bottom w:val="single" w:sz="4" w:space="0" w:color="000000"/>
              <w:right w:val="single" w:sz="4" w:space="0" w:color="FFFFFF"/>
            </w:tcBorders>
          </w:tcPr>
          <w:p w14:paraId="65374CB4" w14:textId="77777777" w:rsidR="000B217C" w:rsidRPr="00C75E73" w:rsidRDefault="000B217C" w:rsidP="00676CE3">
            <w:pPr>
              <w:numPr>
                <w:ilvl w:val="0"/>
                <w:numId w:val="21"/>
              </w:numPr>
              <w:spacing w:after="0" w:line="276" w:lineRule="auto"/>
              <w:ind w:left="283"/>
              <w:jc w:val="both"/>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14:paraId="1586826A" w14:textId="77777777" w:rsidR="000B217C" w:rsidRPr="00C75E73" w:rsidRDefault="000B217C" w:rsidP="00676CE3">
            <w:pPr>
              <w:numPr>
                <w:ilvl w:val="0"/>
                <w:numId w:val="21"/>
              </w:numPr>
              <w:spacing w:after="0" w:line="276" w:lineRule="auto"/>
              <w:ind w:left="283"/>
              <w:jc w:val="both"/>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E82060" w14:paraId="2A42307D"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EF5535"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06A4B3AA"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778D3953" w14:textId="77777777" w:rsidR="000B217C" w:rsidRPr="00C75E73" w:rsidRDefault="000B217C" w:rsidP="000B217C">
            <w:pPr>
              <w:rPr>
                <w:rFonts w:eastAsia="Roboto"/>
                <w:sz w:val="12"/>
                <w:szCs w:val="12"/>
                <w:lang w:val="ru"/>
              </w:rPr>
            </w:pPr>
            <w:r w:rsidRPr="00C75E73">
              <w:rPr>
                <w:rFonts w:eastAsia="Roboto"/>
                <w:sz w:val="12"/>
                <w:szCs w:val="12"/>
                <w:lang w:val="ru"/>
              </w:rPr>
              <w:t>1.6</w:t>
            </w:r>
          </w:p>
          <w:p w14:paraId="7FDD2AAC"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6030" w:type="dxa"/>
            <w:gridSpan w:val="2"/>
            <w:tcBorders>
              <w:top w:val="nil"/>
              <w:left w:val="nil"/>
              <w:bottom w:val="single" w:sz="4" w:space="0" w:color="000000"/>
              <w:right w:val="single" w:sz="4" w:space="0" w:color="FFFFFF"/>
            </w:tcBorders>
          </w:tcPr>
          <w:p w14:paraId="62BAFCB2"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14:paraId="3A7D2E61" w14:textId="77777777" w:rsidR="000B217C" w:rsidRPr="00C75E73" w:rsidRDefault="000B217C" w:rsidP="00676CE3">
            <w:pPr>
              <w:numPr>
                <w:ilvl w:val="0"/>
                <w:numId w:val="27"/>
              </w:numPr>
              <w:spacing w:after="0" w:line="276" w:lineRule="auto"/>
              <w:ind w:left="283"/>
              <w:jc w:val="both"/>
              <w:rPr>
                <w:rFonts w:eastAsia="Roboto"/>
                <w:sz w:val="12"/>
                <w:szCs w:val="12"/>
                <w:lang w:val="ru"/>
              </w:rPr>
            </w:pPr>
            <w:r w:rsidRPr="00C75E73">
              <w:rPr>
                <w:rFonts w:eastAsia="Roboto"/>
                <w:sz w:val="12"/>
                <w:szCs w:val="12"/>
                <w:lang w:val="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6F69006C" w14:textId="77777777" w:rsidR="000B217C" w:rsidRPr="00C75E73" w:rsidRDefault="000B217C" w:rsidP="00676CE3">
            <w:pPr>
              <w:numPr>
                <w:ilvl w:val="0"/>
                <w:numId w:val="27"/>
              </w:numPr>
              <w:spacing w:after="0" w:line="276" w:lineRule="auto"/>
              <w:ind w:left="283"/>
              <w:jc w:val="both"/>
              <w:rPr>
                <w:rFonts w:eastAsia="Roboto"/>
                <w:sz w:val="12"/>
                <w:szCs w:val="12"/>
                <w:lang w:val="ru"/>
              </w:rPr>
            </w:pPr>
            <w:r w:rsidRPr="00C75E73">
              <w:rPr>
                <w:rFonts w:eastAsia="Roboto"/>
                <w:sz w:val="12"/>
                <w:szCs w:val="12"/>
                <w:lang w:val="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E82060" w14:paraId="722160CC"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84AEBA0"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7D3E2626"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544A7584" w14:textId="77777777" w:rsidR="000B217C" w:rsidRPr="00C75E73" w:rsidRDefault="000B217C" w:rsidP="000B217C">
            <w:pPr>
              <w:rPr>
                <w:rFonts w:eastAsia="Roboto"/>
                <w:sz w:val="12"/>
                <w:szCs w:val="12"/>
                <w:lang w:val="ru"/>
              </w:rPr>
            </w:pPr>
            <w:r w:rsidRPr="00C75E73">
              <w:rPr>
                <w:rFonts w:eastAsia="Roboto"/>
                <w:sz w:val="12"/>
                <w:szCs w:val="12"/>
                <w:lang w:val="ru"/>
              </w:rPr>
              <w:t>1.7</w:t>
            </w:r>
          </w:p>
          <w:p w14:paraId="478B3094"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6030" w:type="dxa"/>
            <w:gridSpan w:val="2"/>
            <w:tcBorders>
              <w:top w:val="nil"/>
              <w:left w:val="nil"/>
              <w:bottom w:val="single" w:sz="4" w:space="0" w:color="000000"/>
              <w:right w:val="single" w:sz="4" w:space="0" w:color="FFFFFF"/>
            </w:tcBorders>
          </w:tcPr>
          <w:p w14:paraId="41D37F9F"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9D3D924"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14:paraId="7F3E26DF"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0E662F54"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оттенках.** </w:t>
            </w:r>
          </w:p>
          <w:p w14:paraId="013255CD" w14:textId="77777777" w:rsidR="000B217C" w:rsidRPr="00C75E73" w:rsidRDefault="000B217C" w:rsidP="000B217C">
            <w:pPr>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03125A5D" w14:textId="77777777" w:rsidR="000B217C" w:rsidRPr="00C75E73" w:rsidRDefault="000B217C" w:rsidP="000B217C">
            <w:pPr>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1EEF1EFE" w14:textId="77777777" w:rsidTr="000B217C">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058B7499" w14:textId="77777777" w:rsidR="000B217C" w:rsidRPr="00C75E73" w:rsidRDefault="000B217C" w:rsidP="000B217C">
            <w:pPr>
              <w:rPr>
                <w:rFonts w:eastAsia="Roboto"/>
                <w:sz w:val="12"/>
                <w:szCs w:val="12"/>
              </w:rPr>
            </w:pPr>
            <w:r w:rsidRPr="00C75E73">
              <w:rPr>
                <w:rFonts w:eastAsia="Roboto"/>
                <w:sz w:val="12"/>
                <w:szCs w:val="12"/>
              </w:rPr>
              <w:t>2</w:t>
            </w:r>
          </w:p>
        </w:tc>
        <w:tc>
          <w:tcPr>
            <w:tcW w:w="1154" w:type="dxa"/>
            <w:vMerge w:val="restart"/>
            <w:tcBorders>
              <w:top w:val="nil"/>
              <w:left w:val="nil"/>
              <w:bottom w:val="single" w:sz="4" w:space="0" w:color="000000"/>
              <w:right w:val="single" w:sz="4" w:space="0" w:color="000000"/>
            </w:tcBorders>
            <w:shd w:val="clear" w:color="auto" w:fill="auto"/>
          </w:tcPr>
          <w:p w14:paraId="5204CDE6"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1D5BD2DD" w14:textId="77777777" w:rsidR="000B217C" w:rsidRPr="00C75E73" w:rsidRDefault="000B217C" w:rsidP="000B217C">
            <w:pPr>
              <w:rPr>
                <w:rFonts w:eastAsia="Roboto"/>
                <w:sz w:val="12"/>
                <w:szCs w:val="12"/>
                <w:lang w:val="ru"/>
              </w:rPr>
            </w:pPr>
            <w:r w:rsidRPr="00C75E73">
              <w:rPr>
                <w:rFonts w:eastAsia="Roboto"/>
                <w:sz w:val="12"/>
                <w:szCs w:val="12"/>
                <w:lang w:val="ru"/>
              </w:rPr>
              <w:t>2.1</w:t>
            </w:r>
          </w:p>
          <w:p w14:paraId="66B527BF"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6030" w:type="dxa"/>
            <w:gridSpan w:val="2"/>
            <w:tcBorders>
              <w:top w:val="nil"/>
              <w:left w:val="nil"/>
              <w:bottom w:val="single" w:sz="4" w:space="0" w:color="000000"/>
              <w:right w:val="single" w:sz="4" w:space="0" w:color="FFFFFF"/>
            </w:tcBorders>
            <w:shd w:val="clear" w:color="auto" w:fill="auto"/>
          </w:tcPr>
          <w:p w14:paraId="4EC2C4D2"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21057E7D"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AD23ED9"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14:paraId="1EC208F0"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14DDADA4"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175B26E0"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E82060" w14:paraId="01496CD6" w14:textId="77777777" w:rsidTr="000B217C">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84B1EA"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3BAA4E53"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0F8BAAB6" w14:textId="77777777" w:rsidR="000B217C" w:rsidRPr="00C75E73" w:rsidRDefault="000B217C" w:rsidP="000B217C">
            <w:pPr>
              <w:rPr>
                <w:rFonts w:eastAsia="Roboto"/>
                <w:sz w:val="12"/>
                <w:szCs w:val="12"/>
                <w:lang w:val="ru"/>
              </w:rPr>
            </w:pPr>
            <w:r w:rsidRPr="00C75E73">
              <w:rPr>
                <w:rFonts w:eastAsia="Roboto"/>
                <w:sz w:val="12"/>
                <w:szCs w:val="12"/>
                <w:lang w:val="ru"/>
              </w:rPr>
              <w:t>2.2</w:t>
            </w:r>
          </w:p>
          <w:p w14:paraId="7C20B273"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6030" w:type="dxa"/>
            <w:gridSpan w:val="2"/>
            <w:tcBorders>
              <w:top w:val="nil"/>
              <w:left w:val="nil"/>
              <w:bottom w:val="single" w:sz="4" w:space="0" w:color="000000"/>
              <w:right w:val="single" w:sz="4" w:space="0" w:color="FFFFFF"/>
            </w:tcBorders>
            <w:shd w:val="clear" w:color="auto" w:fill="auto"/>
          </w:tcPr>
          <w:p w14:paraId="0D6AD7AC" w14:textId="77777777" w:rsidR="000B217C" w:rsidRPr="00C75E73" w:rsidRDefault="000B217C" w:rsidP="00676CE3">
            <w:pPr>
              <w:numPr>
                <w:ilvl w:val="0"/>
                <w:numId w:val="31"/>
              </w:numPr>
              <w:spacing w:after="0" w:line="276" w:lineRule="auto"/>
              <w:ind w:left="283"/>
              <w:jc w:val="both"/>
              <w:rPr>
                <w:rFonts w:eastAsia="Roboto"/>
                <w:sz w:val="12"/>
                <w:szCs w:val="12"/>
                <w:lang w:val="ru"/>
              </w:rPr>
            </w:pPr>
            <w:r w:rsidRPr="00C75E73">
              <w:rPr>
                <w:rFonts w:eastAsia="Roboto"/>
                <w:sz w:val="12"/>
                <w:szCs w:val="12"/>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shd w:val="clear" w:color="auto" w:fill="auto"/>
          </w:tcPr>
          <w:p w14:paraId="56E0988E" w14:textId="77777777" w:rsidR="000B217C" w:rsidRPr="00C75E73" w:rsidRDefault="000B217C" w:rsidP="00676CE3">
            <w:pPr>
              <w:numPr>
                <w:ilvl w:val="0"/>
                <w:numId w:val="31"/>
              </w:numPr>
              <w:spacing w:after="0" w:line="276" w:lineRule="auto"/>
              <w:ind w:left="283"/>
              <w:jc w:val="both"/>
              <w:rPr>
                <w:rFonts w:eastAsia="Roboto"/>
                <w:sz w:val="12"/>
                <w:szCs w:val="12"/>
                <w:lang w:val="ru"/>
              </w:rPr>
            </w:pPr>
            <w:r w:rsidRPr="00C75E73">
              <w:rPr>
                <w:rFonts w:eastAsia="Roboto"/>
                <w:sz w:val="12"/>
                <w:szCs w:val="12"/>
                <w:lang w:val="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0B217C" w:rsidRPr="00E82060" w14:paraId="217B0F60" w14:textId="77777777" w:rsidTr="000B217C">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8E0FAC5"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6A015E23"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518552C9" w14:textId="77777777" w:rsidR="000B217C" w:rsidRPr="00C75E73" w:rsidRDefault="000B217C" w:rsidP="000B217C">
            <w:pPr>
              <w:rPr>
                <w:rFonts w:eastAsia="Roboto"/>
                <w:sz w:val="12"/>
                <w:szCs w:val="12"/>
                <w:lang w:val="ru"/>
              </w:rPr>
            </w:pPr>
            <w:r w:rsidRPr="00C75E73">
              <w:rPr>
                <w:rFonts w:eastAsia="Roboto"/>
                <w:sz w:val="12"/>
                <w:szCs w:val="12"/>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14:paraId="02C5BC58" w14:textId="77777777" w:rsidR="000B217C" w:rsidRPr="00C75E73" w:rsidRDefault="000B217C" w:rsidP="00676CE3">
            <w:pPr>
              <w:numPr>
                <w:ilvl w:val="0"/>
                <w:numId w:val="24"/>
              </w:numPr>
              <w:spacing w:after="0" w:line="276" w:lineRule="auto"/>
              <w:ind w:left="283"/>
              <w:jc w:val="both"/>
              <w:rPr>
                <w:rFonts w:eastAsia="Roboto"/>
                <w:sz w:val="12"/>
                <w:szCs w:val="12"/>
                <w:lang w:val="ru"/>
              </w:rPr>
            </w:pPr>
            <w:r w:rsidRPr="00C75E73">
              <w:rPr>
                <w:rFonts w:eastAsia="Roboto"/>
                <w:sz w:val="12"/>
                <w:szCs w:val="12"/>
                <w:lang w:val="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76D72ED8" w14:textId="77777777" w:rsidR="000B217C" w:rsidRPr="00C75E73" w:rsidRDefault="000B217C" w:rsidP="00676CE3">
            <w:pPr>
              <w:numPr>
                <w:ilvl w:val="0"/>
                <w:numId w:val="24"/>
              </w:numPr>
              <w:spacing w:after="0" w:line="276" w:lineRule="auto"/>
              <w:ind w:left="283"/>
              <w:jc w:val="both"/>
              <w:rPr>
                <w:rFonts w:eastAsia="Roboto"/>
                <w:sz w:val="12"/>
                <w:szCs w:val="12"/>
                <w:lang w:val="ru"/>
              </w:rPr>
            </w:pPr>
            <w:r w:rsidRPr="00C75E73">
              <w:rPr>
                <w:rFonts w:eastAsia="Roboto"/>
                <w:sz w:val="12"/>
                <w:szCs w:val="12"/>
                <w:lang w:val="ru"/>
              </w:rPr>
              <w:t>2.3.2 При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14:paraId="382CFB20" w14:textId="77777777" w:rsidR="000B217C" w:rsidRPr="00C75E73" w:rsidRDefault="000B217C" w:rsidP="00676CE3">
            <w:pPr>
              <w:numPr>
                <w:ilvl w:val="0"/>
                <w:numId w:val="24"/>
              </w:numPr>
              <w:spacing w:after="0" w:line="276" w:lineRule="auto"/>
              <w:ind w:left="283"/>
              <w:jc w:val="both"/>
              <w:rPr>
                <w:rFonts w:eastAsia="Roboto"/>
                <w:sz w:val="12"/>
                <w:szCs w:val="12"/>
                <w:lang w:val="ru"/>
              </w:rPr>
            </w:pPr>
            <w:r w:rsidRPr="00C75E73">
              <w:rPr>
                <w:rFonts w:eastAsia="Roboto"/>
                <w:sz w:val="12"/>
                <w:szCs w:val="12"/>
                <w:lang w:val="ru"/>
              </w:rPr>
              <w:t>2.3.3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 xml:space="preserve">в массе, а также непросматриваемого зеркального остекления. </w:t>
            </w:r>
          </w:p>
          <w:p w14:paraId="30AABF56" w14:textId="77777777" w:rsidR="000B217C" w:rsidRPr="00C75E73" w:rsidRDefault="000B217C" w:rsidP="000B217C">
            <w:pPr>
              <w:ind w:left="283" w:hanging="360"/>
              <w:rPr>
                <w:rFonts w:eastAsia="Roboto"/>
                <w:sz w:val="12"/>
                <w:szCs w:val="12"/>
                <w:lang w:val="ru"/>
              </w:rPr>
            </w:pPr>
          </w:p>
        </w:tc>
      </w:tr>
      <w:tr w:rsidR="000B217C" w:rsidRPr="00E82060" w14:paraId="31098A1E" w14:textId="77777777" w:rsidTr="000B217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9099425"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4F8500BE"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3C7A66CB" w14:textId="77777777" w:rsidR="000B217C" w:rsidRPr="00C75E73" w:rsidRDefault="000B217C" w:rsidP="000B217C">
            <w:pPr>
              <w:rPr>
                <w:rFonts w:eastAsia="Roboto"/>
                <w:sz w:val="12"/>
                <w:szCs w:val="12"/>
                <w:lang w:val="ru"/>
              </w:rPr>
            </w:pPr>
            <w:r w:rsidRPr="00C75E73">
              <w:rPr>
                <w:rFonts w:eastAsia="Roboto"/>
                <w:sz w:val="12"/>
                <w:szCs w:val="12"/>
                <w:lang w:val="ru"/>
              </w:rPr>
              <w:t>2.4</w:t>
            </w:r>
          </w:p>
          <w:p w14:paraId="3EC6578F"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6030" w:type="dxa"/>
            <w:gridSpan w:val="2"/>
            <w:tcBorders>
              <w:top w:val="nil"/>
              <w:left w:val="nil"/>
              <w:bottom w:val="single" w:sz="4" w:space="0" w:color="000000"/>
              <w:right w:val="single" w:sz="4" w:space="0" w:color="FFFFFF"/>
            </w:tcBorders>
            <w:shd w:val="clear" w:color="auto" w:fill="auto"/>
          </w:tcPr>
          <w:p w14:paraId="5A19CC4F"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2ABFD7DB"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1CC8A847"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58EC7CB7"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14:paraId="037958EB"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6154DA14"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0F3F1FA3"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2.4.7 Не допускается устройство радиальных козырьков и навесов к приямкам.</w:t>
            </w:r>
          </w:p>
          <w:p w14:paraId="03AD790D"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E82060" w14:paraId="605FB167"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0462AF"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014ABFDA"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2BAEAD5E" w14:textId="77777777" w:rsidR="000B217C" w:rsidRPr="00C75E73" w:rsidRDefault="000B217C" w:rsidP="000B217C">
            <w:pPr>
              <w:rPr>
                <w:rFonts w:eastAsia="Roboto"/>
                <w:sz w:val="12"/>
                <w:szCs w:val="12"/>
                <w:lang w:val="ru"/>
              </w:rPr>
            </w:pPr>
            <w:r w:rsidRPr="00C75E73">
              <w:rPr>
                <w:rFonts w:eastAsia="Roboto"/>
                <w:sz w:val="12"/>
                <w:szCs w:val="12"/>
                <w:lang w:val="ru"/>
              </w:rPr>
              <w:t>2.5</w:t>
            </w:r>
          </w:p>
          <w:p w14:paraId="673DB834"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6030" w:type="dxa"/>
            <w:gridSpan w:val="2"/>
            <w:tcBorders>
              <w:top w:val="nil"/>
              <w:left w:val="nil"/>
              <w:bottom w:val="single" w:sz="4" w:space="0" w:color="000000"/>
              <w:right w:val="single" w:sz="4" w:space="0" w:color="FFFFFF"/>
            </w:tcBorders>
            <w:shd w:val="clear" w:color="auto" w:fill="auto"/>
          </w:tcPr>
          <w:p w14:paraId="45D08C0D"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поликарбонат, ПВХ-панели, шифер, фанеру, вагонку.</w:t>
            </w:r>
          </w:p>
        </w:tc>
        <w:tc>
          <w:tcPr>
            <w:tcW w:w="6750" w:type="dxa"/>
            <w:tcBorders>
              <w:top w:val="nil"/>
              <w:left w:val="single" w:sz="4" w:space="0" w:color="FFFFFF"/>
              <w:bottom w:val="single" w:sz="4" w:space="0" w:color="000000"/>
              <w:right w:val="single" w:sz="4" w:space="0" w:color="000000"/>
            </w:tcBorders>
            <w:shd w:val="clear" w:color="auto" w:fill="auto"/>
          </w:tcPr>
          <w:p w14:paraId="6C99B91E" w14:textId="77777777" w:rsidR="000B217C" w:rsidRPr="00C75E73" w:rsidRDefault="000B217C" w:rsidP="000B217C">
            <w:pPr>
              <w:ind w:left="283" w:hanging="360"/>
              <w:rPr>
                <w:rFonts w:eastAsia="Roboto"/>
                <w:sz w:val="12"/>
                <w:szCs w:val="12"/>
                <w:lang w:val="ru"/>
              </w:rPr>
            </w:pPr>
          </w:p>
        </w:tc>
      </w:tr>
      <w:tr w:rsidR="000B217C" w:rsidRPr="00E82060" w14:paraId="3A8DF290"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2259FD9"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08722319"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1DB932B4" w14:textId="77777777" w:rsidR="000B217C" w:rsidRPr="00C75E73" w:rsidRDefault="000B217C" w:rsidP="000B217C">
            <w:pPr>
              <w:rPr>
                <w:rFonts w:eastAsia="Roboto"/>
                <w:sz w:val="12"/>
                <w:szCs w:val="12"/>
                <w:lang w:val="ru"/>
              </w:rPr>
            </w:pPr>
            <w:r w:rsidRPr="00C75E73">
              <w:rPr>
                <w:rFonts w:eastAsia="Roboto"/>
                <w:sz w:val="12"/>
                <w:szCs w:val="12"/>
                <w:lang w:val="ru"/>
              </w:rPr>
              <w:t>2.6</w:t>
            </w:r>
          </w:p>
          <w:p w14:paraId="64DAD4D7"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14:paraId="3A2437D0"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1A7DFC22"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2.6.2 Не допускается устройство радиальных козырьков и навесов.</w:t>
            </w:r>
          </w:p>
          <w:p w14:paraId="6E3E6875"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shd w:val="clear" w:color="auto" w:fill="auto"/>
          </w:tcPr>
          <w:p w14:paraId="6B3A54FA"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2.6.4 Материалы, имитирующие натуральные, должны соответствовать им по фактуре</w:t>
            </w:r>
          </w:p>
          <w:p w14:paraId="37DADA0E"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61EC1FD4"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0B217C" w:rsidRPr="00E82060" w14:paraId="292F0DD5"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29F6363"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67B4CE70"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1E609A19" w14:textId="77777777" w:rsidR="000B217C" w:rsidRPr="00C75E73" w:rsidRDefault="000B217C" w:rsidP="000B217C">
            <w:pPr>
              <w:rPr>
                <w:rFonts w:eastAsia="Roboto"/>
                <w:sz w:val="12"/>
                <w:szCs w:val="12"/>
                <w:lang w:val="ru"/>
              </w:rPr>
            </w:pPr>
            <w:r w:rsidRPr="00C75E73">
              <w:rPr>
                <w:rFonts w:eastAsia="Roboto"/>
                <w:sz w:val="12"/>
                <w:szCs w:val="12"/>
                <w:lang w:val="ru"/>
              </w:rPr>
              <w:t>2.7</w:t>
            </w:r>
          </w:p>
          <w:p w14:paraId="7B046AC6"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14:paraId="738128E2"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tcBorders>
              <w:top w:val="nil"/>
              <w:left w:val="single" w:sz="4" w:space="0" w:color="FFFFFF"/>
              <w:bottom w:val="single" w:sz="4" w:space="0" w:color="000000"/>
              <w:right w:val="single" w:sz="4" w:space="0" w:color="000000"/>
            </w:tcBorders>
            <w:shd w:val="clear" w:color="auto" w:fill="auto"/>
          </w:tcPr>
          <w:p w14:paraId="3D0A6927"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p w14:paraId="5370CB2B" w14:textId="77777777" w:rsidR="000B217C" w:rsidRPr="00C75E73" w:rsidRDefault="000B217C" w:rsidP="000B217C">
            <w:pPr>
              <w:ind w:left="283" w:hanging="360"/>
              <w:rPr>
                <w:rFonts w:eastAsia="Roboto"/>
                <w:sz w:val="12"/>
                <w:szCs w:val="12"/>
                <w:lang w:val="ru"/>
              </w:rPr>
            </w:pPr>
          </w:p>
        </w:tc>
      </w:tr>
      <w:tr w:rsidR="000B217C" w:rsidRPr="00E82060" w14:paraId="440E55C5" w14:textId="77777777" w:rsidTr="000B217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0D327CB9" w14:textId="77777777" w:rsidR="000B217C" w:rsidRPr="00C75E73" w:rsidRDefault="000B217C" w:rsidP="000B217C">
            <w:pPr>
              <w:rPr>
                <w:rFonts w:eastAsia="Roboto"/>
                <w:sz w:val="12"/>
                <w:szCs w:val="12"/>
              </w:rPr>
            </w:pPr>
            <w:r w:rsidRPr="00C75E73">
              <w:rPr>
                <w:rFonts w:eastAsia="Roboto"/>
                <w:sz w:val="12"/>
                <w:szCs w:val="12"/>
              </w:rPr>
              <w:t>3</w:t>
            </w:r>
          </w:p>
        </w:tc>
        <w:tc>
          <w:tcPr>
            <w:tcW w:w="2099" w:type="dxa"/>
            <w:gridSpan w:val="2"/>
            <w:tcBorders>
              <w:top w:val="nil"/>
              <w:left w:val="nil"/>
              <w:bottom w:val="single" w:sz="4" w:space="0" w:color="000000"/>
              <w:right w:val="single" w:sz="4" w:space="0" w:color="000000"/>
            </w:tcBorders>
            <w:shd w:val="clear" w:color="auto" w:fill="auto"/>
          </w:tcPr>
          <w:p w14:paraId="64E77E9A"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1FF0B908"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70F72EA3"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55C50F09"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03DEB4CC"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11CAB880"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2914B76E"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1ACDC1E4"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629413E1"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65CB8696"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простенках между оконными и дверными проемами;</w:t>
            </w:r>
          </w:p>
          <w:p w14:paraId="4BF71F41"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всех фасадах, брандмауэрах;</w:t>
            </w:r>
          </w:p>
          <w:p w14:paraId="6276D6A1"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14:paraId="0414CC69"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2CF29D88" w14:textId="77777777" w:rsidR="000B217C" w:rsidRPr="00C75E73" w:rsidRDefault="000B217C" w:rsidP="00676CE3">
            <w:pPr>
              <w:numPr>
                <w:ilvl w:val="0"/>
                <w:numId w:val="29"/>
              </w:numPr>
              <w:spacing w:after="0" w:line="276" w:lineRule="auto"/>
              <w:jc w:val="both"/>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72922586" w14:textId="77777777" w:rsidR="000B217C" w:rsidRPr="00C75E73" w:rsidRDefault="000B217C" w:rsidP="00676CE3">
            <w:pPr>
              <w:numPr>
                <w:ilvl w:val="0"/>
                <w:numId w:val="29"/>
              </w:numPr>
              <w:spacing w:after="0" w:line="276" w:lineRule="auto"/>
              <w:jc w:val="both"/>
              <w:rPr>
                <w:rFonts w:eastAsia="Roboto"/>
                <w:sz w:val="12"/>
                <w:szCs w:val="12"/>
                <w:lang w:val="ru"/>
              </w:rPr>
            </w:pPr>
            <w:r w:rsidRPr="00C75E73">
              <w:rPr>
                <w:rFonts w:eastAsia="Roboto"/>
                <w:sz w:val="12"/>
                <w:szCs w:val="12"/>
                <w:lang w:val="ru"/>
              </w:rPr>
              <w:t>над пешеходными тротуарами.</w:t>
            </w:r>
          </w:p>
          <w:p w14:paraId="6BB66B94"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504A0E2B"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E82060" w14:paraId="792799D2" w14:textId="77777777" w:rsidTr="000B217C">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14:paraId="74FD51B6" w14:textId="77777777" w:rsidR="000B217C" w:rsidRPr="00C75E73" w:rsidRDefault="000B217C" w:rsidP="000B217C">
            <w:pPr>
              <w:rPr>
                <w:rFonts w:eastAsia="Roboto"/>
                <w:sz w:val="12"/>
                <w:szCs w:val="12"/>
              </w:rPr>
            </w:pPr>
            <w:r w:rsidRPr="00C75E73">
              <w:rPr>
                <w:rFonts w:eastAsia="Roboto"/>
                <w:sz w:val="12"/>
                <w:szCs w:val="12"/>
              </w:rPr>
              <w:t>4</w:t>
            </w:r>
          </w:p>
        </w:tc>
        <w:tc>
          <w:tcPr>
            <w:tcW w:w="2099" w:type="dxa"/>
            <w:gridSpan w:val="2"/>
            <w:tcBorders>
              <w:top w:val="nil"/>
              <w:left w:val="nil"/>
              <w:bottom w:val="single" w:sz="4" w:space="0" w:color="000000"/>
              <w:right w:val="single" w:sz="4" w:space="0" w:color="000000"/>
            </w:tcBorders>
            <w:shd w:val="clear" w:color="auto" w:fill="auto"/>
          </w:tcPr>
          <w:p w14:paraId="3534A994"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405A7359" w14:textId="77777777" w:rsidR="000B217C" w:rsidRPr="00C75E73" w:rsidRDefault="000B217C" w:rsidP="00676CE3">
            <w:pPr>
              <w:numPr>
                <w:ilvl w:val="0"/>
                <w:numId w:val="23"/>
              </w:numPr>
              <w:spacing w:after="0" w:line="276" w:lineRule="auto"/>
              <w:ind w:left="283"/>
              <w:jc w:val="both"/>
              <w:rPr>
                <w:rFonts w:eastAsia="Roboto"/>
                <w:sz w:val="12"/>
                <w:szCs w:val="12"/>
                <w:lang w:val="ru"/>
              </w:rPr>
            </w:pPr>
            <w:r w:rsidRPr="00C75E73">
              <w:rPr>
                <w:rFonts w:eastAsia="Roboto"/>
                <w:sz w:val="12"/>
                <w:szCs w:val="12"/>
                <w:lang w:val="ru"/>
              </w:rPr>
              <w:t xml:space="preserve">4.1 Входные группы жилой и общественной части должны иметь освещение. </w:t>
            </w:r>
          </w:p>
          <w:p w14:paraId="6907FC57" w14:textId="77777777" w:rsidR="000B217C" w:rsidRPr="00C75E73" w:rsidRDefault="000B217C" w:rsidP="00676CE3">
            <w:pPr>
              <w:numPr>
                <w:ilvl w:val="0"/>
                <w:numId w:val="23"/>
              </w:numPr>
              <w:spacing w:after="0" w:line="276" w:lineRule="auto"/>
              <w:ind w:left="283"/>
              <w:jc w:val="both"/>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72687BBB" w14:textId="77777777" w:rsidR="000B217C" w:rsidRPr="00C75E73" w:rsidRDefault="000B217C" w:rsidP="00676CE3">
            <w:pPr>
              <w:numPr>
                <w:ilvl w:val="0"/>
                <w:numId w:val="23"/>
              </w:numPr>
              <w:spacing w:after="0" w:line="276" w:lineRule="auto"/>
              <w:ind w:left="283"/>
              <w:jc w:val="both"/>
              <w:rPr>
                <w:rFonts w:eastAsia="Roboto"/>
                <w:sz w:val="12"/>
                <w:szCs w:val="12"/>
                <w:lang w:val="ru"/>
              </w:rPr>
            </w:pPr>
            <w:r w:rsidRPr="00C75E73">
              <w:rPr>
                <w:rFonts w:eastAsia="Roboto"/>
                <w:sz w:val="12"/>
                <w:szCs w:val="12"/>
                <w:lang w:val="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shd w:val="clear" w:color="auto" w:fill="auto"/>
          </w:tcPr>
          <w:p w14:paraId="2D5FA4E1" w14:textId="77777777" w:rsidR="000B217C" w:rsidRPr="00C75E73" w:rsidRDefault="000B217C" w:rsidP="00676CE3">
            <w:pPr>
              <w:numPr>
                <w:ilvl w:val="0"/>
                <w:numId w:val="23"/>
              </w:numPr>
              <w:spacing w:after="0" w:line="276" w:lineRule="auto"/>
              <w:ind w:left="283"/>
              <w:jc w:val="both"/>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49450D9A" w14:textId="77777777" w:rsidR="000B217C" w:rsidRPr="00C75E73" w:rsidRDefault="000B217C" w:rsidP="00676CE3">
            <w:pPr>
              <w:numPr>
                <w:ilvl w:val="0"/>
                <w:numId w:val="23"/>
              </w:numPr>
              <w:spacing w:after="0" w:line="276" w:lineRule="auto"/>
              <w:ind w:left="283"/>
              <w:jc w:val="both"/>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7F44F510" w14:textId="77777777" w:rsidR="000B217C" w:rsidRDefault="000B217C" w:rsidP="000B217C">
      <w:pPr>
        <w:spacing w:before="240" w:after="240"/>
        <w:ind w:right="-316"/>
        <w:rPr>
          <w:sz w:val="28"/>
          <w:szCs w:val="28"/>
        </w:rPr>
      </w:pPr>
      <w:r w:rsidRPr="00605BE2">
        <w:rPr>
          <w:sz w:val="28"/>
          <w:szCs w:val="28"/>
        </w:rPr>
        <w:t>5. Требования к внешнему облику фасадов объектов капитального строительства, относящихся к группе “Социальные”: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5940"/>
        <w:gridCol w:w="6840"/>
      </w:tblGrid>
      <w:tr w:rsidR="000B217C" w:rsidRPr="00E82060" w14:paraId="6789EEB9" w14:textId="77777777" w:rsidTr="000B217C">
        <w:trPr>
          <w:trHeight w:val="240"/>
          <w:jc w:val="center"/>
        </w:trPr>
        <w:tc>
          <w:tcPr>
            <w:tcW w:w="421" w:type="dxa"/>
            <w:shd w:val="clear" w:color="auto" w:fill="auto"/>
            <w:vAlign w:val="center"/>
          </w:tcPr>
          <w:p w14:paraId="137A56AF" w14:textId="77777777" w:rsidR="000B217C" w:rsidRPr="00C75E73" w:rsidRDefault="000B217C" w:rsidP="000B217C">
            <w:pPr>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24" w:type="dxa"/>
            <w:shd w:val="clear" w:color="auto" w:fill="auto"/>
            <w:vAlign w:val="center"/>
          </w:tcPr>
          <w:p w14:paraId="575C3264" w14:textId="77777777" w:rsidR="000B217C" w:rsidRPr="00C75E73" w:rsidRDefault="000B217C" w:rsidP="000B217C">
            <w:pPr>
              <w:jc w:val="center"/>
              <w:rPr>
                <w:rFonts w:eastAsia="Roboto"/>
                <w:sz w:val="12"/>
                <w:szCs w:val="12"/>
                <w:lang w:val="ru"/>
              </w:rPr>
            </w:pPr>
            <w:r w:rsidRPr="00C75E73">
              <w:rPr>
                <w:rFonts w:eastAsia="Roboto"/>
                <w:sz w:val="12"/>
                <w:szCs w:val="12"/>
                <w:lang w:val="ru"/>
              </w:rPr>
              <w:t>Параметр</w:t>
            </w:r>
          </w:p>
        </w:tc>
        <w:tc>
          <w:tcPr>
            <w:tcW w:w="975" w:type="dxa"/>
            <w:shd w:val="clear" w:color="auto" w:fill="auto"/>
            <w:vAlign w:val="center"/>
          </w:tcPr>
          <w:p w14:paraId="070616B9" w14:textId="77777777" w:rsidR="000B217C" w:rsidRPr="00C75E73" w:rsidRDefault="000B217C" w:rsidP="000B217C">
            <w:pPr>
              <w:jc w:val="center"/>
              <w:rPr>
                <w:rFonts w:eastAsia="Roboto"/>
                <w:sz w:val="12"/>
                <w:szCs w:val="12"/>
                <w:lang w:val="ru"/>
              </w:rPr>
            </w:pPr>
            <w:r w:rsidRPr="00C75E73">
              <w:rPr>
                <w:rFonts w:eastAsia="Roboto"/>
                <w:sz w:val="12"/>
                <w:szCs w:val="12"/>
                <w:lang w:val="ru"/>
              </w:rPr>
              <w:t>Конструктивный элемент</w:t>
            </w:r>
          </w:p>
        </w:tc>
        <w:tc>
          <w:tcPr>
            <w:tcW w:w="12780" w:type="dxa"/>
            <w:gridSpan w:val="2"/>
            <w:shd w:val="clear" w:color="auto" w:fill="auto"/>
            <w:vAlign w:val="center"/>
          </w:tcPr>
          <w:p w14:paraId="0FA27C5E" w14:textId="77777777" w:rsidR="000B217C" w:rsidRPr="00C75E73" w:rsidRDefault="000B217C" w:rsidP="000B217C">
            <w:pPr>
              <w:jc w:val="center"/>
              <w:rPr>
                <w:rFonts w:eastAsia="Roboto"/>
                <w:sz w:val="12"/>
                <w:szCs w:val="12"/>
                <w:lang w:val="ru"/>
              </w:rPr>
            </w:pPr>
            <w:r w:rsidRPr="00C75E73">
              <w:rPr>
                <w:rFonts w:eastAsia="Roboto"/>
                <w:sz w:val="12"/>
                <w:szCs w:val="12"/>
                <w:lang w:val="ru"/>
              </w:rPr>
              <w:t>Требования</w:t>
            </w:r>
          </w:p>
        </w:tc>
      </w:tr>
      <w:tr w:rsidR="000B217C" w:rsidRPr="00E82060" w14:paraId="534E64D1" w14:textId="77777777" w:rsidTr="000B217C">
        <w:trPr>
          <w:trHeight w:val="392"/>
          <w:jc w:val="center"/>
        </w:trPr>
        <w:tc>
          <w:tcPr>
            <w:tcW w:w="421" w:type="dxa"/>
            <w:vMerge w:val="restart"/>
            <w:shd w:val="clear" w:color="auto" w:fill="auto"/>
          </w:tcPr>
          <w:p w14:paraId="31982179" w14:textId="77777777" w:rsidR="000B217C" w:rsidRPr="00C75E73" w:rsidRDefault="000B217C" w:rsidP="000B217C">
            <w:pPr>
              <w:rPr>
                <w:rFonts w:eastAsia="Roboto"/>
                <w:sz w:val="12"/>
                <w:szCs w:val="12"/>
                <w:lang w:val="ru"/>
              </w:rPr>
            </w:pPr>
            <w:r w:rsidRPr="00C75E73">
              <w:rPr>
                <w:rFonts w:eastAsia="Roboto"/>
                <w:sz w:val="12"/>
                <w:szCs w:val="12"/>
                <w:lang w:val="ru"/>
              </w:rPr>
              <w:t>1</w:t>
            </w:r>
          </w:p>
        </w:tc>
        <w:tc>
          <w:tcPr>
            <w:tcW w:w="1124" w:type="dxa"/>
            <w:vMerge w:val="restart"/>
            <w:shd w:val="clear" w:color="auto" w:fill="auto"/>
          </w:tcPr>
          <w:p w14:paraId="3448F8DF"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75" w:type="dxa"/>
            <w:shd w:val="clear" w:color="auto" w:fill="auto"/>
            <w:vAlign w:val="center"/>
          </w:tcPr>
          <w:p w14:paraId="6E805BA6" w14:textId="77777777" w:rsidR="000B217C" w:rsidRPr="00C75E73" w:rsidRDefault="000B217C" w:rsidP="000B217C">
            <w:pPr>
              <w:rPr>
                <w:rFonts w:eastAsia="Roboto"/>
                <w:sz w:val="12"/>
                <w:szCs w:val="12"/>
                <w:lang w:val="ru"/>
              </w:rPr>
            </w:pPr>
            <w:r w:rsidRPr="00C75E73">
              <w:rPr>
                <w:rFonts w:eastAsia="Roboto"/>
                <w:sz w:val="12"/>
                <w:szCs w:val="12"/>
                <w:lang w:val="ru"/>
              </w:rPr>
              <w:t>1.1</w:t>
            </w:r>
          </w:p>
          <w:p w14:paraId="4D48EAF0"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40" w:type="dxa"/>
          </w:tcPr>
          <w:p w14:paraId="0169C7F1" w14:textId="77777777" w:rsidR="000B217C" w:rsidRPr="00C75E73" w:rsidRDefault="000B217C" w:rsidP="00676CE3">
            <w:pPr>
              <w:numPr>
                <w:ilvl w:val="0"/>
                <w:numId w:val="47"/>
              </w:numPr>
              <w:spacing w:after="0" w:line="276" w:lineRule="auto"/>
              <w:ind w:left="283"/>
              <w:jc w:val="both"/>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5228185B" w14:textId="77777777" w:rsidR="000B217C" w:rsidRPr="00C75E73" w:rsidRDefault="000B217C" w:rsidP="00676CE3">
            <w:pPr>
              <w:numPr>
                <w:ilvl w:val="0"/>
                <w:numId w:val="47"/>
              </w:numPr>
              <w:spacing w:after="0" w:line="276" w:lineRule="auto"/>
              <w:ind w:left="283"/>
              <w:jc w:val="both"/>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673B308D" w14:textId="77777777" w:rsidR="000B217C" w:rsidRPr="00C75E73" w:rsidRDefault="000B217C" w:rsidP="00676CE3">
            <w:pPr>
              <w:numPr>
                <w:ilvl w:val="0"/>
                <w:numId w:val="30"/>
              </w:numPr>
              <w:spacing w:after="0" w:line="276" w:lineRule="auto"/>
              <w:ind w:left="425" w:hanging="141"/>
              <w:jc w:val="both"/>
              <w:rPr>
                <w:rFonts w:eastAsia="Roboto"/>
                <w:sz w:val="12"/>
                <w:szCs w:val="12"/>
                <w:lang w:val="ru"/>
              </w:rPr>
            </w:pPr>
            <w:r w:rsidRPr="00C75E73">
              <w:rPr>
                <w:rFonts w:eastAsia="Roboto"/>
                <w:sz w:val="12"/>
                <w:szCs w:val="12"/>
                <w:lang w:val="ru"/>
              </w:rPr>
              <w:t>основные оттенки - 9010, 150-5, 9001, 160-3, 160-5, 060 90 10, 070 90 10, 100 93 05, 085 93 05, 000 90 00, 110-1, 1013, 840-1, 840-2, 120-5, 100 80 05, 110 80 10, 1015, 310-1, 9002, 080 80 05, 095 80 10, 9018, 830-1, 040 80 10, 080 80 10, 070 80 20, 780-4;</w:t>
            </w:r>
          </w:p>
          <w:p w14:paraId="64C28031" w14:textId="77777777" w:rsidR="000B217C" w:rsidRPr="00C75E73" w:rsidRDefault="000B217C" w:rsidP="00676CE3">
            <w:pPr>
              <w:numPr>
                <w:ilvl w:val="0"/>
                <w:numId w:val="30"/>
              </w:numPr>
              <w:spacing w:after="0" w:line="276" w:lineRule="auto"/>
              <w:ind w:left="425" w:hanging="141"/>
              <w:jc w:val="both"/>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C75E73">
              <w:rPr>
                <w:rFonts w:eastAsia="Roboto"/>
                <w:color w:val="E06666"/>
                <w:sz w:val="12"/>
                <w:szCs w:val="12"/>
                <w:lang w:val="ru"/>
              </w:rPr>
              <w:t xml:space="preserve"> </w:t>
            </w:r>
            <w:r w:rsidRPr="00C75E73">
              <w:rPr>
                <w:rFonts w:eastAsia="Roboto"/>
                <w:sz w:val="12"/>
                <w:szCs w:val="12"/>
                <w:lang w:val="ru"/>
              </w:rPr>
              <w:t>1036, 7036, 7039, 150 60 10, 7002, 100 50 05, 100 50 10, 040 50 20, 8002;</w:t>
            </w:r>
          </w:p>
        </w:tc>
        <w:tc>
          <w:tcPr>
            <w:tcW w:w="6840" w:type="dxa"/>
          </w:tcPr>
          <w:p w14:paraId="14BCB204" w14:textId="77777777" w:rsidR="000B217C" w:rsidRPr="00C75E73" w:rsidRDefault="000B217C" w:rsidP="00676CE3">
            <w:pPr>
              <w:numPr>
                <w:ilvl w:val="0"/>
                <w:numId w:val="30"/>
              </w:numPr>
              <w:spacing w:after="0" w:line="276" w:lineRule="auto"/>
              <w:ind w:left="425" w:hanging="141"/>
              <w:jc w:val="both"/>
              <w:rPr>
                <w:rFonts w:eastAsia="Roboto"/>
                <w:sz w:val="12"/>
                <w:szCs w:val="12"/>
                <w:lang w:val="ru"/>
              </w:rPr>
            </w:pPr>
            <w:r w:rsidRPr="00C75E73">
              <w:rPr>
                <w:rFonts w:eastAsia="Roboto"/>
                <w:sz w:val="12"/>
                <w:szCs w:val="12"/>
                <w:lang w:val="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2606119B" w14:textId="77777777" w:rsidR="000B217C" w:rsidRPr="00C75E73" w:rsidRDefault="000B217C" w:rsidP="00676CE3">
            <w:pPr>
              <w:numPr>
                <w:ilvl w:val="0"/>
                <w:numId w:val="48"/>
              </w:numPr>
              <w:spacing w:after="0" w:line="276" w:lineRule="auto"/>
              <w:ind w:left="283"/>
              <w:jc w:val="both"/>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51DE2C18" w14:textId="77777777" w:rsidR="000B217C" w:rsidRPr="00C75E73" w:rsidRDefault="000B217C" w:rsidP="00676CE3">
            <w:pPr>
              <w:numPr>
                <w:ilvl w:val="0"/>
                <w:numId w:val="48"/>
              </w:numPr>
              <w:spacing w:after="0" w:line="276" w:lineRule="auto"/>
              <w:ind w:left="283"/>
              <w:jc w:val="both"/>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E82060" w14:paraId="6FEFCF5B" w14:textId="77777777" w:rsidTr="000B217C">
        <w:trPr>
          <w:trHeight w:val="300"/>
          <w:jc w:val="center"/>
        </w:trPr>
        <w:tc>
          <w:tcPr>
            <w:tcW w:w="421" w:type="dxa"/>
            <w:vMerge/>
            <w:shd w:val="clear" w:color="auto" w:fill="auto"/>
          </w:tcPr>
          <w:p w14:paraId="017E8670"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DF8285D" w14:textId="77777777" w:rsidR="000B217C" w:rsidRPr="00C75E73" w:rsidRDefault="000B217C" w:rsidP="000B217C">
            <w:pPr>
              <w:rPr>
                <w:rFonts w:eastAsia="Roboto"/>
                <w:sz w:val="14"/>
                <w:szCs w:val="14"/>
                <w:lang w:val="ru"/>
              </w:rPr>
            </w:pPr>
          </w:p>
        </w:tc>
        <w:tc>
          <w:tcPr>
            <w:tcW w:w="975" w:type="dxa"/>
            <w:shd w:val="clear" w:color="auto" w:fill="auto"/>
            <w:vAlign w:val="center"/>
          </w:tcPr>
          <w:p w14:paraId="64316208" w14:textId="77777777" w:rsidR="000B217C" w:rsidRPr="00C75E73" w:rsidRDefault="000B217C" w:rsidP="000B217C">
            <w:pPr>
              <w:rPr>
                <w:rFonts w:eastAsia="Roboto"/>
                <w:sz w:val="12"/>
                <w:szCs w:val="12"/>
                <w:lang w:val="ru"/>
              </w:rPr>
            </w:pPr>
            <w:r w:rsidRPr="00C75E73">
              <w:rPr>
                <w:rFonts w:eastAsia="Roboto"/>
                <w:sz w:val="12"/>
                <w:szCs w:val="12"/>
                <w:lang w:val="ru"/>
              </w:rPr>
              <w:t>1.2</w:t>
            </w:r>
          </w:p>
          <w:p w14:paraId="558AC803"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40" w:type="dxa"/>
          </w:tcPr>
          <w:p w14:paraId="482805A3" w14:textId="77777777" w:rsidR="000B217C" w:rsidRPr="00C75E73" w:rsidRDefault="000B217C" w:rsidP="00676CE3">
            <w:pPr>
              <w:numPr>
                <w:ilvl w:val="0"/>
                <w:numId w:val="36"/>
              </w:numPr>
              <w:spacing w:after="0" w:line="276" w:lineRule="auto"/>
              <w:ind w:left="283"/>
              <w:jc w:val="both"/>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426D234B" w14:textId="77777777" w:rsidR="000B217C" w:rsidRPr="00C75E73" w:rsidRDefault="000B217C" w:rsidP="00676CE3">
            <w:pPr>
              <w:numPr>
                <w:ilvl w:val="0"/>
                <w:numId w:val="36"/>
              </w:numPr>
              <w:spacing w:after="0" w:line="276" w:lineRule="auto"/>
              <w:ind w:left="283"/>
              <w:jc w:val="both"/>
              <w:rPr>
                <w:rFonts w:eastAsia="Roboto"/>
                <w:sz w:val="12"/>
                <w:szCs w:val="12"/>
                <w:lang w:val="ru"/>
              </w:rPr>
            </w:pPr>
            <w:r w:rsidRPr="00C75E73">
              <w:rPr>
                <w:rFonts w:eastAsia="Roboto"/>
                <w:sz w:val="12"/>
                <w:szCs w:val="12"/>
                <w:lang w:val="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0B217C" w:rsidRPr="00E82060" w14:paraId="3D4E1DCB" w14:textId="77777777" w:rsidTr="000B217C">
        <w:trPr>
          <w:trHeight w:val="140"/>
          <w:jc w:val="center"/>
        </w:trPr>
        <w:tc>
          <w:tcPr>
            <w:tcW w:w="421" w:type="dxa"/>
            <w:vMerge/>
            <w:shd w:val="clear" w:color="auto" w:fill="auto"/>
          </w:tcPr>
          <w:p w14:paraId="5DF2D177"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475AA25D" w14:textId="77777777" w:rsidR="000B217C" w:rsidRPr="00C75E73" w:rsidRDefault="000B217C" w:rsidP="000B217C">
            <w:pPr>
              <w:rPr>
                <w:rFonts w:eastAsia="Roboto"/>
                <w:sz w:val="14"/>
                <w:szCs w:val="14"/>
                <w:lang w:val="ru"/>
              </w:rPr>
            </w:pPr>
          </w:p>
        </w:tc>
        <w:tc>
          <w:tcPr>
            <w:tcW w:w="975" w:type="dxa"/>
            <w:shd w:val="clear" w:color="auto" w:fill="auto"/>
            <w:vAlign w:val="center"/>
          </w:tcPr>
          <w:p w14:paraId="7B13A558" w14:textId="77777777" w:rsidR="000B217C" w:rsidRPr="00C75E73" w:rsidRDefault="000B217C" w:rsidP="000B217C">
            <w:pPr>
              <w:rPr>
                <w:rFonts w:eastAsia="Roboto"/>
                <w:sz w:val="12"/>
                <w:szCs w:val="12"/>
                <w:lang w:val="ru"/>
              </w:rPr>
            </w:pPr>
            <w:r w:rsidRPr="00C75E73">
              <w:rPr>
                <w:rFonts w:eastAsia="Roboto"/>
                <w:sz w:val="12"/>
                <w:szCs w:val="12"/>
                <w:lang w:val="ru"/>
              </w:rPr>
              <w:t>1.3 Остекление</w:t>
            </w:r>
          </w:p>
        </w:tc>
        <w:tc>
          <w:tcPr>
            <w:tcW w:w="5940" w:type="dxa"/>
          </w:tcPr>
          <w:p w14:paraId="3BBB1FD3" w14:textId="77777777" w:rsidR="000B217C" w:rsidRPr="00C75E73" w:rsidRDefault="000B217C" w:rsidP="00676CE3">
            <w:pPr>
              <w:numPr>
                <w:ilvl w:val="0"/>
                <w:numId w:val="46"/>
              </w:numPr>
              <w:spacing w:after="0" w:line="276" w:lineRule="auto"/>
              <w:ind w:left="283"/>
              <w:jc w:val="both"/>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14C0A910" w14:textId="77777777" w:rsidR="000B217C" w:rsidRPr="00C75E73" w:rsidRDefault="000B217C" w:rsidP="00676CE3">
            <w:pPr>
              <w:numPr>
                <w:ilvl w:val="0"/>
                <w:numId w:val="46"/>
              </w:numPr>
              <w:spacing w:after="0" w:line="276" w:lineRule="auto"/>
              <w:ind w:left="283"/>
              <w:jc w:val="both"/>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w:t>
            </w:r>
          </w:p>
        </w:tc>
        <w:tc>
          <w:tcPr>
            <w:tcW w:w="6840" w:type="dxa"/>
          </w:tcPr>
          <w:p w14:paraId="3E228243" w14:textId="77777777" w:rsidR="000B217C" w:rsidRPr="00C75E73" w:rsidRDefault="000B217C" w:rsidP="000B217C">
            <w:pPr>
              <w:ind w:left="283"/>
              <w:rPr>
                <w:rFonts w:eastAsia="Roboto"/>
                <w:sz w:val="12"/>
                <w:szCs w:val="12"/>
                <w:lang w:val="ru"/>
              </w:rPr>
            </w:pPr>
          </w:p>
          <w:p w14:paraId="4CEC07B3" w14:textId="77777777" w:rsidR="000B217C" w:rsidRPr="00C75E73" w:rsidRDefault="000B217C" w:rsidP="000B217C">
            <w:pPr>
              <w:ind w:left="283"/>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15F0432F" w14:textId="77777777" w:rsidR="000B217C" w:rsidRPr="00C75E73" w:rsidRDefault="000B217C" w:rsidP="000B217C">
            <w:pPr>
              <w:ind w:left="283"/>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59602EF9" w14:textId="77777777" w:rsidTr="000B217C">
        <w:trPr>
          <w:trHeight w:val="1464"/>
          <w:jc w:val="center"/>
        </w:trPr>
        <w:tc>
          <w:tcPr>
            <w:tcW w:w="421" w:type="dxa"/>
            <w:vMerge/>
            <w:shd w:val="clear" w:color="auto" w:fill="auto"/>
          </w:tcPr>
          <w:p w14:paraId="78D9C5AA"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5581118E" w14:textId="77777777" w:rsidR="000B217C" w:rsidRPr="00C75E73" w:rsidRDefault="000B217C" w:rsidP="000B217C">
            <w:pPr>
              <w:rPr>
                <w:rFonts w:eastAsia="Roboto"/>
                <w:sz w:val="14"/>
                <w:szCs w:val="14"/>
                <w:lang w:val="ru"/>
              </w:rPr>
            </w:pPr>
          </w:p>
        </w:tc>
        <w:tc>
          <w:tcPr>
            <w:tcW w:w="975" w:type="dxa"/>
            <w:shd w:val="clear" w:color="auto" w:fill="auto"/>
            <w:vAlign w:val="center"/>
          </w:tcPr>
          <w:p w14:paraId="538B45BB" w14:textId="77777777" w:rsidR="000B217C" w:rsidRPr="00C75E73" w:rsidRDefault="000B217C" w:rsidP="000B217C">
            <w:pPr>
              <w:rPr>
                <w:rFonts w:eastAsia="Roboto"/>
                <w:sz w:val="12"/>
                <w:szCs w:val="12"/>
                <w:lang w:val="ru"/>
              </w:rPr>
            </w:pPr>
            <w:r w:rsidRPr="00C75E73">
              <w:rPr>
                <w:rFonts w:eastAsia="Roboto"/>
                <w:sz w:val="12"/>
                <w:szCs w:val="12"/>
                <w:lang w:val="ru"/>
              </w:rPr>
              <w:t>1.4</w:t>
            </w:r>
          </w:p>
          <w:p w14:paraId="20FF0C46"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40" w:type="dxa"/>
          </w:tcPr>
          <w:p w14:paraId="73869E23" w14:textId="77777777" w:rsidR="000B217C" w:rsidRPr="00C75E73" w:rsidRDefault="000B217C" w:rsidP="00676CE3">
            <w:pPr>
              <w:numPr>
                <w:ilvl w:val="0"/>
                <w:numId w:val="44"/>
              </w:numPr>
              <w:spacing w:after="0" w:line="276" w:lineRule="auto"/>
              <w:ind w:left="283"/>
              <w:jc w:val="both"/>
              <w:rPr>
                <w:rFonts w:eastAsia="Roboto"/>
                <w:sz w:val="12"/>
                <w:szCs w:val="12"/>
                <w:lang w:val="ru"/>
              </w:rPr>
            </w:pPr>
            <w:r w:rsidRPr="00C75E73">
              <w:rPr>
                <w:rFonts w:eastAsia="Roboto"/>
                <w:sz w:val="12"/>
                <w:szCs w:val="12"/>
                <w:lang w:val="ru"/>
              </w:rPr>
              <w:t>1.4.1 Предусмотреть цветовое решение, соответствующее колеру стены, примыкающей к цоколю.</w:t>
            </w:r>
          </w:p>
          <w:p w14:paraId="0E6D9436" w14:textId="77777777" w:rsidR="000B217C" w:rsidRPr="00C75E73" w:rsidRDefault="000B217C" w:rsidP="00676CE3">
            <w:pPr>
              <w:numPr>
                <w:ilvl w:val="0"/>
                <w:numId w:val="44"/>
              </w:numPr>
              <w:spacing w:after="0" w:line="276" w:lineRule="auto"/>
              <w:ind w:left="283"/>
              <w:jc w:val="both"/>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C75E73">
              <w:rPr>
                <w:rFonts w:eastAsia="Roboto"/>
                <w:color w:val="E06666"/>
                <w:sz w:val="12"/>
                <w:szCs w:val="12"/>
                <w:lang w:val="ru"/>
              </w:rPr>
              <w:t xml:space="preserve"> </w:t>
            </w:r>
            <w:r w:rsidRPr="00C75E73">
              <w:rPr>
                <w:rFonts w:eastAsia="Roboto"/>
                <w:sz w:val="12"/>
                <w:szCs w:val="12"/>
                <w:lang w:val="ru"/>
              </w:rPr>
              <w:t>1036, 7036, 7039, 150 60 10, 7002, 100 50 05, 100 50 10, 040 50 20, 8002.</w:t>
            </w:r>
          </w:p>
        </w:tc>
        <w:tc>
          <w:tcPr>
            <w:tcW w:w="6840" w:type="dxa"/>
          </w:tcPr>
          <w:p w14:paraId="1CDB99E3" w14:textId="77777777" w:rsidR="000B217C" w:rsidRPr="00C75E73" w:rsidRDefault="000B217C" w:rsidP="00676CE3">
            <w:pPr>
              <w:numPr>
                <w:ilvl w:val="0"/>
                <w:numId w:val="39"/>
              </w:numPr>
              <w:spacing w:after="0" w:line="276" w:lineRule="auto"/>
              <w:ind w:left="283"/>
              <w:jc w:val="both"/>
              <w:rPr>
                <w:rFonts w:eastAsia="Roboto"/>
                <w:sz w:val="12"/>
                <w:szCs w:val="12"/>
                <w:lang w:val="ru"/>
              </w:rPr>
            </w:pPr>
            <w:r w:rsidRPr="00C75E73">
              <w:rPr>
                <w:rFonts w:eastAsia="Roboto"/>
                <w:sz w:val="12"/>
                <w:szCs w:val="12"/>
                <w:lang w:val="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2FAB4AC5" w14:textId="77777777" w:rsidR="000B217C" w:rsidRPr="00C75E73" w:rsidRDefault="000B217C" w:rsidP="00676CE3">
            <w:pPr>
              <w:numPr>
                <w:ilvl w:val="0"/>
                <w:numId w:val="39"/>
              </w:numPr>
              <w:spacing w:after="0" w:line="276" w:lineRule="auto"/>
              <w:ind w:left="283"/>
              <w:jc w:val="both"/>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E82060" w14:paraId="248D1843" w14:textId="77777777" w:rsidTr="000B217C">
        <w:trPr>
          <w:trHeight w:val="296"/>
          <w:jc w:val="center"/>
        </w:trPr>
        <w:tc>
          <w:tcPr>
            <w:tcW w:w="421" w:type="dxa"/>
            <w:vMerge/>
            <w:shd w:val="clear" w:color="auto" w:fill="auto"/>
          </w:tcPr>
          <w:p w14:paraId="59F6E444"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F9FEE6D" w14:textId="77777777" w:rsidR="000B217C" w:rsidRPr="00C75E73" w:rsidRDefault="000B217C" w:rsidP="000B217C">
            <w:pPr>
              <w:rPr>
                <w:rFonts w:eastAsia="Roboto"/>
                <w:sz w:val="14"/>
                <w:szCs w:val="14"/>
                <w:lang w:val="ru"/>
              </w:rPr>
            </w:pPr>
          </w:p>
        </w:tc>
        <w:tc>
          <w:tcPr>
            <w:tcW w:w="975" w:type="dxa"/>
            <w:shd w:val="clear" w:color="auto" w:fill="auto"/>
            <w:vAlign w:val="center"/>
          </w:tcPr>
          <w:p w14:paraId="658AB0C0" w14:textId="77777777" w:rsidR="000B217C" w:rsidRPr="00C75E73" w:rsidRDefault="000B217C" w:rsidP="000B217C">
            <w:pPr>
              <w:rPr>
                <w:rFonts w:eastAsia="Roboto"/>
                <w:sz w:val="12"/>
                <w:szCs w:val="12"/>
                <w:lang w:val="ru"/>
              </w:rPr>
            </w:pPr>
            <w:r w:rsidRPr="00C75E73">
              <w:rPr>
                <w:rFonts w:eastAsia="Roboto"/>
                <w:sz w:val="12"/>
                <w:szCs w:val="12"/>
                <w:lang w:val="ru"/>
              </w:rPr>
              <w:t>1.5</w:t>
            </w:r>
          </w:p>
          <w:p w14:paraId="14AB97FC"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40" w:type="dxa"/>
          </w:tcPr>
          <w:p w14:paraId="15F2570C" w14:textId="77777777" w:rsidR="000B217C" w:rsidRPr="00C75E73" w:rsidRDefault="000B217C" w:rsidP="00676CE3">
            <w:pPr>
              <w:numPr>
                <w:ilvl w:val="0"/>
                <w:numId w:val="38"/>
              </w:numPr>
              <w:spacing w:after="0" w:line="276" w:lineRule="auto"/>
              <w:ind w:left="283"/>
              <w:jc w:val="both"/>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8028, 820-5, 7024, 7021. </w:t>
            </w:r>
          </w:p>
        </w:tc>
        <w:tc>
          <w:tcPr>
            <w:tcW w:w="6840" w:type="dxa"/>
          </w:tcPr>
          <w:p w14:paraId="0D021931" w14:textId="77777777" w:rsidR="000B217C" w:rsidRPr="00C75E73" w:rsidRDefault="000B217C" w:rsidP="00676CE3">
            <w:pPr>
              <w:numPr>
                <w:ilvl w:val="0"/>
                <w:numId w:val="38"/>
              </w:numPr>
              <w:spacing w:after="0" w:line="276" w:lineRule="auto"/>
              <w:ind w:left="283"/>
              <w:jc w:val="both"/>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E82060" w14:paraId="20E2ECB6" w14:textId="77777777" w:rsidTr="000B217C">
        <w:trPr>
          <w:trHeight w:val="546"/>
          <w:jc w:val="center"/>
        </w:trPr>
        <w:tc>
          <w:tcPr>
            <w:tcW w:w="421" w:type="dxa"/>
            <w:vMerge/>
            <w:shd w:val="clear" w:color="auto" w:fill="auto"/>
          </w:tcPr>
          <w:p w14:paraId="53E8834D"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1A020D52" w14:textId="77777777" w:rsidR="000B217C" w:rsidRPr="00C75E73" w:rsidRDefault="000B217C" w:rsidP="000B217C">
            <w:pPr>
              <w:rPr>
                <w:rFonts w:eastAsia="Roboto"/>
                <w:sz w:val="14"/>
                <w:szCs w:val="14"/>
                <w:lang w:val="ru"/>
              </w:rPr>
            </w:pPr>
          </w:p>
        </w:tc>
        <w:tc>
          <w:tcPr>
            <w:tcW w:w="975" w:type="dxa"/>
            <w:shd w:val="clear" w:color="auto" w:fill="auto"/>
            <w:vAlign w:val="center"/>
          </w:tcPr>
          <w:p w14:paraId="5BC5CF4A" w14:textId="77777777" w:rsidR="000B217C" w:rsidRPr="00C75E73" w:rsidRDefault="000B217C" w:rsidP="000B217C">
            <w:pPr>
              <w:rPr>
                <w:rFonts w:eastAsia="Roboto"/>
                <w:sz w:val="12"/>
                <w:szCs w:val="12"/>
                <w:lang w:val="ru"/>
              </w:rPr>
            </w:pPr>
            <w:r w:rsidRPr="00C75E73">
              <w:rPr>
                <w:rFonts w:eastAsia="Roboto"/>
                <w:sz w:val="12"/>
                <w:szCs w:val="12"/>
                <w:lang w:val="ru"/>
              </w:rPr>
              <w:t>1.6</w:t>
            </w:r>
          </w:p>
          <w:p w14:paraId="4EAE352E"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40" w:type="dxa"/>
          </w:tcPr>
          <w:p w14:paraId="0C3B03C0" w14:textId="77777777" w:rsidR="000B217C" w:rsidRPr="00C75E73" w:rsidRDefault="000B217C" w:rsidP="00676CE3">
            <w:pPr>
              <w:numPr>
                <w:ilvl w:val="0"/>
                <w:numId w:val="44"/>
              </w:numPr>
              <w:spacing w:after="0" w:line="276" w:lineRule="auto"/>
              <w:ind w:left="283"/>
              <w:jc w:val="both"/>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4F0B8EA7" w14:textId="77777777" w:rsidR="000B217C" w:rsidRPr="00C75E73" w:rsidRDefault="000B217C" w:rsidP="00676CE3">
            <w:pPr>
              <w:numPr>
                <w:ilvl w:val="0"/>
                <w:numId w:val="44"/>
              </w:numPr>
              <w:spacing w:after="0" w:line="276" w:lineRule="auto"/>
              <w:ind w:left="283"/>
              <w:jc w:val="both"/>
              <w:rPr>
                <w:rFonts w:eastAsia="Roboto"/>
                <w:sz w:val="12"/>
                <w:szCs w:val="12"/>
                <w:lang w:val="ru"/>
              </w:rPr>
            </w:pPr>
            <w:r w:rsidRPr="00C75E73">
              <w:rPr>
                <w:rFonts w:eastAsia="Roboto"/>
                <w:sz w:val="12"/>
                <w:szCs w:val="12"/>
                <w:lang w:val="ru"/>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840" w:type="dxa"/>
          </w:tcPr>
          <w:p w14:paraId="096C7576" w14:textId="77777777" w:rsidR="000B217C" w:rsidRPr="00C75E73" w:rsidRDefault="000B217C" w:rsidP="00676CE3">
            <w:pPr>
              <w:numPr>
                <w:ilvl w:val="0"/>
                <w:numId w:val="38"/>
              </w:numPr>
              <w:spacing w:after="0" w:line="276" w:lineRule="auto"/>
              <w:ind w:left="283"/>
              <w:jc w:val="both"/>
              <w:rPr>
                <w:rFonts w:eastAsia="Roboto"/>
                <w:sz w:val="12"/>
                <w:szCs w:val="12"/>
                <w:lang w:val="ru"/>
              </w:rPr>
            </w:pPr>
            <w:r w:rsidRPr="00C75E73">
              <w:rPr>
                <w:rFonts w:eastAsia="Roboto"/>
                <w:sz w:val="12"/>
                <w:szCs w:val="12"/>
                <w:lang w:val="ru"/>
              </w:rPr>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0B217C" w:rsidRPr="00E82060" w14:paraId="3FD187B3" w14:textId="77777777" w:rsidTr="000B217C">
        <w:trPr>
          <w:trHeight w:val="854"/>
          <w:jc w:val="center"/>
        </w:trPr>
        <w:tc>
          <w:tcPr>
            <w:tcW w:w="421" w:type="dxa"/>
            <w:vMerge/>
            <w:shd w:val="clear" w:color="auto" w:fill="auto"/>
          </w:tcPr>
          <w:p w14:paraId="3C9FC87A"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58DAB94D" w14:textId="77777777" w:rsidR="000B217C" w:rsidRPr="00C75E73" w:rsidRDefault="000B217C" w:rsidP="000B217C">
            <w:pPr>
              <w:rPr>
                <w:rFonts w:eastAsia="Roboto"/>
                <w:sz w:val="14"/>
                <w:szCs w:val="14"/>
                <w:lang w:val="ru"/>
              </w:rPr>
            </w:pPr>
          </w:p>
        </w:tc>
        <w:tc>
          <w:tcPr>
            <w:tcW w:w="975" w:type="dxa"/>
            <w:shd w:val="clear" w:color="auto" w:fill="auto"/>
            <w:vAlign w:val="center"/>
          </w:tcPr>
          <w:p w14:paraId="5A0395AA" w14:textId="77777777" w:rsidR="000B217C" w:rsidRPr="00C75E73" w:rsidRDefault="000B217C" w:rsidP="000B217C">
            <w:pPr>
              <w:rPr>
                <w:rFonts w:eastAsia="Roboto"/>
                <w:sz w:val="12"/>
                <w:szCs w:val="12"/>
                <w:lang w:val="ru"/>
              </w:rPr>
            </w:pPr>
            <w:r w:rsidRPr="00C75E73">
              <w:rPr>
                <w:rFonts w:eastAsia="Roboto"/>
                <w:sz w:val="12"/>
                <w:szCs w:val="12"/>
                <w:lang w:val="ru"/>
              </w:rPr>
              <w:t>1.7</w:t>
            </w:r>
          </w:p>
          <w:p w14:paraId="56917AAA"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40" w:type="dxa"/>
          </w:tcPr>
          <w:p w14:paraId="261BB8C8"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14:paraId="108C8F26"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840" w:type="dxa"/>
          </w:tcPr>
          <w:p w14:paraId="7B5C6B02"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1.7.3 Цветовое решение ограждений, выполненных из стекла, должно осуществляться в нейтральных* и серых оттенках.** </w:t>
            </w:r>
          </w:p>
          <w:p w14:paraId="23823380" w14:textId="77777777" w:rsidR="000B217C" w:rsidRPr="00C75E73" w:rsidRDefault="000B217C" w:rsidP="000B217C">
            <w:pPr>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54FE6E12" w14:textId="77777777" w:rsidR="000B217C" w:rsidRPr="00C75E73" w:rsidRDefault="000B217C" w:rsidP="000B217C">
            <w:pPr>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04955ECF" w14:textId="77777777" w:rsidTr="000B217C">
        <w:trPr>
          <w:trHeight w:val="966"/>
          <w:jc w:val="center"/>
        </w:trPr>
        <w:tc>
          <w:tcPr>
            <w:tcW w:w="421" w:type="dxa"/>
            <w:vMerge w:val="restart"/>
            <w:shd w:val="clear" w:color="auto" w:fill="auto"/>
          </w:tcPr>
          <w:p w14:paraId="644FABBA" w14:textId="77777777" w:rsidR="000B217C" w:rsidRPr="00C75E73" w:rsidRDefault="000B217C" w:rsidP="000B217C">
            <w:pPr>
              <w:rPr>
                <w:rFonts w:eastAsia="Roboto"/>
                <w:sz w:val="12"/>
                <w:szCs w:val="12"/>
                <w:lang w:val="ru"/>
              </w:rPr>
            </w:pPr>
            <w:r w:rsidRPr="00C75E73">
              <w:rPr>
                <w:rFonts w:eastAsia="Roboto"/>
                <w:sz w:val="12"/>
                <w:szCs w:val="12"/>
                <w:lang w:val="ru"/>
              </w:rPr>
              <w:t>2</w:t>
            </w:r>
          </w:p>
        </w:tc>
        <w:tc>
          <w:tcPr>
            <w:tcW w:w="1124" w:type="dxa"/>
            <w:vMerge w:val="restart"/>
            <w:shd w:val="clear" w:color="auto" w:fill="auto"/>
          </w:tcPr>
          <w:p w14:paraId="5F7BE645"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75" w:type="dxa"/>
            <w:shd w:val="clear" w:color="auto" w:fill="auto"/>
            <w:vAlign w:val="center"/>
          </w:tcPr>
          <w:p w14:paraId="2F3DCDE4" w14:textId="77777777" w:rsidR="000B217C" w:rsidRPr="00C75E73" w:rsidRDefault="000B217C" w:rsidP="000B217C">
            <w:pPr>
              <w:rPr>
                <w:rFonts w:eastAsia="Roboto"/>
                <w:sz w:val="12"/>
                <w:szCs w:val="12"/>
                <w:lang w:val="ru"/>
              </w:rPr>
            </w:pPr>
            <w:r w:rsidRPr="00C75E73">
              <w:rPr>
                <w:rFonts w:eastAsia="Roboto"/>
                <w:sz w:val="12"/>
                <w:szCs w:val="12"/>
                <w:lang w:val="ru"/>
              </w:rPr>
              <w:t>2.1</w:t>
            </w:r>
          </w:p>
          <w:p w14:paraId="71108216"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40" w:type="dxa"/>
            <w:shd w:val="clear" w:color="auto" w:fill="auto"/>
          </w:tcPr>
          <w:p w14:paraId="215B732A"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4C5DDEC2"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4837A3C6"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r w:rsidRPr="00C75E73">
              <w:rPr>
                <w:rFonts w:eastAsia="Roboto"/>
                <w:sz w:val="12"/>
                <w:szCs w:val="12"/>
              </w:rPr>
              <w:t>.</w:t>
            </w:r>
          </w:p>
        </w:tc>
        <w:tc>
          <w:tcPr>
            <w:tcW w:w="6840" w:type="dxa"/>
            <w:shd w:val="clear" w:color="auto" w:fill="auto"/>
          </w:tcPr>
          <w:p w14:paraId="1992C0F8"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2E019BFF"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0ECA5E6E"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2EC32E00" w14:textId="77777777" w:rsidTr="000B217C">
        <w:trPr>
          <w:trHeight w:val="312"/>
          <w:jc w:val="center"/>
        </w:trPr>
        <w:tc>
          <w:tcPr>
            <w:tcW w:w="421" w:type="dxa"/>
            <w:vMerge/>
            <w:shd w:val="clear" w:color="auto" w:fill="auto"/>
          </w:tcPr>
          <w:p w14:paraId="7162CB31"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761A0624" w14:textId="77777777" w:rsidR="000B217C" w:rsidRPr="00C75E73" w:rsidRDefault="000B217C" w:rsidP="000B217C">
            <w:pPr>
              <w:rPr>
                <w:rFonts w:eastAsia="Roboto"/>
                <w:sz w:val="14"/>
                <w:szCs w:val="14"/>
                <w:lang w:val="ru"/>
              </w:rPr>
            </w:pPr>
          </w:p>
        </w:tc>
        <w:tc>
          <w:tcPr>
            <w:tcW w:w="975" w:type="dxa"/>
            <w:shd w:val="clear" w:color="auto" w:fill="auto"/>
            <w:vAlign w:val="center"/>
          </w:tcPr>
          <w:p w14:paraId="5F6A9048" w14:textId="77777777" w:rsidR="000B217C" w:rsidRPr="00C75E73" w:rsidRDefault="000B217C" w:rsidP="000B217C">
            <w:pPr>
              <w:rPr>
                <w:rFonts w:eastAsia="Roboto"/>
                <w:sz w:val="12"/>
                <w:szCs w:val="12"/>
                <w:lang w:val="ru"/>
              </w:rPr>
            </w:pPr>
            <w:r w:rsidRPr="00C75E73">
              <w:rPr>
                <w:rFonts w:eastAsia="Roboto"/>
                <w:sz w:val="12"/>
                <w:szCs w:val="12"/>
                <w:lang w:val="ru"/>
              </w:rPr>
              <w:t>2.2</w:t>
            </w:r>
          </w:p>
          <w:p w14:paraId="162E0814"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40" w:type="dxa"/>
            <w:shd w:val="clear" w:color="auto" w:fill="auto"/>
          </w:tcPr>
          <w:p w14:paraId="7EF8ACA5" w14:textId="77777777" w:rsidR="000B217C" w:rsidRPr="00C75E73" w:rsidRDefault="000B217C" w:rsidP="00676CE3">
            <w:pPr>
              <w:numPr>
                <w:ilvl w:val="0"/>
                <w:numId w:val="33"/>
              </w:numPr>
              <w:spacing w:after="0" w:line="276" w:lineRule="auto"/>
              <w:ind w:left="283"/>
              <w:jc w:val="both"/>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14:paraId="25043DCA" w14:textId="77777777" w:rsidR="000B217C" w:rsidRPr="00C75E73" w:rsidRDefault="000B217C" w:rsidP="00676CE3">
            <w:pPr>
              <w:numPr>
                <w:ilvl w:val="0"/>
                <w:numId w:val="33"/>
              </w:numPr>
              <w:spacing w:after="0" w:line="276" w:lineRule="auto"/>
              <w:ind w:left="283"/>
              <w:jc w:val="both"/>
              <w:rPr>
                <w:rFonts w:eastAsia="Roboto"/>
                <w:sz w:val="12"/>
                <w:szCs w:val="12"/>
                <w:lang w:val="ru"/>
              </w:rPr>
            </w:pPr>
            <w:r w:rsidRPr="00C75E73">
              <w:rPr>
                <w:rFonts w:eastAsia="Roboto"/>
                <w:sz w:val="12"/>
                <w:szCs w:val="12"/>
                <w:lang w:val="ru"/>
              </w:rPr>
              <w:t>2.2.2 Все элементы окон (за исключением стекла) должны выполняться в едином материале.</w:t>
            </w:r>
          </w:p>
        </w:tc>
      </w:tr>
      <w:tr w:rsidR="000B217C" w:rsidRPr="00E82060" w14:paraId="6F5E8EFF" w14:textId="77777777" w:rsidTr="000B217C">
        <w:trPr>
          <w:trHeight w:val="211"/>
          <w:jc w:val="center"/>
        </w:trPr>
        <w:tc>
          <w:tcPr>
            <w:tcW w:w="421" w:type="dxa"/>
            <w:vMerge/>
            <w:shd w:val="clear" w:color="auto" w:fill="auto"/>
          </w:tcPr>
          <w:p w14:paraId="10C871A5"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74BC90E5" w14:textId="77777777" w:rsidR="000B217C" w:rsidRPr="00C75E73" w:rsidRDefault="000B217C" w:rsidP="000B217C">
            <w:pPr>
              <w:rPr>
                <w:rFonts w:eastAsia="Roboto"/>
                <w:sz w:val="14"/>
                <w:szCs w:val="14"/>
                <w:lang w:val="ru"/>
              </w:rPr>
            </w:pPr>
          </w:p>
        </w:tc>
        <w:tc>
          <w:tcPr>
            <w:tcW w:w="975" w:type="dxa"/>
            <w:shd w:val="clear" w:color="auto" w:fill="auto"/>
            <w:vAlign w:val="center"/>
          </w:tcPr>
          <w:p w14:paraId="010F85C0" w14:textId="77777777" w:rsidR="000B217C" w:rsidRPr="00C75E73" w:rsidRDefault="000B217C" w:rsidP="000B217C">
            <w:pPr>
              <w:rPr>
                <w:rFonts w:eastAsia="Roboto"/>
                <w:sz w:val="12"/>
                <w:szCs w:val="12"/>
                <w:lang w:val="ru"/>
              </w:rPr>
            </w:pPr>
            <w:r w:rsidRPr="00C75E73">
              <w:rPr>
                <w:rFonts w:eastAsia="Roboto"/>
                <w:sz w:val="12"/>
                <w:szCs w:val="12"/>
                <w:lang w:val="ru"/>
              </w:rPr>
              <w:t>2.3 Остекление</w:t>
            </w:r>
          </w:p>
        </w:tc>
        <w:tc>
          <w:tcPr>
            <w:tcW w:w="5940" w:type="dxa"/>
            <w:shd w:val="clear" w:color="auto" w:fill="auto"/>
          </w:tcPr>
          <w:p w14:paraId="4B8AC13C" w14:textId="77777777" w:rsidR="000B217C" w:rsidRPr="00C75E73" w:rsidRDefault="000B217C" w:rsidP="00676CE3">
            <w:pPr>
              <w:numPr>
                <w:ilvl w:val="0"/>
                <w:numId w:val="35"/>
              </w:numPr>
              <w:spacing w:after="0" w:line="276" w:lineRule="auto"/>
              <w:ind w:left="283"/>
              <w:jc w:val="both"/>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523F444" w14:textId="77777777" w:rsidR="000B217C" w:rsidRPr="00C75E73" w:rsidRDefault="000B217C" w:rsidP="00676CE3">
            <w:pPr>
              <w:numPr>
                <w:ilvl w:val="0"/>
                <w:numId w:val="35"/>
              </w:numPr>
              <w:spacing w:after="0" w:line="276" w:lineRule="auto"/>
              <w:ind w:left="283"/>
              <w:jc w:val="both"/>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r>
      <w:tr w:rsidR="000B217C" w:rsidRPr="00E82060" w14:paraId="0FEC16E0" w14:textId="77777777" w:rsidTr="000B217C">
        <w:trPr>
          <w:trHeight w:val="952"/>
          <w:jc w:val="center"/>
        </w:trPr>
        <w:tc>
          <w:tcPr>
            <w:tcW w:w="421" w:type="dxa"/>
            <w:vMerge/>
            <w:shd w:val="clear" w:color="auto" w:fill="auto"/>
          </w:tcPr>
          <w:p w14:paraId="19A0B29E"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44F1131E" w14:textId="77777777" w:rsidR="000B217C" w:rsidRPr="00C75E73" w:rsidRDefault="000B217C" w:rsidP="000B217C">
            <w:pPr>
              <w:rPr>
                <w:rFonts w:eastAsia="Roboto"/>
                <w:sz w:val="14"/>
                <w:szCs w:val="14"/>
                <w:lang w:val="ru"/>
              </w:rPr>
            </w:pPr>
          </w:p>
        </w:tc>
        <w:tc>
          <w:tcPr>
            <w:tcW w:w="975" w:type="dxa"/>
            <w:shd w:val="clear" w:color="auto" w:fill="auto"/>
            <w:vAlign w:val="center"/>
          </w:tcPr>
          <w:p w14:paraId="6F7736D2" w14:textId="77777777" w:rsidR="000B217C" w:rsidRPr="00C75E73" w:rsidRDefault="000B217C" w:rsidP="000B217C">
            <w:pPr>
              <w:rPr>
                <w:rFonts w:eastAsia="Roboto"/>
                <w:sz w:val="12"/>
                <w:szCs w:val="12"/>
                <w:lang w:val="ru"/>
              </w:rPr>
            </w:pPr>
            <w:r w:rsidRPr="00C75E73">
              <w:rPr>
                <w:rFonts w:eastAsia="Roboto"/>
                <w:sz w:val="12"/>
                <w:szCs w:val="12"/>
                <w:lang w:val="ru"/>
              </w:rPr>
              <w:t>2.4</w:t>
            </w:r>
          </w:p>
          <w:p w14:paraId="4B7EF6B9"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40" w:type="dxa"/>
            <w:shd w:val="clear" w:color="auto" w:fill="auto"/>
          </w:tcPr>
          <w:p w14:paraId="60CBE85A"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099DBA09"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02F6AFFC"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4CC9F950"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7B6E56B1"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 xml:space="preserve">2.4.5 Не допускается окраска поверхностей, облицованных натуральным камнем. </w:t>
            </w:r>
          </w:p>
          <w:p w14:paraId="5300B2F8"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CDEB8DF"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6767289D"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2.4.8 Не допускается устройство радиальных козырьков и навесов к приямкам.</w:t>
            </w:r>
          </w:p>
          <w:p w14:paraId="7B8DF48F"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50AE70CF" w14:textId="77777777" w:rsidTr="000B217C">
        <w:trPr>
          <w:trHeight w:val="323"/>
          <w:jc w:val="center"/>
        </w:trPr>
        <w:tc>
          <w:tcPr>
            <w:tcW w:w="421" w:type="dxa"/>
            <w:vMerge/>
            <w:shd w:val="clear" w:color="auto" w:fill="auto"/>
          </w:tcPr>
          <w:p w14:paraId="6F364BD7"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1108675A" w14:textId="77777777" w:rsidR="000B217C" w:rsidRPr="00C75E73" w:rsidRDefault="000B217C" w:rsidP="000B217C">
            <w:pPr>
              <w:rPr>
                <w:rFonts w:eastAsia="Roboto"/>
                <w:sz w:val="14"/>
                <w:szCs w:val="14"/>
                <w:lang w:val="ru"/>
              </w:rPr>
            </w:pPr>
          </w:p>
        </w:tc>
        <w:tc>
          <w:tcPr>
            <w:tcW w:w="975" w:type="dxa"/>
            <w:shd w:val="clear" w:color="auto" w:fill="auto"/>
            <w:vAlign w:val="center"/>
          </w:tcPr>
          <w:p w14:paraId="0A719F12" w14:textId="77777777" w:rsidR="000B217C" w:rsidRPr="00C75E73" w:rsidRDefault="000B217C" w:rsidP="000B217C">
            <w:pPr>
              <w:rPr>
                <w:rFonts w:eastAsia="Roboto"/>
                <w:sz w:val="12"/>
                <w:szCs w:val="12"/>
                <w:lang w:val="ru"/>
              </w:rPr>
            </w:pPr>
            <w:r w:rsidRPr="00C75E73">
              <w:rPr>
                <w:rFonts w:eastAsia="Roboto"/>
                <w:sz w:val="12"/>
                <w:szCs w:val="12"/>
                <w:lang w:val="ru"/>
              </w:rPr>
              <w:t>2.5</w:t>
            </w:r>
          </w:p>
          <w:p w14:paraId="43F031EE"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40" w:type="dxa"/>
            <w:shd w:val="clear" w:color="auto" w:fill="auto"/>
          </w:tcPr>
          <w:p w14:paraId="70B860BC" w14:textId="77777777" w:rsidR="000B217C" w:rsidRPr="00C75E73" w:rsidRDefault="000B217C" w:rsidP="00676CE3">
            <w:pPr>
              <w:numPr>
                <w:ilvl w:val="0"/>
                <w:numId w:val="41"/>
              </w:numPr>
              <w:spacing w:after="0" w:line="276" w:lineRule="auto"/>
              <w:ind w:left="283"/>
              <w:jc w:val="both"/>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w:t>
            </w:r>
            <w:r w:rsidRPr="00C75E73">
              <w:rPr>
                <w:rFonts w:eastAsia="Roboto"/>
                <w:color w:val="93C47D"/>
                <w:sz w:val="12"/>
                <w:szCs w:val="12"/>
                <w:lang w:val="ru"/>
              </w:rPr>
              <w:t xml:space="preserve"> </w:t>
            </w:r>
            <w:r w:rsidRPr="00C75E73">
              <w:rPr>
                <w:rFonts w:eastAsia="Roboto"/>
                <w:sz w:val="12"/>
                <w:szCs w:val="12"/>
                <w:lang w:val="ru"/>
              </w:rPr>
              <w:t>поликарбонат, ПВХ-панели,</w:t>
            </w:r>
            <w:r w:rsidRPr="00C75E73">
              <w:rPr>
                <w:rFonts w:eastAsia="Roboto"/>
                <w:color w:val="93C47D"/>
                <w:sz w:val="12"/>
                <w:szCs w:val="12"/>
                <w:lang w:val="ru"/>
              </w:rPr>
              <w:t xml:space="preserve"> </w:t>
            </w:r>
            <w:r w:rsidRPr="00C75E73">
              <w:rPr>
                <w:rFonts w:eastAsia="Roboto"/>
                <w:sz w:val="12"/>
                <w:szCs w:val="12"/>
                <w:lang w:val="ru"/>
              </w:rPr>
              <w:t>шифер, фанеру, вагонку</w:t>
            </w:r>
            <w:r w:rsidRPr="00C75E73">
              <w:rPr>
                <w:rFonts w:eastAsia="Roboto"/>
                <w:sz w:val="12"/>
                <w:szCs w:val="12"/>
              </w:rPr>
              <w:t>.</w:t>
            </w:r>
          </w:p>
        </w:tc>
        <w:tc>
          <w:tcPr>
            <w:tcW w:w="6840" w:type="dxa"/>
            <w:shd w:val="clear" w:color="auto" w:fill="auto"/>
          </w:tcPr>
          <w:p w14:paraId="6C63EE00" w14:textId="77777777" w:rsidR="000B217C" w:rsidRPr="00C75E73" w:rsidRDefault="000B217C" w:rsidP="000B217C">
            <w:pPr>
              <w:ind w:left="283" w:hanging="360"/>
              <w:rPr>
                <w:rFonts w:eastAsia="Roboto"/>
                <w:sz w:val="12"/>
                <w:szCs w:val="12"/>
                <w:lang w:val="ru"/>
              </w:rPr>
            </w:pPr>
          </w:p>
        </w:tc>
      </w:tr>
      <w:tr w:rsidR="000B217C" w:rsidRPr="00E82060" w14:paraId="251EFF2E" w14:textId="77777777" w:rsidTr="000B217C">
        <w:trPr>
          <w:trHeight w:val="315"/>
          <w:jc w:val="center"/>
        </w:trPr>
        <w:tc>
          <w:tcPr>
            <w:tcW w:w="421" w:type="dxa"/>
            <w:vMerge/>
            <w:shd w:val="clear" w:color="auto" w:fill="auto"/>
          </w:tcPr>
          <w:p w14:paraId="4F2A83F3"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2D14D772" w14:textId="77777777" w:rsidR="000B217C" w:rsidRPr="00C75E73" w:rsidRDefault="000B217C" w:rsidP="000B217C">
            <w:pPr>
              <w:rPr>
                <w:rFonts w:eastAsia="Roboto"/>
                <w:sz w:val="14"/>
                <w:szCs w:val="14"/>
                <w:lang w:val="ru"/>
              </w:rPr>
            </w:pPr>
          </w:p>
        </w:tc>
        <w:tc>
          <w:tcPr>
            <w:tcW w:w="975" w:type="dxa"/>
            <w:shd w:val="clear" w:color="auto" w:fill="auto"/>
            <w:vAlign w:val="center"/>
          </w:tcPr>
          <w:p w14:paraId="139A05E9" w14:textId="77777777" w:rsidR="000B217C" w:rsidRPr="00C75E73" w:rsidRDefault="000B217C" w:rsidP="000B217C">
            <w:pPr>
              <w:rPr>
                <w:rFonts w:eastAsia="Roboto"/>
                <w:sz w:val="12"/>
                <w:szCs w:val="12"/>
                <w:lang w:val="ru"/>
              </w:rPr>
            </w:pPr>
            <w:r w:rsidRPr="00C75E73">
              <w:rPr>
                <w:rFonts w:eastAsia="Roboto"/>
                <w:sz w:val="12"/>
                <w:szCs w:val="12"/>
                <w:lang w:val="ru"/>
              </w:rPr>
              <w:t>2.6</w:t>
            </w:r>
          </w:p>
          <w:p w14:paraId="16E178CA"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40" w:type="dxa"/>
            <w:shd w:val="clear" w:color="auto" w:fill="auto"/>
          </w:tcPr>
          <w:p w14:paraId="62E39940"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507B0B1C"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tc>
        <w:tc>
          <w:tcPr>
            <w:tcW w:w="6840" w:type="dxa"/>
            <w:shd w:val="clear" w:color="auto" w:fill="auto"/>
          </w:tcPr>
          <w:p w14:paraId="1B66095D"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2.6.3 Не допускается устройство радиальных козырьков и навесов.</w:t>
            </w:r>
          </w:p>
          <w:p w14:paraId="3482069C"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 xml:space="preserve">2.6.4 Для лестниц, площадок, ступеней не допускается использовать: материалы с классом противоскольжения менее R12, резиновую плитку. </w:t>
            </w:r>
          </w:p>
          <w:p w14:paraId="7B444FA2"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06AFE634"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0B217C" w:rsidRPr="00E82060" w14:paraId="1C8650A7" w14:textId="77777777" w:rsidTr="000B217C">
        <w:trPr>
          <w:trHeight w:val="315"/>
          <w:jc w:val="center"/>
        </w:trPr>
        <w:tc>
          <w:tcPr>
            <w:tcW w:w="421" w:type="dxa"/>
            <w:vMerge/>
            <w:shd w:val="clear" w:color="auto" w:fill="auto"/>
          </w:tcPr>
          <w:p w14:paraId="31305A95"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270FDBEC" w14:textId="77777777" w:rsidR="000B217C" w:rsidRPr="00C75E73" w:rsidRDefault="000B217C" w:rsidP="000B217C">
            <w:pPr>
              <w:rPr>
                <w:rFonts w:eastAsia="Roboto"/>
                <w:sz w:val="14"/>
                <w:szCs w:val="14"/>
                <w:lang w:val="ru"/>
              </w:rPr>
            </w:pPr>
          </w:p>
        </w:tc>
        <w:tc>
          <w:tcPr>
            <w:tcW w:w="975" w:type="dxa"/>
            <w:shd w:val="clear" w:color="auto" w:fill="auto"/>
            <w:vAlign w:val="center"/>
          </w:tcPr>
          <w:p w14:paraId="2674C5C0" w14:textId="77777777" w:rsidR="000B217C" w:rsidRPr="00C75E73" w:rsidRDefault="000B217C" w:rsidP="000B217C">
            <w:pPr>
              <w:rPr>
                <w:rFonts w:eastAsia="Roboto"/>
                <w:sz w:val="12"/>
                <w:szCs w:val="12"/>
                <w:lang w:val="ru"/>
              </w:rPr>
            </w:pPr>
            <w:r w:rsidRPr="00C75E73">
              <w:rPr>
                <w:rFonts w:eastAsia="Roboto"/>
                <w:sz w:val="12"/>
                <w:szCs w:val="12"/>
                <w:lang w:val="ru"/>
              </w:rPr>
              <w:t>2.7</w:t>
            </w:r>
          </w:p>
          <w:p w14:paraId="68D3287F"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40" w:type="dxa"/>
            <w:shd w:val="clear" w:color="auto" w:fill="auto"/>
          </w:tcPr>
          <w:p w14:paraId="07C57080"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C75E73">
              <w:rPr>
                <w:rFonts w:eastAsia="Roboto"/>
                <w:sz w:val="12"/>
                <w:szCs w:val="12"/>
              </w:rPr>
              <w:t>,</w:t>
            </w:r>
            <w:r w:rsidRPr="00C75E73">
              <w:rPr>
                <w:rFonts w:eastAsia="Roboto"/>
                <w:sz w:val="12"/>
                <w:szCs w:val="12"/>
                <w:lang w:val="ru"/>
              </w:rPr>
              <w:t xml:space="preserve"> стекломагнезитовые листы. </w:t>
            </w:r>
          </w:p>
        </w:tc>
        <w:tc>
          <w:tcPr>
            <w:tcW w:w="6840" w:type="dxa"/>
            <w:shd w:val="clear" w:color="auto" w:fill="auto"/>
          </w:tcPr>
          <w:p w14:paraId="3C79823E"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tc>
      </w:tr>
      <w:tr w:rsidR="000B217C" w:rsidRPr="00E82060" w14:paraId="6D23F554" w14:textId="77777777" w:rsidTr="000B217C">
        <w:trPr>
          <w:trHeight w:val="579"/>
          <w:jc w:val="center"/>
        </w:trPr>
        <w:tc>
          <w:tcPr>
            <w:tcW w:w="421" w:type="dxa"/>
            <w:shd w:val="clear" w:color="auto" w:fill="auto"/>
          </w:tcPr>
          <w:p w14:paraId="67D0DF1F" w14:textId="77777777" w:rsidR="000B217C" w:rsidRPr="00C75E73" w:rsidRDefault="000B217C" w:rsidP="000B217C">
            <w:pPr>
              <w:rPr>
                <w:rFonts w:eastAsia="Roboto"/>
                <w:sz w:val="12"/>
                <w:szCs w:val="12"/>
                <w:lang w:val="ru"/>
              </w:rPr>
            </w:pPr>
            <w:r w:rsidRPr="00C75E73">
              <w:rPr>
                <w:rFonts w:eastAsia="Roboto"/>
                <w:sz w:val="12"/>
                <w:szCs w:val="12"/>
                <w:lang w:val="ru"/>
              </w:rPr>
              <w:t>3</w:t>
            </w:r>
          </w:p>
        </w:tc>
        <w:tc>
          <w:tcPr>
            <w:tcW w:w="2099" w:type="dxa"/>
            <w:gridSpan w:val="2"/>
            <w:shd w:val="clear" w:color="auto" w:fill="auto"/>
          </w:tcPr>
          <w:p w14:paraId="530C9AE7"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40" w:type="dxa"/>
            <w:shd w:val="clear" w:color="auto" w:fill="auto"/>
          </w:tcPr>
          <w:p w14:paraId="259F6650"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F24CF18"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7229C939"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8197323"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1362E10E"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536099AC"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3BF42F2E"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21C2CD6E"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494FC702"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простенках между оконными и дверными проемами;</w:t>
            </w:r>
          </w:p>
          <w:p w14:paraId="14926D99"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второстепенных фасадах, брандмауэрах;</w:t>
            </w:r>
          </w:p>
          <w:p w14:paraId="50834034"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40" w:type="dxa"/>
            <w:shd w:val="clear" w:color="auto" w:fill="auto"/>
          </w:tcPr>
          <w:p w14:paraId="5642D884" w14:textId="77777777" w:rsidR="000B217C" w:rsidRPr="00C75E73" w:rsidRDefault="000B217C" w:rsidP="00676CE3">
            <w:pPr>
              <w:numPr>
                <w:ilvl w:val="0"/>
                <w:numId w:val="37"/>
              </w:numPr>
              <w:spacing w:after="0" w:line="276" w:lineRule="auto"/>
              <w:ind w:left="283"/>
              <w:jc w:val="both"/>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5D7920AF"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 xml:space="preserve">на поверхности главных фасадов; </w:t>
            </w:r>
          </w:p>
          <w:p w14:paraId="0AE7C686"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78B7BA33"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над пешеходными тротуарами.</w:t>
            </w:r>
          </w:p>
          <w:p w14:paraId="3B6F2738"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элементов окон).</w:t>
            </w:r>
          </w:p>
          <w:p w14:paraId="32407061" w14:textId="77777777" w:rsidR="000B217C" w:rsidRPr="00C75E73" w:rsidRDefault="000B217C" w:rsidP="00676CE3">
            <w:pPr>
              <w:numPr>
                <w:ilvl w:val="0"/>
                <w:numId w:val="40"/>
              </w:numPr>
              <w:spacing w:after="0" w:line="276" w:lineRule="auto"/>
              <w:ind w:left="283"/>
              <w:jc w:val="both"/>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E82060" w14:paraId="42CC066B" w14:textId="77777777" w:rsidTr="000B217C">
        <w:trPr>
          <w:trHeight w:val="160"/>
          <w:jc w:val="center"/>
        </w:trPr>
        <w:tc>
          <w:tcPr>
            <w:tcW w:w="421" w:type="dxa"/>
            <w:shd w:val="clear" w:color="auto" w:fill="auto"/>
          </w:tcPr>
          <w:p w14:paraId="17878B48" w14:textId="77777777" w:rsidR="000B217C" w:rsidRPr="00C75E73" w:rsidRDefault="000B217C" w:rsidP="000B217C">
            <w:pPr>
              <w:rPr>
                <w:rFonts w:eastAsia="Roboto"/>
                <w:sz w:val="12"/>
                <w:szCs w:val="12"/>
                <w:lang w:val="ru"/>
              </w:rPr>
            </w:pPr>
            <w:r w:rsidRPr="00C75E73">
              <w:rPr>
                <w:rFonts w:eastAsia="Roboto"/>
                <w:sz w:val="12"/>
                <w:szCs w:val="12"/>
                <w:lang w:val="ru"/>
              </w:rPr>
              <w:t>4</w:t>
            </w:r>
          </w:p>
        </w:tc>
        <w:tc>
          <w:tcPr>
            <w:tcW w:w="2099" w:type="dxa"/>
            <w:gridSpan w:val="2"/>
            <w:shd w:val="clear" w:color="auto" w:fill="auto"/>
          </w:tcPr>
          <w:p w14:paraId="45F7150F"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подсветке фасадов зданий,</w:t>
            </w:r>
            <w:r w:rsidRPr="00C75E73">
              <w:rPr>
                <w:rFonts w:eastAsia="Roboto"/>
                <w:sz w:val="12"/>
                <w:szCs w:val="12"/>
              </w:rPr>
              <w:t xml:space="preserve"> </w:t>
            </w:r>
            <w:r w:rsidRPr="00C75E73">
              <w:rPr>
                <w:rFonts w:eastAsia="Roboto"/>
                <w:sz w:val="12"/>
                <w:szCs w:val="12"/>
                <w:lang w:val="ru"/>
              </w:rPr>
              <w:t>строений и сооружений</w:t>
            </w:r>
          </w:p>
        </w:tc>
        <w:tc>
          <w:tcPr>
            <w:tcW w:w="5940" w:type="dxa"/>
            <w:shd w:val="clear" w:color="auto" w:fill="auto"/>
          </w:tcPr>
          <w:p w14:paraId="32EFBA5D" w14:textId="77777777" w:rsidR="000B217C" w:rsidRPr="00C75E73" w:rsidRDefault="000B217C" w:rsidP="00676CE3">
            <w:pPr>
              <w:numPr>
                <w:ilvl w:val="0"/>
                <w:numId w:val="34"/>
              </w:numPr>
              <w:spacing w:after="0" w:line="276" w:lineRule="auto"/>
              <w:ind w:left="283"/>
              <w:jc w:val="both"/>
              <w:rPr>
                <w:rFonts w:eastAsia="Roboto"/>
                <w:sz w:val="12"/>
                <w:szCs w:val="12"/>
                <w:lang w:val="ru"/>
              </w:rPr>
            </w:pPr>
            <w:r w:rsidRPr="00C75E73">
              <w:rPr>
                <w:rFonts w:eastAsia="Roboto"/>
                <w:sz w:val="12"/>
                <w:szCs w:val="12"/>
                <w:lang w:val="ru"/>
              </w:rPr>
              <w:t>4.1 Входные группы, эвакуационные выходы, указатели и информационные элементы должны иметь освещение.</w:t>
            </w:r>
          </w:p>
          <w:p w14:paraId="31CD5A6D" w14:textId="77777777" w:rsidR="000B217C" w:rsidRPr="00C75E73" w:rsidRDefault="000B217C" w:rsidP="00676CE3">
            <w:pPr>
              <w:numPr>
                <w:ilvl w:val="0"/>
                <w:numId w:val="34"/>
              </w:numPr>
              <w:spacing w:after="0" w:line="276" w:lineRule="auto"/>
              <w:ind w:left="283"/>
              <w:jc w:val="both"/>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2E12DCDE" w14:textId="77777777" w:rsidR="000B217C" w:rsidRPr="00C75E73" w:rsidRDefault="000B217C" w:rsidP="00676CE3">
            <w:pPr>
              <w:numPr>
                <w:ilvl w:val="0"/>
                <w:numId w:val="34"/>
              </w:numPr>
              <w:spacing w:after="0" w:line="276" w:lineRule="auto"/>
              <w:ind w:left="283"/>
              <w:jc w:val="both"/>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24AFFF40" w14:textId="77777777" w:rsidR="000B217C" w:rsidRPr="00C75E73" w:rsidRDefault="000B217C" w:rsidP="00676CE3">
            <w:pPr>
              <w:numPr>
                <w:ilvl w:val="0"/>
                <w:numId w:val="34"/>
              </w:numPr>
              <w:spacing w:after="0" w:line="276" w:lineRule="auto"/>
              <w:ind w:left="283"/>
              <w:jc w:val="both"/>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0EE0027C" w14:textId="77777777" w:rsidR="000B217C" w:rsidRPr="00C75E73" w:rsidRDefault="000B217C" w:rsidP="00676CE3">
            <w:pPr>
              <w:numPr>
                <w:ilvl w:val="0"/>
                <w:numId w:val="34"/>
              </w:numPr>
              <w:spacing w:after="0" w:line="276" w:lineRule="auto"/>
              <w:ind w:left="283"/>
              <w:jc w:val="both"/>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281F19A1" w14:textId="77777777" w:rsidR="000B217C" w:rsidRDefault="000B217C" w:rsidP="000B217C">
      <w:pPr>
        <w:spacing w:before="240" w:after="240"/>
        <w:ind w:right="-316"/>
        <w:rPr>
          <w:sz w:val="28"/>
          <w:szCs w:val="28"/>
        </w:rPr>
      </w:pPr>
      <w:r w:rsidRPr="00605BE2">
        <w:rPr>
          <w:sz w:val="28"/>
          <w:szCs w:val="28"/>
        </w:rPr>
        <w:t>6. Требования к внешнему облику фасадов объектов капитального строительства, относящихся к группе “Общественные”: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0B217C" w:rsidRPr="00E82060" w14:paraId="0BA12F5E" w14:textId="77777777" w:rsidTr="000B217C">
        <w:trPr>
          <w:trHeight w:val="240"/>
          <w:jc w:val="center"/>
        </w:trPr>
        <w:tc>
          <w:tcPr>
            <w:tcW w:w="421" w:type="dxa"/>
            <w:shd w:val="clear" w:color="auto" w:fill="auto"/>
            <w:vAlign w:val="center"/>
          </w:tcPr>
          <w:p w14:paraId="4C26F866" w14:textId="77777777" w:rsidR="000B217C" w:rsidRPr="00C75E73" w:rsidRDefault="000B217C" w:rsidP="000B217C">
            <w:pPr>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24" w:type="dxa"/>
            <w:shd w:val="clear" w:color="auto" w:fill="auto"/>
            <w:vAlign w:val="center"/>
          </w:tcPr>
          <w:p w14:paraId="0E1442C4" w14:textId="77777777" w:rsidR="000B217C" w:rsidRPr="00C75E73" w:rsidRDefault="000B217C" w:rsidP="000B217C">
            <w:pPr>
              <w:jc w:val="center"/>
              <w:rPr>
                <w:rFonts w:eastAsia="Roboto"/>
                <w:sz w:val="12"/>
                <w:szCs w:val="12"/>
                <w:lang w:val="ru"/>
              </w:rPr>
            </w:pPr>
            <w:r w:rsidRPr="00C75E73">
              <w:rPr>
                <w:rFonts w:eastAsia="Roboto"/>
                <w:sz w:val="12"/>
                <w:szCs w:val="12"/>
                <w:lang w:val="ru"/>
              </w:rPr>
              <w:t>Параметр</w:t>
            </w:r>
          </w:p>
        </w:tc>
        <w:tc>
          <w:tcPr>
            <w:tcW w:w="945" w:type="dxa"/>
            <w:shd w:val="clear" w:color="auto" w:fill="auto"/>
            <w:vAlign w:val="center"/>
          </w:tcPr>
          <w:p w14:paraId="3A520749" w14:textId="77777777" w:rsidR="000B217C" w:rsidRPr="00C75E73" w:rsidRDefault="000B217C" w:rsidP="000B217C">
            <w:pPr>
              <w:jc w:val="center"/>
              <w:rPr>
                <w:rFonts w:eastAsia="Roboto"/>
                <w:sz w:val="12"/>
                <w:szCs w:val="12"/>
                <w:lang w:val="ru"/>
              </w:rPr>
            </w:pPr>
            <w:r>
              <w:rPr>
                <w:rFonts w:eastAsia="Roboto"/>
                <w:sz w:val="12"/>
                <w:szCs w:val="12"/>
                <w:lang w:val="ru"/>
              </w:rPr>
              <w:t>Конструк</w:t>
            </w:r>
            <w:r w:rsidRPr="00C75E73">
              <w:rPr>
                <w:rFonts w:eastAsia="Roboto"/>
                <w:sz w:val="12"/>
                <w:szCs w:val="12"/>
                <w:lang w:val="ru"/>
              </w:rPr>
              <w:t>тивный элемент</w:t>
            </w:r>
          </w:p>
        </w:tc>
        <w:tc>
          <w:tcPr>
            <w:tcW w:w="12810" w:type="dxa"/>
            <w:gridSpan w:val="2"/>
            <w:shd w:val="clear" w:color="auto" w:fill="auto"/>
            <w:vAlign w:val="center"/>
          </w:tcPr>
          <w:p w14:paraId="77EE4A31" w14:textId="77777777" w:rsidR="000B217C" w:rsidRPr="00C75E73" w:rsidRDefault="000B217C" w:rsidP="000B217C">
            <w:pPr>
              <w:jc w:val="center"/>
              <w:rPr>
                <w:rFonts w:eastAsia="Roboto"/>
                <w:sz w:val="12"/>
                <w:szCs w:val="12"/>
                <w:lang w:val="ru"/>
              </w:rPr>
            </w:pPr>
            <w:r w:rsidRPr="00C75E73">
              <w:rPr>
                <w:rFonts w:eastAsia="Roboto"/>
                <w:sz w:val="12"/>
                <w:szCs w:val="12"/>
                <w:lang w:val="ru"/>
              </w:rPr>
              <w:t>Требования</w:t>
            </w:r>
          </w:p>
        </w:tc>
      </w:tr>
      <w:tr w:rsidR="000B217C" w:rsidRPr="00E82060" w14:paraId="683ECDAF" w14:textId="77777777" w:rsidTr="000B217C">
        <w:trPr>
          <w:trHeight w:val="392"/>
          <w:jc w:val="center"/>
        </w:trPr>
        <w:tc>
          <w:tcPr>
            <w:tcW w:w="421" w:type="dxa"/>
            <w:vMerge w:val="restart"/>
            <w:shd w:val="clear" w:color="auto" w:fill="auto"/>
          </w:tcPr>
          <w:p w14:paraId="41A2DC79" w14:textId="77777777" w:rsidR="000B217C" w:rsidRPr="00C75E73" w:rsidRDefault="000B217C" w:rsidP="000B217C">
            <w:pPr>
              <w:rPr>
                <w:rFonts w:eastAsia="Roboto"/>
                <w:sz w:val="12"/>
                <w:szCs w:val="12"/>
                <w:lang w:val="ru"/>
              </w:rPr>
            </w:pPr>
            <w:r w:rsidRPr="00C75E73">
              <w:rPr>
                <w:rFonts w:eastAsia="Roboto"/>
                <w:sz w:val="12"/>
                <w:szCs w:val="12"/>
                <w:lang w:val="ru"/>
              </w:rPr>
              <w:t>1</w:t>
            </w:r>
          </w:p>
        </w:tc>
        <w:tc>
          <w:tcPr>
            <w:tcW w:w="1124" w:type="dxa"/>
            <w:vMerge w:val="restart"/>
            <w:shd w:val="clear" w:color="auto" w:fill="auto"/>
          </w:tcPr>
          <w:p w14:paraId="1FF0F80F"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45" w:type="dxa"/>
            <w:shd w:val="clear" w:color="auto" w:fill="auto"/>
            <w:vAlign w:val="center"/>
          </w:tcPr>
          <w:p w14:paraId="7A6912B7" w14:textId="77777777" w:rsidR="000B217C" w:rsidRPr="00C75E73" w:rsidRDefault="000B217C" w:rsidP="000B217C">
            <w:pPr>
              <w:rPr>
                <w:rFonts w:eastAsia="Roboto"/>
                <w:sz w:val="12"/>
                <w:szCs w:val="12"/>
                <w:lang w:val="ru"/>
              </w:rPr>
            </w:pPr>
            <w:r w:rsidRPr="00C75E73">
              <w:rPr>
                <w:rFonts w:eastAsia="Roboto"/>
                <w:sz w:val="12"/>
                <w:szCs w:val="12"/>
                <w:lang w:val="ru"/>
              </w:rPr>
              <w:t>1.1</w:t>
            </w:r>
          </w:p>
          <w:p w14:paraId="2BFFEA52"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70" w:type="dxa"/>
          </w:tcPr>
          <w:p w14:paraId="13CD1EBD" w14:textId="77777777" w:rsidR="000B217C" w:rsidRPr="00C75E73" w:rsidRDefault="000B217C" w:rsidP="00676CE3">
            <w:pPr>
              <w:numPr>
                <w:ilvl w:val="0"/>
                <w:numId w:val="51"/>
              </w:numPr>
              <w:spacing w:after="0" w:line="276" w:lineRule="auto"/>
              <w:ind w:left="283"/>
              <w:jc w:val="both"/>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3F20EF0F" w14:textId="77777777" w:rsidR="000B217C" w:rsidRPr="00C75E73" w:rsidRDefault="000B217C" w:rsidP="00676CE3">
            <w:pPr>
              <w:numPr>
                <w:ilvl w:val="0"/>
                <w:numId w:val="51"/>
              </w:numPr>
              <w:spacing w:after="0" w:line="276" w:lineRule="auto"/>
              <w:ind w:left="283"/>
              <w:jc w:val="both"/>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6D7FE757" w14:textId="77777777" w:rsidR="000B217C" w:rsidRPr="00C75E73" w:rsidRDefault="000B217C" w:rsidP="00676CE3">
            <w:pPr>
              <w:numPr>
                <w:ilvl w:val="0"/>
                <w:numId w:val="56"/>
              </w:numPr>
              <w:spacing w:after="0" w:line="276" w:lineRule="auto"/>
              <w:ind w:left="425" w:hanging="141"/>
              <w:jc w:val="both"/>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5EDAED17" w14:textId="77777777" w:rsidR="000B217C" w:rsidRPr="00C75E73" w:rsidRDefault="000B217C" w:rsidP="00676CE3">
            <w:pPr>
              <w:numPr>
                <w:ilvl w:val="0"/>
                <w:numId w:val="56"/>
              </w:numPr>
              <w:spacing w:after="0" w:line="276" w:lineRule="auto"/>
              <w:ind w:left="425" w:hanging="141"/>
              <w:jc w:val="both"/>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14:paraId="0FC66832" w14:textId="77777777" w:rsidR="000B217C" w:rsidRPr="00C75E73" w:rsidRDefault="000B217C" w:rsidP="00676CE3">
            <w:pPr>
              <w:numPr>
                <w:ilvl w:val="0"/>
                <w:numId w:val="56"/>
              </w:numPr>
              <w:spacing w:after="0" w:line="276" w:lineRule="auto"/>
              <w:ind w:left="425" w:hanging="141"/>
              <w:jc w:val="both"/>
              <w:rPr>
                <w:rFonts w:eastAsia="Roboto"/>
                <w:sz w:val="12"/>
                <w:szCs w:val="12"/>
                <w:lang w:val="ru"/>
              </w:rPr>
            </w:pPr>
            <w:r w:rsidRPr="00C75E73">
              <w:rPr>
                <w:rFonts w:eastAsia="Roboto"/>
                <w:sz w:val="12"/>
                <w:szCs w:val="12"/>
                <w:lang w:val="ru"/>
              </w:rPr>
              <w:t>акцентные оттенки -</w:t>
            </w:r>
            <w:r w:rsidRPr="00C75E73">
              <w:rPr>
                <w:rFonts w:eastAsia="Roboto"/>
                <w:i/>
                <w:sz w:val="12"/>
                <w:szCs w:val="12"/>
                <w:lang w:val="ru"/>
              </w:rPr>
              <w:t xml:space="preserve"> </w:t>
            </w:r>
            <w:r w:rsidRPr="00C75E73">
              <w:rPr>
                <w:rFonts w:eastAsia="Roboto"/>
                <w:sz w:val="12"/>
                <w:szCs w:val="12"/>
                <w:lang w:val="ru"/>
              </w:rPr>
              <w:t>9010, 1002, 070 70 30, 060 70 40, 050 70 30, 280 70 10, 1020, 040 50 30, 6011, 5014, 030 40 30, 8002, 050 40 30.</w:t>
            </w:r>
          </w:p>
        </w:tc>
        <w:tc>
          <w:tcPr>
            <w:tcW w:w="6840" w:type="dxa"/>
          </w:tcPr>
          <w:p w14:paraId="4997FBAA" w14:textId="77777777" w:rsidR="000B217C" w:rsidRPr="00C75E73" w:rsidRDefault="000B217C" w:rsidP="00676CE3">
            <w:pPr>
              <w:numPr>
                <w:ilvl w:val="0"/>
                <w:numId w:val="62"/>
              </w:numPr>
              <w:spacing w:after="0" w:line="276" w:lineRule="auto"/>
              <w:ind w:left="283"/>
              <w:jc w:val="both"/>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69E76C2" w14:textId="77777777" w:rsidR="000B217C" w:rsidRPr="00C75E73" w:rsidRDefault="000B217C" w:rsidP="00676CE3">
            <w:pPr>
              <w:numPr>
                <w:ilvl w:val="0"/>
                <w:numId w:val="57"/>
              </w:numPr>
              <w:spacing w:after="0" w:line="276" w:lineRule="auto"/>
              <w:ind w:left="283"/>
              <w:jc w:val="both"/>
              <w:rPr>
                <w:rFonts w:eastAsia="Roboto"/>
                <w:sz w:val="12"/>
                <w:szCs w:val="12"/>
                <w:lang w:val="ru"/>
              </w:rPr>
            </w:pPr>
            <w:r w:rsidRPr="00C75E73">
              <w:rPr>
                <w:rFonts w:eastAsia="Roboto"/>
                <w:sz w:val="12"/>
                <w:szCs w:val="12"/>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E82060" w14:paraId="1E137ACC" w14:textId="77777777" w:rsidTr="000B217C">
        <w:trPr>
          <w:trHeight w:val="300"/>
          <w:jc w:val="center"/>
        </w:trPr>
        <w:tc>
          <w:tcPr>
            <w:tcW w:w="421" w:type="dxa"/>
            <w:vMerge/>
            <w:shd w:val="clear" w:color="auto" w:fill="auto"/>
          </w:tcPr>
          <w:p w14:paraId="4C65B147"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744ED08C" w14:textId="77777777" w:rsidR="000B217C" w:rsidRPr="00C75E73" w:rsidRDefault="000B217C" w:rsidP="000B217C">
            <w:pPr>
              <w:rPr>
                <w:rFonts w:eastAsia="Roboto"/>
                <w:sz w:val="14"/>
                <w:szCs w:val="14"/>
                <w:lang w:val="ru"/>
              </w:rPr>
            </w:pPr>
          </w:p>
        </w:tc>
        <w:tc>
          <w:tcPr>
            <w:tcW w:w="945" w:type="dxa"/>
            <w:shd w:val="clear" w:color="auto" w:fill="auto"/>
            <w:vAlign w:val="center"/>
          </w:tcPr>
          <w:p w14:paraId="0EA3904F" w14:textId="77777777" w:rsidR="000B217C" w:rsidRPr="00C75E73" w:rsidRDefault="000B217C" w:rsidP="000B217C">
            <w:pPr>
              <w:rPr>
                <w:rFonts w:eastAsia="Roboto"/>
                <w:sz w:val="12"/>
                <w:szCs w:val="12"/>
                <w:lang w:val="ru"/>
              </w:rPr>
            </w:pPr>
            <w:r w:rsidRPr="00C75E73">
              <w:rPr>
                <w:rFonts w:eastAsia="Roboto"/>
                <w:sz w:val="12"/>
                <w:szCs w:val="12"/>
                <w:lang w:val="ru"/>
              </w:rPr>
              <w:t>1.2</w:t>
            </w:r>
          </w:p>
          <w:p w14:paraId="33E3ED82"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70" w:type="dxa"/>
          </w:tcPr>
          <w:p w14:paraId="4A1B60A7" w14:textId="77777777" w:rsidR="000B217C" w:rsidRPr="00C75E73" w:rsidRDefault="000B217C" w:rsidP="00676CE3">
            <w:pPr>
              <w:numPr>
                <w:ilvl w:val="0"/>
                <w:numId w:val="61"/>
              </w:numPr>
              <w:spacing w:after="0" w:line="276" w:lineRule="auto"/>
              <w:ind w:left="283"/>
              <w:jc w:val="both"/>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1757CB00" w14:textId="77777777" w:rsidR="000B217C" w:rsidRPr="00C75E73" w:rsidRDefault="000B217C" w:rsidP="00676CE3">
            <w:pPr>
              <w:numPr>
                <w:ilvl w:val="0"/>
                <w:numId w:val="61"/>
              </w:numPr>
              <w:spacing w:after="0" w:line="276" w:lineRule="auto"/>
              <w:ind w:left="283"/>
              <w:jc w:val="both"/>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0B217C" w:rsidRPr="00E82060" w14:paraId="44410E73" w14:textId="77777777" w:rsidTr="000B217C">
        <w:trPr>
          <w:trHeight w:val="150"/>
          <w:jc w:val="center"/>
        </w:trPr>
        <w:tc>
          <w:tcPr>
            <w:tcW w:w="421" w:type="dxa"/>
            <w:vMerge/>
            <w:shd w:val="clear" w:color="auto" w:fill="auto"/>
          </w:tcPr>
          <w:p w14:paraId="6C5A95A2"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A2B6A86" w14:textId="77777777" w:rsidR="000B217C" w:rsidRPr="00C75E73" w:rsidRDefault="000B217C" w:rsidP="000B217C">
            <w:pPr>
              <w:rPr>
                <w:rFonts w:eastAsia="Roboto"/>
                <w:sz w:val="14"/>
                <w:szCs w:val="14"/>
                <w:lang w:val="ru"/>
              </w:rPr>
            </w:pPr>
          </w:p>
        </w:tc>
        <w:tc>
          <w:tcPr>
            <w:tcW w:w="945" w:type="dxa"/>
            <w:shd w:val="clear" w:color="auto" w:fill="auto"/>
            <w:vAlign w:val="center"/>
          </w:tcPr>
          <w:p w14:paraId="1EA28E7E" w14:textId="77777777" w:rsidR="000B217C" w:rsidRPr="00C75E73" w:rsidRDefault="000B217C" w:rsidP="000B217C">
            <w:pPr>
              <w:rPr>
                <w:rFonts w:eastAsia="Roboto"/>
                <w:sz w:val="12"/>
                <w:szCs w:val="12"/>
                <w:lang w:val="ru"/>
              </w:rPr>
            </w:pPr>
            <w:r w:rsidRPr="00C75E73">
              <w:rPr>
                <w:rFonts w:eastAsia="Roboto"/>
                <w:sz w:val="12"/>
                <w:szCs w:val="12"/>
                <w:lang w:val="ru"/>
              </w:rPr>
              <w:t>1.3</w:t>
            </w:r>
          </w:p>
          <w:p w14:paraId="5D413C42" w14:textId="77777777" w:rsidR="000B217C" w:rsidRPr="00C75E73" w:rsidRDefault="000B217C" w:rsidP="000B217C">
            <w:pPr>
              <w:rPr>
                <w:rFonts w:eastAsia="Roboto"/>
                <w:sz w:val="12"/>
                <w:szCs w:val="12"/>
                <w:lang w:val="ru"/>
              </w:rPr>
            </w:pPr>
            <w:r w:rsidRPr="00C75E73">
              <w:rPr>
                <w:rFonts w:eastAsia="Roboto"/>
                <w:sz w:val="12"/>
                <w:szCs w:val="12"/>
                <w:lang w:val="ru"/>
              </w:rPr>
              <w:t>Остекление</w:t>
            </w:r>
          </w:p>
        </w:tc>
        <w:tc>
          <w:tcPr>
            <w:tcW w:w="5970" w:type="dxa"/>
          </w:tcPr>
          <w:p w14:paraId="2AB18A91" w14:textId="77777777" w:rsidR="000B217C" w:rsidRPr="00C75E73" w:rsidRDefault="000B217C" w:rsidP="00676CE3">
            <w:pPr>
              <w:numPr>
                <w:ilvl w:val="0"/>
                <w:numId w:val="63"/>
              </w:numPr>
              <w:spacing w:after="0" w:line="276" w:lineRule="auto"/>
              <w:ind w:left="283"/>
              <w:jc w:val="both"/>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781DA74D" w14:textId="77777777" w:rsidR="000B217C" w:rsidRPr="00C75E73" w:rsidRDefault="000B217C" w:rsidP="00676CE3">
            <w:pPr>
              <w:numPr>
                <w:ilvl w:val="0"/>
                <w:numId w:val="63"/>
              </w:numPr>
              <w:spacing w:after="0" w:line="276" w:lineRule="auto"/>
              <w:ind w:left="283"/>
              <w:jc w:val="both"/>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w:t>
            </w:r>
          </w:p>
        </w:tc>
        <w:tc>
          <w:tcPr>
            <w:tcW w:w="6840" w:type="dxa"/>
          </w:tcPr>
          <w:p w14:paraId="24A831E1" w14:textId="77777777" w:rsidR="000B217C" w:rsidRPr="00C75E73" w:rsidRDefault="000B217C" w:rsidP="000B217C">
            <w:pPr>
              <w:ind w:left="283"/>
              <w:rPr>
                <w:rFonts w:eastAsia="Roboto"/>
                <w:sz w:val="12"/>
                <w:szCs w:val="12"/>
                <w:lang w:val="ru"/>
              </w:rPr>
            </w:pPr>
          </w:p>
          <w:p w14:paraId="638E56C8" w14:textId="77777777" w:rsidR="000B217C" w:rsidRPr="00C75E73" w:rsidRDefault="000B217C" w:rsidP="000B217C">
            <w:pPr>
              <w:ind w:left="283"/>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66A432E3" w14:textId="77777777" w:rsidR="000B217C" w:rsidRPr="00C75E73" w:rsidRDefault="000B217C" w:rsidP="000B217C">
            <w:pPr>
              <w:ind w:left="283"/>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0E250153" w14:textId="77777777" w:rsidTr="000B217C">
        <w:trPr>
          <w:trHeight w:val="258"/>
          <w:jc w:val="center"/>
        </w:trPr>
        <w:tc>
          <w:tcPr>
            <w:tcW w:w="421" w:type="dxa"/>
            <w:vMerge/>
            <w:shd w:val="clear" w:color="auto" w:fill="auto"/>
          </w:tcPr>
          <w:p w14:paraId="0ED41F68"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7AC59326" w14:textId="77777777" w:rsidR="000B217C" w:rsidRPr="00C75E73" w:rsidRDefault="000B217C" w:rsidP="000B217C">
            <w:pPr>
              <w:rPr>
                <w:rFonts w:eastAsia="Roboto"/>
                <w:sz w:val="14"/>
                <w:szCs w:val="14"/>
                <w:lang w:val="ru"/>
              </w:rPr>
            </w:pPr>
          </w:p>
        </w:tc>
        <w:tc>
          <w:tcPr>
            <w:tcW w:w="945" w:type="dxa"/>
            <w:shd w:val="clear" w:color="auto" w:fill="auto"/>
            <w:vAlign w:val="center"/>
          </w:tcPr>
          <w:p w14:paraId="08AB05C1" w14:textId="77777777" w:rsidR="000B217C" w:rsidRPr="00C75E73" w:rsidRDefault="000B217C" w:rsidP="000B217C">
            <w:pPr>
              <w:rPr>
                <w:rFonts w:eastAsia="Roboto"/>
                <w:sz w:val="12"/>
                <w:szCs w:val="12"/>
                <w:lang w:val="ru"/>
              </w:rPr>
            </w:pPr>
            <w:r w:rsidRPr="00C75E73">
              <w:rPr>
                <w:rFonts w:eastAsia="Roboto"/>
                <w:sz w:val="12"/>
                <w:szCs w:val="12"/>
                <w:lang w:val="ru"/>
              </w:rPr>
              <w:t>1.4</w:t>
            </w:r>
          </w:p>
          <w:p w14:paraId="240874C9"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70" w:type="dxa"/>
          </w:tcPr>
          <w:p w14:paraId="73751B48" w14:textId="77777777" w:rsidR="000B217C" w:rsidRPr="00C75E73" w:rsidRDefault="000B217C" w:rsidP="00676CE3">
            <w:pPr>
              <w:numPr>
                <w:ilvl w:val="0"/>
                <w:numId w:val="49"/>
              </w:numPr>
              <w:spacing w:after="0" w:line="276" w:lineRule="auto"/>
              <w:ind w:left="283"/>
              <w:jc w:val="both"/>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перекрытий, элементов окон, ограждений).</w:t>
            </w:r>
          </w:p>
          <w:p w14:paraId="6EA4984F" w14:textId="77777777" w:rsidR="000B217C" w:rsidRPr="00C75E73" w:rsidRDefault="000B217C" w:rsidP="00676CE3">
            <w:pPr>
              <w:numPr>
                <w:ilvl w:val="0"/>
                <w:numId w:val="49"/>
              </w:numPr>
              <w:spacing w:after="0" w:line="276" w:lineRule="auto"/>
              <w:ind w:left="283"/>
              <w:jc w:val="both"/>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3B73F1FB" w14:textId="77777777" w:rsidR="000B217C" w:rsidRPr="00C75E73" w:rsidRDefault="000B217C" w:rsidP="00676CE3">
            <w:pPr>
              <w:numPr>
                <w:ilvl w:val="0"/>
                <w:numId w:val="59"/>
              </w:numPr>
              <w:spacing w:after="0" w:line="276" w:lineRule="auto"/>
              <w:ind w:left="283"/>
              <w:jc w:val="both"/>
              <w:rPr>
                <w:rFonts w:eastAsia="Roboto"/>
                <w:sz w:val="12"/>
                <w:szCs w:val="12"/>
                <w:lang w:val="ru"/>
              </w:rPr>
            </w:pPr>
            <w:r w:rsidRPr="00C75E73">
              <w:rPr>
                <w:rFonts w:eastAsia="Roboto"/>
                <w:sz w:val="12"/>
                <w:szCs w:val="12"/>
                <w:lang w:val="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A16F795" w14:textId="77777777" w:rsidR="000B217C" w:rsidRPr="00C75E73" w:rsidRDefault="000B217C" w:rsidP="00676CE3">
            <w:pPr>
              <w:numPr>
                <w:ilvl w:val="0"/>
                <w:numId w:val="59"/>
              </w:numPr>
              <w:spacing w:after="0" w:line="276" w:lineRule="auto"/>
              <w:ind w:left="283"/>
              <w:jc w:val="both"/>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E82060" w14:paraId="65C259C2" w14:textId="77777777" w:rsidTr="000B217C">
        <w:trPr>
          <w:trHeight w:val="330"/>
          <w:jc w:val="center"/>
        </w:trPr>
        <w:tc>
          <w:tcPr>
            <w:tcW w:w="421" w:type="dxa"/>
            <w:vMerge/>
            <w:shd w:val="clear" w:color="auto" w:fill="auto"/>
          </w:tcPr>
          <w:p w14:paraId="3CB079BC"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593AFE0F" w14:textId="77777777" w:rsidR="000B217C" w:rsidRPr="00C75E73" w:rsidRDefault="000B217C" w:rsidP="000B217C">
            <w:pPr>
              <w:rPr>
                <w:rFonts w:eastAsia="Roboto"/>
                <w:sz w:val="14"/>
                <w:szCs w:val="14"/>
                <w:lang w:val="ru"/>
              </w:rPr>
            </w:pPr>
          </w:p>
        </w:tc>
        <w:tc>
          <w:tcPr>
            <w:tcW w:w="945" w:type="dxa"/>
            <w:shd w:val="clear" w:color="auto" w:fill="auto"/>
            <w:vAlign w:val="center"/>
          </w:tcPr>
          <w:p w14:paraId="47315A58" w14:textId="77777777" w:rsidR="000B217C" w:rsidRPr="00C75E73" w:rsidRDefault="000B217C" w:rsidP="000B217C">
            <w:pPr>
              <w:rPr>
                <w:rFonts w:eastAsia="Roboto"/>
                <w:sz w:val="12"/>
                <w:szCs w:val="12"/>
                <w:lang w:val="ru"/>
              </w:rPr>
            </w:pPr>
            <w:r w:rsidRPr="00C75E73">
              <w:rPr>
                <w:rFonts w:eastAsia="Roboto"/>
                <w:sz w:val="12"/>
                <w:szCs w:val="12"/>
                <w:lang w:val="ru"/>
              </w:rPr>
              <w:t>1.5</w:t>
            </w:r>
          </w:p>
          <w:p w14:paraId="4B63B417"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70" w:type="dxa"/>
          </w:tcPr>
          <w:p w14:paraId="4B00B331" w14:textId="77777777" w:rsidR="000B217C" w:rsidRPr="00C75E73" w:rsidRDefault="000B217C" w:rsidP="00676CE3">
            <w:pPr>
              <w:numPr>
                <w:ilvl w:val="0"/>
                <w:numId w:val="50"/>
              </w:numPr>
              <w:spacing w:after="0" w:line="276" w:lineRule="auto"/>
              <w:ind w:left="283"/>
              <w:jc w:val="both"/>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820-5, 7024, 8028, 8011, 7021. </w:t>
            </w:r>
          </w:p>
        </w:tc>
        <w:tc>
          <w:tcPr>
            <w:tcW w:w="6840" w:type="dxa"/>
          </w:tcPr>
          <w:p w14:paraId="74E73AA9" w14:textId="77777777" w:rsidR="000B217C" w:rsidRPr="00C75E73" w:rsidRDefault="000B217C" w:rsidP="00676CE3">
            <w:pPr>
              <w:numPr>
                <w:ilvl w:val="0"/>
                <w:numId w:val="50"/>
              </w:numPr>
              <w:spacing w:after="0" w:line="276" w:lineRule="auto"/>
              <w:ind w:left="283"/>
              <w:jc w:val="both"/>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E82060" w14:paraId="2A2A4C9D" w14:textId="77777777" w:rsidTr="000B217C">
        <w:trPr>
          <w:trHeight w:val="330"/>
          <w:jc w:val="center"/>
        </w:trPr>
        <w:tc>
          <w:tcPr>
            <w:tcW w:w="421" w:type="dxa"/>
            <w:vMerge/>
            <w:shd w:val="clear" w:color="auto" w:fill="auto"/>
          </w:tcPr>
          <w:p w14:paraId="6BFA44C3"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7B2CCC25" w14:textId="77777777" w:rsidR="000B217C" w:rsidRPr="00C75E73" w:rsidRDefault="000B217C" w:rsidP="000B217C">
            <w:pPr>
              <w:rPr>
                <w:rFonts w:eastAsia="Roboto"/>
                <w:sz w:val="14"/>
                <w:szCs w:val="14"/>
                <w:lang w:val="ru"/>
              </w:rPr>
            </w:pPr>
          </w:p>
        </w:tc>
        <w:tc>
          <w:tcPr>
            <w:tcW w:w="945" w:type="dxa"/>
            <w:shd w:val="clear" w:color="auto" w:fill="auto"/>
            <w:vAlign w:val="center"/>
          </w:tcPr>
          <w:p w14:paraId="00A0A972" w14:textId="77777777" w:rsidR="000B217C" w:rsidRPr="00C75E73" w:rsidRDefault="000B217C" w:rsidP="000B217C">
            <w:pPr>
              <w:rPr>
                <w:rFonts w:eastAsia="Roboto"/>
                <w:sz w:val="12"/>
                <w:szCs w:val="12"/>
                <w:lang w:val="ru"/>
              </w:rPr>
            </w:pPr>
            <w:r w:rsidRPr="00C75E73">
              <w:rPr>
                <w:rFonts w:eastAsia="Roboto"/>
                <w:sz w:val="12"/>
                <w:szCs w:val="12"/>
                <w:lang w:val="ru"/>
              </w:rPr>
              <w:t>1.6</w:t>
            </w:r>
          </w:p>
          <w:p w14:paraId="2E913396"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70" w:type="dxa"/>
          </w:tcPr>
          <w:p w14:paraId="1374CBAD" w14:textId="77777777" w:rsidR="000B217C" w:rsidRPr="00C75E73" w:rsidRDefault="000B217C" w:rsidP="00676CE3">
            <w:pPr>
              <w:numPr>
                <w:ilvl w:val="0"/>
                <w:numId w:val="63"/>
              </w:numPr>
              <w:spacing w:after="0" w:line="276" w:lineRule="auto"/>
              <w:ind w:left="283"/>
              <w:jc w:val="both"/>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02B66416" w14:textId="77777777" w:rsidR="000B217C" w:rsidRPr="00C75E73" w:rsidRDefault="000B217C" w:rsidP="00676CE3">
            <w:pPr>
              <w:numPr>
                <w:ilvl w:val="0"/>
                <w:numId w:val="63"/>
              </w:numPr>
              <w:spacing w:after="0" w:line="276" w:lineRule="auto"/>
              <w:ind w:left="283"/>
              <w:jc w:val="both"/>
              <w:rPr>
                <w:rFonts w:eastAsia="Roboto"/>
                <w:sz w:val="12"/>
                <w:szCs w:val="12"/>
                <w:lang w:val="ru"/>
              </w:rPr>
            </w:pPr>
            <w:r w:rsidRPr="00C75E73">
              <w:rPr>
                <w:rFonts w:eastAsia="Roboto"/>
                <w:sz w:val="12"/>
                <w:szCs w:val="12"/>
                <w:lang w:val="ru"/>
              </w:rPr>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E82060" w14:paraId="19E03AA8" w14:textId="77777777" w:rsidTr="000B217C">
        <w:trPr>
          <w:trHeight w:val="330"/>
          <w:jc w:val="center"/>
        </w:trPr>
        <w:tc>
          <w:tcPr>
            <w:tcW w:w="421" w:type="dxa"/>
            <w:vMerge/>
            <w:shd w:val="clear" w:color="auto" w:fill="auto"/>
          </w:tcPr>
          <w:p w14:paraId="33C9F01A"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50CEC19" w14:textId="77777777" w:rsidR="000B217C" w:rsidRPr="00C75E73" w:rsidRDefault="000B217C" w:rsidP="000B217C">
            <w:pPr>
              <w:rPr>
                <w:rFonts w:eastAsia="Roboto"/>
                <w:sz w:val="14"/>
                <w:szCs w:val="14"/>
                <w:lang w:val="ru"/>
              </w:rPr>
            </w:pPr>
          </w:p>
        </w:tc>
        <w:tc>
          <w:tcPr>
            <w:tcW w:w="945" w:type="dxa"/>
            <w:shd w:val="clear" w:color="auto" w:fill="auto"/>
            <w:vAlign w:val="center"/>
          </w:tcPr>
          <w:p w14:paraId="3BCA6AB0" w14:textId="77777777" w:rsidR="000B217C" w:rsidRPr="00C75E73" w:rsidRDefault="000B217C" w:rsidP="000B217C">
            <w:pPr>
              <w:rPr>
                <w:rFonts w:eastAsia="Roboto"/>
                <w:sz w:val="12"/>
                <w:szCs w:val="12"/>
                <w:lang w:val="ru"/>
              </w:rPr>
            </w:pPr>
            <w:r w:rsidRPr="00C75E73">
              <w:rPr>
                <w:rFonts w:eastAsia="Roboto"/>
                <w:sz w:val="12"/>
                <w:szCs w:val="12"/>
                <w:lang w:val="ru"/>
              </w:rPr>
              <w:t>1.7</w:t>
            </w:r>
          </w:p>
          <w:p w14:paraId="5F6BBDCC"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70" w:type="dxa"/>
          </w:tcPr>
          <w:p w14:paraId="435D2F79"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8F3122A"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500CD3F6"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Pr>
          <w:p w14:paraId="172C6421"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оттенках.** </w:t>
            </w:r>
          </w:p>
          <w:p w14:paraId="1D09FEB6" w14:textId="77777777" w:rsidR="000B217C" w:rsidRPr="00C75E73" w:rsidRDefault="000B217C" w:rsidP="000B217C">
            <w:pPr>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237D52DA" w14:textId="77777777" w:rsidR="000B217C" w:rsidRPr="00C75E73" w:rsidRDefault="000B217C" w:rsidP="000B217C">
            <w:pPr>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056D1703" w14:textId="77777777" w:rsidTr="000B217C">
        <w:trPr>
          <w:trHeight w:val="1123"/>
          <w:jc w:val="center"/>
        </w:trPr>
        <w:tc>
          <w:tcPr>
            <w:tcW w:w="421" w:type="dxa"/>
            <w:vMerge w:val="restart"/>
            <w:shd w:val="clear" w:color="auto" w:fill="auto"/>
          </w:tcPr>
          <w:p w14:paraId="4A37011E" w14:textId="77777777" w:rsidR="000B217C" w:rsidRPr="00C75E73" w:rsidRDefault="000B217C" w:rsidP="000B217C">
            <w:pPr>
              <w:rPr>
                <w:rFonts w:eastAsia="Roboto"/>
                <w:sz w:val="12"/>
                <w:szCs w:val="12"/>
                <w:lang w:val="ru"/>
              </w:rPr>
            </w:pPr>
            <w:r w:rsidRPr="00C75E73">
              <w:rPr>
                <w:rFonts w:eastAsia="Roboto"/>
                <w:sz w:val="12"/>
                <w:szCs w:val="12"/>
                <w:lang w:val="ru"/>
              </w:rPr>
              <w:t>2</w:t>
            </w:r>
          </w:p>
        </w:tc>
        <w:tc>
          <w:tcPr>
            <w:tcW w:w="1124" w:type="dxa"/>
            <w:vMerge w:val="restart"/>
            <w:shd w:val="clear" w:color="auto" w:fill="auto"/>
          </w:tcPr>
          <w:p w14:paraId="3B32BDAE"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45" w:type="dxa"/>
            <w:shd w:val="clear" w:color="auto" w:fill="auto"/>
            <w:vAlign w:val="center"/>
          </w:tcPr>
          <w:p w14:paraId="24A397A0" w14:textId="77777777" w:rsidR="000B217C" w:rsidRPr="00C75E73" w:rsidRDefault="000B217C" w:rsidP="000B217C">
            <w:pPr>
              <w:rPr>
                <w:rFonts w:eastAsia="Roboto"/>
                <w:sz w:val="12"/>
                <w:szCs w:val="12"/>
                <w:lang w:val="ru"/>
              </w:rPr>
            </w:pPr>
            <w:r w:rsidRPr="00C75E73">
              <w:rPr>
                <w:rFonts w:eastAsia="Roboto"/>
                <w:sz w:val="12"/>
                <w:szCs w:val="12"/>
                <w:lang w:val="ru"/>
              </w:rPr>
              <w:t>2.1</w:t>
            </w:r>
          </w:p>
          <w:p w14:paraId="32FC9FAE"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70" w:type="dxa"/>
            <w:shd w:val="clear" w:color="auto" w:fill="auto"/>
          </w:tcPr>
          <w:p w14:paraId="2086A5C9"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6892E61C"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692B50F"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 должны применяться на меньшей части площади фасада.</w:t>
            </w:r>
          </w:p>
          <w:p w14:paraId="2538E814"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132C02C3"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tc>
        <w:tc>
          <w:tcPr>
            <w:tcW w:w="6840" w:type="dxa"/>
            <w:shd w:val="clear" w:color="auto" w:fill="auto"/>
          </w:tcPr>
          <w:p w14:paraId="1A72AEDC"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3CAAF45B"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2580E7A2" w14:textId="77777777" w:rsidTr="000B217C">
        <w:trPr>
          <w:trHeight w:val="375"/>
          <w:jc w:val="center"/>
        </w:trPr>
        <w:tc>
          <w:tcPr>
            <w:tcW w:w="421" w:type="dxa"/>
            <w:vMerge/>
            <w:shd w:val="clear" w:color="auto" w:fill="auto"/>
          </w:tcPr>
          <w:p w14:paraId="45187A4C"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571895E4" w14:textId="77777777" w:rsidR="000B217C" w:rsidRPr="00C75E73" w:rsidRDefault="000B217C" w:rsidP="000B217C">
            <w:pPr>
              <w:rPr>
                <w:rFonts w:eastAsia="Roboto"/>
                <w:sz w:val="14"/>
                <w:szCs w:val="14"/>
                <w:lang w:val="ru"/>
              </w:rPr>
            </w:pPr>
          </w:p>
        </w:tc>
        <w:tc>
          <w:tcPr>
            <w:tcW w:w="945" w:type="dxa"/>
            <w:shd w:val="clear" w:color="auto" w:fill="auto"/>
            <w:vAlign w:val="center"/>
          </w:tcPr>
          <w:p w14:paraId="653B3553" w14:textId="77777777" w:rsidR="000B217C" w:rsidRPr="00C75E73" w:rsidRDefault="000B217C" w:rsidP="000B217C">
            <w:pPr>
              <w:rPr>
                <w:rFonts w:eastAsia="Roboto"/>
                <w:sz w:val="12"/>
                <w:szCs w:val="12"/>
                <w:lang w:val="ru"/>
              </w:rPr>
            </w:pPr>
            <w:r w:rsidRPr="00C75E73">
              <w:rPr>
                <w:rFonts w:eastAsia="Roboto"/>
                <w:sz w:val="12"/>
                <w:szCs w:val="12"/>
                <w:lang w:val="ru"/>
              </w:rPr>
              <w:t>2.2</w:t>
            </w:r>
          </w:p>
          <w:p w14:paraId="2B79A7C4"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70" w:type="dxa"/>
            <w:shd w:val="clear" w:color="auto" w:fill="auto"/>
          </w:tcPr>
          <w:p w14:paraId="7525D248" w14:textId="77777777" w:rsidR="000B217C" w:rsidRPr="00C75E73" w:rsidRDefault="000B217C" w:rsidP="00676CE3">
            <w:pPr>
              <w:numPr>
                <w:ilvl w:val="0"/>
                <w:numId w:val="52"/>
              </w:numPr>
              <w:spacing w:after="0" w:line="276" w:lineRule="auto"/>
              <w:ind w:left="283"/>
              <w:jc w:val="both"/>
              <w:rPr>
                <w:rFonts w:eastAsia="Roboto"/>
                <w:sz w:val="12"/>
                <w:szCs w:val="12"/>
                <w:lang w:val="ru"/>
              </w:rPr>
            </w:pPr>
            <w:r w:rsidRPr="00C75E73">
              <w:rPr>
                <w:rFonts w:eastAsia="Roboto"/>
                <w:sz w:val="12"/>
                <w:szCs w:val="12"/>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14:paraId="47010A51" w14:textId="77777777" w:rsidR="000B217C" w:rsidRPr="00C75E73" w:rsidRDefault="000B217C" w:rsidP="00676CE3">
            <w:pPr>
              <w:numPr>
                <w:ilvl w:val="0"/>
                <w:numId w:val="52"/>
              </w:numPr>
              <w:spacing w:after="0" w:line="276" w:lineRule="auto"/>
              <w:ind w:left="283"/>
              <w:jc w:val="both"/>
              <w:rPr>
                <w:rFonts w:eastAsia="Roboto"/>
                <w:sz w:val="12"/>
                <w:szCs w:val="12"/>
                <w:lang w:val="ru"/>
              </w:rPr>
            </w:pPr>
            <w:r w:rsidRPr="00C75E73">
              <w:rPr>
                <w:rFonts w:eastAsia="Roboto"/>
                <w:sz w:val="12"/>
                <w:szCs w:val="12"/>
                <w:lang w:val="ru"/>
              </w:rPr>
              <w:t xml:space="preserve">2.2.2 Все элементы окон (за исключением стекла) должны выполняться в едином материале. </w:t>
            </w:r>
          </w:p>
          <w:p w14:paraId="0DF5B080" w14:textId="77777777" w:rsidR="000B217C" w:rsidRPr="00C75E73" w:rsidRDefault="000B217C" w:rsidP="000B217C">
            <w:pPr>
              <w:ind w:left="283" w:hanging="360"/>
              <w:rPr>
                <w:rFonts w:eastAsia="Roboto"/>
                <w:sz w:val="12"/>
                <w:szCs w:val="12"/>
                <w:lang w:val="ru"/>
              </w:rPr>
            </w:pPr>
          </w:p>
        </w:tc>
      </w:tr>
      <w:tr w:rsidR="000B217C" w:rsidRPr="00E82060" w14:paraId="754C13E4" w14:textId="77777777" w:rsidTr="000B217C">
        <w:trPr>
          <w:trHeight w:val="101"/>
          <w:jc w:val="center"/>
        </w:trPr>
        <w:tc>
          <w:tcPr>
            <w:tcW w:w="421" w:type="dxa"/>
            <w:vMerge/>
            <w:shd w:val="clear" w:color="auto" w:fill="auto"/>
          </w:tcPr>
          <w:p w14:paraId="5D42F01E"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C028690" w14:textId="77777777" w:rsidR="000B217C" w:rsidRPr="00C75E73" w:rsidRDefault="000B217C" w:rsidP="000B217C">
            <w:pPr>
              <w:rPr>
                <w:rFonts w:eastAsia="Roboto"/>
                <w:sz w:val="14"/>
                <w:szCs w:val="14"/>
                <w:lang w:val="ru"/>
              </w:rPr>
            </w:pPr>
          </w:p>
        </w:tc>
        <w:tc>
          <w:tcPr>
            <w:tcW w:w="945" w:type="dxa"/>
            <w:shd w:val="clear" w:color="auto" w:fill="auto"/>
            <w:vAlign w:val="center"/>
          </w:tcPr>
          <w:p w14:paraId="37F13015" w14:textId="77777777" w:rsidR="000B217C" w:rsidRPr="00C75E73" w:rsidRDefault="000B217C" w:rsidP="000B217C">
            <w:pPr>
              <w:rPr>
                <w:rFonts w:eastAsia="Roboto"/>
                <w:sz w:val="12"/>
                <w:szCs w:val="12"/>
                <w:lang w:val="ru"/>
              </w:rPr>
            </w:pPr>
            <w:r w:rsidRPr="00C75E73">
              <w:rPr>
                <w:rFonts w:eastAsia="Roboto"/>
                <w:sz w:val="12"/>
                <w:szCs w:val="12"/>
                <w:lang w:val="ru"/>
              </w:rPr>
              <w:t>2.3</w:t>
            </w:r>
          </w:p>
          <w:p w14:paraId="3ACE7384" w14:textId="77777777" w:rsidR="000B217C" w:rsidRPr="00C75E73" w:rsidRDefault="000B217C" w:rsidP="000B217C">
            <w:pPr>
              <w:rPr>
                <w:rFonts w:eastAsia="Roboto"/>
                <w:sz w:val="12"/>
                <w:szCs w:val="12"/>
                <w:lang w:val="ru"/>
              </w:rPr>
            </w:pPr>
            <w:r w:rsidRPr="00C75E73">
              <w:rPr>
                <w:rFonts w:eastAsia="Roboto"/>
                <w:sz w:val="12"/>
                <w:szCs w:val="12"/>
                <w:lang w:val="ru"/>
              </w:rPr>
              <w:t>Остекление</w:t>
            </w:r>
          </w:p>
        </w:tc>
        <w:tc>
          <w:tcPr>
            <w:tcW w:w="5970" w:type="dxa"/>
            <w:shd w:val="clear" w:color="auto" w:fill="auto"/>
          </w:tcPr>
          <w:p w14:paraId="1D325949" w14:textId="77777777" w:rsidR="000B217C" w:rsidRPr="00C75E73" w:rsidRDefault="000B217C" w:rsidP="00676CE3">
            <w:pPr>
              <w:numPr>
                <w:ilvl w:val="0"/>
                <w:numId w:val="60"/>
              </w:numPr>
              <w:spacing w:after="0" w:line="276" w:lineRule="auto"/>
              <w:ind w:left="283"/>
              <w:jc w:val="both"/>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F980031" w14:textId="77777777" w:rsidR="000B217C" w:rsidRPr="00C75E73" w:rsidRDefault="000B217C" w:rsidP="00676CE3">
            <w:pPr>
              <w:numPr>
                <w:ilvl w:val="0"/>
                <w:numId w:val="60"/>
              </w:numPr>
              <w:spacing w:after="0" w:line="276" w:lineRule="auto"/>
              <w:ind w:left="283"/>
              <w:jc w:val="both"/>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 xml:space="preserve">в массе, а также непросматриваемого зеркального остекления. </w:t>
            </w:r>
          </w:p>
        </w:tc>
      </w:tr>
      <w:tr w:rsidR="000B217C" w:rsidRPr="00E82060" w14:paraId="1BFFF250" w14:textId="77777777" w:rsidTr="000B217C">
        <w:trPr>
          <w:trHeight w:val="952"/>
          <w:jc w:val="center"/>
        </w:trPr>
        <w:tc>
          <w:tcPr>
            <w:tcW w:w="421" w:type="dxa"/>
            <w:vMerge/>
            <w:shd w:val="clear" w:color="auto" w:fill="auto"/>
          </w:tcPr>
          <w:p w14:paraId="02A40599"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977641E" w14:textId="77777777" w:rsidR="000B217C" w:rsidRPr="00C75E73" w:rsidRDefault="000B217C" w:rsidP="000B217C">
            <w:pPr>
              <w:rPr>
                <w:rFonts w:eastAsia="Roboto"/>
                <w:sz w:val="14"/>
                <w:szCs w:val="14"/>
                <w:lang w:val="ru"/>
              </w:rPr>
            </w:pPr>
          </w:p>
        </w:tc>
        <w:tc>
          <w:tcPr>
            <w:tcW w:w="945" w:type="dxa"/>
            <w:shd w:val="clear" w:color="auto" w:fill="auto"/>
            <w:vAlign w:val="center"/>
          </w:tcPr>
          <w:p w14:paraId="2448D32E" w14:textId="77777777" w:rsidR="000B217C" w:rsidRPr="00C75E73" w:rsidRDefault="000B217C" w:rsidP="000B217C">
            <w:pPr>
              <w:rPr>
                <w:rFonts w:eastAsia="Roboto"/>
                <w:sz w:val="12"/>
                <w:szCs w:val="12"/>
                <w:lang w:val="ru"/>
              </w:rPr>
            </w:pPr>
            <w:r w:rsidRPr="00C75E73">
              <w:rPr>
                <w:rFonts w:eastAsia="Roboto"/>
                <w:sz w:val="12"/>
                <w:szCs w:val="12"/>
                <w:lang w:val="ru"/>
              </w:rPr>
              <w:t>2.4</w:t>
            </w:r>
          </w:p>
          <w:p w14:paraId="18DA54FE"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70" w:type="dxa"/>
            <w:shd w:val="clear" w:color="auto" w:fill="auto"/>
          </w:tcPr>
          <w:p w14:paraId="0AFB607B"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68B0F7BE"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681D228A"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40C30543"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14ADC238"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6900A0E1"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828BCF7"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2DE638C8"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2.4.8 Не допускается устройство радиальных козырьков и навесов к приямкам.</w:t>
            </w:r>
          </w:p>
          <w:p w14:paraId="741D1D74"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2840757A" w14:textId="77777777" w:rsidTr="000B217C">
        <w:trPr>
          <w:trHeight w:val="340"/>
          <w:jc w:val="center"/>
        </w:trPr>
        <w:tc>
          <w:tcPr>
            <w:tcW w:w="421" w:type="dxa"/>
            <w:vMerge/>
            <w:shd w:val="clear" w:color="auto" w:fill="auto"/>
          </w:tcPr>
          <w:p w14:paraId="44FFB49D"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20C0C4CD" w14:textId="77777777" w:rsidR="000B217C" w:rsidRPr="00C75E73" w:rsidRDefault="000B217C" w:rsidP="000B217C">
            <w:pPr>
              <w:rPr>
                <w:rFonts w:eastAsia="Roboto"/>
                <w:sz w:val="14"/>
                <w:szCs w:val="14"/>
                <w:lang w:val="ru"/>
              </w:rPr>
            </w:pPr>
          </w:p>
        </w:tc>
        <w:tc>
          <w:tcPr>
            <w:tcW w:w="945" w:type="dxa"/>
            <w:shd w:val="clear" w:color="auto" w:fill="auto"/>
            <w:vAlign w:val="center"/>
          </w:tcPr>
          <w:p w14:paraId="1E4AB72E" w14:textId="77777777" w:rsidR="000B217C" w:rsidRPr="00C75E73" w:rsidRDefault="000B217C" w:rsidP="000B217C">
            <w:pPr>
              <w:rPr>
                <w:rFonts w:eastAsia="Roboto"/>
                <w:sz w:val="12"/>
                <w:szCs w:val="12"/>
                <w:lang w:val="ru"/>
              </w:rPr>
            </w:pPr>
            <w:r w:rsidRPr="00C75E73">
              <w:rPr>
                <w:rFonts w:eastAsia="Roboto"/>
                <w:sz w:val="12"/>
                <w:szCs w:val="12"/>
                <w:lang w:val="ru"/>
              </w:rPr>
              <w:t>2.5</w:t>
            </w:r>
          </w:p>
          <w:p w14:paraId="336216DC"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70" w:type="dxa"/>
            <w:shd w:val="clear" w:color="auto" w:fill="auto"/>
          </w:tcPr>
          <w:p w14:paraId="5513C3C5" w14:textId="77777777" w:rsidR="000B217C" w:rsidRPr="00C75E73" w:rsidRDefault="000B217C" w:rsidP="00676CE3">
            <w:pPr>
              <w:numPr>
                <w:ilvl w:val="0"/>
                <w:numId w:val="55"/>
              </w:numPr>
              <w:spacing w:after="0" w:line="276" w:lineRule="auto"/>
              <w:ind w:left="283"/>
              <w:jc w:val="both"/>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shd w:val="clear" w:color="auto" w:fill="auto"/>
          </w:tcPr>
          <w:p w14:paraId="724A5233" w14:textId="77777777" w:rsidR="000B217C" w:rsidRPr="00C75E73" w:rsidRDefault="000B217C" w:rsidP="000B217C">
            <w:pPr>
              <w:ind w:left="283" w:hanging="360"/>
              <w:rPr>
                <w:rFonts w:eastAsia="Roboto"/>
                <w:sz w:val="12"/>
                <w:szCs w:val="12"/>
                <w:lang w:val="ru"/>
              </w:rPr>
            </w:pPr>
          </w:p>
        </w:tc>
      </w:tr>
      <w:tr w:rsidR="000B217C" w:rsidRPr="00E82060" w14:paraId="279BB7D9" w14:textId="77777777" w:rsidTr="000B217C">
        <w:trPr>
          <w:trHeight w:val="378"/>
          <w:jc w:val="center"/>
        </w:trPr>
        <w:tc>
          <w:tcPr>
            <w:tcW w:w="421" w:type="dxa"/>
            <w:vMerge/>
            <w:shd w:val="clear" w:color="auto" w:fill="auto"/>
          </w:tcPr>
          <w:p w14:paraId="4BE7820A"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0B74A6BB" w14:textId="77777777" w:rsidR="000B217C" w:rsidRPr="00C75E73" w:rsidRDefault="000B217C" w:rsidP="000B217C">
            <w:pPr>
              <w:rPr>
                <w:rFonts w:eastAsia="Roboto"/>
                <w:sz w:val="14"/>
                <w:szCs w:val="14"/>
                <w:lang w:val="ru"/>
              </w:rPr>
            </w:pPr>
          </w:p>
        </w:tc>
        <w:tc>
          <w:tcPr>
            <w:tcW w:w="945" w:type="dxa"/>
            <w:shd w:val="clear" w:color="auto" w:fill="auto"/>
            <w:vAlign w:val="center"/>
          </w:tcPr>
          <w:p w14:paraId="152D1965" w14:textId="77777777" w:rsidR="000B217C" w:rsidRPr="00C75E73" w:rsidRDefault="000B217C" w:rsidP="000B217C">
            <w:pPr>
              <w:rPr>
                <w:rFonts w:eastAsia="Roboto"/>
                <w:sz w:val="12"/>
                <w:szCs w:val="12"/>
                <w:lang w:val="ru"/>
              </w:rPr>
            </w:pPr>
            <w:r w:rsidRPr="00C75E73">
              <w:rPr>
                <w:rFonts w:eastAsia="Roboto"/>
                <w:sz w:val="12"/>
                <w:szCs w:val="12"/>
                <w:lang w:val="ru"/>
              </w:rPr>
              <w:t>2.6</w:t>
            </w:r>
          </w:p>
          <w:p w14:paraId="7E33F9C6"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70" w:type="dxa"/>
            <w:shd w:val="clear" w:color="auto" w:fill="auto"/>
          </w:tcPr>
          <w:p w14:paraId="2B022913"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14:paraId="0CEE9965"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tc>
        <w:tc>
          <w:tcPr>
            <w:tcW w:w="6840" w:type="dxa"/>
            <w:shd w:val="clear" w:color="auto" w:fill="auto"/>
          </w:tcPr>
          <w:p w14:paraId="387F62DA"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p w14:paraId="0A0010A7"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2.6.4 Для лестниц, площадок, ступеней не допускается использовать: материалы с классом противоскольжения менее R12, резиновую плитку.</w:t>
            </w:r>
          </w:p>
          <w:p w14:paraId="3F8B86C6"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66BE24EE"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0B217C" w:rsidRPr="00E82060" w14:paraId="09FACF81" w14:textId="77777777" w:rsidTr="000B217C">
        <w:trPr>
          <w:trHeight w:val="315"/>
          <w:jc w:val="center"/>
        </w:trPr>
        <w:tc>
          <w:tcPr>
            <w:tcW w:w="421" w:type="dxa"/>
            <w:vMerge/>
            <w:shd w:val="clear" w:color="auto" w:fill="auto"/>
          </w:tcPr>
          <w:p w14:paraId="1BE8BD33"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4AAF1E4D" w14:textId="77777777" w:rsidR="000B217C" w:rsidRPr="00C75E73" w:rsidRDefault="000B217C" w:rsidP="000B217C">
            <w:pPr>
              <w:rPr>
                <w:rFonts w:eastAsia="Roboto"/>
                <w:sz w:val="14"/>
                <w:szCs w:val="14"/>
                <w:lang w:val="ru"/>
              </w:rPr>
            </w:pPr>
          </w:p>
        </w:tc>
        <w:tc>
          <w:tcPr>
            <w:tcW w:w="945" w:type="dxa"/>
            <w:shd w:val="clear" w:color="auto" w:fill="auto"/>
            <w:vAlign w:val="center"/>
          </w:tcPr>
          <w:p w14:paraId="3B2A4278" w14:textId="77777777" w:rsidR="000B217C" w:rsidRPr="00C75E73" w:rsidRDefault="000B217C" w:rsidP="000B217C">
            <w:pPr>
              <w:rPr>
                <w:rFonts w:eastAsia="Roboto"/>
                <w:sz w:val="12"/>
                <w:szCs w:val="12"/>
                <w:lang w:val="ru"/>
              </w:rPr>
            </w:pPr>
            <w:r w:rsidRPr="00C75E73">
              <w:rPr>
                <w:rFonts w:eastAsia="Roboto"/>
                <w:sz w:val="12"/>
                <w:szCs w:val="12"/>
                <w:lang w:val="ru"/>
              </w:rPr>
              <w:t>2.7</w:t>
            </w:r>
          </w:p>
          <w:p w14:paraId="5F44CEE8"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70" w:type="dxa"/>
            <w:shd w:val="clear" w:color="auto" w:fill="auto"/>
          </w:tcPr>
          <w:p w14:paraId="6DC287E6"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C75E73">
              <w:rPr>
                <w:rFonts w:eastAsia="Roboto"/>
                <w:sz w:val="12"/>
                <w:szCs w:val="12"/>
              </w:rPr>
              <w:t xml:space="preserve">, </w:t>
            </w:r>
            <w:r w:rsidRPr="00C75E73">
              <w:rPr>
                <w:rFonts w:eastAsia="Roboto"/>
                <w:sz w:val="12"/>
                <w:szCs w:val="12"/>
                <w:lang w:val="ru"/>
              </w:rPr>
              <w:t xml:space="preserve">стекломагнезитовые листы. </w:t>
            </w:r>
          </w:p>
        </w:tc>
        <w:tc>
          <w:tcPr>
            <w:tcW w:w="6840" w:type="dxa"/>
            <w:shd w:val="clear" w:color="auto" w:fill="auto"/>
          </w:tcPr>
          <w:p w14:paraId="5AE478CA" w14:textId="77777777" w:rsidR="000B217C" w:rsidRPr="00C75E73" w:rsidRDefault="000B217C" w:rsidP="000B217C">
            <w:pPr>
              <w:ind w:left="283" w:hanging="360"/>
              <w:rPr>
                <w:rFonts w:eastAsia="Roboto"/>
                <w:sz w:val="12"/>
                <w:szCs w:val="12"/>
                <w:lang w:val="ru"/>
              </w:rPr>
            </w:pPr>
          </w:p>
        </w:tc>
      </w:tr>
      <w:tr w:rsidR="000B217C" w:rsidRPr="00E82060" w14:paraId="4B1005B9" w14:textId="77777777" w:rsidTr="000B217C">
        <w:trPr>
          <w:trHeight w:val="579"/>
          <w:jc w:val="center"/>
        </w:trPr>
        <w:tc>
          <w:tcPr>
            <w:tcW w:w="421" w:type="dxa"/>
            <w:shd w:val="clear" w:color="auto" w:fill="auto"/>
          </w:tcPr>
          <w:p w14:paraId="75F72D79" w14:textId="77777777" w:rsidR="000B217C" w:rsidRPr="00C75E73" w:rsidRDefault="000B217C" w:rsidP="000B217C">
            <w:pPr>
              <w:rPr>
                <w:rFonts w:eastAsia="Roboto"/>
                <w:sz w:val="12"/>
                <w:szCs w:val="12"/>
                <w:lang w:val="ru"/>
              </w:rPr>
            </w:pPr>
            <w:r w:rsidRPr="00C75E73">
              <w:rPr>
                <w:rFonts w:eastAsia="Roboto"/>
                <w:sz w:val="12"/>
                <w:szCs w:val="12"/>
                <w:lang w:val="ru"/>
              </w:rPr>
              <w:t>3</w:t>
            </w:r>
          </w:p>
        </w:tc>
        <w:tc>
          <w:tcPr>
            <w:tcW w:w="2069" w:type="dxa"/>
            <w:gridSpan w:val="2"/>
            <w:shd w:val="clear" w:color="auto" w:fill="auto"/>
          </w:tcPr>
          <w:p w14:paraId="26988234"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3C7D97C"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4EF46A8"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4A76885A"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059BF0F"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4E037E89"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771A30AC"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42CA2DB2"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6147DF34"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1D4AAA0E"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простенках между оконными и дверными проемами;</w:t>
            </w:r>
          </w:p>
          <w:p w14:paraId="546A9E98"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второстепенных фасадах, брандмауэрах;</w:t>
            </w:r>
          </w:p>
          <w:p w14:paraId="19532050"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40" w:type="dxa"/>
            <w:shd w:val="clear" w:color="auto" w:fill="auto"/>
          </w:tcPr>
          <w:p w14:paraId="250B508A" w14:textId="77777777" w:rsidR="000B217C" w:rsidRPr="00C75E73" w:rsidRDefault="000B217C" w:rsidP="00676CE3">
            <w:pPr>
              <w:numPr>
                <w:ilvl w:val="0"/>
                <w:numId w:val="37"/>
              </w:numPr>
              <w:spacing w:after="0" w:line="276" w:lineRule="auto"/>
              <w:ind w:left="283"/>
              <w:jc w:val="both"/>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3E1D8FCE"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 xml:space="preserve">на поверхности главных фасадов; </w:t>
            </w:r>
          </w:p>
          <w:p w14:paraId="0F22AB3B"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400F9E4C"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над пешеходными тротуарами.</w:t>
            </w:r>
          </w:p>
          <w:p w14:paraId="3238955D"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3FC6DCC3" w14:textId="77777777" w:rsidR="000B217C" w:rsidRPr="00C75E73" w:rsidRDefault="000B217C" w:rsidP="00676CE3">
            <w:pPr>
              <w:numPr>
                <w:ilvl w:val="0"/>
                <w:numId w:val="40"/>
              </w:numPr>
              <w:spacing w:after="0" w:line="276" w:lineRule="auto"/>
              <w:ind w:left="283"/>
              <w:jc w:val="both"/>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E82060" w14:paraId="3DDBAF76" w14:textId="77777777" w:rsidTr="000B217C">
        <w:trPr>
          <w:trHeight w:val="160"/>
          <w:jc w:val="center"/>
        </w:trPr>
        <w:tc>
          <w:tcPr>
            <w:tcW w:w="421" w:type="dxa"/>
            <w:shd w:val="clear" w:color="auto" w:fill="auto"/>
          </w:tcPr>
          <w:p w14:paraId="40B85EBA" w14:textId="77777777" w:rsidR="000B217C" w:rsidRPr="00C75E73" w:rsidRDefault="000B217C" w:rsidP="000B217C">
            <w:pPr>
              <w:rPr>
                <w:rFonts w:eastAsia="Roboto"/>
                <w:sz w:val="12"/>
                <w:szCs w:val="12"/>
                <w:lang w:val="ru"/>
              </w:rPr>
            </w:pPr>
            <w:r w:rsidRPr="00C75E73">
              <w:rPr>
                <w:rFonts w:eastAsia="Roboto"/>
                <w:sz w:val="12"/>
                <w:szCs w:val="12"/>
                <w:lang w:val="ru"/>
              </w:rPr>
              <w:t>4</w:t>
            </w:r>
          </w:p>
        </w:tc>
        <w:tc>
          <w:tcPr>
            <w:tcW w:w="2069" w:type="dxa"/>
            <w:gridSpan w:val="2"/>
            <w:shd w:val="clear" w:color="auto" w:fill="auto"/>
          </w:tcPr>
          <w:p w14:paraId="7C16DB36"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70" w:type="dxa"/>
            <w:shd w:val="clear" w:color="auto" w:fill="auto"/>
          </w:tcPr>
          <w:p w14:paraId="13E49810" w14:textId="77777777" w:rsidR="000B217C" w:rsidRPr="00C75E73" w:rsidRDefault="000B217C" w:rsidP="00676CE3">
            <w:pPr>
              <w:numPr>
                <w:ilvl w:val="0"/>
                <w:numId w:val="58"/>
              </w:numPr>
              <w:spacing w:after="0" w:line="276" w:lineRule="auto"/>
              <w:ind w:left="283"/>
              <w:jc w:val="both"/>
              <w:rPr>
                <w:rFonts w:eastAsia="Roboto"/>
                <w:sz w:val="12"/>
                <w:szCs w:val="12"/>
                <w:lang w:val="ru"/>
              </w:rPr>
            </w:pPr>
            <w:r w:rsidRPr="00C75E73">
              <w:rPr>
                <w:rFonts w:eastAsia="Roboto"/>
                <w:sz w:val="12"/>
                <w:szCs w:val="12"/>
                <w:lang w:val="ru"/>
              </w:rPr>
              <w:t xml:space="preserve">4.1 Входные группы должны иметь освещение. </w:t>
            </w:r>
          </w:p>
          <w:p w14:paraId="43AA5197" w14:textId="77777777" w:rsidR="000B217C" w:rsidRPr="00C75E73" w:rsidRDefault="000B217C" w:rsidP="00676CE3">
            <w:pPr>
              <w:numPr>
                <w:ilvl w:val="0"/>
                <w:numId w:val="58"/>
              </w:numPr>
              <w:spacing w:after="0" w:line="276" w:lineRule="auto"/>
              <w:ind w:left="283"/>
              <w:jc w:val="both"/>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7808D509" w14:textId="77777777" w:rsidR="000B217C" w:rsidRPr="00C75E73" w:rsidRDefault="000B217C" w:rsidP="00676CE3">
            <w:pPr>
              <w:numPr>
                <w:ilvl w:val="0"/>
                <w:numId w:val="58"/>
              </w:numPr>
              <w:spacing w:after="0" w:line="276" w:lineRule="auto"/>
              <w:ind w:left="283"/>
              <w:jc w:val="both"/>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05E1A98B" w14:textId="77777777" w:rsidR="000B217C" w:rsidRPr="00C75E73" w:rsidRDefault="000B217C" w:rsidP="00676CE3">
            <w:pPr>
              <w:numPr>
                <w:ilvl w:val="0"/>
                <w:numId w:val="58"/>
              </w:numPr>
              <w:spacing w:after="0" w:line="276" w:lineRule="auto"/>
              <w:ind w:left="283"/>
              <w:jc w:val="both"/>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3D31E2EF" w14:textId="77777777" w:rsidR="000B217C" w:rsidRPr="00C75E73" w:rsidRDefault="000B217C" w:rsidP="00676CE3">
            <w:pPr>
              <w:numPr>
                <w:ilvl w:val="0"/>
                <w:numId w:val="58"/>
              </w:numPr>
              <w:spacing w:after="0" w:line="276" w:lineRule="auto"/>
              <w:ind w:left="283"/>
              <w:jc w:val="both"/>
              <w:rPr>
                <w:rFonts w:eastAsia="Roboto"/>
                <w:sz w:val="12"/>
                <w:szCs w:val="12"/>
                <w:lang w:val="ru"/>
              </w:rPr>
            </w:pPr>
            <w:r w:rsidRPr="00C75E73">
              <w:rPr>
                <w:rFonts w:eastAsia="Roboto"/>
                <w:sz w:val="12"/>
                <w:szCs w:val="12"/>
                <w:lang w:val="ru"/>
              </w:rPr>
              <w:t>4.5 Не допускается засветка окон жилых помещений, расположенных вблизи зданий, а также камер видеонаблюдения.</w:t>
            </w:r>
          </w:p>
        </w:tc>
      </w:tr>
    </w:tbl>
    <w:p w14:paraId="2FE70408" w14:textId="77777777" w:rsidR="000B217C" w:rsidRPr="00E82060" w:rsidRDefault="000B217C" w:rsidP="000B217C">
      <w:pPr>
        <w:spacing w:before="240" w:after="240" w:line="284" w:lineRule="exact"/>
        <w:contextualSpacing/>
        <w:rPr>
          <w:sz w:val="28"/>
          <w:szCs w:val="28"/>
          <w:lang w:val="ru"/>
        </w:rPr>
      </w:pPr>
    </w:p>
    <w:p w14:paraId="4C92694B" w14:textId="77777777" w:rsidR="000B217C" w:rsidRDefault="000B217C" w:rsidP="000B217C">
      <w:pPr>
        <w:spacing w:before="240" w:after="240"/>
        <w:ind w:right="-316"/>
        <w:rPr>
          <w:sz w:val="28"/>
          <w:szCs w:val="28"/>
        </w:rPr>
      </w:pPr>
      <w:r>
        <w:rPr>
          <w:sz w:val="28"/>
          <w:szCs w:val="28"/>
        </w:rPr>
        <w:t>7</w:t>
      </w:r>
      <w:r w:rsidRPr="00605BE2">
        <w:rPr>
          <w:sz w:val="28"/>
          <w:szCs w:val="28"/>
        </w:rPr>
        <w:t>. Требования к внешнему облику фасадов объектов капитального строительства, относя</w:t>
      </w:r>
      <w:r>
        <w:rPr>
          <w:sz w:val="28"/>
          <w:szCs w:val="28"/>
        </w:rPr>
        <w:t>щихся к группе “Обслуживающие”: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5970"/>
        <w:gridCol w:w="6825"/>
      </w:tblGrid>
      <w:tr w:rsidR="000B217C" w:rsidRPr="00E82060" w14:paraId="53539C1D" w14:textId="77777777" w:rsidTr="000B217C">
        <w:trPr>
          <w:trHeight w:val="240"/>
          <w:jc w:val="center"/>
        </w:trPr>
        <w:tc>
          <w:tcPr>
            <w:tcW w:w="421" w:type="dxa"/>
            <w:shd w:val="clear" w:color="auto" w:fill="auto"/>
            <w:vAlign w:val="center"/>
          </w:tcPr>
          <w:p w14:paraId="27DE398A" w14:textId="77777777" w:rsidR="000B217C" w:rsidRPr="00C75E73" w:rsidRDefault="000B217C" w:rsidP="000B217C">
            <w:pPr>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094" w:type="dxa"/>
            <w:shd w:val="clear" w:color="auto" w:fill="auto"/>
            <w:vAlign w:val="center"/>
          </w:tcPr>
          <w:p w14:paraId="13522E10" w14:textId="77777777" w:rsidR="000B217C" w:rsidRPr="00C75E73" w:rsidRDefault="000B217C" w:rsidP="000B217C">
            <w:pPr>
              <w:jc w:val="center"/>
              <w:rPr>
                <w:rFonts w:eastAsia="Roboto"/>
                <w:sz w:val="12"/>
                <w:szCs w:val="12"/>
                <w:lang w:val="ru"/>
              </w:rPr>
            </w:pPr>
            <w:r w:rsidRPr="00C75E73">
              <w:rPr>
                <w:rFonts w:eastAsia="Roboto"/>
                <w:sz w:val="12"/>
                <w:szCs w:val="12"/>
                <w:lang w:val="ru"/>
              </w:rPr>
              <w:t>Параметр</w:t>
            </w:r>
          </w:p>
        </w:tc>
        <w:tc>
          <w:tcPr>
            <w:tcW w:w="990" w:type="dxa"/>
            <w:shd w:val="clear" w:color="auto" w:fill="auto"/>
            <w:vAlign w:val="center"/>
          </w:tcPr>
          <w:p w14:paraId="52BDE7DD" w14:textId="77777777" w:rsidR="000B217C" w:rsidRPr="00C75E73" w:rsidRDefault="000B217C" w:rsidP="000B217C">
            <w:pPr>
              <w:jc w:val="center"/>
              <w:rPr>
                <w:rFonts w:eastAsia="Roboto"/>
                <w:sz w:val="12"/>
                <w:szCs w:val="12"/>
                <w:lang w:val="ru"/>
              </w:rPr>
            </w:pPr>
            <w:r>
              <w:rPr>
                <w:rFonts w:eastAsia="Roboto"/>
                <w:sz w:val="12"/>
                <w:szCs w:val="12"/>
                <w:lang w:val="ru"/>
              </w:rPr>
              <w:t>Конструк</w:t>
            </w:r>
            <w:r w:rsidRPr="00C75E73">
              <w:rPr>
                <w:rFonts w:eastAsia="Roboto"/>
                <w:sz w:val="12"/>
                <w:szCs w:val="12"/>
                <w:lang w:val="ru"/>
              </w:rPr>
              <w:t>тивный элемент</w:t>
            </w:r>
          </w:p>
        </w:tc>
        <w:tc>
          <w:tcPr>
            <w:tcW w:w="12795" w:type="dxa"/>
            <w:gridSpan w:val="2"/>
            <w:shd w:val="clear" w:color="auto" w:fill="auto"/>
            <w:vAlign w:val="center"/>
          </w:tcPr>
          <w:p w14:paraId="5A74F122" w14:textId="77777777" w:rsidR="000B217C" w:rsidRPr="00C75E73" w:rsidRDefault="000B217C" w:rsidP="000B217C">
            <w:pPr>
              <w:jc w:val="center"/>
              <w:rPr>
                <w:rFonts w:eastAsia="Roboto"/>
                <w:sz w:val="12"/>
                <w:szCs w:val="12"/>
                <w:lang w:val="ru"/>
              </w:rPr>
            </w:pPr>
            <w:r w:rsidRPr="00C75E73">
              <w:rPr>
                <w:rFonts w:eastAsia="Roboto"/>
                <w:sz w:val="12"/>
                <w:szCs w:val="12"/>
                <w:lang w:val="ru"/>
              </w:rPr>
              <w:t>Требования</w:t>
            </w:r>
          </w:p>
        </w:tc>
      </w:tr>
      <w:tr w:rsidR="000B217C" w:rsidRPr="00E82060" w14:paraId="0130E4E7" w14:textId="77777777" w:rsidTr="000B217C">
        <w:trPr>
          <w:trHeight w:val="392"/>
          <w:jc w:val="center"/>
        </w:trPr>
        <w:tc>
          <w:tcPr>
            <w:tcW w:w="421" w:type="dxa"/>
            <w:vMerge w:val="restart"/>
            <w:shd w:val="clear" w:color="auto" w:fill="auto"/>
          </w:tcPr>
          <w:p w14:paraId="4998DA8D" w14:textId="77777777" w:rsidR="000B217C" w:rsidRPr="00C75E73" w:rsidRDefault="000B217C" w:rsidP="000B217C">
            <w:pPr>
              <w:rPr>
                <w:rFonts w:eastAsia="Roboto"/>
                <w:sz w:val="12"/>
                <w:szCs w:val="12"/>
                <w:lang w:val="ru"/>
              </w:rPr>
            </w:pPr>
            <w:r w:rsidRPr="00C75E73">
              <w:rPr>
                <w:rFonts w:eastAsia="Roboto"/>
                <w:sz w:val="12"/>
                <w:szCs w:val="12"/>
                <w:lang w:val="ru"/>
              </w:rPr>
              <w:t>1</w:t>
            </w:r>
          </w:p>
        </w:tc>
        <w:tc>
          <w:tcPr>
            <w:tcW w:w="1094" w:type="dxa"/>
            <w:vMerge w:val="restart"/>
            <w:shd w:val="clear" w:color="auto" w:fill="auto"/>
          </w:tcPr>
          <w:p w14:paraId="08054125"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90" w:type="dxa"/>
            <w:shd w:val="clear" w:color="auto" w:fill="auto"/>
            <w:vAlign w:val="center"/>
          </w:tcPr>
          <w:p w14:paraId="4CA0EDD3" w14:textId="77777777" w:rsidR="000B217C" w:rsidRPr="00C75E73" w:rsidRDefault="000B217C" w:rsidP="000B217C">
            <w:pPr>
              <w:rPr>
                <w:rFonts w:eastAsia="Roboto"/>
                <w:sz w:val="12"/>
                <w:szCs w:val="12"/>
                <w:lang w:val="ru"/>
              </w:rPr>
            </w:pPr>
            <w:r w:rsidRPr="00C75E73">
              <w:rPr>
                <w:rFonts w:eastAsia="Roboto"/>
                <w:sz w:val="12"/>
                <w:szCs w:val="12"/>
                <w:lang w:val="ru"/>
              </w:rPr>
              <w:t>1.1</w:t>
            </w:r>
          </w:p>
          <w:p w14:paraId="54D09922"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70" w:type="dxa"/>
          </w:tcPr>
          <w:p w14:paraId="618F9341" w14:textId="77777777" w:rsidR="000B217C" w:rsidRPr="00C75E73" w:rsidRDefault="000B217C" w:rsidP="00676CE3">
            <w:pPr>
              <w:numPr>
                <w:ilvl w:val="0"/>
                <w:numId w:val="76"/>
              </w:numPr>
              <w:spacing w:after="0" w:line="276" w:lineRule="auto"/>
              <w:ind w:left="283"/>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5C10FFA6" w14:textId="77777777" w:rsidR="000B217C" w:rsidRPr="00C75E73" w:rsidRDefault="000B217C" w:rsidP="00676CE3">
            <w:pPr>
              <w:numPr>
                <w:ilvl w:val="0"/>
                <w:numId w:val="76"/>
              </w:numPr>
              <w:spacing w:after="0" w:line="276" w:lineRule="auto"/>
              <w:ind w:left="283"/>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132C77BF" w14:textId="77777777" w:rsidR="000B217C" w:rsidRPr="00C75E73" w:rsidRDefault="000B217C" w:rsidP="00676CE3">
            <w:pPr>
              <w:numPr>
                <w:ilvl w:val="0"/>
                <w:numId w:val="56"/>
              </w:numPr>
              <w:spacing w:after="0"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14:paraId="2BFA9834" w14:textId="77777777" w:rsidR="000B217C" w:rsidRPr="00C75E73" w:rsidRDefault="000B217C" w:rsidP="00676CE3">
            <w:pPr>
              <w:numPr>
                <w:ilvl w:val="0"/>
                <w:numId w:val="56"/>
              </w:numPr>
              <w:spacing w:after="0"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47ADD71C" w14:textId="77777777" w:rsidR="000B217C" w:rsidRPr="00C75E73" w:rsidRDefault="000B217C" w:rsidP="00676CE3">
            <w:pPr>
              <w:numPr>
                <w:ilvl w:val="0"/>
                <w:numId w:val="73"/>
              </w:numPr>
              <w:spacing w:after="0" w:line="276" w:lineRule="auto"/>
              <w:ind w:left="283"/>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73222D4D" w14:textId="77777777" w:rsidR="000B217C" w:rsidRPr="00C75E73" w:rsidRDefault="000B217C" w:rsidP="00676CE3">
            <w:pPr>
              <w:numPr>
                <w:ilvl w:val="0"/>
                <w:numId w:val="73"/>
              </w:numPr>
              <w:spacing w:after="0" w:line="276" w:lineRule="auto"/>
              <w:ind w:left="283"/>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E82060" w14:paraId="7F407417" w14:textId="77777777" w:rsidTr="000B217C">
        <w:trPr>
          <w:trHeight w:val="300"/>
          <w:jc w:val="center"/>
        </w:trPr>
        <w:tc>
          <w:tcPr>
            <w:tcW w:w="421" w:type="dxa"/>
            <w:vMerge/>
            <w:shd w:val="clear" w:color="auto" w:fill="auto"/>
          </w:tcPr>
          <w:p w14:paraId="4BCA2432"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24DB6770" w14:textId="77777777" w:rsidR="000B217C" w:rsidRPr="00C75E73" w:rsidRDefault="000B217C" w:rsidP="000B217C">
            <w:pPr>
              <w:rPr>
                <w:rFonts w:eastAsia="Roboto"/>
                <w:sz w:val="14"/>
                <w:szCs w:val="14"/>
                <w:lang w:val="ru"/>
              </w:rPr>
            </w:pPr>
          </w:p>
        </w:tc>
        <w:tc>
          <w:tcPr>
            <w:tcW w:w="990" w:type="dxa"/>
            <w:shd w:val="clear" w:color="auto" w:fill="auto"/>
            <w:vAlign w:val="center"/>
          </w:tcPr>
          <w:p w14:paraId="101BE764" w14:textId="77777777" w:rsidR="000B217C" w:rsidRPr="00C75E73" w:rsidRDefault="000B217C" w:rsidP="000B217C">
            <w:pPr>
              <w:rPr>
                <w:rFonts w:eastAsia="Roboto"/>
                <w:sz w:val="12"/>
                <w:szCs w:val="12"/>
                <w:lang w:val="ru"/>
              </w:rPr>
            </w:pPr>
            <w:r w:rsidRPr="00C75E73">
              <w:rPr>
                <w:rFonts w:eastAsia="Roboto"/>
                <w:sz w:val="12"/>
                <w:szCs w:val="12"/>
                <w:lang w:val="ru"/>
              </w:rPr>
              <w:t>1.2</w:t>
            </w:r>
          </w:p>
          <w:p w14:paraId="1988A78B"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70" w:type="dxa"/>
          </w:tcPr>
          <w:p w14:paraId="2A904C86" w14:textId="77777777" w:rsidR="000B217C" w:rsidRPr="00C75E73" w:rsidRDefault="000B217C" w:rsidP="00676CE3">
            <w:pPr>
              <w:numPr>
                <w:ilvl w:val="0"/>
                <w:numId w:val="65"/>
              </w:numPr>
              <w:spacing w:after="0"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25" w:type="dxa"/>
          </w:tcPr>
          <w:p w14:paraId="7CD48006" w14:textId="77777777" w:rsidR="000B217C" w:rsidRPr="00C75E73" w:rsidRDefault="000B217C" w:rsidP="00676CE3">
            <w:pPr>
              <w:numPr>
                <w:ilvl w:val="0"/>
                <w:numId w:val="65"/>
              </w:numPr>
              <w:spacing w:after="0" w:line="276" w:lineRule="auto"/>
              <w:ind w:left="283"/>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0B217C" w:rsidRPr="00E82060" w14:paraId="6361CE15" w14:textId="77777777" w:rsidTr="000B217C">
        <w:trPr>
          <w:trHeight w:val="150"/>
          <w:jc w:val="center"/>
        </w:trPr>
        <w:tc>
          <w:tcPr>
            <w:tcW w:w="421" w:type="dxa"/>
            <w:vMerge/>
            <w:shd w:val="clear" w:color="auto" w:fill="auto"/>
          </w:tcPr>
          <w:p w14:paraId="66B297C1"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6C74BBA0" w14:textId="77777777" w:rsidR="000B217C" w:rsidRPr="00C75E73" w:rsidRDefault="000B217C" w:rsidP="000B217C">
            <w:pPr>
              <w:rPr>
                <w:rFonts w:eastAsia="Roboto"/>
                <w:sz w:val="14"/>
                <w:szCs w:val="14"/>
                <w:lang w:val="ru"/>
              </w:rPr>
            </w:pPr>
          </w:p>
        </w:tc>
        <w:tc>
          <w:tcPr>
            <w:tcW w:w="990" w:type="dxa"/>
            <w:shd w:val="clear" w:color="auto" w:fill="auto"/>
            <w:vAlign w:val="center"/>
          </w:tcPr>
          <w:p w14:paraId="554ED446" w14:textId="77777777" w:rsidR="000B217C" w:rsidRPr="00C75E73" w:rsidRDefault="000B217C" w:rsidP="000B217C">
            <w:pPr>
              <w:rPr>
                <w:rFonts w:eastAsia="Roboto"/>
                <w:sz w:val="12"/>
                <w:szCs w:val="12"/>
                <w:lang w:val="ru"/>
              </w:rPr>
            </w:pPr>
            <w:r w:rsidRPr="00C75E73">
              <w:rPr>
                <w:rFonts w:eastAsia="Roboto"/>
                <w:sz w:val="12"/>
                <w:szCs w:val="12"/>
                <w:lang w:val="ru"/>
              </w:rPr>
              <w:t>1.3</w:t>
            </w:r>
          </w:p>
          <w:p w14:paraId="4C3251AD" w14:textId="77777777" w:rsidR="000B217C" w:rsidRPr="00C75E73" w:rsidRDefault="000B217C" w:rsidP="000B217C">
            <w:pPr>
              <w:rPr>
                <w:rFonts w:eastAsia="Roboto"/>
                <w:sz w:val="12"/>
                <w:szCs w:val="12"/>
                <w:lang w:val="ru"/>
              </w:rPr>
            </w:pPr>
            <w:r w:rsidRPr="00C75E73">
              <w:rPr>
                <w:rFonts w:eastAsia="Roboto"/>
                <w:sz w:val="12"/>
                <w:szCs w:val="12"/>
                <w:lang w:val="ru"/>
              </w:rPr>
              <w:t>Остекление</w:t>
            </w:r>
          </w:p>
        </w:tc>
        <w:tc>
          <w:tcPr>
            <w:tcW w:w="5970" w:type="dxa"/>
          </w:tcPr>
          <w:p w14:paraId="4174484B" w14:textId="77777777" w:rsidR="000B217C" w:rsidRPr="00C75E73" w:rsidRDefault="000B217C" w:rsidP="00676CE3">
            <w:pPr>
              <w:numPr>
                <w:ilvl w:val="0"/>
                <w:numId w:val="75"/>
              </w:numPr>
              <w:spacing w:after="0" w:line="276" w:lineRule="auto"/>
              <w:ind w:left="283"/>
              <w:rPr>
                <w:rFonts w:eastAsia="Roboto"/>
                <w:sz w:val="12"/>
                <w:szCs w:val="12"/>
                <w:lang w:val="ru"/>
              </w:rPr>
            </w:pPr>
            <w:r w:rsidRPr="00C75E73">
              <w:rPr>
                <w:rFonts w:eastAsia="Roboto"/>
                <w:sz w:val="12"/>
                <w:szCs w:val="12"/>
                <w:lang w:val="ru"/>
              </w:rPr>
              <w:t>1.3.1 Не допускается использование цветного (тонированного</w:t>
            </w:r>
            <w:r w:rsidRPr="00C75E73">
              <w:rPr>
                <w:rFonts w:eastAsia="Roboto"/>
                <w:i/>
                <w:sz w:val="12"/>
                <w:szCs w:val="12"/>
                <w:lang w:val="ru"/>
              </w:rPr>
              <w:t xml:space="preserve"> </w:t>
            </w:r>
            <w:r w:rsidRPr="00C75E73">
              <w:rPr>
                <w:rFonts w:eastAsia="Roboto"/>
                <w:sz w:val="12"/>
                <w:szCs w:val="12"/>
                <w:lang w:val="ru"/>
              </w:rPr>
              <w:t xml:space="preserve">в массе), непросматриваемого зеркального остекления.  </w:t>
            </w:r>
          </w:p>
          <w:p w14:paraId="2506350C" w14:textId="77777777" w:rsidR="000B217C" w:rsidRPr="00C75E73" w:rsidRDefault="000B217C" w:rsidP="00676CE3">
            <w:pPr>
              <w:numPr>
                <w:ilvl w:val="0"/>
                <w:numId w:val="75"/>
              </w:numPr>
              <w:spacing w:after="0" w:line="276" w:lineRule="auto"/>
              <w:ind w:left="283"/>
              <w:rPr>
                <w:rFonts w:eastAsia="Roboto"/>
                <w:sz w:val="12"/>
                <w:szCs w:val="12"/>
                <w:lang w:val="ru"/>
              </w:rPr>
            </w:pPr>
            <w:r w:rsidRPr="00C75E73">
              <w:rPr>
                <w:rFonts w:eastAsia="Roboto"/>
                <w:sz w:val="12"/>
                <w:szCs w:val="12"/>
                <w:lang w:val="ru"/>
              </w:rPr>
              <w:t xml:space="preserve">1.3.2.Цветовое решение должно осуществляться в нейтральных* и серых оттенках стекла.** </w:t>
            </w:r>
          </w:p>
        </w:tc>
        <w:tc>
          <w:tcPr>
            <w:tcW w:w="6825" w:type="dxa"/>
          </w:tcPr>
          <w:p w14:paraId="7A2DD1FE" w14:textId="77777777" w:rsidR="000B217C" w:rsidRPr="00C75E73" w:rsidRDefault="000B217C" w:rsidP="000B217C">
            <w:pPr>
              <w:rPr>
                <w:rFonts w:eastAsia="Roboto"/>
                <w:sz w:val="12"/>
                <w:szCs w:val="12"/>
                <w:lang w:val="ru"/>
              </w:rPr>
            </w:pPr>
          </w:p>
          <w:p w14:paraId="4ADDE5CC" w14:textId="77777777" w:rsidR="000B217C" w:rsidRPr="00C75E73" w:rsidRDefault="000B217C" w:rsidP="000B217C">
            <w:pPr>
              <w:ind w:left="283"/>
              <w:rPr>
                <w:rFonts w:eastAsia="Roboto"/>
                <w:sz w:val="12"/>
                <w:szCs w:val="12"/>
                <w:lang w:val="ru"/>
              </w:rPr>
            </w:pPr>
            <w:r w:rsidRPr="00C75E73">
              <w:rPr>
                <w:rFonts w:eastAsia="Roboto"/>
                <w:sz w:val="12"/>
                <w:szCs w:val="12"/>
                <w:lang w:val="ru"/>
              </w:rPr>
              <w:t>*Нейтральный оттенок стекла – это стекло с максимальной прозрачностью, без искажения цвета.</w:t>
            </w:r>
          </w:p>
          <w:p w14:paraId="3DC5ABEF" w14:textId="77777777" w:rsidR="000B217C" w:rsidRPr="00C75E73" w:rsidRDefault="000B217C" w:rsidP="000B217C">
            <w:pPr>
              <w:ind w:left="283"/>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4C13BC9A" w14:textId="77777777" w:rsidTr="000B217C">
        <w:trPr>
          <w:trHeight w:val="258"/>
          <w:jc w:val="center"/>
        </w:trPr>
        <w:tc>
          <w:tcPr>
            <w:tcW w:w="421" w:type="dxa"/>
            <w:vMerge/>
            <w:shd w:val="clear" w:color="auto" w:fill="auto"/>
          </w:tcPr>
          <w:p w14:paraId="3A2BE8CD"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418ECCE6" w14:textId="77777777" w:rsidR="000B217C" w:rsidRPr="00C75E73" w:rsidRDefault="000B217C" w:rsidP="000B217C">
            <w:pPr>
              <w:rPr>
                <w:rFonts w:eastAsia="Roboto"/>
                <w:sz w:val="14"/>
                <w:szCs w:val="14"/>
                <w:lang w:val="ru"/>
              </w:rPr>
            </w:pPr>
          </w:p>
        </w:tc>
        <w:tc>
          <w:tcPr>
            <w:tcW w:w="990" w:type="dxa"/>
            <w:shd w:val="clear" w:color="auto" w:fill="auto"/>
            <w:vAlign w:val="center"/>
          </w:tcPr>
          <w:p w14:paraId="1E5777E3" w14:textId="77777777" w:rsidR="000B217C" w:rsidRPr="00C75E73" w:rsidRDefault="000B217C" w:rsidP="000B217C">
            <w:pPr>
              <w:rPr>
                <w:rFonts w:eastAsia="Roboto"/>
                <w:sz w:val="12"/>
                <w:szCs w:val="12"/>
                <w:lang w:val="ru"/>
              </w:rPr>
            </w:pPr>
            <w:r w:rsidRPr="00C75E73">
              <w:rPr>
                <w:rFonts w:eastAsia="Roboto"/>
                <w:sz w:val="12"/>
                <w:szCs w:val="12"/>
                <w:lang w:val="ru"/>
              </w:rPr>
              <w:t>1.4</w:t>
            </w:r>
          </w:p>
          <w:p w14:paraId="1C9EFB43"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70" w:type="dxa"/>
          </w:tcPr>
          <w:p w14:paraId="1A19EADF" w14:textId="77777777" w:rsidR="000B217C" w:rsidRPr="00C75E73" w:rsidRDefault="000B217C" w:rsidP="00676CE3">
            <w:pPr>
              <w:numPr>
                <w:ilvl w:val="0"/>
                <w:numId w:val="74"/>
              </w:numPr>
              <w:spacing w:after="0"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колеру стены, примыкающей к цоколю.</w:t>
            </w:r>
          </w:p>
          <w:p w14:paraId="6F5422F5" w14:textId="77777777" w:rsidR="000B217C" w:rsidRPr="00C75E73" w:rsidRDefault="000B217C" w:rsidP="00676CE3">
            <w:pPr>
              <w:numPr>
                <w:ilvl w:val="0"/>
                <w:numId w:val="74"/>
              </w:numPr>
              <w:spacing w:after="0"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09CE08D1" w14:textId="77777777" w:rsidR="000B217C" w:rsidRPr="00C75E73" w:rsidRDefault="000B217C" w:rsidP="00676CE3">
            <w:pPr>
              <w:numPr>
                <w:ilvl w:val="0"/>
                <w:numId w:val="68"/>
              </w:numPr>
              <w:spacing w:after="0" w:line="276" w:lineRule="auto"/>
              <w:ind w:left="283"/>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C75E73">
              <w:rPr>
                <w:rFonts w:eastAsia="Roboto"/>
                <w:sz w:val="12"/>
                <w:szCs w:val="12"/>
              </w:rPr>
              <w:t>.</w:t>
            </w:r>
          </w:p>
          <w:p w14:paraId="4034FE7C" w14:textId="77777777" w:rsidR="000B217C" w:rsidRPr="00C75E73" w:rsidRDefault="000B217C" w:rsidP="00676CE3">
            <w:pPr>
              <w:numPr>
                <w:ilvl w:val="0"/>
                <w:numId w:val="68"/>
              </w:numPr>
              <w:spacing w:after="0" w:line="276" w:lineRule="auto"/>
              <w:ind w:left="283"/>
              <w:rPr>
                <w:rFonts w:eastAsia="Roboto"/>
                <w:sz w:val="12"/>
                <w:szCs w:val="12"/>
                <w:lang w:val="ru"/>
              </w:rPr>
            </w:pPr>
            <w:r w:rsidRPr="00C75E73">
              <w:rPr>
                <w:rFonts w:eastAsia="Roboto"/>
                <w:sz w:val="12"/>
                <w:szCs w:val="12"/>
                <w:lang w:val="ru"/>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E82060" w14:paraId="2C2EA41C" w14:textId="77777777" w:rsidTr="000B217C">
        <w:trPr>
          <w:trHeight w:val="330"/>
          <w:jc w:val="center"/>
        </w:trPr>
        <w:tc>
          <w:tcPr>
            <w:tcW w:w="421" w:type="dxa"/>
            <w:vMerge/>
            <w:shd w:val="clear" w:color="auto" w:fill="auto"/>
          </w:tcPr>
          <w:p w14:paraId="2C374CD1"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608AC4D7" w14:textId="77777777" w:rsidR="000B217C" w:rsidRPr="00C75E73" w:rsidRDefault="000B217C" w:rsidP="000B217C">
            <w:pPr>
              <w:rPr>
                <w:rFonts w:eastAsia="Roboto"/>
                <w:sz w:val="14"/>
                <w:szCs w:val="14"/>
                <w:lang w:val="ru"/>
              </w:rPr>
            </w:pPr>
          </w:p>
        </w:tc>
        <w:tc>
          <w:tcPr>
            <w:tcW w:w="990" w:type="dxa"/>
            <w:shd w:val="clear" w:color="auto" w:fill="auto"/>
            <w:vAlign w:val="center"/>
          </w:tcPr>
          <w:p w14:paraId="46AE60EB" w14:textId="77777777" w:rsidR="000B217C" w:rsidRPr="00C75E73" w:rsidRDefault="000B217C" w:rsidP="000B217C">
            <w:pPr>
              <w:rPr>
                <w:rFonts w:eastAsia="Roboto"/>
                <w:sz w:val="12"/>
                <w:szCs w:val="12"/>
                <w:lang w:val="ru"/>
              </w:rPr>
            </w:pPr>
            <w:r w:rsidRPr="00C75E73">
              <w:rPr>
                <w:rFonts w:eastAsia="Roboto"/>
                <w:sz w:val="12"/>
                <w:szCs w:val="12"/>
                <w:lang w:val="ru"/>
              </w:rPr>
              <w:t>1.5</w:t>
            </w:r>
          </w:p>
          <w:p w14:paraId="2AC8F808"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70" w:type="dxa"/>
          </w:tcPr>
          <w:p w14:paraId="7AE00A84" w14:textId="77777777" w:rsidR="000B217C" w:rsidRPr="00C75E73" w:rsidRDefault="000B217C" w:rsidP="00676CE3">
            <w:pPr>
              <w:numPr>
                <w:ilvl w:val="0"/>
                <w:numId w:val="72"/>
              </w:numPr>
              <w:spacing w:after="0" w:line="276" w:lineRule="auto"/>
              <w:ind w:left="283"/>
              <w:rPr>
                <w:rFonts w:eastAsia="Roboto"/>
                <w:sz w:val="12"/>
                <w:szCs w:val="12"/>
                <w:lang w:val="ru"/>
              </w:rPr>
            </w:pPr>
            <w:r w:rsidRPr="00C75E73">
              <w:rPr>
                <w:rFonts w:eastAsia="Roboto"/>
                <w:sz w:val="12"/>
                <w:szCs w:val="12"/>
                <w:lang w:val="ru"/>
              </w:rPr>
              <w:t>1.5.1 Цветовое решение должно осуществляться в соответствии с разрешенными к использованию RAL: 7045, 820-5, 7024, 8028, 8011, 7021.</w:t>
            </w:r>
          </w:p>
        </w:tc>
        <w:tc>
          <w:tcPr>
            <w:tcW w:w="6825" w:type="dxa"/>
          </w:tcPr>
          <w:p w14:paraId="00007254" w14:textId="77777777" w:rsidR="000B217C" w:rsidRPr="00C75E73" w:rsidRDefault="000B217C" w:rsidP="00676CE3">
            <w:pPr>
              <w:numPr>
                <w:ilvl w:val="0"/>
                <w:numId w:val="72"/>
              </w:numPr>
              <w:spacing w:after="0" w:line="276" w:lineRule="auto"/>
              <w:ind w:left="283"/>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E82060" w14:paraId="70D53654" w14:textId="77777777" w:rsidTr="000B217C">
        <w:trPr>
          <w:trHeight w:val="330"/>
          <w:jc w:val="center"/>
        </w:trPr>
        <w:tc>
          <w:tcPr>
            <w:tcW w:w="421" w:type="dxa"/>
            <w:vMerge/>
            <w:shd w:val="clear" w:color="auto" w:fill="auto"/>
          </w:tcPr>
          <w:p w14:paraId="145A845E"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6F94C244" w14:textId="77777777" w:rsidR="000B217C" w:rsidRPr="00C75E73" w:rsidRDefault="000B217C" w:rsidP="000B217C">
            <w:pPr>
              <w:rPr>
                <w:rFonts w:eastAsia="Roboto"/>
                <w:sz w:val="14"/>
                <w:szCs w:val="14"/>
                <w:lang w:val="ru"/>
              </w:rPr>
            </w:pPr>
          </w:p>
        </w:tc>
        <w:tc>
          <w:tcPr>
            <w:tcW w:w="990" w:type="dxa"/>
            <w:shd w:val="clear" w:color="auto" w:fill="auto"/>
            <w:vAlign w:val="center"/>
          </w:tcPr>
          <w:p w14:paraId="38EDACC8" w14:textId="77777777" w:rsidR="000B217C" w:rsidRPr="00C75E73" w:rsidRDefault="000B217C" w:rsidP="000B217C">
            <w:pPr>
              <w:rPr>
                <w:rFonts w:eastAsia="Roboto"/>
                <w:sz w:val="12"/>
                <w:szCs w:val="12"/>
                <w:lang w:val="ru"/>
              </w:rPr>
            </w:pPr>
            <w:r w:rsidRPr="00C75E73">
              <w:rPr>
                <w:rFonts w:eastAsia="Roboto"/>
                <w:sz w:val="12"/>
                <w:szCs w:val="12"/>
                <w:lang w:val="ru"/>
              </w:rPr>
              <w:t>1.6</w:t>
            </w:r>
          </w:p>
          <w:p w14:paraId="110A34B9"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70" w:type="dxa"/>
          </w:tcPr>
          <w:p w14:paraId="4F955C4C" w14:textId="77777777" w:rsidR="000B217C" w:rsidRPr="00C75E73" w:rsidRDefault="000B217C" w:rsidP="00676CE3">
            <w:pPr>
              <w:numPr>
                <w:ilvl w:val="0"/>
                <w:numId w:val="72"/>
              </w:numPr>
              <w:spacing w:after="0" w:line="276" w:lineRule="auto"/>
              <w:ind w:left="283"/>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3002A734" w14:textId="77777777" w:rsidR="000B217C" w:rsidRPr="00C75E73" w:rsidRDefault="000B217C" w:rsidP="00676CE3">
            <w:pPr>
              <w:numPr>
                <w:ilvl w:val="0"/>
                <w:numId w:val="72"/>
              </w:numPr>
              <w:spacing w:after="0" w:line="276" w:lineRule="auto"/>
              <w:ind w:left="283"/>
              <w:rPr>
                <w:rFonts w:eastAsia="Roboto"/>
                <w:sz w:val="12"/>
                <w:szCs w:val="12"/>
                <w:lang w:val="ru"/>
              </w:rPr>
            </w:pPr>
            <w:r w:rsidRPr="00C75E73">
              <w:rPr>
                <w:rFonts w:eastAsia="Roboto"/>
                <w:sz w:val="12"/>
                <w:szCs w:val="12"/>
                <w:lang w:val="ru"/>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C75E73">
              <w:rPr>
                <w:rFonts w:eastAsia="Roboto"/>
                <w:sz w:val="12"/>
                <w:szCs w:val="12"/>
              </w:rPr>
              <w:t>.</w:t>
            </w:r>
          </w:p>
        </w:tc>
      </w:tr>
      <w:tr w:rsidR="000B217C" w:rsidRPr="00E82060" w14:paraId="18EBF27D" w14:textId="77777777" w:rsidTr="000B217C">
        <w:trPr>
          <w:trHeight w:val="330"/>
          <w:jc w:val="center"/>
        </w:trPr>
        <w:tc>
          <w:tcPr>
            <w:tcW w:w="421" w:type="dxa"/>
            <w:vMerge/>
            <w:shd w:val="clear" w:color="auto" w:fill="auto"/>
          </w:tcPr>
          <w:p w14:paraId="3E921673"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0573FCD8" w14:textId="77777777" w:rsidR="000B217C" w:rsidRPr="00C75E73" w:rsidRDefault="000B217C" w:rsidP="000B217C">
            <w:pPr>
              <w:rPr>
                <w:rFonts w:eastAsia="Roboto"/>
                <w:sz w:val="14"/>
                <w:szCs w:val="14"/>
                <w:lang w:val="ru"/>
              </w:rPr>
            </w:pPr>
          </w:p>
        </w:tc>
        <w:tc>
          <w:tcPr>
            <w:tcW w:w="990" w:type="dxa"/>
            <w:shd w:val="clear" w:color="auto" w:fill="auto"/>
            <w:vAlign w:val="center"/>
          </w:tcPr>
          <w:p w14:paraId="4DB78D63" w14:textId="77777777" w:rsidR="000B217C" w:rsidRPr="00C75E73" w:rsidRDefault="000B217C" w:rsidP="000B217C">
            <w:pPr>
              <w:rPr>
                <w:rFonts w:eastAsia="Roboto"/>
                <w:sz w:val="12"/>
                <w:szCs w:val="12"/>
                <w:lang w:val="ru"/>
              </w:rPr>
            </w:pPr>
            <w:r w:rsidRPr="00C75E73">
              <w:rPr>
                <w:rFonts w:eastAsia="Roboto"/>
                <w:sz w:val="12"/>
                <w:szCs w:val="12"/>
                <w:lang w:val="ru"/>
              </w:rPr>
              <w:t>1.7</w:t>
            </w:r>
          </w:p>
          <w:p w14:paraId="15B7DB2B"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70" w:type="dxa"/>
          </w:tcPr>
          <w:p w14:paraId="495FD00B" w14:textId="77777777" w:rsidR="000B217C" w:rsidRPr="00C75E73" w:rsidRDefault="000B217C" w:rsidP="00676CE3">
            <w:pPr>
              <w:numPr>
                <w:ilvl w:val="0"/>
                <w:numId w:val="28"/>
              </w:numPr>
              <w:spacing w:after="0" w:line="276" w:lineRule="auto"/>
              <w:ind w:left="283"/>
              <w:rPr>
                <w:rFonts w:eastAsia="Roboto"/>
                <w:sz w:val="12"/>
                <w:szCs w:val="12"/>
                <w:lang w:val="ru"/>
              </w:rPr>
            </w:pPr>
            <w:r w:rsidRPr="00C75E73">
              <w:rPr>
                <w:rFonts w:eastAsia="Roboto"/>
                <w:sz w:val="12"/>
                <w:szCs w:val="12"/>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825" w:type="dxa"/>
          </w:tcPr>
          <w:p w14:paraId="7BBD2483" w14:textId="77777777" w:rsidR="000B217C" w:rsidRPr="00C75E73" w:rsidRDefault="000B217C" w:rsidP="00676CE3">
            <w:pPr>
              <w:numPr>
                <w:ilvl w:val="0"/>
                <w:numId w:val="28"/>
              </w:numPr>
              <w:spacing w:after="0" w:line="276" w:lineRule="auto"/>
              <w:ind w:left="283"/>
              <w:rPr>
                <w:rFonts w:eastAsia="Roboto"/>
                <w:sz w:val="12"/>
                <w:szCs w:val="12"/>
                <w:lang w:val="ru"/>
              </w:rPr>
            </w:pPr>
            <w:r w:rsidRPr="00C75E73">
              <w:rPr>
                <w:rFonts w:eastAsia="Roboto"/>
                <w:sz w:val="12"/>
                <w:szCs w:val="12"/>
                <w:lang w:val="ru"/>
              </w:rPr>
              <w:t>1.7.2 Цветовое решение ограждений, выполненных из стекла, должно осуществляться в нейтральных* и серых оттенках.**</w:t>
            </w:r>
          </w:p>
          <w:p w14:paraId="222EB2B9" w14:textId="77777777" w:rsidR="000B217C" w:rsidRPr="00C75E73" w:rsidRDefault="000B217C" w:rsidP="000B217C">
            <w:pPr>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748B23DE" w14:textId="77777777" w:rsidR="000B217C" w:rsidRPr="00C75E73" w:rsidRDefault="000B217C" w:rsidP="000B217C">
            <w:pPr>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06E3AAF4" w14:textId="77777777" w:rsidTr="000B217C">
        <w:trPr>
          <w:trHeight w:val="1231"/>
          <w:jc w:val="center"/>
        </w:trPr>
        <w:tc>
          <w:tcPr>
            <w:tcW w:w="421" w:type="dxa"/>
            <w:vMerge w:val="restart"/>
            <w:shd w:val="clear" w:color="auto" w:fill="auto"/>
          </w:tcPr>
          <w:p w14:paraId="2EC25C2F" w14:textId="77777777" w:rsidR="000B217C" w:rsidRPr="00C75E73" w:rsidRDefault="000B217C" w:rsidP="000B217C">
            <w:pPr>
              <w:rPr>
                <w:rFonts w:eastAsia="Roboto"/>
                <w:sz w:val="12"/>
                <w:szCs w:val="12"/>
                <w:lang w:val="ru"/>
              </w:rPr>
            </w:pPr>
            <w:r w:rsidRPr="00C75E73">
              <w:rPr>
                <w:rFonts w:eastAsia="Roboto"/>
                <w:sz w:val="12"/>
                <w:szCs w:val="12"/>
                <w:lang w:val="ru"/>
              </w:rPr>
              <w:t>2</w:t>
            </w:r>
          </w:p>
        </w:tc>
        <w:tc>
          <w:tcPr>
            <w:tcW w:w="1094" w:type="dxa"/>
            <w:vMerge w:val="restart"/>
            <w:shd w:val="clear" w:color="auto" w:fill="auto"/>
          </w:tcPr>
          <w:p w14:paraId="71574872"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p w14:paraId="3C83214B" w14:textId="77777777" w:rsidR="000B217C" w:rsidRPr="00C75E73" w:rsidRDefault="000B217C" w:rsidP="000B217C">
            <w:pPr>
              <w:rPr>
                <w:rFonts w:eastAsia="Roboto"/>
                <w:sz w:val="12"/>
                <w:szCs w:val="12"/>
                <w:lang w:val="ru"/>
              </w:rPr>
            </w:pPr>
          </w:p>
        </w:tc>
        <w:tc>
          <w:tcPr>
            <w:tcW w:w="990" w:type="dxa"/>
            <w:shd w:val="clear" w:color="auto" w:fill="auto"/>
            <w:vAlign w:val="center"/>
          </w:tcPr>
          <w:p w14:paraId="0DA11909" w14:textId="77777777" w:rsidR="000B217C" w:rsidRPr="00C75E73" w:rsidRDefault="000B217C" w:rsidP="000B217C">
            <w:pPr>
              <w:rPr>
                <w:rFonts w:eastAsia="Roboto"/>
                <w:sz w:val="12"/>
                <w:szCs w:val="12"/>
                <w:lang w:val="ru"/>
              </w:rPr>
            </w:pPr>
            <w:r w:rsidRPr="00C75E73">
              <w:rPr>
                <w:rFonts w:eastAsia="Roboto"/>
                <w:sz w:val="12"/>
                <w:szCs w:val="12"/>
                <w:lang w:val="ru"/>
              </w:rPr>
              <w:t>2.1</w:t>
            </w:r>
          </w:p>
          <w:p w14:paraId="784A1920"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70" w:type="dxa"/>
            <w:shd w:val="clear" w:color="auto" w:fill="auto"/>
          </w:tcPr>
          <w:p w14:paraId="4DB2DCEE"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61D27D7C"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6324F4E2"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 должны применяться на меньшей части площади фасада.</w:t>
            </w:r>
          </w:p>
          <w:p w14:paraId="1BD35F17"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tc>
        <w:tc>
          <w:tcPr>
            <w:tcW w:w="6825" w:type="dxa"/>
            <w:shd w:val="clear" w:color="auto" w:fill="auto"/>
          </w:tcPr>
          <w:p w14:paraId="16F3B8CB"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1F050982" w14:textId="77777777" w:rsidR="000B217C" w:rsidRPr="00C75E73" w:rsidRDefault="000B217C" w:rsidP="00676CE3">
            <w:pPr>
              <w:numPr>
                <w:ilvl w:val="0"/>
                <w:numId w:val="54"/>
              </w:numPr>
              <w:spacing w:after="0" w:line="276" w:lineRule="auto"/>
              <w:ind w:left="283"/>
              <w:rPr>
                <w:rFonts w:eastAsia="Roboto"/>
                <w:sz w:val="12"/>
                <w:szCs w:val="12"/>
                <w:lang w:val="ru"/>
              </w:rPr>
            </w:pPr>
            <w:r w:rsidRPr="00C75E73">
              <w:rPr>
                <w:rFonts w:eastAsia="Roboto"/>
                <w:sz w:val="12"/>
                <w:szCs w:val="12"/>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1F4A77D3"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2F06C782" w14:textId="77777777" w:rsidTr="000B217C">
        <w:trPr>
          <w:trHeight w:val="375"/>
          <w:jc w:val="center"/>
        </w:trPr>
        <w:tc>
          <w:tcPr>
            <w:tcW w:w="421" w:type="dxa"/>
            <w:vMerge/>
            <w:shd w:val="clear" w:color="auto" w:fill="auto"/>
          </w:tcPr>
          <w:p w14:paraId="67220930"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1FC75945" w14:textId="77777777" w:rsidR="000B217C" w:rsidRPr="00C75E73" w:rsidRDefault="000B217C" w:rsidP="000B217C">
            <w:pPr>
              <w:rPr>
                <w:rFonts w:eastAsia="Roboto"/>
                <w:sz w:val="14"/>
                <w:szCs w:val="14"/>
                <w:lang w:val="ru"/>
              </w:rPr>
            </w:pPr>
          </w:p>
        </w:tc>
        <w:tc>
          <w:tcPr>
            <w:tcW w:w="990" w:type="dxa"/>
            <w:shd w:val="clear" w:color="auto" w:fill="auto"/>
            <w:vAlign w:val="center"/>
          </w:tcPr>
          <w:p w14:paraId="3DB875F2" w14:textId="77777777" w:rsidR="000B217C" w:rsidRPr="00C75E73" w:rsidRDefault="000B217C" w:rsidP="000B217C">
            <w:pPr>
              <w:rPr>
                <w:rFonts w:eastAsia="Roboto"/>
                <w:sz w:val="12"/>
                <w:szCs w:val="12"/>
                <w:lang w:val="ru"/>
              </w:rPr>
            </w:pPr>
            <w:r w:rsidRPr="00C75E73">
              <w:rPr>
                <w:rFonts w:eastAsia="Roboto"/>
                <w:sz w:val="12"/>
                <w:szCs w:val="12"/>
                <w:lang w:val="ru"/>
              </w:rPr>
              <w:t>2.2</w:t>
            </w:r>
          </w:p>
          <w:p w14:paraId="6891A27F"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70" w:type="dxa"/>
            <w:shd w:val="clear" w:color="auto" w:fill="auto"/>
          </w:tcPr>
          <w:p w14:paraId="3613DD52" w14:textId="77777777" w:rsidR="000B217C" w:rsidRPr="00C75E73" w:rsidRDefault="000B217C" w:rsidP="00676CE3">
            <w:pPr>
              <w:numPr>
                <w:ilvl w:val="0"/>
                <w:numId w:val="69"/>
              </w:numPr>
              <w:spacing w:after="0" w:line="276" w:lineRule="auto"/>
              <w:ind w:left="283"/>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shd w:val="clear" w:color="auto" w:fill="auto"/>
          </w:tcPr>
          <w:p w14:paraId="331E5DF1" w14:textId="77777777" w:rsidR="000B217C" w:rsidRPr="00C75E73" w:rsidRDefault="000B217C" w:rsidP="00676CE3">
            <w:pPr>
              <w:numPr>
                <w:ilvl w:val="0"/>
                <w:numId w:val="69"/>
              </w:numPr>
              <w:spacing w:after="0" w:line="276" w:lineRule="auto"/>
              <w:ind w:left="283"/>
              <w:rPr>
                <w:rFonts w:eastAsia="Roboto"/>
                <w:sz w:val="12"/>
                <w:szCs w:val="12"/>
                <w:lang w:val="ru"/>
              </w:rPr>
            </w:pPr>
            <w:r w:rsidRPr="00C75E73">
              <w:rPr>
                <w:rFonts w:eastAsia="Roboto"/>
                <w:sz w:val="12"/>
                <w:szCs w:val="12"/>
                <w:lang w:val="ru"/>
              </w:rPr>
              <w:t>2.2.2 Все элементы окон (за исключением стекла) должны выполняться в едином материале.</w:t>
            </w:r>
          </w:p>
        </w:tc>
      </w:tr>
      <w:tr w:rsidR="000B217C" w:rsidRPr="00E82060" w14:paraId="5BADFD4D" w14:textId="77777777" w:rsidTr="000B217C">
        <w:trPr>
          <w:trHeight w:val="273"/>
          <w:jc w:val="center"/>
        </w:trPr>
        <w:tc>
          <w:tcPr>
            <w:tcW w:w="421" w:type="dxa"/>
            <w:vMerge/>
            <w:shd w:val="clear" w:color="auto" w:fill="auto"/>
          </w:tcPr>
          <w:p w14:paraId="3220A1B7"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28E8BB01" w14:textId="77777777" w:rsidR="000B217C" w:rsidRPr="00C75E73" w:rsidRDefault="000B217C" w:rsidP="000B217C">
            <w:pPr>
              <w:rPr>
                <w:rFonts w:eastAsia="Roboto"/>
                <w:sz w:val="14"/>
                <w:szCs w:val="14"/>
                <w:lang w:val="ru"/>
              </w:rPr>
            </w:pPr>
          </w:p>
        </w:tc>
        <w:tc>
          <w:tcPr>
            <w:tcW w:w="990" w:type="dxa"/>
            <w:shd w:val="clear" w:color="auto" w:fill="auto"/>
            <w:vAlign w:val="center"/>
          </w:tcPr>
          <w:p w14:paraId="035AE0D2" w14:textId="77777777" w:rsidR="000B217C" w:rsidRPr="00C75E73" w:rsidRDefault="000B217C" w:rsidP="000B217C">
            <w:pPr>
              <w:rPr>
                <w:rFonts w:eastAsia="Roboto"/>
                <w:sz w:val="12"/>
                <w:szCs w:val="12"/>
                <w:lang w:val="ru"/>
              </w:rPr>
            </w:pPr>
            <w:r w:rsidRPr="00C75E73">
              <w:rPr>
                <w:rFonts w:eastAsia="Roboto"/>
                <w:sz w:val="12"/>
                <w:szCs w:val="12"/>
                <w:lang w:val="ru"/>
              </w:rPr>
              <w:t>2.3</w:t>
            </w:r>
          </w:p>
          <w:p w14:paraId="506F8864" w14:textId="77777777" w:rsidR="000B217C" w:rsidRPr="00C75E73" w:rsidRDefault="000B217C" w:rsidP="000B217C">
            <w:pPr>
              <w:rPr>
                <w:rFonts w:eastAsia="Roboto"/>
                <w:sz w:val="12"/>
                <w:szCs w:val="12"/>
                <w:lang w:val="ru"/>
              </w:rPr>
            </w:pPr>
            <w:r w:rsidRPr="00C75E73">
              <w:rPr>
                <w:rFonts w:eastAsia="Roboto"/>
                <w:sz w:val="12"/>
                <w:szCs w:val="12"/>
                <w:lang w:val="ru"/>
              </w:rPr>
              <w:t>Остекление</w:t>
            </w:r>
          </w:p>
        </w:tc>
        <w:tc>
          <w:tcPr>
            <w:tcW w:w="5970" w:type="dxa"/>
            <w:shd w:val="clear" w:color="auto" w:fill="auto"/>
          </w:tcPr>
          <w:p w14:paraId="61D055B1" w14:textId="77777777" w:rsidR="000B217C" w:rsidRPr="00C75E73" w:rsidRDefault="000B217C" w:rsidP="00676CE3">
            <w:pPr>
              <w:numPr>
                <w:ilvl w:val="0"/>
                <w:numId w:val="67"/>
              </w:numPr>
              <w:spacing w:after="0" w:line="276" w:lineRule="auto"/>
              <w:ind w:left="283"/>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shd w:val="clear" w:color="auto" w:fill="auto"/>
          </w:tcPr>
          <w:p w14:paraId="107460B0" w14:textId="77777777" w:rsidR="000B217C" w:rsidRPr="00C75E73" w:rsidRDefault="000B217C" w:rsidP="00676CE3">
            <w:pPr>
              <w:numPr>
                <w:ilvl w:val="0"/>
                <w:numId w:val="67"/>
              </w:numPr>
              <w:spacing w:after="0" w:line="276" w:lineRule="auto"/>
              <w:ind w:left="283"/>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r>
      <w:tr w:rsidR="000B217C" w:rsidRPr="00E82060" w14:paraId="267F1D41" w14:textId="77777777" w:rsidTr="000B217C">
        <w:trPr>
          <w:trHeight w:val="952"/>
          <w:jc w:val="center"/>
        </w:trPr>
        <w:tc>
          <w:tcPr>
            <w:tcW w:w="421" w:type="dxa"/>
            <w:vMerge/>
            <w:shd w:val="clear" w:color="auto" w:fill="auto"/>
          </w:tcPr>
          <w:p w14:paraId="3CDB6A1C"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488286AB" w14:textId="77777777" w:rsidR="000B217C" w:rsidRPr="00C75E73" w:rsidRDefault="000B217C" w:rsidP="000B217C">
            <w:pPr>
              <w:rPr>
                <w:rFonts w:eastAsia="Roboto"/>
                <w:sz w:val="14"/>
                <w:szCs w:val="14"/>
                <w:lang w:val="ru"/>
              </w:rPr>
            </w:pPr>
          </w:p>
        </w:tc>
        <w:tc>
          <w:tcPr>
            <w:tcW w:w="990" w:type="dxa"/>
            <w:shd w:val="clear" w:color="auto" w:fill="auto"/>
            <w:vAlign w:val="center"/>
          </w:tcPr>
          <w:p w14:paraId="5275276F" w14:textId="77777777" w:rsidR="000B217C" w:rsidRPr="00C75E73" w:rsidRDefault="000B217C" w:rsidP="000B217C">
            <w:pPr>
              <w:rPr>
                <w:rFonts w:eastAsia="Roboto"/>
                <w:sz w:val="12"/>
                <w:szCs w:val="12"/>
                <w:lang w:val="ru"/>
              </w:rPr>
            </w:pPr>
            <w:r w:rsidRPr="00C75E73">
              <w:rPr>
                <w:rFonts w:eastAsia="Roboto"/>
                <w:sz w:val="12"/>
                <w:szCs w:val="12"/>
                <w:lang w:val="ru"/>
              </w:rPr>
              <w:t>2.4</w:t>
            </w:r>
          </w:p>
          <w:p w14:paraId="7376BAF1"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70" w:type="dxa"/>
            <w:shd w:val="clear" w:color="auto" w:fill="auto"/>
          </w:tcPr>
          <w:p w14:paraId="2CEEA5CA"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5A5B0222"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706DC4B1"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tc>
        <w:tc>
          <w:tcPr>
            <w:tcW w:w="6825" w:type="dxa"/>
            <w:shd w:val="clear" w:color="auto" w:fill="auto"/>
          </w:tcPr>
          <w:p w14:paraId="3E1F9B2F"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5D912EAB"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25B832BC"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42951735" w14:textId="77777777" w:rsidTr="000B217C">
        <w:trPr>
          <w:trHeight w:val="315"/>
          <w:jc w:val="center"/>
        </w:trPr>
        <w:tc>
          <w:tcPr>
            <w:tcW w:w="421" w:type="dxa"/>
            <w:vMerge/>
            <w:shd w:val="clear" w:color="auto" w:fill="auto"/>
          </w:tcPr>
          <w:p w14:paraId="759220F9"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0207F2E9" w14:textId="77777777" w:rsidR="000B217C" w:rsidRPr="00C75E73" w:rsidRDefault="000B217C" w:rsidP="000B217C">
            <w:pPr>
              <w:rPr>
                <w:rFonts w:eastAsia="Roboto"/>
                <w:sz w:val="14"/>
                <w:szCs w:val="14"/>
                <w:lang w:val="ru"/>
              </w:rPr>
            </w:pPr>
          </w:p>
        </w:tc>
        <w:tc>
          <w:tcPr>
            <w:tcW w:w="990" w:type="dxa"/>
            <w:shd w:val="clear" w:color="auto" w:fill="auto"/>
            <w:vAlign w:val="center"/>
          </w:tcPr>
          <w:p w14:paraId="05FE9144" w14:textId="77777777" w:rsidR="000B217C" w:rsidRPr="00C75E73" w:rsidRDefault="000B217C" w:rsidP="000B217C">
            <w:pPr>
              <w:rPr>
                <w:rFonts w:eastAsia="Roboto"/>
                <w:sz w:val="12"/>
                <w:szCs w:val="12"/>
                <w:lang w:val="ru"/>
              </w:rPr>
            </w:pPr>
            <w:r w:rsidRPr="00C75E73">
              <w:rPr>
                <w:rFonts w:eastAsia="Roboto"/>
                <w:sz w:val="12"/>
                <w:szCs w:val="12"/>
                <w:lang w:val="ru"/>
              </w:rPr>
              <w:t>2.5</w:t>
            </w:r>
          </w:p>
          <w:p w14:paraId="12178F29"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70" w:type="dxa"/>
            <w:shd w:val="clear" w:color="auto" w:fill="auto"/>
          </w:tcPr>
          <w:p w14:paraId="2CDBDDDF" w14:textId="77777777" w:rsidR="000B217C" w:rsidRPr="00C75E73" w:rsidRDefault="000B217C" w:rsidP="00676CE3">
            <w:pPr>
              <w:numPr>
                <w:ilvl w:val="0"/>
                <w:numId w:val="70"/>
              </w:numPr>
              <w:spacing w:after="0"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25" w:type="dxa"/>
            <w:shd w:val="clear" w:color="auto" w:fill="auto"/>
          </w:tcPr>
          <w:p w14:paraId="09DB7145" w14:textId="77777777" w:rsidR="000B217C" w:rsidRPr="00C75E73" w:rsidRDefault="000B217C" w:rsidP="000B217C">
            <w:pPr>
              <w:ind w:left="283" w:hanging="360"/>
              <w:rPr>
                <w:rFonts w:eastAsia="Roboto"/>
                <w:sz w:val="12"/>
                <w:szCs w:val="12"/>
                <w:lang w:val="ru"/>
              </w:rPr>
            </w:pPr>
          </w:p>
        </w:tc>
      </w:tr>
      <w:tr w:rsidR="000B217C" w:rsidRPr="00E82060" w14:paraId="6B23C725" w14:textId="77777777" w:rsidTr="000B217C">
        <w:trPr>
          <w:trHeight w:val="315"/>
          <w:jc w:val="center"/>
        </w:trPr>
        <w:tc>
          <w:tcPr>
            <w:tcW w:w="421" w:type="dxa"/>
            <w:vMerge/>
            <w:shd w:val="clear" w:color="auto" w:fill="auto"/>
          </w:tcPr>
          <w:p w14:paraId="6CA811BF"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06BDCB78" w14:textId="77777777" w:rsidR="000B217C" w:rsidRPr="00C75E73" w:rsidRDefault="000B217C" w:rsidP="000B217C">
            <w:pPr>
              <w:rPr>
                <w:rFonts w:eastAsia="Roboto"/>
                <w:sz w:val="14"/>
                <w:szCs w:val="14"/>
                <w:lang w:val="ru"/>
              </w:rPr>
            </w:pPr>
          </w:p>
        </w:tc>
        <w:tc>
          <w:tcPr>
            <w:tcW w:w="990" w:type="dxa"/>
            <w:shd w:val="clear" w:color="auto" w:fill="auto"/>
            <w:vAlign w:val="center"/>
          </w:tcPr>
          <w:p w14:paraId="3A337078" w14:textId="77777777" w:rsidR="000B217C" w:rsidRPr="00C75E73" w:rsidRDefault="000B217C" w:rsidP="000B217C">
            <w:pPr>
              <w:rPr>
                <w:rFonts w:eastAsia="Roboto"/>
                <w:sz w:val="12"/>
                <w:szCs w:val="12"/>
                <w:lang w:val="ru"/>
              </w:rPr>
            </w:pPr>
            <w:r w:rsidRPr="00C75E73">
              <w:rPr>
                <w:rFonts w:eastAsia="Roboto"/>
                <w:sz w:val="12"/>
                <w:szCs w:val="12"/>
                <w:lang w:val="ru"/>
              </w:rPr>
              <w:t>2.6</w:t>
            </w:r>
          </w:p>
          <w:p w14:paraId="626E7612"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70" w:type="dxa"/>
            <w:shd w:val="clear" w:color="auto" w:fill="auto"/>
          </w:tcPr>
          <w:p w14:paraId="42B47F82" w14:textId="77777777" w:rsidR="000B217C" w:rsidRPr="00C75E73" w:rsidRDefault="000B217C" w:rsidP="00676CE3">
            <w:pPr>
              <w:numPr>
                <w:ilvl w:val="0"/>
                <w:numId w:val="25"/>
              </w:numPr>
              <w:spacing w:after="0"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14:paraId="218C7871" w14:textId="77777777" w:rsidR="000B217C" w:rsidRPr="00C75E73" w:rsidRDefault="000B217C" w:rsidP="00676CE3">
            <w:pPr>
              <w:numPr>
                <w:ilvl w:val="0"/>
                <w:numId w:val="25"/>
              </w:numPr>
              <w:spacing w:after="0" w:line="276" w:lineRule="auto"/>
              <w:ind w:left="283"/>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p w14:paraId="24F55534" w14:textId="77777777" w:rsidR="000B217C" w:rsidRPr="00C75E73" w:rsidRDefault="000B217C" w:rsidP="00676CE3">
            <w:pPr>
              <w:numPr>
                <w:ilvl w:val="0"/>
                <w:numId w:val="25"/>
              </w:numPr>
              <w:spacing w:after="0" w:line="276" w:lineRule="auto"/>
              <w:ind w:left="283"/>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tc>
        <w:tc>
          <w:tcPr>
            <w:tcW w:w="6825" w:type="dxa"/>
            <w:shd w:val="clear" w:color="auto" w:fill="auto"/>
          </w:tcPr>
          <w:p w14:paraId="72D270AC" w14:textId="77777777" w:rsidR="000B217C" w:rsidRPr="00C75E73" w:rsidRDefault="000B217C" w:rsidP="00676CE3">
            <w:pPr>
              <w:numPr>
                <w:ilvl w:val="0"/>
                <w:numId w:val="25"/>
              </w:numPr>
              <w:spacing w:after="0" w:line="276" w:lineRule="auto"/>
              <w:ind w:left="283"/>
              <w:rPr>
                <w:rFonts w:eastAsia="Roboto"/>
                <w:sz w:val="12"/>
                <w:szCs w:val="12"/>
                <w:lang w:val="ru"/>
              </w:rPr>
            </w:pPr>
            <w:r w:rsidRPr="00C75E73">
              <w:rPr>
                <w:rFonts w:eastAsia="Roboto"/>
                <w:sz w:val="12"/>
                <w:szCs w:val="12"/>
                <w:lang w:val="ru"/>
              </w:rPr>
              <w:t>2.6.4 Для лестниц, площадок, ступеней не допускается использовать: материалы с классом противоскольжения менее R11, резиновую плитку.</w:t>
            </w:r>
          </w:p>
          <w:p w14:paraId="0E396CF3" w14:textId="77777777" w:rsidR="000B217C" w:rsidRPr="00C75E73" w:rsidRDefault="000B217C" w:rsidP="00676CE3">
            <w:pPr>
              <w:numPr>
                <w:ilvl w:val="0"/>
                <w:numId w:val="25"/>
              </w:numPr>
              <w:spacing w:after="0" w:line="276" w:lineRule="auto"/>
              <w:ind w:left="283"/>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4C15607F" w14:textId="77777777" w:rsidR="000B217C" w:rsidRPr="00C75E73" w:rsidRDefault="000B217C" w:rsidP="00676CE3">
            <w:pPr>
              <w:numPr>
                <w:ilvl w:val="0"/>
                <w:numId w:val="26"/>
              </w:numPr>
              <w:spacing w:after="0" w:line="276" w:lineRule="auto"/>
              <w:ind w:left="283"/>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0B217C" w:rsidRPr="00E82060" w14:paraId="375B1B84" w14:textId="77777777" w:rsidTr="000B217C">
        <w:trPr>
          <w:trHeight w:val="315"/>
          <w:jc w:val="center"/>
        </w:trPr>
        <w:tc>
          <w:tcPr>
            <w:tcW w:w="421" w:type="dxa"/>
            <w:vMerge/>
            <w:shd w:val="clear" w:color="auto" w:fill="auto"/>
          </w:tcPr>
          <w:p w14:paraId="569BBC91"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2F9DF6B2" w14:textId="77777777" w:rsidR="000B217C" w:rsidRPr="00C75E73" w:rsidRDefault="000B217C" w:rsidP="000B217C">
            <w:pPr>
              <w:rPr>
                <w:rFonts w:eastAsia="Roboto"/>
                <w:sz w:val="14"/>
                <w:szCs w:val="14"/>
                <w:lang w:val="ru"/>
              </w:rPr>
            </w:pPr>
          </w:p>
        </w:tc>
        <w:tc>
          <w:tcPr>
            <w:tcW w:w="990" w:type="dxa"/>
            <w:shd w:val="clear" w:color="auto" w:fill="auto"/>
            <w:vAlign w:val="center"/>
          </w:tcPr>
          <w:p w14:paraId="5A0DD358" w14:textId="77777777" w:rsidR="000B217C" w:rsidRPr="00C75E73" w:rsidRDefault="000B217C" w:rsidP="000B217C">
            <w:pPr>
              <w:rPr>
                <w:rFonts w:eastAsia="Roboto"/>
                <w:sz w:val="12"/>
                <w:szCs w:val="12"/>
                <w:lang w:val="ru"/>
              </w:rPr>
            </w:pPr>
            <w:r w:rsidRPr="00C75E73">
              <w:rPr>
                <w:rFonts w:eastAsia="Roboto"/>
                <w:sz w:val="12"/>
                <w:szCs w:val="12"/>
                <w:lang w:val="ru"/>
              </w:rPr>
              <w:t>2.7</w:t>
            </w:r>
          </w:p>
          <w:p w14:paraId="5F71B826"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70" w:type="dxa"/>
            <w:shd w:val="clear" w:color="auto" w:fill="auto"/>
          </w:tcPr>
          <w:p w14:paraId="28B27A33" w14:textId="77777777" w:rsidR="000B217C" w:rsidRPr="00C75E73" w:rsidRDefault="000B217C" w:rsidP="00676CE3">
            <w:pPr>
              <w:numPr>
                <w:ilvl w:val="0"/>
                <w:numId w:val="18"/>
              </w:numPr>
              <w:spacing w:after="0" w:line="276" w:lineRule="auto"/>
              <w:ind w:left="283"/>
              <w:rPr>
                <w:rFonts w:eastAsia="Roboto"/>
                <w:sz w:val="12"/>
                <w:szCs w:val="12"/>
                <w:lang w:val="ru"/>
              </w:rPr>
            </w:pPr>
            <w:r w:rsidRPr="00C75E73">
              <w:rPr>
                <w:rFonts w:eastAsia="Roboto"/>
                <w:sz w:val="12"/>
                <w:szCs w:val="12"/>
                <w:lang w:val="ru"/>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25" w:type="dxa"/>
            <w:shd w:val="clear" w:color="auto" w:fill="auto"/>
          </w:tcPr>
          <w:p w14:paraId="6206BBAF" w14:textId="77777777" w:rsidR="000B217C" w:rsidRPr="00C75E73" w:rsidRDefault="000B217C" w:rsidP="000B217C">
            <w:pPr>
              <w:ind w:left="283" w:hanging="360"/>
              <w:rPr>
                <w:rFonts w:eastAsia="Roboto"/>
                <w:sz w:val="12"/>
                <w:szCs w:val="12"/>
                <w:lang w:val="ru"/>
              </w:rPr>
            </w:pPr>
          </w:p>
        </w:tc>
      </w:tr>
      <w:tr w:rsidR="000B217C" w:rsidRPr="00E82060" w14:paraId="530EC96F" w14:textId="77777777" w:rsidTr="000B217C">
        <w:trPr>
          <w:trHeight w:val="579"/>
          <w:jc w:val="center"/>
        </w:trPr>
        <w:tc>
          <w:tcPr>
            <w:tcW w:w="421" w:type="dxa"/>
            <w:shd w:val="clear" w:color="auto" w:fill="auto"/>
          </w:tcPr>
          <w:p w14:paraId="3D3B62DB" w14:textId="77777777" w:rsidR="000B217C" w:rsidRPr="00C75E73" w:rsidRDefault="000B217C" w:rsidP="000B217C">
            <w:pPr>
              <w:rPr>
                <w:rFonts w:eastAsia="Roboto"/>
                <w:sz w:val="12"/>
                <w:szCs w:val="12"/>
                <w:lang w:val="ru"/>
              </w:rPr>
            </w:pPr>
            <w:r w:rsidRPr="00C75E73">
              <w:rPr>
                <w:rFonts w:eastAsia="Roboto"/>
                <w:sz w:val="12"/>
                <w:szCs w:val="12"/>
                <w:lang w:val="ru"/>
              </w:rPr>
              <w:t>3</w:t>
            </w:r>
          </w:p>
        </w:tc>
        <w:tc>
          <w:tcPr>
            <w:tcW w:w="2084" w:type="dxa"/>
            <w:gridSpan w:val="2"/>
            <w:shd w:val="clear" w:color="auto" w:fill="auto"/>
          </w:tcPr>
          <w:p w14:paraId="2A4C4579"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B120B99" w14:textId="77777777" w:rsidR="000B217C" w:rsidRPr="00C75E73" w:rsidRDefault="000B217C" w:rsidP="00676CE3">
            <w:pPr>
              <w:numPr>
                <w:ilvl w:val="0"/>
                <w:numId w:val="45"/>
              </w:numPr>
              <w:spacing w:after="0"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0E53C1DB" w14:textId="77777777" w:rsidR="000B217C" w:rsidRPr="00C75E73" w:rsidRDefault="000B217C" w:rsidP="00676CE3">
            <w:pPr>
              <w:numPr>
                <w:ilvl w:val="0"/>
                <w:numId w:val="19"/>
              </w:numPr>
              <w:spacing w:after="0"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(вертикальной, горизонтальной) системе осей;</w:t>
            </w:r>
          </w:p>
          <w:p w14:paraId="3E4096CC" w14:textId="77777777" w:rsidR="000B217C" w:rsidRPr="00C75E73" w:rsidRDefault="000B217C" w:rsidP="00676CE3">
            <w:pPr>
              <w:numPr>
                <w:ilvl w:val="0"/>
                <w:numId w:val="19"/>
              </w:numPr>
              <w:spacing w:after="0"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EE5D857" w14:textId="77777777" w:rsidR="000B217C" w:rsidRPr="00C75E73" w:rsidRDefault="000B217C" w:rsidP="00676CE3">
            <w:pPr>
              <w:numPr>
                <w:ilvl w:val="0"/>
                <w:numId w:val="19"/>
              </w:numPr>
              <w:spacing w:after="0"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62A95F57" w14:textId="77777777" w:rsidR="000B217C" w:rsidRPr="00C75E73" w:rsidRDefault="000B217C" w:rsidP="00676CE3">
            <w:pPr>
              <w:numPr>
                <w:ilvl w:val="0"/>
                <w:numId w:val="45"/>
              </w:numPr>
              <w:spacing w:after="0" w:line="276" w:lineRule="auto"/>
              <w:ind w:left="283"/>
              <w:rPr>
                <w:rFonts w:eastAsia="Roboto"/>
                <w:sz w:val="12"/>
                <w:szCs w:val="12"/>
                <w:lang w:val="ru"/>
              </w:rPr>
            </w:pPr>
            <w:r w:rsidRPr="00C75E73">
              <w:rPr>
                <w:rFonts w:eastAsia="Roboto"/>
                <w:sz w:val="12"/>
                <w:szCs w:val="12"/>
                <w:lang w:val="ru"/>
              </w:rPr>
              <w:t>3.2 Размещение элементов систем кондиционирования допускается:</w:t>
            </w:r>
          </w:p>
          <w:p w14:paraId="16BB6F5D"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2FAC05B3"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75635F5E"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14:paraId="004E93F6"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на второстепенных фасадах, брандмауэрах;</w:t>
            </w:r>
          </w:p>
          <w:p w14:paraId="618EECC0"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25" w:type="dxa"/>
            <w:shd w:val="clear" w:color="auto" w:fill="auto"/>
          </w:tcPr>
          <w:p w14:paraId="431D7E48" w14:textId="77777777" w:rsidR="000B217C" w:rsidRPr="00C75E73" w:rsidRDefault="000B217C" w:rsidP="00676CE3">
            <w:pPr>
              <w:numPr>
                <w:ilvl w:val="0"/>
                <w:numId w:val="37"/>
              </w:numPr>
              <w:spacing w:after="0"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не допускается:</w:t>
            </w:r>
          </w:p>
          <w:p w14:paraId="5D827409"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 xml:space="preserve">на поверхности главных фасадов; </w:t>
            </w:r>
          </w:p>
          <w:p w14:paraId="70AA5BFA"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52977670"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над пешеходными тротуарами.</w:t>
            </w:r>
          </w:p>
          <w:p w14:paraId="17A780D4" w14:textId="77777777" w:rsidR="000B217C" w:rsidRPr="00C75E73" w:rsidRDefault="000B217C" w:rsidP="00676CE3">
            <w:pPr>
              <w:numPr>
                <w:ilvl w:val="0"/>
                <w:numId w:val="20"/>
              </w:numPr>
              <w:spacing w:after="0" w:line="276" w:lineRule="auto"/>
              <w:ind w:left="283"/>
              <w:rPr>
                <w:rFonts w:eastAsia="Roboto"/>
                <w:sz w:val="12"/>
                <w:szCs w:val="12"/>
                <w:lang w:val="ru"/>
              </w:rPr>
            </w:pPr>
            <w:r w:rsidRPr="00C75E73">
              <w:rPr>
                <w:rFonts w:eastAsia="Roboto"/>
                <w:sz w:val="12"/>
                <w:szCs w:val="12"/>
                <w:lang w:val="ru"/>
              </w:rPr>
              <w:t>3.4 Маскирующие ограждения должны иметь окраску, соответствующую одному из колеров элементов здания (стен, элементов окон).</w:t>
            </w:r>
          </w:p>
          <w:p w14:paraId="10060C33" w14:textId="77777777" w:rsidR="000B217C" w:rsidRPr="00C75E73" w:rsidRDefault="000B217C" w:rsidP="00676CE3">
            <w:pPr>
              <w:numPr>
                <w:ilvl w:val="0"/>
                <w:numId w:val="40"/>
              </w:numPr>
              <w:spacing w:after="0" w:line="276" w:lineRule="auto"/>
              <w:ind w:left="283"/>
              <w:rPr>
                <w:rFonts w:eastAsia="Roboto"/>
                <w:sz w:val="12"/>
                <w:szCs w:val="12"/>
                <w:lang w:val="ru"/>
              </w:rPr>
            </w:pPr>
            <w:r w:rsidRPr="00C75E73">
              <w:rPr>
                <w:rFonts w:eastAsia="Roboto"/>
                <w:sz w:val="12"/>
                <w:szCs w:val="12"/>
                <w:lang w:val="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E82060" w14:paraId="4C568574" w14:textId="77777777" w:rsidTr="000B217C">
        <w:trPr>
          <w:trHeight w:val="564"/>
          <w:jc w:val="center"/>
        </w:trPr>
        <w:tc>
          <w:tcPr>
            <w:tcW w:w="421" w:type="dxa"/>
            <w:shd w:val="clear" w:color="auto" w:fill="auto"/>
          </w:tcPr>
          <w:p w14:paraId="7952770B" w14:textId="77777777" w:rsidR="000B217C" w:rsidRPr="00C75E73" w:rsidRDefault="000B217C" w:rsidP="000B217C">
            <w:pPr>
              <w:rPr>
                <w:rFonts w:eastAsia="Roboto"/>
                <w:sz w:val="12"/>
                <w:szCs w:val="12"/>
                <w:lang w:val="ru"/>
              </w:rPr>
            </w:pPr>
            <w:r w:rsidRPr="00C75E73">
              <w:rPr>
                <w:rFonts w:eastAsia="Roboto"/>
                <w:sz w:val="12"/>
                <w:szCs w:val="12"/>
                <w:lang w:val="ru"/>
              </w:rPr>
              <w:t>4</w:t>
            </w:r>
          </w:p>
        </w:tc>
        <w:tc>
          <w:tcPr>
            <w:tcW w:w="2084" w:type="dxa"/>
            <w:gridSpan w:val="2"/>
            <w:shd w:val="clear" w:color="auto" w:fill="auto"/>
          </w:tcPr>
          <w:p w14:paraId="6BADEB63"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70" w:type="dxa"/>
            <w:shd w:val="clear" w:color="auto" w:fill="auto"/>
          </w:tcPr>
          <w:p w14:paraId="0A2C21B0" w14:textId="77777777" w:rsidR="000B217C" w:rsidRPr="00C75E73" w:rsidRDefault="000B217C" w:rsidP="00676CE3">
            <w:pPr>
              <w:numPr>
                <w:ilvl w:val="0"/>
                <w:numId w:val="64"/>
              </w:numPr>
              <w:spacing w:after="0" w:line="276" w:lineRule="auto"/>
              <w:ind w:left="283"/>
              <w:rPr>
                <w:rFonts w:eastAsia="Roboto"/>
                <w:sz w:val="12"/>
                <w:szCs w:val="12"/>
                <w:lang w:val="ru"/>
              </w:rPr>
            </w:pPr>
            <w:r w:rsidRPr="00C75E73">
              <w:rPr>
                <w:rFonts w:eastAsia="Roboto"/>
                <w:sz w:val="12"/>
                <w:szCs w:val="12"/>
                <w:lang w:val="ru"/>
              </w:rPr>
              <w:t xml:space="preserve">4.1 Входные группы должны иметь освещение. </w:t>
            </w:r>
          </w:p>
          <w:p w14:paraId="5A1525FE" w14:textId="77777777" w:rsidR="000B217C" w:rsidRPr="00C75E73" w:rsidRDefault="000B217C" w:rsidP="00676CE3">
            <w:pPr>
              <w:numPr>
                <w:ilvl w:val="0"/>
                <w:numId w:val="64"/>
              </w:numPr>
              <w:spacing w:after="0"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785F5EEE" w14:textId="77777777" w:rsidR="000B217C" w:rsidRPr="00C75E73" w:rsidRDefault="000B217C" w:rsidP="00676CE3">
            <w:pPr>
              <w:numPr>
                <w:ilvl w:val="0"/>
                <w:numId w:val="64"/>
              </w:numPr>
              <w:spacing w:after="0" w:line="276" w:lineRule="auto"/>
              <w:ind w:left="283"/>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shd w:val="clear" w:color="auto" w:fill="auto"/>
          </w:tcPr>
          <w:p w14:paraId="7DC9D29C" w14:textId="77777777" w:rsidR="000B217C" w:rsidRPr="00C75E73" w:rsidRDefault="000B217C" w:rsidP="00676CE3">
            <w:pPr>
              <w:numPr>
                <w:ilvl w:val="0"/>
                <w:numId w:val="64"/>
              </w:numPr>
              <w:spacing w:after="0" w:line="276" w:lineRule="auto"/>
              <w:ind w:left="283"/>
              <w:rPr>
                <w:rFonts w:eastAsia="Roboto"/>
                <w:sz w:val="12"/>
                <w:szCs w:val="12"/>
                <w:lang w:val="ru"/>
              </w:rPr>
            </w:pPr>
            <w:r w:rsidRPr="00C75E73">
              <w:rPr>
                <w:rFonts w:eastAsia="Roboto"/>
                <w:sz w:val="12"/>
                <w:szCs w:val="12"/>
                <w:lang w:val="ru"/>
              </w:rPr>
              <w:t>4.4 Подсветка осуществляется белым с цветовой температурой (Тц) в диапазоне 2000-2700 К.</w:t>
            </w:r>
          </w:p>
          <w:p w14:paraId="42A19824" w14:textId="77777777" w:rsidR="000B217C" w:rsidRPr="00C75E73" w:rsidRDefault="000B217C" w:rsidP="00676CE3">
            <w:pPr>
              <w:numPr>
                <w:ilvl w:val="0"/>
                <w:numId w:val="64"/>
              </w:numPr>
              <w:spacing w:after="0" w:line="276" w:lineRule="auto"/>
              <w:ind w:left="283"/>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2E4A8DF5" w14:textId="77777777" w:rsidR="000B217C" w:rsidRPr="00E82060" w:rsidRDefault="000B217C" w:rsidP="000B217C">
      <w:pPr>
        <w:spacing w:line="284" w:lineRule="exact"/>
        <w:rPr>
          <w:sz w:val="28"/>
          <w:szCs w:val="28"/>
          <w:lang w:val="ru"/>
        </w:rPr>
        <w:sectPr w:rsidR="000B217C" w:rsidRPr="00E82060" w:rsidSect="00AA3C3C">
          <w:pgSz w:w="16838" w:h="11906" w:orient="landscape"/>
          <w:pgMar w:top="1134" w:right="1134" w:bottom="567" w:left="1134" w:header="709" w:footer="709" w:gutter="0"/>
          <w:cols w:space="708"/>
          <w:docGrid w:linePitch="360"/>
        </w:sectPr>
      </w:pPr>
    </w:p>
    <w:p w14:paraId="6E0D1C9F" w14:textId="77777777" w:rsidR="00814148" w:rsidRPr="000B217C" w:rsidRDefault="00814148" w:rsidP="00814148">
      <w:pPr>
        <w:spacing w:after="0" w:line="240" w:lineRule="auto"/>
        <w:ind w:firstLine="680"/>
        <w:jc w:val="both"/>
        <w:rPr>
          <w:b/>
          <w:szCs w:val="24"/>
          <w:lang w:val="ru"/>
        </w:rPr>
      </w:pPr>
      <w:bookmarkStart w:id="87" w:name="_Toc353466179"/>
      <w:bookmarkStart w:id="88" w:name="_Toc353543278"/>
      <w:bookmarkEnd w:id="84"/>
      <w:bookmarkEnd w:id="85"/>
    </w:p>
    <w:p w14:paraId="3A6D1127" w14:textId="1DE9E6CE" w:rsidR="003D1838" w:rsidRDefault="003D1838" w:rsidP="000231BB">
      <w:pPr>
        <w:pStyle w:val="1"/>
      </w:pPr>
      <w:bookmarkStart w:id="89" w:name="_Toc158625254"/>
      <w:bookmarkEnd w:id="87"/>
      <w:bookmarkEnd w:id="88"/>
      <w:r w:rsidRPr="000F5FFB">
        <w:t xml:space="preserve">ЧАСТЬ </w:t>
      </w:r>
      <w:r w:rsidRPr="000231BB">
        <w:rPr>
          <w:lang w:val="en-US"/>
        </w:rPr>
        <w:t>II</w:t>
      </w:r>
      <w:r w:rsidRPr="000F5FFB">
        <w:t xml:space="preserve">. </w:t>
      </w:r>
      <w:bookmarkEnd w:id="1"/>
      <w:bookmarkEnd w:id="2"/>
      <w:r w:rsidR="000231BB" w:rsidRPr="00D961B0">
        <w:t>КАРТА ГРАДОСТРОИТЕЛЬНОГО ЗОНИРОВАНИЯ</w:t>
      </w:r>
      <w:bookmarkEnd w:id="89"/>
    </w:p>
    <w:p w14:paraId="1B0DCD56" w14:textId="77777777" w:rsidR="000231BB" w:rsidRPr="00A50028" w:rsidRDefault="000231BB" w:rsidP="000231BB">
      <w:pPr>
        <w:rPr>
          <w:color w:val="C00000"/>
          <w:lang w:eastAsia="zh-CN"/>
        </w:rPr>
      </w:pPr>
    </w:p>
    <w:p w14:paraId="0537D98B" w14:textId="27DBD4BB" w:rsidR="003D1838" w:rsidRPr="00307F93" w:rsidRDefault="003D1838" w:rsidP="00373C0C">
      <w:pPr>
        <w:pStyle w:val="4"/>
        <w:jc w:val="both"/>
      </w:pPr>
      <w:bookmarkStart w:id="90" w:name="_Toc80690802"/>
      <w:bookmarkStart w:id="91" w:name="_Toc100154433"/>
      <w:bookmarkStart w:id="92" w:name="_Toc158625255"/>
      <w:r w:rsidRPr="00307F93">
        <w:t xml:space="preserve">Статья </w:t>
      </w:r>
      <w:r w:rsidR="00373C0C" w:rsidRPr="00307F93">
        <w:t>4</w:t>
      </w:r>
      <w:r w:rsidR="000B217C">
        <w:t>9</w:t>
      </w:r>
      <w:r w:rsidRPr="00307F93">
        <w:t xml:space="preserve">. Карта(ы) градостроительного зонирования территории </w:t>
      </w:r>
      <w:r w:rsidR="00857BC2">
        <w:t>Пригородного</w:t>
      </w:r>
      <w:r w:rsidR="005A0DF2" w:rsidRPr="00307F93">
        <w:t xml:space="preserve"> сельского поселения </w:t>
      </w:r>
      <w:r w:rsidR="0049472C" w:rsidRPr="00307F93">
        <w:t>Крымского</w:t>
      </w:r>
      <w:r w:rsidR="005A0DF2" w:rsidRPr="00307F93">
        <w:t xml:space="preserve"> района</w:t>
      </w:r>
      <w:r w:rsidRPr="00307F93">
        <w:t>, карта(ы) зон с особыми условиями использования территории (совмещено на одной карте)</w:t>
      </w:r>
      <w:bookmarkEnd w:id="90"/>
      <w:bookmarkEnd w:id="91"/>
      <w:bookmarkEnd w:id="92"/>
    </w:p>
    <w:p w14:paraId="506A2B46" w14:textId="308F1B70" w:rsidR="00294B08" w:rsidRDefault="00857BC2">
      <w:pPr>
        <w:rPr>
          <w:szCs w:val="24"/>
        </w:rPr>
      </w:pPr>
      <w:r>
        <w:rPr>
          <w:noProof/>
          <w:lang w:eastAsia="ru-RU"/>
        </w:rPr>
        <w:drawing>
          <wp:inline distT="0" distB="0" distL="0" distR="0" wp14:anchorId="7D1C696E" wp14:editId="4605A7AF">
            <wp:extent cx="5180952" cy="6571429"/>
            <wp:effectExtent l="0" t="0" r="127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6"/>
                    <a:stretch>
                      <a:fillRect/>
                    </a:stretch>
                  </pic:blipFill>
                  <pic:spPr>
                    <a:xfrm>
                      <a:off x="0" y="0"/>
                      <a:ext cx="5180952" cy="6571429"/>
                    </a:xfrm>
                    <a:prstGeom prst="rect">
                      <a:avLst/>
                    </a:prstGeom>
                  </pic:spPr>
                </pic:pic>
              </a:graphicData>
            </a:graphic>
          </wp:inline>
        </w:drawing>
      </w:r>
      <w:r w:rsidR="00294B08">
        <w:rPr>
          <w:szCs w:val="24"/>
        </w:rPr>
        <w:br w:type="page"/>
      </w:r>
    </w:p>
    <w:p w14:paraId="2495029D" w14:textId="77777777" w:rsidR="003258E7" w:rsidRPr="003258E7" w:rsidRDefault="003258E7" w:rsidP="003258E7">
      <w:pPr>
        <w:spacing w:after="0" w:line="240" w:lineRule="auto"/>
        <w:ind w:firstLine="680"/>
        <w:rPr>
          <w:b/>
        </w:rPr>
      </w:pPr>
      <w:bookmarkStart w:id="93" w:name="_Toc339439003"/>
      <w:bookmarkStart w:id="94" w:name="_Toc344035045"/>
      <w:bookmarkStart w:id="95" w:name="_Toc344077864"/>
      <w:r w:rsidRPr="003258E7">
        <w:rPr>
          <w:b/>
        </w:rPr>
        <w:t>1. Границы зон охраны объектов культурного наследия:</w:t>
      </w:r>
      <w:bookmarkEnd w:id="93"/>
      <w:bookmarkEnd w:id="94"/>
      <w:bookmarkEnd w:id="95"/>
    </w:p>
    <w:p w14:paraId="0391FAA9" w14:textId="77777777" w:rsidR="003258E7" w:rsidRPr="002831B1" w:rsidRDefault="003258E7" w:rsidP="003258E7">
      <w:pPr>
        <w:spacing w:after="0" w:line="240" w:lineRule="auto"/>
        <w:ind w:firstLine="680"/>
        <w:jc w:val="both"/>
        <w:rPr>
          <w:szCs w:val="24"/>
        </w:rPr>
      </w:pPr>
      <w:r w:rsidRPr="002831B1">
        <w:rPr>
          <w:szCs w:val="24"/>
        </w:rPr>
        <w:t xml:space="preserve">На карте градостроительного зонирования (далее - КГЗ) территории, в </w:t>
      </w:r>
      <w:r w:rsidRPr="002831B1">
        <w:t>соответствии с Федеральный закон от 25.06.2002 N 73-ФЗ (ред. от 09.03.2016) "Об объектах культурного наследия (памятниках истории и культуры) народов Российской Федерации"</w:t>
      </w:r>
      <w:r w:rsidRPr="002831B1">
        <w:rPr>
          <w:szCs w:val="24"/>
        </w:rPr>
        <w:t xml:space="preserve">, </w:t>
      </w:r>
      <w:r w:rsidRPr="002831B1">
        <w:rPr>
          <w:szCs w:val="24"/>
          <w:lang w:eastAsia="ar-SA"/>
        </w:rPr>
        <w:t>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r w:rsidRPr="002831B1">
        <w:rPr>
          <w:szCs w:val="24"/>
        </w:rPr>
        <w:t>,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нанесены охранные и защитные зоны объектов культурного наследия.</w:t>
      </w:r>
    </w:p>
    <w:p w14:paraId="1249CCA9" w14:textId="77777777" w:rsidR="003258E7" w:rsidRPr="002831B1" w:rsidRDefault="003258E7" w:rsidP="003258E7">
      <w:pPr>
        <w:spacing w:after="0" w:line="240" w:lineRule="auto"/>
        <w:ind w:firstLine="680"/>
        <w:jc w:val="both"/>
        <w:rPr>
          <w:szCs w:val="24"/>
        </w:rPr>
      </w:pPr>
      <w:r w:rsidRPr="002831B1">
        <w:rPr>
          <w:szCs w:val="24"/>
        </w:rPr>
        <w:t>При разработке КГЗ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14:paraId="343D29C4" w14:textId="5375041F" w:rsidR="003258E7" w:rsidRPr="008A08A5" w:rsidRDefault="003258E7" w:rsidP="003258E7">
      <w:pPr>
        <w:spacing w:after="0" w:line="240" w:lineRule="auto"/>
        <w:ind w:firstLine="680"/>
        <w:jc w:val="both"/>
        <w:rPr>
          <w:szCs w:val="24"/>
        </w:rPr>
      </w:pPr>
      <w:r w:rsidRPr="002831B1">
        <w:rPr>
          <w:szCs w:val="24"/>
        </w:rPr>
        <w:t xml:space="preserve">После утверждения в установленном порядке проектов зон охраны объектов культурного наследия </w:t>
      </w:r>
      <w:r w:rsidR="00857BC2">
        <w:rPr>
          <w:szCs w:val="24"/>
        </w:rPr>
        <w:t>Пригородного</w:t>
      </w:r>
      <w:r w:rsidRPr="002831B1">
        <w:rPr>
          <w:szCs w:val="24"/>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14:paraId="29780ACA" w14:textId="77777777" w:rsidR="003258E7" w:rsidRPr="003258E7" w:rsidRDefault="003258E7" w:rsidP="003258E7">
      <w:pPr>
        <w:spacing w:after="0" w:line="240" w:lineRule="auto"/>
        <w:ind w:firstLine="680"/>
        <w:rPr>
          <w:b/>
        </w:rPr>
      </w:pPr>
      <w:bookmarkStart w:id="96" w:name="_Toc339439004"/>
      <w:bookmarkStart w:id="97" w:name="_Toc344035046"/>
      <w:bookmarkStart w:id="98" w:name="_Toc344077865"/>
      <w:r w:rsidRPr="003258E7">
        <w:rPr>
          <w:b/>
        </w:rPr>
        <w:t>2. Границы санитарно-защитных зон:</w:t>
      </w:r>
      <w:bookmarkEnd w:id="96"/>
      <w:bookmarkEnd w:id="97"/>
      <w:bookmarkEnd w:id="98"/>
    </w:p>
    <w:p w14:paraId="7D429EE7" w14:textId="77777777" w:rsidR="003258E7" w:rsidRPr="002831B1" w:rsidRDefault="003258E7" w:rsidP="003258E7">
      <w:pPr>
        <w:spacing w:after="0" w:line="240" w:lineRule="auto"/>
        <w:ind w:firstLine="680"/>
        <w:jc w:val="both"/>
        <w:rPr>
          <w:szCs w:val="24"/>
        </w:rPr>
      </w:pPr>
      <w:r w:rsidRPr="002831B1">
        <w:rPr>
          <w:szCs w:val="24"/>
        </w:rPr>
        <w:t>На КГЗ отображены границы санитарно-защитных зон, размеры которых приняты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14:paraId="7FD6F49B" w14:textId="77777777" w:rsidR="003258E7" w:rsidRPr="002831B1" w:rsidRDefault="003258E7" w:rsidP="003258E7">
      <w:pPr>
        <w:spacing w:after="0" w:line="240" w:lineRule="auto"/>
        <w:ind w:firstLine="680"/>
        <w:jc w:val="both"/>
        <w:rPr>
          <w:szCs w:val="24"/>
        </w:rPr>
      </w:pPr>
      <w:r w:rsidRPr="002831B1">
        <w:rPr>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7472E5B3" w14:textId="77777777" w:rsidR="003258E7" w:rsidRPr="002831B1" w:rsidRDefault="003258E7" w:rsidP="003258E7">
      <w:pPr>
        <w:spacing w:after="0" w:line="240" w:lineRule="auto"/>
        <w:ind w:firstLine="680"/>
        <w:jc w:val="both"/>
        <w:rPr>
          <w:szCs w:val="24"/>
        </w:rPr>
      </w:pPr>
      <w:r w:rsidRPr="002831B1">
        <w:rPr>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14:paraId="76E30CEB" w14:textId="77777777" w:rsidR="003258E7" w:rsidRPr="002831B1" w:rsidRDefault="003258E7" w:rsidP="003258E7">
      <w:pPr>
        <w:spacing w:after="0" w:line="240" w:lineRule="auto"/>
        <w:ind w:firstLine="680"/>
        <w:jc w:val="both"/>
        <w:rPr>
          <w:szCs w:val="24"/>
        </w:rPr>
      </w:pPr>
      <w:bookmarkStart w:id="99" w:name="_Toc344077866"/>
      <w:bookmarkStart w:id="100" w:name="_Toc339439005"/>
      <w:bookmarkStart w:id="101" w:name="_Toc344035047"/>
      <w:r w:rsidRPr="002831B1">
        <w:rPr>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99"/>
    </w:p>
    <w:p w14:paraId="7F738E2D" w14:textId="77777777" w:rsidR="003258E7" w:rsidRPr="002831B1" w:rsidRDefault="003258E7" w:rsidP="003258E7">
      <w:pPr>
        <w:spacing w:after="0" w:line="240" w:lineRule="auto"/>
        <w:ind w:firstLine="680"/>
      </w:pPr>
      <w:bookmarkStart w:id="102" w:name="_Toc344077867"/>
      <w:r w:rsidRPr="003258E7">
        <w:rPr>
          <w:b/>
        </w:rPr>
        <w:t>3. Границы водоохранных зон и прибрежных защитных полос</w:t>
      </w:r>
      <w:r w:rsidRPr="002831B1">
        <w:t>:</w:t>
      </w:r>
      <w:bookmarkEnd w:id="100"/>
      <w:bookmarkEnd w:id="101"/>
      <w:bookmarkEnd w:id="102"/>
    </w:p>
    <w:p w14:paraId="0F224977" w14:textId="77777777" w:rsidR="003258E7" w:rsidRPr="002831B1" w:rsidRDefault="003258E7" w:rsidP="003258E7">
      <w:pPr>
        <w:spacing w:after="0" w:line="240" w:lineRule="auto"/>
        <w:ind w:firstLine="680"/>
        <w:jc w:val="both"/>
        <w:rPr>
          <w:szCs w:val="24"/>
        </w:rPr>
      </w:pPr>
      <w:r w:rsidRPr="002831B1">
        <w:rPr>
          <w:szCs w:val="24"/>
        </w:rPr>
        <w:t>На КГЗ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14:paraId="31690A1C" w14:textId="77777777" w:rsidR="003258E7" w:rsidRPr="002831B1" w:rsidRDefault="003258E7" w:rsidP="003258E7">
      <w:pPr>
        <w:spacing w:after="0" w:line="240" w:lineRule="auto"/>
        <w:ind w:firstLine="680"/>
      </w:pPr>
      <w:r w:rsidRPr="003258E7">
        <w:rPr>
          <w:b/>
        </w:rPr>
        <w:t>4. Границы зон санитарной охраны источников питьевого водоснабжения</w:t>
      </w:r>
      <w:r w:rsidRPr="002831B1">
        <w:t>.</w:t>
      </w:r>
    </w:p>
    <w:p w14:paraId="25B5B0A3" w14:textId="77777777" w:rsidR="003258E7" w:rsidRPr="002831B1" w:rsidRDefault="003258E7" w:rsidP="003258E7">
      <w:pPr>
        <w:spacing w:after="0" w:line="240" w:lineRule="auto"/>
        <w:ind w:firstLine="680"/>
        <w:jc w:val="both"/>
        <w:rPr>
          <w:szCs w:val="24"/>
        </w:rPr>
      </w:pPr>
      <w:r w:rsidRPr="002831B1">
        <w:rPr>
          <w:szCs w:val="24"/>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14:paraId="4646163C" w14:textId="77777777" w:rsidR="003258E7" w:rsidRPr="002831B1" w:rsidRDefault="003258E7" w:rsidP="003258E7">
      <w:pPr>
        <w:spacing w:after="0" w:line="240" w:lineRule="auto"/>
        <w:ind w:firstLine="680"/>
        <w:jc w:val="both"/>
        <w:rPr>
          <w:szCs w:val="24"/>
        </w:rPr>
      </w:pPr>
      <w:r w:rsidRPr="002831B1">
        <w:rPr>
          <w:szCs w:val="24"/>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14:paraId="09CFDE68" w14:textId="77777777" w:rsidR="003258E7" w:rsidRPr="002831B1" w:rsidRDefault="003258E7" w:rsidP="003258E7">
      <w:pPr>
        <w:spacing w:after="0" w:line="240" w:lineRule="auto"/>
        <w:ind w:firstLine="680"/>
        <w:jc w:val="both"/>
        <w:rPr>
          <w:szCs w:val="24"/>
        </w:rPr>
      </w:pPr>
      <w:r w:rsidRPr="002831B1">
        <w:rPr>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14:paraId="0693F0C2" w14:textId="77777777" w:rsidR="003258E7" w:rsidRPr="002831B1" w:rsidRDefault="003258E7" w:rsidP="003258E7">
      <w:pPr>
        <w:spacing w:after="0" w:line="240" w:lineRule="auto"/>
        <w:ind w:firstLine="680"/>
      </w:pPr>
      <w:r w:rsidRPr="003258E7">
        <w:rPr>
          <w:b/>
        </w:rPr>
        <w:t>5. Охранные зоны инженерных коммуникаций</w:t>
      </w:r>
      <w:r w:rsidRPr="002831B1">
        <w:t>:</w:t>
      </w:r>
    </w:p>
    <w:p w14:paraId="7488060F" w14:textId="77777777" w:rsidR="003258E7" w:rsidRPr="002831B1" w:rsidRDefault="003258E7" w:rsidP="003258E7">
      <w:pPr>
        <w:spacing w:after="0" w:line="240" w:lineRule="auto"/>
        <w:ind w:firstLine="680"/>
        <w:jc w:val="both"/>
        <w:rPr>
          <w:szCs w:val="24"/>
        </w:rPr>
      </w:pPr>
      <w:r w:rsidRPr="002831B1">
        <w:rPr>
          <w:szCs w:val="24"/>
        </w:rPr>
        <w:t>Охранные зоны газопроводов устанавливаются согласно пункту 1.1 «Правил охраны магистральных трубопроводов», утвержденных Минтопэнерго Российской Федерации 29 апреля 1992 года, постановлением Госгортехнадзора Российской Федерации от 22 апреля 1992 года № 9.</w:t>
      </w:r>
    </w:p>
    <w:p w14:paraId="215D6782" w14:textId="77777777" w:rsidR="003258E7" w:rsidRPr="002831B1" w:rsidRDefault="003258E7" w:rsidP="003258E7">
      <w:pPr>
        <w:spacing w:after="0" w:line="240" w:lineRule="auto"/>
        <w:ind w:firstLine="680"/>
        <w:jc w:val="both"/>
        <w:rPr>
          <w:szCs w:val="24"/>
        </w:rPr>
      </w:pPr>
      <w:r w:rsidRPr="002831B1">
        <w:rPr>
          <w:szCs w:val="24"/>
        </w:rPr>
        <w:t>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14:paraId="1758BC06" w14:textId="77777777" w:rsidR="003258E7" w:rsidRPr="002831B1" w:rsidRDefault="003258E7" w:rsidP="003258E7">
      <w:pPr>
        <w:spacing w:after="0" w:line="240" w:lineRule="auto"/>
        <w:ind w:firstLine="680"/>
        <w:jc w:val="both"/>
        <w:rPr>
          <w:szCs w:val="24"/>
        </w:rPr>
      </w:pPr>
      <w:r w:rsidRPr="002831B1">
        <w:rPr>
          <w:szCs w:val="24"/>
        </w:rPr>
        <w:t>Охранные зоны линий и сооружений связи устанавливаются в соответствии с требованиями Федерального закона от 7 июля 2003 года № 126-ФЗ «О связи» и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p w14:paraId="4231E4D5" w14:textId="77777777" w:rsidR="003258E7" w:rsidRPr="003258E7" w:rsidRDefault="003258E7" w:rsidP="003258E7">
      <w:pPr>
        <w:spacing w:after="0" w:line="240" w:lineRule="auto"/>
        <w:ind w:firstLine="680"/>
        <w:rPr>
          <w:b/>
        </w:rPr>
      </w:pPr>
      <w:r w:rsidRPr="003258E7">
        <w:rPr>
          <w:b/>
        </w:rPr>
        <w:t>6. Санитарные разрывы (санитарно-защитные зоны) транспортных коммуникаций:</w:t>
      </w:r>
    </w:p>
    <w:p w14:paraId="0F249121" w14:textId="77777777" w:rsidR="003258E7" w:rsidRPr="002831B1" w:rsidRDefault="003258E7" w:rsidP="003258E7">
      <w:pPr>
        <w:spacing w:after="0" w:line="240" w:lineRule="auto"/>
        <w:ind w:firstLine="680"/>
        <w:jc w:val="both"/>
        <w:rPr>
          <w:szCs w:val="24"/>
        </w:rPr>
      </w:pPr>
      <w:r w:rsidRPr="002831B1">
        <w:rPr>
          <w:szCs w:val="24"/>
        </w:rPr>
        <w:t>Принимаются согласно СП 42.13330.2011 «Градостроительство. Планировка и застройка городских и сельских поселений».</w:t>
      </w:r>
    </w:p>
    <w:p w14:paraId="08E058FD" w14:textId="302FD8E7" w:rsidR="003258E7" w:rsidRPr="002831B1" w:rsidRDefault="003258E7" w:rsidP="003258E7">
      <w:pPr>
        <w:spacing w:after="0" w:line="240" w:lineRule="auto"/>
        <w:ind w:firstLine="680"/>
        <w:jc w:val="both"/>
        <w:rPr>
          <w:szCs w:val="24"/>
        </w:rPr>
      </w:pPr>
      <w:r w:rsidRPr="002831B1">
        <w:rPr>
          <w:szCs w:val="24"/>
        </w:rPr>
        <w:t>В случае транзитного прохождения автомобильных дорог общей сети по территории населенного пункта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w:t>
      </w:r>
      <w:r w:rsidR="001D2528">
        <w:rPr>
          <w:szCs w:val="24"/>
        </w:rPr>
        <w:t>и</w:t>
      </w:r>
      <w:r w:rsidRPr="002831B1">
        <w:rPr>
          <w:szCs w:val="24"/>
        </w:rPr>
        <w:t xml:space="preserve">й к застройке. </w:t>
      </w:r>
    </w:p>
    <w:p w14:paraId="5E490AB0" w14:textId="77777777" w:rsidR="00753DA4" w:rsidRDefault="00753DA4">
      <w:pPr>
        <w:rPr>
          <w:szCs w:val="24"/>
        </w:rPr>
      </w:pPr>
      <w:r>
        <w:rPr>
          <w:szCs w:val="24"/>
        </w:rPr>
        <w:br w:type="page"/>
      </w:r>
    </w:p>
    <w:p w14:paraId="621BCA6E" w14:textId="77777777" w:rsidR="00214D5E" w:rsidRPr="00214D5E" w:rsidRDefault="00214D5E" w:rsidP="00214D5E">
      <w:pPr>
        <w:rPr>
          <w:b/>
        </w:rPr>
      </w:pPr>
      <w:r w:rsidRPr="00214D5E">
        <w:rPr>
          <w:b/>
        </w:rPr>
        <w:t>ЧАСТЬ III. ГРАДОСТРОИТЕЛЬНЫЕ РЕГЛАМЕНТЫ</w:t>
      </w:r>
    </w:p>
    <w:p w14:paraId="11650526" w14:textId="77777777" w:rsidR="00214D5E" w:rsidRPr="00214D5E" w:rsidRDefault="00214D5E" w:rsidP="00214D5E">
      <w:pPr>
        <w:spacing w:after="0"/>
        <w:jc w:val="both"/>
      </w:pPr>
    </w:p>
    <w:p w14:paraId="6B8335D4" w14:textId="7130D192" w:rsidR="00214D5E" w:rsidRPr="000E6F6D" w:rsidRDefault="00214D5E" w:rsidP="00214D5E">
      <w:pPr>
        <w:spacing w:after="0"/>
        <w:jc w:val="both"/>
        <w:rPr>
          <w:b/>
          <w:i/>
        </w:rPr>
      </w:pPr>
      <w:r w:rsidRPr="000E6F6D">
        <w:rPr>
          <w:b/>
          <w:i/>
        </w:rPr>
        <w:t xml:space="preserve">Статья </w:t>
      </w:r>
      <w:r w:rsidR="000E6F6D">
        <w:rPr>
          <w:b/>
          <w:i/>
        </w:rPr>
        <w:t>50</w:t>
      </w:r>
      <w:r w:rsidRPr="000E6F6D">
        <w:rPr>
          <w:b/>
          <w:i/>
        </w:rPr>
        <w:t xml:space="preserve">. Виды территориальных зон, выделенных на карте градостроительного зонирования территории </w:t>
      </w:r>
      <w:r w:rsidR="00857BC2">
        <w:rPr>
          <w:b/>
          <w:i/>
        </w:rPr>
        <w:t>Пригородного</w:t>
      </w:r>
      <w:r w:rsidRPr="000E6F6D">
        <w:rPr>
          <w:b/>
          <w:i/>
        </w:rPr>
        <w:t xml:space="preserve"> сельского поселения </w:t>
      </w:r>
    </w:p>
    <w:p w14:paraId="23B4FA9B" w14:textId="77777777" w:rsidR="00214D5E" w:rsidRPr="00214D5E" w:rsidRDefault="00214D5E" w:rsidP="00214D5E">
      <w:pPr>
        <w:spacing w:after="0"/>
        <w:jc w:val="both"/>
      </w:pPr>
    </w:p>
    <w:p w14:paraId="70FED80F" w14:textId="7A4DAEEC" w:rsidR="00214D5E" w:rsidRPr="00214D5E" w:rsidRDefault="00214D5E" w:rsidP="00214D5E">
      <w:pPr>
        <w:spacing w:after="0"/>
        <w:jc w:val="both"/>
      </w:pPr>
      <w:r w:rsidRPr="00214D5E">
        <w:t xml:space="preserve">Настоящими Правилами устанавливаются следующие виды территориальных зон на территории </w:t>
      </w:r>
      <w:r w:rsidR="00857BC2">
        <w:t>Пригородного</w:t>
      </w:r>
      <w:r w:rsidRPr="00214D5E">
        <w:t xml:space="preserve"> сельского поселения: </w:t>
      </w:r>
    </w:p>
    <w:tbl>
      <w:tblPr>
        <w:tblW w:w="0" w:type="auto"/>
        <w:tblInd w:w="108" w:type="dxa"/>
        <w:tblLayout w:type="fixed"/>
        <w:tblLook w:val="0000" w:firstRow="0" w:lastRow="0" w:firstColumn="0" w:lastColumn="0" w:noHBand="0" w:noVBand="0"/>
      </w:tblPr>
      <w:tblGrid>
        <w:gridCol w:w="1701"/>
        <w:gridCol w:w="7938"/>
      </w:tblGrid>
      <w:tr w:rsidR="006D3AD1" w:rsidRPr="006B3A30" w14:paraId="529C8147" w14:textId="77777777" w:rsidTr="00F2792F">
        <w:trPr>
          <w:cantSplit/>
        </w:trPr>
        <w:tc>
          <w:tcPr>
            <w:tcW w:w="1701" w:type="dxa"/>
            <w:tcBorders>
              <w:top w:val="single" w:sz="4" w:space="0" w:color="000000"/>
              <w:left w:val="single" w:sz="4" w:space="0" w:color="000000"/>
              <w:bottom w:val="single" w:sz="4" w:space="0" w:color="000000"/>
            </w:tcBorders>
            <w:shd w:val="clear" w:color="auto" w:fill="auto"/>
          </w:tcPr>
          <w:p w14:paraId="3A555592"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08433"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Наименование территориальных зон</w:t>
            </w:r>
          </w:p>
        </w:tc>
      </w:tr>
      <w:tr w:rsidR="006D3AD1" w:rsidRPr="006B3A30" w14:paraId="44EE1391" w14:textId="77777777" w:rsidTr="00F2792F">
        <w:trPr>
          <w:cantSplit/>
        </w:trPr>
        <w:tc>
          <w:tcPr>
            <w:tcW w:w="1701" w:type="dxa"/>
            <w:tcBorders>
              <w:left w:val="single" w:sz="4" w:space="0" w:color="000000"/>
              <w:bottom w:val="single" w:sz="4" w:space="0" w:color="000000"/>
            </w:tcBorders>
            <w:shd w:val="clear" w:color="auto" w:fill="auto"/>
            <w:vAlign w:val="center"/>
          </w:tcPr>
          <w:p w14:paraId="5918583C" w14:textId="77777777" w:rsidR="006D3AD1" w:rsidRPr="006B3A30" w:rsidRDefault="006D3AD1" w:rsidP="00F2792F">
            <w:pPr>
              <w:widowControl w:val="0"/>
              <w:overflowPunct w:val="0"/>
              <w:autoSpaceDE w:val="0"/>
              <w:autoSpaceDN w:val="0"/>
              <w:adjustRightInd w:val="0"/>
              <w:snapToGrid w:val="0"/>
              <w:jc w:val="center"/>
              <w:rPr>
                <w:szCs w:val="24"/>
              </w:rPr>
            </w:pPr>
          </w:p>
        </w:tc>
        <w:tc>
          <w:tcPr>
            <w:tcW w:w="7938" w:type="dxa"/>
            <w:tcBorders>
              <w:left w:val="single" w:sz="4" w:space="0" w:color="000000"/>
              <w:bottom w:val="single" w:sz="4" w:space="0" w:color="000000"/>
              <w:right w:val="single" w:sz="4" w:space="0" w:color="000000"/>
            </w:tcBorders>
            <w:shd w:val="clear" w:color="auto" w:fill="auto"/>
            <w:vAlign w:val="center"/>
          </w:tcPr>
          <w:p w14:paraId="15FDCEAA" w14:textId="77777777" w:rsidR="006D3AD1" w:rsidRPr="006B3A30" w:rsidRDefault="006D3AD1" w:rsidP="00F2792F">
            <w:pPr>
              <w:widowControl w:val="0"/>
              <w:overflowPunct w:val="0"/>
              <w:autoSpaceDE w:val="0"/>
              <w:autoSpaceDN w:val="0"/>
              <w:adjustRightInd w:val="0"/>
              <w:snapToGrid w:val="0"/>
              <w:jc w:val="center"/>
              <w:rPr>
                <w:b/>
                <w:caps/>
                <w:szCs w:val="24"/>
              </w:rPr>
            </w:pPr>
            <w:r w:rsidRPr="006B3A30">
              <w:rPr>
                <w:b/>
                <w:caps/>
                <w:szCs w:val="24"/>
              </w:rPr>
              <w:t>Жилые зоны:</w:t>
            </w:r>
          </w:p>
        </w:tc>
      </w:tr>
      <w:tr w:rsidR="006D3AD1" w:rsidRPr="006B3A30" w14:paraId="6ACA780C" w14:textId="77777777" w:rsidTr="00F2792F">
        <w:trPr>
          <w:cantSplit/>
        </w:trPr>
        <w:tc>
          <w:tcPr>
            <w:tcW w:w="1701" w:type="dxa"/>
            <w:tcBorders>
              <w:left w:val="single" w:sz="4" w:space="0" w:color="000000"/>
              <w:bottom w:val="single" w:sz="4" w:space="0" w:color="000000"/>
            </w:tcBorders>
            <w:shd w:val="clear" w:color="auto" w:fill="auto"/>
            <w:vAlign w:val="center"/>
          </w:tcPr>
          <w:p w14:paraId="7C718A46"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Ж – 1А</w:t>
            </w:r>
          </w:p>
        </w:tc>
        <w:tc>
          <w:tcPr>
            <w:tcW w:w="7938" w:type="dxa"/>
            <w:tcBorders>
              <w:left w:val="single" w:sz="4" w:space="0" w:color="000000"/>
              <w:bottom w:val="single" w:sz="4" w:space="0" w:color="000000"/>
              <w:right w:val="single" w:sz="4" w:space="0" w:color="000000"/>
            </w:tcBorders>
            <w:shd w:val="clear" w:color="auto" w:fill="auto"/>
            <w:vAlign w:val="center"/>
          </w:tcPr>
          <w:p w14:paraId="2AD28F26" w14:textId="77777777" w:rsidR="006D3AD1" w:rsidRPr="006B3A30" w:rsidRDefault="006D3AD1" w:rsidP="00F2792F">
            <w:pPr>
              <w:widowControl w:val="0"/>
              <w:overflowPunct w:val="0"/>
              <w:autoSpaceDE w:val="0"/>
              <w:autoSpaceDN w:val="0"/>
              <w:adjustRightInd w:val="0"/>
              <w:snapToGrid w:val="0"/>
              <w:jc w:val="both"/>
              <w:rPr>
                <w:bCs/>
                <w:szCs w:val="24"/>
              </w:rPr>
            </w:pPr>
            <w:r w:rsidRPr="006B3A30">
              <w:rPr>
                <w:szCs w:val="24"/>
              </w:rPr>
              <w:t>Зона индивидуальной усадебной жилой застройки</w:t>
            </w:r>
          </w:p>
        </w:tc>
      </w:tr>
      <w:tr w:rsidR="006D3AD1" w:rsidRPr="006B3A30" w14:paraId="1ADBCACC"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746C5CFE"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Ж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86731" w14:textId="77777777" w:rsidR="006D3AD1" w:rsidRPr="006B3A30" w:rsidRDefault="006D3AD1" w:rsidP="00F2792F">
            <w:pPr>
              <w:widowControl w:val="0"/>
              <w:overflowPunct w:val="0"/>
              <w:autoSpaceDE w:val="0"/>
              <w:autoSpaceDN w:val="0"/>
              <w:adjustRightInd w:val="0"/>
              <w:snapToGrid w:val="0"/>
              <w:jc w:val="both"/>
              <w:rPr>
                <w:szCs w:val="24"/>
              </w:rPr>
            </w:pPr>
            <w:r w:rsidRPr="006B3A30">
              <w:rPr>
                <w:szCs w:val="24"/>
              </w:rPr>
              <w:t>Зона застройки индивидуальными жилыми домами с содержанием домашнего скота  и птицы</w:t>
            </w:r>
          </w:p>
        </w:tc>
      </w:tr>
      <w:tr w:rsidR="006D3AD1" w:rsidRPr="006B3A30" w14:paraId="17EAD1C0"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7CFFC1A8"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Ж – МЗ</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54A28" w14:textId="77777777" w:rsidR="006D3AD1" w:rsidRPr="006B3A30" w:rsidRDefault="006D3AD1" w:rsidP="00F2792F">
            <w:pPr>
              <w:widowControl w:val="0"/>
              <w:overflowPunct w:val="0"/>
              <w:autoSpaceDE w:val="0"/>
              <w:autoSpaceDN w:val="0"/>
              <w:adjustRightInd w:val="0"/>
              <w:snapToGrid w:val="0"/>
              <w:jc w:val="both"/>
              <w:rPr>
                <w:bCs/>
                <w:szCs w:val="24"/>
              </w:rPr>
            </w:pPr>
            <w:r w:rsidRPr="006B3A30">
              <w:rPr>
                <w:szCs w:val="24"/>
              </w:rPr>
              <w:t>Зона застройки</w:t>
            </w:r>
            <w:r w:rsidRPr="006B3A30">
              <w:rPr>
                <w:bCs/>
                <w:szCs w:val="24"/>
              </w:rPr>
              <w:t xml:space="preserve"> малоэтажными жилыми домами</w:t>
            </w:r>
          </w:p>
        </w:tc>
      </w:tr>
      <w:tr w:rsidR="006D3AD1" w:rsidRPr="006B3A30" w14:paraId="32F2409C"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267D77E9" w14:textId="77777777" w:rsidR="006D3AD1" w:rsidRPr="006B3A30" w:rsidRDefault="006D3AD1" w:rsidP="00F2792F">
            <w:pPr>
              <w:widowControl w:val="0"/>
              <w:overflowPunct w:val="0"/>
              <w:autoSpaceDE w:val="0"/>
              <w:autoSpaceDN w:val="0"/>
              <w:adjustRightInd w:val="0"/>
              <w:snapToGrid w:val="0"/>
              <w:jc w:val="center"/>
              <w:rPr>
                <w:caps/>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6DF239" w14:textId="77777777" w:rsidR="006D3AD1" w:rsidRPr="006B3A30" w:rsidRDefault="006D3AD1" w:rsidP="00F2792F">
            <w:pPr>
              <w:widowControl w:val="0"/>
              <w:overflowPunct w:val="0"/>
              <w:autoSpaceDE w:val="0"/>
              <w:autoSpaceDN w:val="0"/>
              <w:adjustRightInd w:val="0"/>
              <w:snapToGrid w:val="0"/>
              <w:jc w:val="center"/>
              <w:rPr>
                <w:b/>
                <w:caps/>
                <w:szCs w:val="24"/>
              </w:rPr>
            </w:pPr>
            <w:r w:rsidRPr="006B3A30">
              <w:rPr>
                <w:b/>
                <w:caps/>
                <w:szCs w:val="24"/>
              </w:rPr>
              <w:t>ОБЩЕСТВЕННО - ДЕЛОВЫЕ ЗОНЫ:</w:t>
            </w:r>
          </w:p>
        </w:tc>
      </w:tr>
      <w:tr w:rsidR="006D3AD1" w:rsidRPr="006B3A30" w14:paraId="1C644884"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12A57A97"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CA521" w14:textId="77777777" w:rsidR="006D3AD1" w:rsidRPr="006B3A30" w:rsidRDefault="006D3AD1" w:rsidP="00F2792F">
            <w:pPr>
              <w:widowControl w:val="0"/>
              <w:overflowPunct w:val="0"/>
              <w:autoSpaceDE w:val="0"/>
              <w:autoSpaceDN w:val="0"/>
              <w:adjustRightInd w:val="0"/>
              <w:snapToGrid w:val="0"/>
              <w:jc w:val="both"/>
              <w:rPr>
                <w:szCs w:val="24"/>
              </w:rPr>
            </w:pPr>
            <w:r w:rsidRPr="006B3A30">
              <w:rPr>
                <w:szCs w:val="24"/>
              </w:rPr>
              <w:t>Центральная зона делового, общественного и коммерческого</w:t>
            </w:r>
          </w:p>
          <w:p w14:paraId="0A37DEA0" w14:textId="77777777" w:rsidR="006D3AD1" w:rsidRPr="006B3A30" w:rsidRDefault="006D3AD1" w:rsidP="00F2792F">
            <w:pPr>
              <w:widowControl w:val="0"/>
              <w:overflowPunct w:val="0"/>
              <w:autoSpaceDE w:val="0"/>
              <w:autoSpaceDN w:val="0"/>
              <w:adjustRightInd w:val="0"/>
              <w:snapToGrid w:val="0"/>
              <w:jc w:val="both"/>
              <w:rPr>
                <w:szCs w:val="24"/>
              </w:rPr>
            </w:pPr>
            <w:r w:rsidRPr="006B3A30">
              <w:rPr>
                <w:szCs w:val="24"/>
              </w:rPr>
              <w:t>назначения</w:t>
            </w:r>
          </w:p>
        </w:tc>
      </w:tr>
      <w:tr w:rsidR="006D3AD1" w:rsidRPr="006B3A30" w14:paraId="072302D1"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4E3E9FC2"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3AAF8" w14:textId="77777777" w:rsidR="006D3AD1" w:rsidRPr="006B3A30" w:rsidRDefault="006D3AD1" w:rsidP="00F2792F">
            <w:pPr>
              <w:widowControl w:val="0"/>
              <w:overflowPunct w:val="0"/>
              <w:autoSpaceDE w:val="0"/>
              <w:autoSpaceDN w:val="0"/>
              <w:adjustRightInd w:val="0"/>
              <w:snapToGrid w:val="0"/>
              <w:jc w:val="both"/>
              <w:rPr>
                <w:szCs w:val="24"/>
              </w:rPr>
            </w:pPr>
            <w:r w:rsidRPr="006B3A30">
              <w:rPr>
                <w:szCs w:val="24"/>
              </w:rPr>
              <w:t>Зона делового, общественного и коммерческого назначения</w:t>
            </w:r>
          </w:p>
          <w:p w14:paraId="7D42CF98" w14:textId="77777777" w:rsidR="006D3AD1" w:rsidRPr="006B3A30" w:rsidRDefault="006D3AD1" w:rsidP="00F2792F">
            <w:pPr>
              <w:widowControl w:val="0"/>
              <w:overflowPunct w:val="0"/>
              <w:autoSpaceDE w:val="0"/>
              <w:autoSpaceDN w:val="0"/>
              <w:adjustRightInd w:val="0"/>
              <w:snapToGrid w:val="0"/>
              <w:jc w:val="both"/>
              <w:rPr>
                <w:szCs w:val="24"/>
              </w:rPr>
            </w:pPr>
            <w:r w:rsidRPr="006B3A30">
              <w:rPr>
                <w:szCs w:val="24"/>
              </w:rPr>
              <w:t>местного значения</w:t>
            </w:r>
          </w:p>
        </w:tc>
      </w:tr>
      <w:tr w:rsidR="006D3AD1" w:rsidRPr="006B3A30" w14:paraId="13CEBE7A" w14:textId="77777777" w:rsidTr="00F2792F">
        <w:tc>
          <w:tcPr>
            <w:tcW w:w="1701" w:type="dxa"/>
            <w:tcBorders>
              <w:top w:val="single" w:sz="4" w:space="0" w:color="000000"/>
              <w:left w:val="single" w:sz="4" w:space="0" w:color="000000"/>
              <w:bottom w:val="single" w:sz="4" w:space="0" w:color="000000"/>
            </w:tcBorders>
            <w:shd w:val="clear" w:color="auto" w:fill="auto"/>
          </w:tcPr>
          <w:p w14:paraId="652FC47F" w14:textId="77777777" w:rsidR="006D3AD1" w:rsidRPr="006B3A30" w:rsidRDefault="006D3AD1" w:rsidP="00F2792F">
            <w:pPr>
              <w:widowControl w:val="0"/>
              <w:autoSpaceDE w:val="0"/>
              <w:autoSpaceDN w:val="0"/>
              <w:rPr>
                <w:rFonts w:eastAsia="Calibri"/>
                <w:szCs w:val="24"/>
                <w:lang w:bidi="ru-RU"/>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4921B4B" w14:textId="77777777" w:rsidR="006D3AD1" w:rsidRPr="006B3A30" w:rsidRDefault="006D3AD1" w:rsidP="00F2792F">
            <w:pPr>
              <w:widowControl w:val="0"/>
              <w:autoSpaceDE w:val="0"/>
              <w:autoSpaceDN w:val="0"/>
              <w:spacing w:line="268" w:lineRule="exact"/>
              <w:rPr>
                <w:rFonts w:eastAsia="Calibri"/>
                <w:b/>
                <w:szCs w:val="24"/>
                <w:lang w:bidi="ru-RU"/>
              </w:rPr>
            </w:pPr>
            <w:r w:rsidRPr="006B3A30">
              <w:rPr>
                <w:rFonts w:eastAsia="Calibri"/>
                <w:b/>
                <w:szCs w:val="24"/>
                <w:lang w:bidi="ru-RU"/>
              </w:rPr>
              <w:t>СПЕЦИАЛЬНЫЕ ОБСЛУЖИВАЮЩИЕ И ДЕЛОВЫЕ ЗОНЫ ДЛЯ</w:t>
            </w:r>
          </w:p>
          <w:p w14:paraId="242E0050" w14:textId="77777777" w:rsidR="006D3AD1" w:rsidRPr="006B3A30" w:rsidRDefault="006D3AD1" w:rsidP="00F2792F">
            <w:pPr>
              <w:widowControl w:val="0"/>
              <w:autoSpaceDE w:val="0"/>
              <w:autoSpaceDN w:val="0"/>
              <w:spacing w:line="264" w:lineRule="exact"/>
              <w:rPr>
                <w:rFonts w:eastAsia="Calibri"/>
                <w:szCs w:val="24"/>
                <w:lang w:bidi="ru-RU"/>
              </w:rPr>
            </w:pPr>
            <w:r w:rsidRPr="006B3A30">
              <w:rPr>
                <w:rFonts w:eastAsia="Calibri"/>
                <w:b/>
                <w:szCs w:val="24"/>
                <w:lang w:bidi="ru-RU"/>
              </w:rPr>
              <w:t>ОБЪЕКТОВ С БОЛЬШИМИ ЗЕМЕЛЬНЫМИ УЧАСТКАМИ:</w:t>
            </w:r>
          </w:p>
        </w:tc>
      </w:tr>
      <w:tr w:rsidR="006D3AD1" w:rsidRPr="006B3A30" w14:paraId="1252C417" w14:textId="77777777" w:rsidTr="00F2792F">
        <w:tc>
          <w:tcPr>
            <w:tcW w:w="1701" w:type="dxa"/>
            <w:tcBorders>
              <w:top w:val="single" w:sz="4" w:space="0" w:color="000000"/>
              <w:left w:val="single" w:sz="4" w:space="0" w:color="000000"/>
              <w:bottom w:val="single" w:sz="4" w:space="0" w:color="000000"/>
            </w:tcBorders>
            <w:shd w:val="clear" w:color="auto" w:fill="auto"/>
          </w:tcPr>
          <w:p w14:paraId="7D6E17BF" w14:textId="77777777" w:rsidR="006D3AD1" w:rsidRPr="006B3A30" w:rsidRDefault="006D3AD1" w:rsidP="00F2792F">
            <w:pPr>
              <w:widowControl w:val="0"/>
              <w:autoSpaceDE w:val="0"/>
              <w:autoSpaceDN w:val="0"/>
              <w:spacing w:line="258" w:lineRule="exact"/>
              <w:jc w:val="center"/>
              <w:rPr>
                <w:rFonts w:eastAsia="Calibri"/>
                <w:szCs w:val="24"/>
                <w:lang w:bidi="ru-RU"/>
              </w:rPr>
            </w:pPr>
            <w:r w:rsidRPr="006B3A30">
              <w:rPr>
                <w:rFonts w:eastAsia="Calibri"/>
                <w:szCs w:val="24"/>
                <w:lang w:bidi="ru-RU"/>
              </w:rPr>
              <w:t>ТОД-1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391FAE5" w14:textId="77777777" w:rsidR="006D3AD1" w:rsidRPr="006B3A30" w:rsidRDefault="006D3AD1" w:rsidP="00F2792F">
            <w:pPr>
              <w:widowControl w:val="0"/>
              <w:autoSpaceDE w:val="0"/>
              <w:autoSpaceDN w:val="0"/>
              <w:spacing w:line="258" w:lineRule="exact"/>
              <w:rPr>
                <w:rFonts w:eastAsia="Calibri"/>
                <w:szCs w:val="24"/>
                <w:lang w:bidi="ru-RU"/>
              </w:rPr>
            </w:pPr>
            <w:r w:rsidRPr="006B3A30">
              <w:rPr>
                <w:rFonts w:eastAsia="Calibri"/>
                <w:szCs w:val="24"/>
                <w:lang w:bidi="ru-RU"/>
              </w:rPr>
              <w:t>Зона объектов здравоохранения</w:t>
            </w:r>
          </w:p>
        </w:tc>
      </w:tr>
      <w:tr w:rsidR="006D3AD1" w:rsidRPr="006B3A30" w14:paraId="2A8452A8" w14:textId="77777777" w:rsidTr="00F2792F">
        <w:tc>
          <w:tcPr>
            <w:tcW w:w="1701" w:type="dxa"/>
            <w:tcBorders>
              <w:top w:val="single" w:sz="4" w:space="0" w:color="000000"/>
              <w:left w:val="single" w:sz="4" w:space="0" w:color="000000"/>
              <w:bottom w:val="single" w:sz="4" w:space="0" w:color="000000"/>
            </w:tcBorders>
            <w:shd w:val="clear" w:color="auto" w:fill="auto"/>
          </w:tcPr>
          <w:p w14:paraId="0C394FDF" w14:textId="77777777" w:rsidR="006D3AD1" w:rsidRPr="006B3A30" w:rsidRDefault="006D3AD1" w:rsidP="00F2792F">
            <w:pPr>
              <w:widowControl w:val="0"/>
              <w:autoSpaceDE w:val="0"/>
              <w:autoSpaceDN w:val="0"/>
              <w:spacing w:line="256" w:lineRule="exact"/>
              <w:jc w:val="center"/>
              <w:rPr>
                <w:rFonts w:eastAsia="Calibri"/>
                <w:szCs w:val="24"/>
                <w:lang w:bidi="ru-RU"/>
              </w:rPr>
            </w:pPr>
            <w:r w:rsidRPr="006B3A30">
              <w:rPr>
                <w:rFonts w:eastAsia="Calibri"/>
                <w:szCs w:val="24"/>
                <w:lang w:bidi="ru-RU"/>
              </w:rPr>
              <w:t>ТОД-2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DB9C341" w14:textId="77777777" w:rsidR="006D3AD1" w:rsidRPr="006B3A30" w:rsidRDefault="006D3AD1" w:rsidP="00F2792F">
            <w:pPr>
              <w:widowControl w:val="0"/>
              <w:autoSpaceDE w:val="0"/>
              <w:autoSpaceDN w:val="0"/>
              <w:spacing w:line="256" w:lineRule="exact"/>
              <w:rPr>
                <w:rFonts w:eastAsia="Calibri"/>
                <w:szCs w:val="24"/>
                <w:lang w:bidi="ru-RU"/>
              </w:rPr>
            </w:pPr>
            <w:r w:rsidRPr="006B3A30">
              <w:rPr>
                <w:rFonts w:eastAsia="Calibri"/>
                <w:szCs w:val="24"/>
                <w:lang w:bidi="ru-RU"/>
              </w:rPr>
              <w:t>Зона объектов образования и научных комплексов</w:t>
            </w:r>
          </w:p>
        </w:tc>
      </w:tr>
      <w:tr w:rsidR="006D3AD1" w:rsidRPr="006B3A30" w14:paraId="5311C8A3"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3163B9CB" w14:textId="77777777" w:rsidR="006D3AD1" w:rsidRPr="006B3A30" w:rsidRDefault="006D3AD1" w:rsidP="00F2792F">
            <w:pPr>
              <w:widowControl w:val="0"/>
              <w:overflowPunct w:val="0"/>
              <w:autoSpaceDE w:val="0"/>
              <w:autoSpaceDN w:val="0"/>
              <w:adjustRightInd w:val="0"/>
              <w:snapToGrid w:val="0"/>
              <w:spacing w:line="320" w:lineRule="exact"/>
              <w:jc w:val="center"/>
              <w:rPr>
                <w:rFonts w:eastAsia="SimSun"/>
                <w:szCs w:val="24"/>
                <w:lang w:eastAsia="zh-CN"/>
              </w:rPr>
            </w:pPr>
            <w:r w:rsidRPr="006B3A30">
              <w:rPr>
                <w:rFonts w:eastAsia="SimSun"/>
                <w:szCs w:val="24"/>
                <w:lang w:eastAsia="zh-CN"/>
              </w:rPr>
              <w:t>ТОД-3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B7484" w14:textId="77777777" w:rsidR="006D3AD1" w:rsidRPr="006B3A30" w:rsidRDefault="006D3AD1" w:rsidP="00F2792F">
            <w:pPr>
              <w:widowControl w:val="0"/>
              <w:overflowPunct w:val="0"/>
              <w:autoSpaceDE w:val="0"/>
              <w:autoSpaceDN w:val="0"/>
              <w:adjustRightInd w:val="0"/>
              <w:snapToGrid w:val="0"/>
              <w:spacing w:line="320" w:lineRule="exact"/>
              <w:jc w:val="both"/>
              <w:rPr>
                <w:rFonts w:eastAsia="SimSun"/>
                <w:szCs w:val="24"/>
                <w:lang w:eastAsia="zh-CN"/>
              </w:rPr>
            </w:pPr>
            <w:r w:rsidRPr="006B3A30">
              <w:rPr>
                <w:rFonts w:eastAsia="SimSun"/>
                <w:szCs w:val="24"/>
                <w:lang w:eastAsia="zh-CN"/>
              </w:rPr>
              <w:t>Зона  объектов религиозного назначения и мемориальных комплексов</w:t>
            </w:r>
          </w:p>
        </w:tc>
      </w:tr>
      <w:tr w:rsidR="006D3AD1" w:rsidRPr="006B3A30" w14:paraId="5FB19858"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6C4B0980" w14:textId="77777777" w:rsidR="006D3AD1" w:rsidRPr="006B3A30" w:rsidRDefault="006D3AD1" w:rsidP="00F2792F">
            <w:pPr>
              <w:widowControl w:val="0"/>
              <w:overflowPunct w:val="0"/>
              <w:autoSpaceDE w:val="0"/>
              <w:autoSpaceDN w:val="0"/>
              <w:adjustRightInd w:val="0"/>
              <w:snapToGrid w:val="0"/>
              <w:spacing w:line="320" w:lineRule="exact"/>
              <w:jc w:val="center"/>
              <w:rPr>
                <w:rFonts w:eastAsia="SimSun"/>
                <w:szCs w:val="24"/>
                <w:lang w:eastAsia="zh-CN"/>
              </w:rPr>
            </w:pPr>
            <w:r w:rsidRPr="006B3A30">
              <w:rPr>
                <w:rFonts w:eastAsia="SimSun"/>
                <w:szCs w:val="24"/>
                <w:lang w:eastAsia="zh-CN"/>
              </w:rPr>
              <w:t>ТОД-4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701C" w14:textId="77777777" w:rsidR="006D3AD1" w:rsidRPr="006B3A30" w:rsidRDefault="006D3AD1" w:rsidP="00F2792F">
            <w:pPr>
              <w:widowControl w:val="0"/>
              <w:overflowPunct w:val="0"/>
              <w:autoSpaceDE w:val="0"/>
              <w:autoSpaceDN w:val="0"/>
              <w:adjustRightInd w:val="0"/>
              <w:snapToGrid w:val="0"/>
              <w:spacing w:line="320" w:lineRule="exact"/>
              <w:jc w:val="both"/>
              <w:rPr>
                <w:rFonts w:eastAsia="SimSun"/>
                <w:szCs w:val="24"/>
                <w:lang w:eastAsia="zh-CN"/>
              </w:rPr>
            </w:pPr>
            <w:r w:rsidRPr="006B3A30">
              <w:rPr>
                <w:rFonts w:eastAsia="SimSun"/>
                <w:szCs w:val="24"/>
                <w:lang w:eastAsia="zh-CN"/>
              </w:rPr>
              <w:t>Зона объектов физической культуры и спорта</w:t>
            </w:r>
          </w:p>
        </w:tc>
      </w:tr>
      <w:tr w:rsidR="006D3AD1" w:rsidRPr="006B3A30" w14:paraId="081C1F25"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B2E4E52" w14:textId="77777777" w:rsidR="006D3AD1" w:rsidRPr="006B3A30" w:rsidRDefault="006D3AD1" w:rsidP="00F2792F">
            <w:pPr>
              <w:widowControl w:val="0"/>
              <w:overflowPunct w:val="0"/>
              <w:autoSpaceDE w:val="0"/>
              <w:autoSpaceDN w:val="0"/>
              <w:adjustRightInd w:val="0"/>
              <w:snapToGrid w:val="0"/>
              <w:jc w:val="center"/>
              <w:rPr>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A7F7E45" w14:textId="77777777" w:rsidR="006D3AD1" w:rsidRPr="006B3A30" w:rsidRDefault="006D3AD1" w:rsidP="00F2792F">
            <w:pPr>
              <w:widowControl w:val="0"/>
              <w:overflowPunct w:val="0"/>
              <w:autoSpaceDE w:val="0"/>
              <w:autoSpaceDN w:val="0"/>
              <w:adjustRightInd w:val="0"/>
              <w:snapToGrid w:val="0"/>
              <w:jc w:val="center"/>
              <w:rPr>
                <w:b/>
                <w:bCs/>
                <w:caps/>
                <w:szCs w:val="24"/>
              </w:rPr>
            </w:pPr>
            <w:r w:rsidRPr="006B3A30">
              <w:rPr>
                <w:b/>
                <w:bCs/>
                <w:caps/>
                <w:szCs w:val="24"/>
              </w:rPr>
              <w:t xml:space="preserve">Производственные зоны: </w:t>
            </w:r>
          </w:p>
        </w:tc>
      </w:tr>
      <w:tr w:rsidR="006D3AD1" w:rsidRPr="006B3A30" w14:paraId="23EA8B05"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9E38E81" w14:textId="77777777" w:rsidR="006D3AD1" w:rsidRPr="006B3A30" w:rsidRDefault="006D3AD1" w:rsidP="00F2792F">
            <w:pPr>
              <w:widowControl w:val="0"/>
              <w:overflowPunct w:val="0"/>
              <w:autoSpaceDE w:val="0"/>
              <w:autoSpaceDN w:val="0"/>
              <w:adjustRightInd w:val="0"/>
              <w:snapToGrid w:val="0"/>
              <w:jc w:val="center"/>
              <w:rPr>
                <w:bCs/>
                <w:szCs w:val="24"/>
              </w:rPr>
            </w:pPr>
            <w:r w:rsidRPr="006B3A30">
              <w:rPr>
                <w:bCs/>
                <w:szCs w:val="24"/>
              </w:rPr>
              <w:t>П-3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ED050" w14:textId="77777777" w:rsidR="006D3AD1" w:rsidRPr="006B3A30" w:rsidRDefault="006D3AD1" w:rsidP="00F2792F">
            <w:pPr>
              <w:widowControl w:val="0"/>
              <w:overflowPunct w:val="0"/>
              <w:autoSpaceDE w:val="0"/>
              <w:autoSpaceDN w:val="0"/>
              <w:adjustRightInd w:val="0"/>
              <w:snapToGrid w:val="0"/>
              <w:jc w:val="both"/>
              <w:rPr>
                <w:szCs w:val="24"/>
              </w:rPr>
            </w:pPr>
            <w:r w:rsidRPr="006B3A30">
              <w:rPr>
                <w:bCs/>
                <w:szCs w:val="24"/>
              </w:rPr>
              <w:t xml:space="preserve">Зона предприятий, производств и объектов </w:t>
            </w:r>
            <w:r w:rsidRPr="006B3A30">
              <w:rPr>
                <w:bCs/>
                <w:szCs w:val="24"/>
                <w:lang w:val="en-US"/>
              </w:rPr>
              <w:t>I</w:t>
            </w:r>
            <w:r w:rsidRPr="006B3A30">
              <w:rPr>
                <w:szCs w:val="24"/>
                <w:lang w:val="en-US"/>
              </w:rPr>
              <w:t>II</w:t>
            </w:r>
            <w:r w:rsidRPr="006B3A30">
              <w:rPr>
                <w:szCs w:val="24"/>
              </w:rPr>
              <w:t xml:space="preserve"> класса </w:t>
            </w:r>
            <w:r w:rsidRPr="006B3A30">
              <w:rPr>
                <w:bCs/>
                <w:szCs w:val="24"/>
              </w:rPr>
              <w:t>опасности</w:t>
            </w:r>
            <w:r w:rsidRPr="006B3A30">
              <w:rPr>
                <w:szCs w:val="24"/>
              </w:rPr>
              <w:t xml:space="preserve"> </w:t>
            </w:r>
          </w:p>
        </w:tc>
      </w:tr>
      <w:tr w:rsidR="006D3AD1" w:rsidRPr="006B3A30" w14:paraId="0439B7ED"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7E3FF40" w14:textId="77777777" w:rsidR="006D3AD1" w:rsidRPr="006B3A30" w:rsidRDefault="006D3AD1" w:rsidP="00F2792F">
            <w:pPr>
              <w:widowControl w:val="0"/>
              <w:overflowPunct w:val="0"/>
              <w:autoSpaceDE w:val="0"/>
              <w:autoSpaceDN w:val="0"/>
              <w:adjustRightInd w:val="0"/>
              <w:snapToGrid w:val="0"/>
              <w:jc w:val="center"/>
              <w:rPr>
                <w:bCs/>
                <w:szCs w:val="24"/>
              </w:rPr>
            </w:pPr>
            <w:r w:rsidRPr="006B3A30">
              <w:rPr>
                <w:bCs/>
                <w:szCs w:val="24"/>
              </w:rPr>
              <w:t>П-4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4428C" w14:textId="77777777" w:rsidR="006D3AD1" w:rsidRPr="006B3A30" w:rsidRDefault="006D3AD1" w:rsidP="00F2792F">
            <w:pPr>
              <w:widowControl w:val="0"/>
              <w:overflowPunct w:val="0"/>
              <w:autoSpaceDE w:val="0"/>
              <w:autoSpaceDN w:val="0"/>
              <w:adjustRightInd w:val="0"/>
              <w:snapToGrid w:val="0"/>
              <w:jc w:val="both"/>
              <w:rPr>
                <w:szCs w:val="24"/>
              </w:rPr>
            </w:pPr>
            <w:r w:rsidRPr="006B3A30">
              <w:rPr>
                <w:bCs/>
                <w:szCs w:val="24"/>
              </w:rPr>
              <w:t xml:space="preserve">Зона предприятий, производств и объектов </w:t>
            </w:r>
            <w:r w:rsidRPr="006B3A30">
              <w:rPr>
                <w:bCs/>
                <w:szCs w:val="24"/>
                <w:lang w:val="en-US"/>
              </w:rPr>
              <w:t>I</w:t>
            </w:r>
            <w:r w:rsidRPr="006B3A30">
              <w:rPr>
                <w:szCs w:val="24"/>
                <w:lang w:val="en-US"/>
              </w:rPr>
              <w:t>V</w:t>
            </w:r>
            <w:r w:rsidRPr="006B3A30">
              <w:rPr>
                <w:szCs w:val="24"/>
              </w:rPr>
              <w:t xml:space="preserve"> класса </w:t>
            </w:r>
            <w:r w:rsidRPr="006B3A30">
              <w:rPr>
                <w:bCs/>
                <w:szCs w:val="24"/>
              </w:rPr>
              <w:t>опасности</w:t>
            </w:r>
            <w:r w:rsidRPr="006B3A30">
              <w:rPr>
                <w:szCs w:val="24"/>
              </w:rPr>
              <w:t xml:space="preserve"> </w:t>
            </w:r>
          </w:p>
        </w:tc>
      </w:tr>
      <w:tr w:rsidR="006D3AD1" w:rsidRPr="006B3A30" w14:paraId="6D6CED98"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551A204" w14:textId="77777777" w:rsidR="006D3AD1" w:rsidRPr="006B3A30" w:rsidRDefault="006D3AD1" w:rsidP="00F2792F">
            <w:pPr>
              <w:widowControl w:val="0"/>
              <w:overflowPunct w:val="0"/>
              <w:autoSpaceDE w:val="0"/>
              <w:autoSpaceDN w:val="0"/>
              <w:adjustRightInd w:val="0"/>
              <w:snapToGrid w:val="0"/>
              <w:jc w:val="center"/>
              <w:rPr>
                <w:bCs/>
                <w:szCs w:val="24"/>
              </w:rPr>
            </w:pPr>
            <w:r w:rsidRPr="006B3A30">
              <w:rPr>
                <w:bCs/>
                <w:szCs w:val="24"/>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14B28" w14:textId="77777777" w:rsidR="006D3AD1" w:rsidRPr="006B3A30" w:rsidRDefault="006D3AD1" w:rsidP="00F2792F">
            <w:pPr>
              <w:widowControl w:val="0"/>
              <w:overflowPunct w:val="0"/>
              <w:autoSpaceDE w:val="0"/>
              <w:autoSpaceDN w:val="0"/>
              <w:adjustRightInd w:val="0"/>
              <w:snapToGrid w:val="0"/>
              <w:jc w:val="both"/>
              <w:rPr>
                <w:szCs w:val="24"/>
              </w:rPr>
            </w:pPr>
            <w:r w:rsidRPr="006B3A30">
              <w:rPr>
                <w:bCs/>
                <w:szCs w:val="24"/>
              </w:rPr>
              <w:t xml:space="preserve">Зона предприятий, производств и объектов </w:t>
            </w:r>
            <w:r w:rsidRPr="006B3A30">
              <w:rPr>
                <w:szCs w:val="24"/>
                <w:lang w:val="en-US"/>
              </w:rPr>
              <w:t>V</w:t>
            </w:r>
            <w:r w:rsidRPr="006B3A30">
              <w:rPr>
                <w:szCs w:val="24"/>
              </w:rPr>
              <w:t xml:space="preserve"> класса </w:t>
            </w:r>
            <w:r w:rsidRPr="006B3A30">
              <w:rPr>
                <w:bCs/>
                <w:szCs w:val="24"/>
              </w:rPr>
              <w:t>опасности</w:t>
            </w:r>
            <w:r w:rsidRPr="006B3A30">
              <w:rPr>
                <w:szCs w:val="24"/>
              </w:rPr>
              <w:t xml:space="preserve"> </w:t>
            </w:r>
          </w:p>
        </w:tc>
      </w:tr>
      <w:tr w:rsidR="006D3AD1" w:rsidRPr="006B3A30" w14:paraId="7C318F37"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6E3E149" w14:textId="77777777" w:rsidR="006D3AD1" w:rsidRPr="006B3A30" w:rsidRDefault="006D3AD1" w:rsidP="00F2792F">
            <w:pPr>
              <w:widowControl w:val="0"/>
              <w:overflowPunct w:val="0"/>
              <w:autoSpaceDE w:val="0"/>
              <w:autoSpaceDN w:val="0"/>
              <w:adjustRightInd w:val="0"/>
              <w:snapToGrid w:val="0"/>
              <w:jc w:val="center"/>
              <w:rPr>
                <w:b/>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F466F87" w14:textId="77777777" w:rsidR="006D3AD1" w:rsidRPr="006B3A30" w:rsidRDefault="006D3AD1" w:rsidP="00F2792F">
            <w:pPr>
              <w:widowControl w:val="0"/>
              <w:overflowPunct w:val="0"/>
              <w:autoSpaceDE w:val="0"/>
              <w:autoSpaceDN w:val="0"/>
              <w:adjustRightInd w:val="0"/>
              <w:snapToGrid w:val="0"/>
              <w:jc w:val="center"/>
              <w:rPr>
                <w:b/>
                <w:bCs/>
                <w:caps/>
                <w:szCs w:val="24"/>
              </w:rPr>
            </w:pPr>
            <w:r w:rsidRPr="006B3A30">
              <w:rPr>
                <w:b/>
                <w:bCs/>
                <w:caps/>
                <w:szCs w:val="24"/>
              </w:rPr>
              <w:t>Зоны инженерной и транспортной инфраструктур:</w:t>
            </w:r>
          </w:p>
        </w:tc>
      </w:tr>
      <w:tr w:rsidR="006D3AD1" w:rsidRPr="006B3A30" w14:paraId="57162D56"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45036E1" w14:textId="77777777" w:rsidR="006D3AD1" w:rsidRPr="006B3A30" w:rsidRDefault="006D3AD1" w:rsidP="00F2792F">
            <w:pPr>
              <w:widowControl w:val="0"/>
              <w:overflowPunct w:val="0"/>
              <w:autoSpaceDE w:val="0"/>
              <w:autoSpaceDN w:val="0"/>
              <w:adjustRightInd w:val="0"/>
              <w:snapToGrid w:val="0"/>
              <w:jc w:val="center"/>
              <w:rPr>
                <w:bCs/>
                <w:szCs w:val="24"/>
              </w:rPr>
            </w:pPr>
            <w:r w:rsidRPr="006B3A30">
              <w:rPr>
                <w:bCs/>
                <w:szCs w:val="24"/>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4561FFE" w14:textId="77777777" w:rsidR="006D3AD1" w:rsidRPr="006B3A30" w:rsidRDefault="006D3AD1" w:rsidP="00F2792F">
            <w:pPr>
              <w:widowControl w:val="0"/>
              <w:overflowPunct w:val="0"/>
              <w:autoSpaceDE w:val="0"/>
              <w:autoSpaceDN w:val="0"/>
              <w:adjustRightInd w:val="0"/>
              <w:snapToGrid w:val="0"/>
              <w:jc w:val="both"/>
              <w:rPr>
                <w:bCs/>
                <w:szCs w:val="24"/>
              </w:rPr>
            </w:pPr>
            <w:r w:rsidRPr="006B3A30">
              <w:rPr>
                <w:bCs/>
                <w:szCs w:val="24"/>
              </w:rPr>
              <w:t>Зона инженерной инфраструктуры</w:t>
            </w:r>
          </w:p>
        </w:tc>
      </w:tr>
      <w:tr w:rsidR="006D3AD1" w:rsidRPr="006B3A30" w14:paraId="71A6B5C6"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8D622D3"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ИТ-2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1A029F51" w14:textId="77777777" w:rsidR="006D3AD1" w:rsidRPr="006B3A30" w:rsidRDefault="006D3AD1" w:rsidP="00F2792F">
            <w:pPr>
              <w:widowControl w:val="0"/>
              <w:overflowPunct w:val="0"/>
              <w:autoSpaceDE w:val="0"/>
              <w:autoSpaceDN w:val="0"/>
              <w:adjustRightInd w:val="0"/>
              <w:snapToGrid w:val="0"/>
              <w:jc w:val="both"/>
              <w:rPr>
                <w:bCs/>
                <w:szCs w:val="24"/>
              </w:rPr>
            </w:pPr>
            <w:r w:rsidRPr="006B3A30">
              <w:rPr>
                <w:bCs/>
                <w:szCs w:val="24"/>
              </w:rPr>
              <w:t>Зона транспортной инфраструктуры</w:t>
            </w:r>
          </w:p>
        </w:tc>
      </w:tr>
      <w:tr w:rsidR="006D3AD1" w:rsidRPr="006B3A30" w14:paraId="2EFA0049"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398547C" w14:textId="77777777" w:rsidR="006D3AD1" w:rsidRPr="006B3A30" w:rsidRDefault="006D3AD1" w:rsidP="00F2792F">
            <w:pPr>
              <w:widowControl w:val="0"/>
              <w:overflowPunct w:val="0"/>
              <w:autoSpaceDE w:val="0"/>
              <w:autoSpaceDN w:val="0"/>
              <w:adjustRightInd w:val="0"/>
              <w:snapToGrid w:val="0"/>
              <w:jc w:val="center"/>
              <w:rPr>
                <w:b/>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5EDCDB9" w14:textId="77777777" w:rsidR="006D3AD1" w:rsidRPr="006B3A30" w:rsidRDefault="006D3AD1" w:rsidP="00F2792F">
            <w:pPr>
              <w:widowControl w:val="0"/>
              <w:overflowPunct w:val="0"/>
              <w:autoSpaceDE w:val="0"/>
              <w:autoSpaceDN w:val="0"/>
              <w:adjustRightInd w:val="0"/>
              <w:snapToGrid w:val="0"/>
              <w:jc w:val="center"/>
              <w:rPr>
                <w:b/>
                <w:bCs/>
                <w:caps/>
                <w:szCs w:val="24"/>
              </w:rPr>
            </w:pPr>
            <w:r w:rsidRPr="006B3A30">
              <w:rPr>
                <w:b/>
                <w:bCs/>
                <w:caps/>
                <w:szCs w:val="24"/>
              </w:rPr>
              <w:t>Зоны сельскохозяйственного использования:</w:t>
            </w:r>
          </w:p>
        </w:tc>
      </w:tr>
      <w:tr w:rsidR="006D3AD1" w:rsidRPr="006B3A30" w14:paraId="128FA801"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7E9AE56"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AD1ED76" w14:textId="77777777" w:rsidR="006D3AD1" w:rsidRPr="006B3A30" w:rsidRDefault="006D3AD1" w:rsidP="00F2792F">
            <w:pPr>
              <w:widowControl w:val="0"/>
              <w:overflowPunct w:val="0"/>
              <w:autoSpaceDE w:val="0"/>
              <w:autoSpaceDN w:val="0"/>
              <w:adjustRightInd w:val="0"/>
              <w:snapToGrid w:val="0"/>
              <w:jc w:val="both"/>
              <w:rPr>
                <w:szCs w:val="24"/>
              </w:rPr>
            </w:pPr>
            <w:r w:rsidRPr="006B3A30">
              <w:rPr>
                <w:szCs w:val="24"/>
              </w:rPr>
              <w:t>Зона сельскохозяйственных угодий;</w:t>
            </w:r>
          </w:p>
        </w:tc>
      </w:tr>
      <w:tr w:rsidR="006D3AD1" w:rsidRPr="006B3A30" w14:paraId="30D0870F"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C2CE3A4"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125C3AC" w14:textId="77777777" w:rsidR="006D3AD1" w:rsidRPr="006B3A30" w:rsidRDefault="006D3AD1" w:rsidP="00F2792F">
            <w:pPr>
              <w:widowControl w:val="0"/>
              <w:overflowPunct w:val="0"/>
              <w:autoSpaceDE w:val="0"/>
              <w:autoSpaceDN w:val="0"/>
              <w:adjustRightInd w:val="0"/>
              <w:snapToGrid w:val="0"/>
              <w:jc w:val="both"/>
              <w:rPr>
                <w:szCs w:val="24"/>
              </w:rPr>
            </w:pPr>
            <w:r w:rsidRPr="006B3A30">
              <w:rPr>
                <w:szCs w:val="24"/>
              </w:rPr>
              <w:t>Зона объектов сельскохозяйственного назначения.</w:t>
            </w:r>
          </w:p>
        </w:tc>
      </w:tr>
      <w:tr w:rsidR="006D3AD1" w:rsidRPr="006B3A30" w14:paraId="197B32CE"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ADA21AA" w14:textId="77777777" w:rsidR="006D3AD1" w:rsidRPr="006B3A30" w:rsidRDefault="006D3AD1" w:rsidP="00F2792F">
            <w:pPr>
              <w:widowControl w:val="0"/>
              <w:snapToGrid w:val="0"/>
              <w:jc w:val="center"/>
              <w:rPr>
                <w:rFonts w:eastAsia="SimSun"/>
                <w:szCs w:val="24"/>
                <w:lang w:eastAsia="zh-CN"/>
              </w:rPr>
            </w:pPr>
            <w:r w:rsidRPr="006B3A30">
              <w:rPr>
                <w:rFonts w:eastAsia="SimSun"/>
                <w:szCs w:val="24"/>
                <w:lang w:eastAsia="zh-CN"/>
              </w:rPr>
              <w:t>СХ-3</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D4A6115" w14:textId="77777777" w:rsidR="006D3AD1" w:rsidRPr="006B3A30" w:rsidRDefault="006D3AD1" w:rsidP="00F2792F">
            <w:pPr>
              <w:snapToGrid w:val="0"/>
              <w:rPr>
                <w:rFonts w:eastAsia="SimSun"/>
                <w:bCs/>
                <w:szCs w:val="24"/>
                <w:lang w:eastAsia="zh-CN"/>
              </w:rPr>
            </w:pPr>
            <w:r w:rsidRPr="006B3A30">
              <w:rPr>
                <w:rFonts w:eastAsia="SimSun"/>
                <w:szCs w:val="24"/>
                <w:lang w:eastAsia="zh-CN"/>
              </w:rPr>
              <w:t>Зона садоводческих или огороднических некоммерческих товариществ</w:t>
            </w:r>
          </w:p>
        </w:tc>
      </w:tr>
      <w:tr w:rsidR="006D3AD1" w:rsidRPr="006B3A30" w14:paraId="6A46BFC9"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658C9F3" w14:textId="77777777" w:rsidR="006D3AD1" w:rsidRPr="006B3A30" w:rsidRDefault="006D3AD1" w:rsidP="00F2792F">
            <w:pPr>
              <w:widowControl w:val="0"/>
              <w:overflowPunct w:val="0"/>
              <w:autoSpaceDE w:val="0"/>
              <w:autoSpaceDN w:val="0"/>
              <w:adjustRightInd w:val="0"/>
              <w:snapToGrid w:val="0"/>
              <w:jc w:val="center"/>
              <w:rPr>
                <w:b/>
                <w:bCs/>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7484333" w14:textId="77777777" w:rsidR="006D3AD1" w:rsidRPr="006B3A30" w:rsidRDefault="006D3AD1" w:rsidP="00F2792F">
            <w:pPr>
              <w:widowControl w:val="0"/>
              <w:overflowPunct w:val="0"/>
              <w:autoSpaceDE w:val="0"/>
              <w:autoSpaceDN w:val="0"/>
              <w:adjustRightInd w:val="0"/>
              <w:snapToGrid w:val="0"/>
              <w:jc w:val="both"/>
              <w:rPr>
                <w:b/>
                <w:bCs/>
                <w:caps/>
                <w:szCs w:val="24"/>
              </w:rPr>
            </w:pPr>
            <w:r w:rsidRPr="006B3A30">
              <w:rPr>
                <w:b/>
                <w:bCs/>
                <w:caps/>
                <w:szCs w:val="24"/>
              </w:rPr>
              <w:t>Зоны рекреационного назначения:</w:t>
            </w:r>
          </w:p>
        </w:tc>
      </w:tr>
      <w:tr w:rsidR="006D3AD1" w:rsidRPr="006B3A30" w14:paraId="4EE09C0A"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7386E11" w14:textId="77777777" w:rsidR="006D3AD1" w:rsidRPr="006B3A30" w:rsidRDefault="006D3AD1" w:rsidP="00F2792F">
            <w:pPr>
              <w:widowControl w:val="0"/>
              <w:overflowPunct w:val="0"/>
              <w:autoSpaceDE w:val="0"/>
              <w:autoSpaceDN w:val="0"/>
              <w:adjustRightInd w:val="0"/>
              <w:snapToGrid w:val="0"/>
              <w:jc w:val="center"/>
              <w:rPr>
                <w:rFonts w:eastAsia="SimSun"/>
                <w:szCs w:val="24"/>
                <w:lang w:eastAsia="zh-CN"/>
              </w:rPr>
            </w:pPr>
            <w:r w:rsidRPr="006B3A30">
              <w:rPr>
                <w:rFonts w:eastAsia="SimSun"/>
                <w:szCs w:val="24"/>
                <w:lang w:eastAsia="zh-CN"/>
              </w:rPr>
              <w:t>Р-О</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3592C" w14:textId="77777777" w:rsidR="006D3AD1" w:rsidRPr="006B3A30" w:rsidRDefault="006D3AD1" w:rsidP="00F2792F">
            <w:pPr>
              <w:widowControl w:val="0"/>
              <w:overflowPunct w:val="0"/>
              <w:autoSpaceDE w:val="0"/>
              <w:autoSpaceDN w:val="0"/>
              <w:adjustRightInd w:val="0"/>
              <w:snapToGrid w:val="0"/>
              <w:jc w:val="both"/>
              <w:rPr>
                <w:rFonts w:eastAsia="SimSun"/>
                <w:szCs w:val="24"/>
                <w:lang w:eastAsia="zh-CN"/>
              </w:rPr>
            </w:pPr>
            <w:r w:rsidRPr="006B3A30">
              <w:rPr>
                <w:rFonts w:eastAsia="SimSun"/>
                <w:szCs w:val="24"/>
                <w:lang w:eastAsia="zh-CN"/>
              </w:rPr>
              <w:t>Зона парков, скверов, бульваров, озеленения общего пользования</w:t>
            </w:r>
          </w:p>
        </w:tc>
      </w:tr>
      <w:tr w:rsidR="006D3AD1" w:rsidRPr="006B3A30" w14:paraId="649811F1"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9CF082C" w14:textId="77777777" w:rsidR="006D3AD1" w:rsidRPr="006B3A30" w:rsidRDefault="006D3AD1" w:rsidP="00F2792F">
            <w:pPr>
              <w:widowControl w:val="0"/>
              <w:overflowPunct w:val="0"/>
              <w:autoSpaceDE w:val="0"/>
              <w:autoSpaceDN w:val="0"/>
              <w:adjustRightInd w:val="0"/>
              <w:snapToGrid w:val="0"/>
              <w:jc w:val="center"/>
              <w:rPr>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793FF9" w14:textId="77777777" w:rsidR="006D3AD1" w:rsidRPr="006B3A30" w:rsidRDefault="006D3AD1" w:rsidP="00F2792F">
            <w:pPr>
              <w:widowControl w:val="0"/>
              <w:overflowPunct w:val="0"/>
              <w:autoSpaceDE w:val="0"/>
              <w:autoSpaceDN w:val="0"/>
              <w:adjustRightInd w:val="0"/>
              <w:snapToGrid w:val="0"/>
              <w:jc w:val="both"/>
              <w:rPr>
                <w:b/>
                <w:szCs w:val="24"/>
              </w:rPr>
            </w:pPr>
            <w:r w:rsidRPr="006B3A30">
              <w:rPr>
                <w:b/>
                <w:szCs w:val="24"/>
              </w:rPr>
              <w:t>ЗОНЫ ВОЕННЫХ ОБЪЕКТОВ И ИНЫХ РЕЖИМНЫХ ТЕРРИТОРИЙ:</w:t>
            </w:r>
          </w:p>
        </w:tc>
      </w:tr>
      <w:tr w:rsidR="006D3AD1" w:rsidRPr="006B3A30" w14:paraId="69A84AA7"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8F52644"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В</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FC9BEC5" w14:textId="77777777" w:rsidR="006D3AD1" w:rsidRPr="006B3A30" w:rsidRDefault="006D3AD1" w:rsidP="00F2792F">
            <w:pPr>
              <w:widowControl w:val="0"/>
              <w:overflowPunct w:val="0"/>
              <w:autoSpaceDE w:val="0"/>
              <w:autoSpaceDN w:val="0"/>
              <w:adjustRightInd w:val="0"/>
              <w:snapToGrid w:val="0"/>
              <w:jc w:val="both"/>
              <w:rPr>
                <w:szCs w:val="24"/>
              </w:rPr>
            </w:pPr>
            <w:r w:rsidRPr="006B3A30">
              <w:rPr>
                <w:szCs w:val="24"/>
              </w:rPr>
              <w:t>Зона военных объектов и иных режимных территорий</w:t>
            </w:r>
          </w:p>
        </w:tc>
      </w:tr>
      <w:tr w:rsidR="006D3AD1" w:rsidRPr="006B3A30" w14:paraId="50FC9E3E"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844E69F" w14:textId="77777777" w:rsidR="006D3AD1" w:rsidRPr="006B3A30" w:rsidRDefault="006D3AD1" w:rsidP="00F2792F">
            <w:pPr>
              <w:widowControl w:val="0"/>
              <w:overflowPunct w:val="0"/>
              <w:autoSpaceDE w:val="0"/>
              <w:autoSpaceDN w:val="0"/>
              <w:adjustRightInd w:val="0"/>
              <w:snapToGrid w:val="0"/>
              <w:jc w:val="center"/>
              <w:rPr>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6504891" w14:textId="77777777" w:rsidR="006D3AD1" w:rsidRPr="006B3A30" w:rsidRDefault="006D3AD1" w:rsidP="00F2792F">
            <w:pPr>
              <w:widowControl w:val="0"/>
              <w:overflowPunct w:val="0"/>
              <w:autoSpaceDE w:val="0"/>
              <w:autoSpaceDN w:val="0"/>
              <w:adjustRightInd w:val="0"/>
              <w:snapToGrid w:val="0"/>
              <w:jc w:val="both"/>
              <w:rPr>
                <w:b/>
                <w:caps/>
                <w:szCs w:val="24"/>
              </w:rPr>
            </w:pPr>
            <w:r w:rsidRPr="006B3A30">
              <w:rPr>
                <w:b/>
                <w:caps/>
                <w:szCs w:val="24"/>
              </w:rPr>
              <w:t>Зоны специального назначения:</w:t>
            </w:r>
          </w:p>
        </w:tc>
      </w:tr>
      <w:tr w:rsidR="006D3AD1" w:rsidRPr="006B3A30" w14:paraId="3AC17843"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64F99E0" w14:textId="77777777" w:rsidR="006D3AD1" w:rsidRPr="006B3A30" w:rsidRDefault="006D3AD1" w:rsidP="00F2792F">
            <w:pPr>
              <w:widowControl w:val="0"/>
              <w:overflowPunct w:val="0"/>
              <w:autoSpaceDE w:val="0"/>
              <w:autoSpaceDN w:val="0"/>
              <w:adjustRightInd w:val="0"/>
              <w:snapToGrid w:val="0"/>
              <w:jc w:val="center"/>
              <w:rPr>
                <w:szCs w:val="24"/>
              </w:rPr>
            </w:pPr>
            <w:r w:rsidRPr="006B3A30">
              <w:rPr>
                <w:szCs w:val="24"/>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CEE8B0" w14:textId="77777777" w:rsidR="006D3AD1" w:rsidRPr="006B3A30" w:rsidRDefault="006D3AD1" w:rsidP="00F2792F">
            <w:pPr>
              <w:widowControl w:val="0"/>
              <w:overflowPunct w:val="0"/>
              <w:autoSpaceDE w:val="0"/>
              <w:autoSpaceDN w:val="0"/>
              <w:adjustRightInd w:val="0"/>
              <w:snapToGrid w:val="0"/>
              <w:jc w:val="both"/>
              <w:rPr>
                <w:szCs w:val="24"/>
              </w:rPr>
            </w:pPr>
            <w:r w:rsidRPr="006B3A30">
              <w:rPr>
                <w:szCs w:val="24"/>
              </w:rPr>
              <w:t>Зона кладбищ</w:t>
            </w:r>
          </w:p>
        </w:tc>
      </w:tr>
      <w:tr w:rsidR="006D3AD1" w:rsidRPr="006B3A30" w14:paraId="518172BC"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2B2F7164" w14:textId="77777777" w:rsidR="006D3AD1" w:rsidRPr="006B3A30" w:rsidRDefault="006D3AD1" w:rsidP="00F2792F">
            <w:pPr>
              <w:widowControl w:val="0"/>
              <w:overflowPunct w:val="0"/>
              <w:autoSpaceDE w:val="0"/>
              <w:autoSpaceDN w:val="0"/>
              <w:adjustRightInd w:val="0"/>
              <w:snapToGrid w:val="0"/>
              <w:jc w:val="center"/>
              <w:rPr>
                <w:b/>
                <w:bCs/>
                <w:szCs w:val="24"/>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561DD501" w14:textId="77777777" w:rsidR="006D3AD1" w:rsidRPr="006B3A30" w:rsidRDefault="006D3AD1" w:rsidP="00F2792F">
            <w:pPr>
              <w:widowControl w:val="0"/>
              <w:overflowPunct w:val="0"/>
              <w:autoSpaceDE w:val="0"/>
              <w:autoSpaceDN w:val="0"/>
              <w:adjustRightInd w:val="0"/>
              <w:snapToGrid w:val="0"/>
              <w:jc w:val="both"/>
              <w:rPr>
                <w:b/>
                <w:bCs/>
                <w:szCs w:val="24"/>
              </w:rPr>
            </w:pPr>
            <w:r w:rsidRPr="006B3A30">
              <w:rPr>
                <w:b/>
                <w:bCs/>
                <w:caps/>
                <w:szCs w:val="24"/>
              </w:rPr>
              <w:t>иные виды территориальных зон:</w:t>
            </w:r>
          </w:p>
        </w:tc>
      </w:tr>
      <w:tr w:rsidR="006D3AD1" w:rsidRPr="006B3A30" w14:paraId="13421124"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6E1B7B4C" w14:textId="77777777" w:rsidR="006D3AD1" w:rsidRPr="006B3A30" w:rsidRDefault="006D3AD1" w:rsidP="00F2792F">
            <w:pPr>
              <w:widowControl w:val="0"/>
              <w:overflowPunct w:val="0"/>
              <w:autoSpaceDE w:val="0"/>
              <w:autoSpaceDN w:val="0"/>
              <w:adjustRightInd w:val="0"/>
              <w:snapToGrid w:val="0"/>
              <w:jc w:val="center"/>
              <w:rPr>
                <w:bCs/>
                <w:szCs w:val="24"/>
              </w:rPr>
            </w:pPr>
            <w:r w:rsidRPr="006B3A30">
              <w:rPr>
                <w:bCs/>
                <w:szCs w:val="24"/>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2F560D1E" w14:textId="77777777" w:rsidR="006D3AD1" w:rsidRPr="006B3A30" w:rsidRDefault="006D3AD1" w:rsidP="00F2792F">
            <w:pPr>
              <w:widowControl w:val="0"/>
              <w:overflowPunct w:val="0"/>
              <w:autoSpaceDE w:val="0"/>
              <w:autoSpaceDN w:val="0"/>
              <w:adjustRightInd w:val="0"/>
              <w:snapToGrid w:val="0"/>
              <w:jc w:val="both"/>
              <w:rPr>
                <w:bCs/>
                <w:caps/>
                <w:szCs w:val="24"/>
                <w:lang w:val="en-US"/>
              </w:rPr>
            </w:pPr>
            <w:r w:rsidRPr="006B3A30">
              <w:rPr>
                <w:bCs/>
                <w:szCs w:val="24"/>
              </w:rPr>
              <w:t>Зона озеленения специального назначения</w:t>
            </w:r>
            <w:r w:rsidRPr="006B3A30">
              <w:rPr>
                <w:bCs/>
                <w:szCs w:val="24"/>
                <w:lang w:val="en-US"/>
              </w:rPr>
              <w:t>.</w:t>
            </w:r>
          </w:p>
        </w:tc>
      </w:tr>
      <w:tr w:rsidR="006D3AD1" w:rsidRPr="006B3A30" w14:paraId="34B7BAAC"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6898525D" w14:textId="77777777" w:rsidR="006D3AD1" w:rsidRPr="006B3A30" w:rsidRDefault="006D3AD1" w:rsidP="00F2792F">
            <w:pPr>
              <w:widowControl w:val="0"/>
              <w:snapToGrid w:val="0"/>
              <w:ind w:firstLine="34"/>
              <w:jc w:val="center"/>
              <w:rPr>
                <w:rFonts w:eastAsia="SimSun"/>
                <w:bCs/>
                <w:szCs w:val="24"/>
                <w:lang w:eastAsia="zh-CN"/>
              </w:rPr>
            </w:pPr>
            <w:r w:rsidRPr="006B3A30">
              <w:rPr>
                <w:rFonts w:eastAsia="SimSun"/>
                <w:bCs/>
                <w:szCs w:val="24"/>
                <w:lang w:eastAsia="zh-CN"/>
              </w:rPr>
              <w:t>ЗКР</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14:paraId="369CB425" w14:textId="77777777" w:rsidR="006D3AD1" w:rsidRPr="006B3A30" w:rsidRDefault="006D3AD1" w:rsidP="00F2792F">
            <w:pPr>
              <w:widowControl w:val="0"/>
              <w:snapToGrid w:val="0"/>
              <w:rPr>
                <w:rFonts w:eastAsia="SimSun"/>
                <w:bCs/>
                <w:szCs w:val="24"/>
                <w:lang w:eastAsia="zh-CN"/>
              </w:rPr>
            </w:pPr>
            <w:r w:rsidRPr="006B3A30">
              <w:rPr>
                <w:rFonts w:eastAsia="SimSun"/>
                <w:bCs/>
                <w:szCs w:val="24"/>
                <w:lang w:eastAsia="zh-CN"/>
              </w:rPr>
              <w:t>Зона комплексного развития</w:t>
            </w:r>
          </w:p>
        </w:tc>
      </w:tr>
    </w:tbl>
    <w:p w14:paraId="276B86F1" w14:textId="77777777" w:rsidR="00214D5E" w:rsidRPr="00214D5E" w:rsidRDefault="00214D5E" w:rsidP="00214D5E">
      <w:pPr>
        <w:sectPr w:rsidR="00214D5E" w:rsidRPr="00214D5E" w:rsidSect="00214D5E">
          <w:headerReference w:type="default" r:id="rId147"/>
          <w:pgSz w:w="11906" w:h="16838"/>
          <w:pgMar w:top="1134" w:right="567" w:bottom="964" w:left="1701" w:header="709" w:footer="709" w:gutter="0"/>
          <w:cols w:space="708"/>
          <w:titlePg/>
          <w:docGrid w:linePitch="360"/>
        </w:sectPr>
      </w:pPr>
    </w:p>
    <w:p w14:paraId="63249A39" w14:textId="14121468" w:rsidR="00214D5E" w:rsidRPr="000E6F6D" w:rsidRDefault="00214D5E" w:rsidP="000E6F6D">
      <w:pPr>
        <w:spacing w:after="0" w:line="240" w:lineRule="auto"/>
        <w:jc w:val="both"/>
        <w:rPr>
          <w:b/>
          <w:i/>
        </w:rPr>
      </w:pPr>
      <w:r w:rsidRPr="000E6F6D">
        <w:rPr>
          <w:b/>
          <w:i/>
        </w:rPr>
        <w:t xml:space="preserve">Статья </w:t>
      </w:r>
      <w:r w:rsidR="000E6F6D">
        <w:rPr>
          <w:b/>
          <w:i/>
        </w:rPr>
        <w:t>51</w:t>
      </w:r>
      <w:r w:rsidRPr="000E6F6D">
        <w:rPr>
          <w:b/>
          <w:i/>
        </w:rPr>
        <w:t>.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0E3D7246" w14:textId="77777777" w:rsidR="00214D5E" w:rsidRPr="00214D5E" w:rsidRDefault="00214D5E" w:rsidP="000E6F6D">
      <w:pPr>
        <w:spacing w:after="0" w:line="240" w:lineRule="auto"/>
        <w:jc w:val="both"/>
      </w:pPr>
    </w:p>
    <w:p w14:paraId="66559AAE" w14:textId="77777777" w:rsidR="00214D5E" w:rsidRPr="00214D5E" w:rsidRDefault="00214D5E" w:rsidP="000E6F6D">
      <w:pPr>
        <w:spacing w:after="0" w:line="240" w:lineRule="auto"/>
        <w:jc w:val="both"/>
      </w:pPr>
      <w:r w:rsidRPr="00214D5E">
        <w:t xml:space="preserve">Примечание: </w:t>
      </w:r>
    </w:p>
    <w:p w14:paraId="7D1BE856" w14:textId="77777777" w:rsidR="00214D5E" w:rsidRPr="00214D5E" w:rsidRDefault="00214D5E" w:rsidP="000E6F6D">
      <w:pPr>
        <w:spacing w:after="0" w:line="240" w:lineRule="auto"/>
        <w:jc w:val="both"/>
      </w:pPr>
      <w:r w:rsidRPr="00214D5E">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32AD375C" w14:textId="77777777" w:rsidR="00214D5E" w:rsidRPr="00214D5E" w:rsidRDefault="00214D5E" w:rsidP="000E6F6D">
      <w:pPr>
        <w:spacing w:after="0" w:line="240" w:lineRule="auto"/>
        <w:jc w:val="both"/>
      </w:pPr>
      <w:r w:rsidRPr="00214D5E">
        <w:t xml:space="preserve">Указан  код (числовое обозначение) и текстовое наименование вида разрешенного использования земельного участка. </w:t>
      </w:r>
    </w:p>
    <w:p w14:paraId="3A3191AC" w14:textId="77777777" w:rsidR="00214D5E" w:rsidRPr="00214D5E" w:rsidRDefault="00214D5E" w:rsidP="000E6F6D">
      <w:pPr>
        <w:spacing w:after="0" w:line="240" w:lineRule="auto"/>
        <w:jc w:val="both"/>
      </w:pPr>
      <w:r w:rsidRPr="00214D5E">
        <w:t xml:space="preserve">Текстовое наименование вида разрешенного использования земельного участка и его код (числовое обозначение) являются равнозначными. </w:t>
      </w:r>
    </w:p>
    <w:p w14:paraId="27EE08D9" w14:textId="77777777" w:rsidR="00214D5E" w:rsidRPr="00C71673" w:rsidRDefault="00214D5E" w:rsidP="00C71673">
      <w:pPr>
        <w:pStyle w:val="1ff4"/>
      </w:pPr>
      <w:bookmarkStart w:id="103" w:name="_Toc158625256"/>
      <w:r w:rsidRPr="00C71673">
        <w:rPr>
          <w:rStyle w:val="1ff5"/>
          <w:b/>
          <w:bCs/>
          <w:caps/>
        </w:rPr>
        <w:t>Жилые зоны</w:t>
      </w:r>
      <w:r w:rsidRPr="00C71673">
        <w:t>:</w:t>
      </w:r>
      <w:bookmarkEnd w:id="103"/>
    </w:p>
    <w:p w14:paraId="331409A3" w14:textId="77777777" w:rsidR="006D3AD1" w:rsidRPr="006D3AD1" w:rsidRDefault="006D3AD1" w:rsidP="00C71673">
      <w:pPr>
        <w:pStyle w:val="6"/>
      </w:pPr>
      <w:bookmarkStart w:id="104" w:name="_Toc124859441"/>
      <w:bookmarkStart w:id="105" w:name="_Toc158625257"/>
      <w:r w:rsidRPr="006D3AD1">
        <w:t>Ж – 1А. Зона индивидуальной усадебной жилой застройки.</w:t>
      </w:r>
      <w:bookmarkEnd w:id="104"/>
      <w:bookmarkEnd w:id="105"/>
    </w:p>
    <w:p w14:paraId="22C28756" w14:textId="77777777" w:rsidR="006D3AD1" w:rsidRPr="006B3A30" w:rsidRDefault="006D3AD1" w:rsidP="006D3AD1">
      <w:pPr>
        <w:widowControl w:val="0"/>
        <w:overflowPunct w:val="0"/>
        <w:autoSpaceDE w:val="0"/>
        <w:autoSpaceDN w:val="0"/>
        <w:adjustRightInd w:val="0"/>
        <w:spacing w:after="0" w:line="240" w:lineRule="auto"/>
        <w:ind w:firstLine="426"/>
        <w:jc w:val="both"/>
        <w:rPr>
          <w:i/>
          <w:iCs/>
          <w:szCs w:val="24"/>
        </w:rPr>
      </w:pPr>
      <w:r w:rsidRPr="006B3A30">
        <w:rPr>
          <w:i/>
          <w:iCs/>
          <w:szCs w:val="24"/>
        </w:rPr>
        <w:t>Зона индивидуальной усадебной жилой застройки Ж-1 А выделена для обеспечения правовых,</w:t>
      </w:r>
      <w:r w:rsidRPr="006B3A30">
        <w:rPr>
          <w:szCs w:val="24"/>
        </w:rPr>
        <w:t xml:space="preserve"> </w:t>
      </w:r>
      <w:r w:rsidRPr="006B3A30">
        <w:rPr>
          <w:i/>
          <w:szCs w:val="24"/>
        </w:rPr>
        <w:t>социальных,</w:t>
      </w:r>
      <w:r w:rsidRPr="006B3A30">
        <w:rPr>
          <w:i/>
          <w:iCs/>
          <w:szCs w:val="24"/>
        </w:rPr>
        <w:t xml:space="preserve"> </w:t>
      </w:r>
      <w:r w:rsidRPr="006B3A30">
        <w:rPr>
          <w:i/>
          <w:szCs w:val="24"/>
        </w:rPr>
        <w:t>культурных</w:t>
      </w:r>
      <w:r w:rsidRPr="006B3A30">
        <w:rPr>
          <w:i/>
          <w:iCs/>
          <w:szCs w:val="24"/>
        </w:rPr>
        <w:t>,</w:t>
      </w:r>
      <w:r w:rsidRPr="006B3A30">
        <w:rPr>
          <w:szCs w:val="24"/>
        </w:rPr>
        <w:t xml:space="preserve"> </w:t>
      </w:r>
      <w:r w:rsidRPr="006B3A30">
        <w:rPr>
          <w:i/>
          <w:szCs w:val="24"/>
        </w:rPr>
        <w:t>бытовых</w:t>
      </w:r>
      <w:r w:rsidRPr="006B3A30">
        <w:rPr>
          <w:i/>
          <w:iCs/>
          <w:szCs w:val="24"/>
        </w:rPr>
        <w:t xml:space="preserve"> условий формирования жилых районов из отдельно стоящих</w:t>
      </w:r>
      <w:r w:rsidRPr="006B3A30">
        <w:rPr>
          <w:i/>
          <w:szCs w:val="24"/>
        </w:rPr>
        <w:t xml:space="preserve"> индивидуальных</w:t>
      </w:r>
      <w:r w:rsidRPr="006B3A30">
        <w:rPr>
          <w:i/>
          <w:iCs/>
          <w:szCs w:val="24"/>
        </w:rPr>
        <w:t xml:space="preserve"> жилых домов усадебного типа, с возможностью ведения ограниченного личного подсобного хозяйства (без содержания скота и птицы), а также с минимально разрешенным набором услуг местного значения.</w:t>
      </w:r>
      <w:r w:rsidRPr="006B3A30">
        <w:rPr>
          <w:szCs w:val="24"/>
        </w:rPr>
        <w:t xml:space="preserve"> </w:t>
      </w:r>
    </w:p>
    <w:p w14:paraId="1BCEAEE8" w14:textId="77777777" w:rsidR="006D3AD1" w:rsidRPr="006B3A30" w:rsidRDefault="006D3AD1" w:rsidP="006D3AD1">
      <w:pPr>
        <w:widowControl w:val="0"/>
        <w:overflowPunct w:val="0"/>
        <w:autoSpaceDE w:val="0"/>
        <w:autoSpaceDN w:val="0"/>
        <w:adjustRightInd w:val="0"/>
        <w:spacing w:after="0" w:line="240" w:lineRule="auto"/>
        <w:ind w:firstLine="426"/>
        <w:jc w:val="center"/>
        <w:rPr>
          <w:b/>
          <w:szCs w:val="24"/>
        </w:rPr>
      </w:pPr>
    </w:p>
    <w:p w14:paraId="6318CAC1" w14:textId="77777777" w:rsidR="006D3AD1" w:rsidRPr="006B3A30" w:rsidRDefault="006D3AD1" w:rsidP="006D3AD1">
      <w:pPr>
        <w:widowControl w:val="0"/>
        <w:overflowPunct w:val="0"/>
        <w:autoSpaceDE w:val="0"/>
        <w:autoSpaceDN w:val="0"/>
        <w:adjustRightInd w:val="0"/>
        <w:spacing w:after="0" w:line="240" w:lineRule="auto"/>
        <w:ind w:firstLine="426"/>
        <w:jc w:val="center"/>
        <w:rPr>
          <w:b/>
          <w:i/>
          <w:iCs/>
          <w:szCs w:val="24"/>
        </w:rPr>
      </w:pPr>
      <w:r w:rsidRPr="006B3A30">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6D3AD1" w:rsidRPr="006B3A30" w14:paraId="43C8CBF5" w14:textId="77777777" w:rsidTr="00F2792F">
        <w:trPr>
          <w:trHeight w:val="20"/>
          <w:tblHeader/>
        </w:trPr>
        <w:tc>
          <w:tcPr>
            <w:tcW w:w="3545" w:type="dxa"/>
            <w:vAlign w:val="center"/>
          </w:tcPr>
          <w:p w14:paraId="49272B19"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rPr>
              <w:t>Виды разрешенного использования земельных участков</w:t>
            </w:r>
          </w:p>
        </w:tc>
        <w:tc>
          <w:tcPr>
            <w:tcW w:w="5670" w:type="dxa"/>
            <w:vAlign w:val="center"/>
          </w:tcPr>
          <w:p w14:paraId="7EAD47E1"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shd w:val="clear" w:color="auto" w:fill="FFFFFF"/>
              </w:rPr>
              <w:t>Описание вида разрешенного использования земельного участка</w:t>
            </w:r>
          </w:p>
        </w:tc>
        <w:tc>
          <w:tcPr>
            <w:tcW w:w="6378" w:type="dxa"/>
            <w:vAlign w:val="center"/>
          </w:tcPr>
          <w:p w14:paraId="58AB6EDC"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D3AD1" w:rsidRPr="006B3A30" w14:paraId="498B3D19" w14:textId="77777777" w:rsidTr="00F2792F">
        <w:trPr>
          <w:trHeight w:val="20"/>
        </w:trPr>
        <w:tc>
          <w:tcPr>
            <w:tcW w:w="3545" w:type="dxa"/>
            <w:vAlign w:val="center"/>
          </w:tcPr>
          <w:p w14:paraId="09454E46" w14:textId="77777777" w:rsidR="006D3AD1" w:rsidRPr="006B3A30" w:rsidRDefault="006D3AD1" w:rsidP="006D3AD1">
            <w:pPr>
              <w:widowControl w:val="0"/>
              <w:overflowPunct w:val="0"/>
              <w:autoSpaceDE w:val="0"/>
              <w:autoSpaceDN w:val="0"/>
              <w:adjustRightInd w:val="0"/>
              <w:spacing w:after="0" w:line="240" w:lineRule="auto"/>
              <w:jc w:val="both"/>
              <w:rPr>
                <w:szCs w:val="24"/>
              </w:rPr>
            </w:pPr>
            <w:r w:rsidRPr="006B3A30">
              <w:rPr>
                <w:szCs w:val="24"/>
              </w:rPr>
              <w:t xml:space="preserve"> [2.1] - Для индивидуального жилищного строительства</w:t>
            </w:r>
          </w:p>
        </w:tc>
        <w:tc>
          <w:tcPr>
            <w:tcW w:w="5670" w:type="dxa"/>
            <w:vAlign w:val="center"/>
          </w:tcPr>
          <w:p w14:paraId="42D885DB" w14:textId="77777777" w:rsidR="006D3AD1" w:rsidRPr="006B3A30" w:rsidRDefault="006D3AD1" w:rsidP="006D3AD1">
            <w:pPr>
              <w:widowControl w:val="0"/>
              <w:overflowPunct w:val="0"/>
              <w:autoSpaceDE w:val="0"/>
              <w:autoSpaceDN w:val="0"/>
              <w:adjustRightInd w:val="0"/>
              <w:spacing w:after="0" w:line="240" w:lineRule="auto"/>
              <w:ind w:firstLine="459"/>
              <w:jc w:val="both"/>
              <w:rPr>
                <w:szCs w:val="24"/>
              </w:rPr>
            </w:pPr>
            <w:r w:rsidRPr="006B3A30">
              <w:rPr>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79405C4" w14:textId="77777777" w:rsidR="006D3AD1" w:rsidRPr="006B3A30" w:rsidRDefault="006D3AD1" w:rsidP="006D3AD1">
            <w:pPr>
              <w:widowControl w:val="0"/>
              <w:overflowPunct w:val="0"/>
              <w:autoSpaceDE w:val="0"/>
              <w:autoSpaceDN w:val="0"/>
              <w:adjustRightInd w:val="0"/>
              <w:spacing w:after="0" w:line="240" w:lineRule="auto"/>
              <w:ind w:firstLine="459"/>
              <w:jc w:val="both"/>
              <w:rPr>
                <w:szCs w:val="24"/>
              </w:rPr>
            </w:pPr>
            <w:r w:rsidRPr="006B3A30">
              <w:rPr>
                <w:szCs w:val="24"/>
              </w:rPr>
              <w:t xml:space="preserve">выращивание иных </w:t>
            </w:r>
            <w:r w:rsidRPr="006B3A30">
              <w:rPr>
                <w:szCs w:val="24"/>
                <w:shd w:val="clear" w:color="auto" w:fill="FFFFFF"/>
              </w:rPr>
              <w:t>декоративных или</w:t>
            </w:r>
            <w:r w:rsidRPr="006B3A30">
              <w:rPr>
                <w:szCs w:val="24"/>
              </w:rPr>
              <w:t xml:space="preserve"> сельскохозяйственных культур;</w:t>
            </w:r>
          </w:p>
          <w:p w14:paraId="54ADF68F" w14:textId="77777777" w:rsidR="006D3AD1" w:rsidRPr="006B3A30" w:rsidRDefault="006D3AD1" w:rsidP="006D3AD1">
            <w:pPr>
              <w:widowControl w:val="0"/>
              <w:overflowPunct w:val="0"/>
              <w:autoSpaceDE w:val="0"/>
              <w:autoSpaceDN w:val="0"/>
              <w:adjustRightInd w:val="0"/>
              <w:spacing w:after="0" w:line="240" w:lineRule="auto"/>
              <w:ind w:firstLine="459"/>
              <w:jc w:val="both"/>
              <w:rPr>
                <w:szCs w:val="24"/>
              </w:rPr>
            </w:pPr>
            <w:r w:rsidRPr="006B3A30">
              <w:rPr>
                <w:szCs w:val="24"/>
              </w:rPr>
              <w:t>размещение гаражей для собственных нужд и хозяйственных построек</w:t>
            </w:r>
          </w:p>
        </w:tc>
        <w:tc>
          <w:tcPr>
            <w:tcW w:w="6378" w:type="dxa"/>
          </w:tcPr>
          <w:p w14:paraId="30D8BB4B" w14:textId="77777777" w:rsidR="006D3AD1" w:rsidRPr="006B3A30" w:rsidRDefault="006D3AD1" w:rsidP="006D3AD1">
            <w:pPr>
              <w:widowControl w:val="0"/>
              <w:overflowPunct w:val="0"/>
              <w:autoSpaceDE w:val="0"/>
              <w:autoSpaceDN w:val="0"/>
              <w:adjustRightInd w:val="0"/>
              <w:spacing w:after="0" w:line="240" w:lineRule="auto"/>
              <w:ind w:firstLine="567"/>
              <w:jc w:val="both"/>
              <w:textAlignment w:val="baseline"/>
              <w:rPr>
                <w:rFonts w:eastAsia="SimSun"/>
                <w:szCs w:val="24"/>
                <w:lang w:eastAsia="zh-CN"/>
              </w:rPr>
            </w:pPr>
            <w:r w:rsidRPr="006B3A30">
              <w:rPr>
                <w:rFonts w:eastAsia="SimSun"/>
                <w:szCs w:val="24"/>
                <w:lang w:eastAsia="zh-CN"/>
              </w:rPr>
              <w:t>минимальная/максимальная площадь земельных участков   – 400/2000 кв. м;</w:t>
            </w:r>
          </w:p>
          <w:p w14:paraId="059602F1"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12 м;*</w:t>
            </w:r>
          </w:p>
          <w:p w14:paraId="66FB9118"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5BFA32BD"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28796184"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30%;</w:t>
            </w:r>
          </w:p>
          <w:p w14:paraId="539ECB29"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Коэффициент использования территории - 0,4;</w:t>
            </w:r>
          </w:p>
          <w:p w14:paraId="0DE4C54E"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общая площадь объекта индивидуального жилищного строительства – 300 кв.м.;</w:t>
            </w:r>
          </w:p>
          <w:p w14:paraId="1C71F9E9"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5B8D1870"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4EEF74C0"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535ED173"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77961199"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532E1F34" w14:textId="77777777" w:rsidR="006D3AD1" w:rsidRPr="006B3A30" w:rsidRDefault="006D3AD1" w:rsidP="00676CE3">
            <w:pPr>
              <w:widowControl w:val="0"/>
              <w:numPr>
                <w:ilvl w:val="0"/>
                <w:numId w:val="81"/>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2B6FFB36" w14:textId="77777777" w:rsidR="006D3AD1" w:rsidRPr="006B3A30" w:rsidRDefault="006D3AD1" w:rsidP="00676CE3">
            <w:pPr>
              <w:widowControl w:val="0"/>
              <w:numPr>
                <w:ilvl w:val="0"/>
                <w:numId w:val="81"/>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20520FC" w14:textId="77777777" w:rsidR="006D3AD1" w:rsidRPr="006B3A30" w:rsidRDefault="006D3AD1" w:rsidP="00676CE3">
            <w:pPr>
              <w:widowControl w:val="0"/>
              <w:numPr>
                <w:ilvl w:val="0"/>
                <w:numId w:val="81"/>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9CF1946" w14:textId="77777777" w:rsidR="006D3AD1" w:rsidRPr="006B3A30" w:rsidRDefault="006D3AD1" w:rsidP="00676CE3">
            <w:pPr>
              <w:widowControl w:val="0"/>
              <w:numPr>
                <w:ilvl w:val="0"/>
                <w:numId w:val="81"/>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39094EFA" w14:textId="77777777" w:rsidR="006D3AD1" w:rsidRPr="006B3A30" w:rsidRDefault="006D3AD1" w:rsidP="00676CE3">
            <w:pPr>
              <w:widowControl w:val="0"/>
              <w:numPr>
                <w:ilvl w:val="0"/>
                <w:numId w:val="81"/>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5278E4F" w14:textId="77777777" w:rsidR="006D3AD1" w:rsidRPr="006B3A30" w:rsidRDefault="006D3AD1" w:rsidP="00676CE3">
            <w:pPr>
              <w:widowControl w:val="0"/>
              <w:numPr>
                <w:ilvl w:val="0"/>
                <w:numId w:val="81"/>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6D3AD1" w:rsidRPr="006B3A30" w14:paraId="193E7ADA" w14:textId="77777777" w:rsidTr="00F2792F">
        <w:trPr>
          <w:trHeight w:val="20"/>
        </w:trPr>
        <w:tc>
          <w:tcPr>
            <w:tcW w:w="3545" w:type="dxa"/>
            <w:vAlign w:val="center"/>
          </w:tcPr>
          <w:p w14:paraId="7DB3BE19" w14:textId="77777777" w:rsidR="006D3AD1" w:rsidRPr="006B3A30" w:rsidRDefault="006D3AD1" w:rsidP="006D3AD1">
            <w:pPr>
              <w:widowControl w:val="0"/>
              <w:overflowPunct w:val="0"/>
              <w:autoSpaceDE w:val="0"/>
              <w:autoSpaceDN w:val="0"/>
              <w:adjustRightInd w:val="0"/>
              <w:spacing w:after="0" w:line="240" w:lineRule="auto"/>
              <w:jc w:val="both"/>
              <w:rPr>
                <w:szCs w:val="24"/>
              </w:rPr>
            </w:pPr>
            <w:r w:rsidRPr="006B3A30">
              <w:rPr>
                <w:szCs w:val="24"/>
              </w:rPr>
              <w:t>[2.3] - Блокированная жилая застройка</w:t>
            </w:r>
          </w:p>
        </w:tc>
        <w:tc>
          <w:tcPr>
            <w:tcW w:w="5670" w:type="dxa"/>
            <w:tcBorders>
              <w:bottom w:val="single" w:sz="2" w:space="0" w:color="000000"/>
              <w:right w:val="single" w:sz="2" w:space="0" w:color="000000"/>
            </w:tcBorders>
            <w:shd w:val="clear" w:color="auto" w:fill="auto"/>
          </w:tcPr>
          <w:p w14:paraId="7390B300" w14:textId="77777777" w:rsidR="006D3AD1" w:rsidRPr="006B3A30" w:rsidRDefault="006D3AD1" w:rsidP="006D3AD1">
            <w:pPr>
              <w:pStyle w:val="affffffffa"/>
              <w:ind w:firstLine="0"/>
            </w:pPr>
            <w:r w:rsidRPr="006B3A30">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112FF2D3"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100/800 кв. м из расчета на один блок;</w:t>
            </w:r>
          </w:p>
          <w:p w14:paraId="77834AD0"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6 м;</w:t>
            </w:r>
          </w:p>
          <w:p w14:paraId="02D9F651"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- 0 м;</w:t>
            </w:r>
          </w:p>
          <w:p w14:paraId="7ECB3280"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545D57BB"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40%;</w:t>
            </w:r>
          </w:p>
          <w:p w14:paraId="1BFB7BD3"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Коэффициент использования территории - 0,8;</w:t>
            </w:r>
          </w:p>
          <w:p w14:paraId="19CA0DCB"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777FEACD"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015FB44F" w14:textId="77777777" w:rsidR="006D3AD1" w:rsidRPr="006B3A30" w:rsidRDefault="006D3AD1" w:rsidP="00676CE3">
            <w:pPr>
              <w:widowControl w:val="0"/>
              <w:numPr>
                <w:ilvl w:val="0"/>
                <w:numId w:val="88"/>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F94FBA9" w14:textId="77777777" w:rsidR="006D3AD1" w:rsidRPr="006B3A30" w:rsidRDefault="006D3AD1" w:rsidP="00676CE3">
            <w:pPr>
              <w:widowControl w:val="0"/>
              <w:numPr>
                <w:ilvl w:val="0"/>
                <w:numId w:val="88"/>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1876EBF" w14:textId="77777777" w:rsidR="006D3AD1" w:rsidRPr="006B3A30" w:rsidRDefault="006D3AD1" w:rsidP="00676CE3">
            <w:pPr>
              <w:widowControl w:val="0"/>
              <w:numPr>
                <w:ilvl w:val="0"/>
                <w:numId w:val="88"/>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3B046FD" w14:textId="77777777" w:rsidR="006D3AD1" w:rsidRPr="006B3A30" w:rsidRDefault="006D3AD1" w:rsidP="00676CE3">
            <w:pPr>
              <w:widowControl w:val="0"/>
              <w:numPr>
                <w:ilvl w:val="0"/>
                <w:numId w:val="88"/>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7CA03B30" w14:textId="77777777" w:rsidR="006D3AD1" w:rsidRPr="006B3A30" w:rsidRDefault="006D3AD1" w:rsidP="00676CE3">
            <w:pPr>
              <w:widowControl w:val="0"/>
              <w:numPr>
                <w:ilvl w:val="0"/>
                <w:numId w:val="88"/>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A0B9421" w14:textId="77777777" w:rsidR="006D3AD1" w:rsidRPr="006B3A30" w:rsidRDefault="006D3AD1" w:rsidP="00676CE3">
            <w:pPr>
              <w:widowControl w:val="0"/>
              <w:numPr>
                <w:ilvl w:val="0"/>
                <w:numId w:val="88"/>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6D3AD1" w:rsidRPr="006B3A30" w14:paraId="14259E78" w14:textId="77777777" w:rsidTr="00F2792F">
        <w:trPr>
          <w:trHeight w:val="718"/>
        </w:trPr>
        <w:tc>
          <w:tcPr>
            <w:tcW w:w="3545" w:type="dxa"/>
            <w:shd w:val="clear" w:color="auto" w:fill="FFFFFF"/>
            <w:vAlign w:val="center"/>
          </w:tcPr>
          <w:p w14:paraId="0CFBADE7" w14:textId="77777777" w:rsidR="006D3AD1" w:rsidRPr="006B3A30" w:rsidRDefault="006D3AD1" w:rsidP="006D3AD1">
            <w:pPr>
              <w:spacing w:after="0" w:line="240" w:lineRule="auto"/>
              <w:rPr>
                <w:szCs w:val="24"/>
                <w:lang w:eastAsia="ar-SA"/>
              </w:rPr>
            </w:pPr>
            <w:r w:rsidRPr="006B3A30">
              <w:rPr>
                <w:rFonts w:eastAsia="SimSun"/>
                <w:szCs w:val="24"/>
                <w:lang w:eastAsia="zh-CN"/>
              </w:rPr>
              <w:t>[12.0] – Земельные участки (территории) общего пользования</w:t>
            </w:r>
          </w:p>
        </w:tc>
        <w:tc>
          <w:tcPr>
            <w:tcW w:w="5670" w:type="dxa"/>
            <w:shd w:val="clear" w:color="auto" w:fill="FFFFFF"/>
            <w:vAlign w:val="center"/>
          </w:tcPr>
          <w:p w14:paraId="2E4B2CF1" w14:textId="77777777" w:rsidR="006D3AD1" w:rsidRPr="006B3A30" w:rsidRDefault="006D3AD1" w:rsidP="006D3AD1">
            <w:pPr>
              <w:spacing w:after="0" w:line="240" w:lineRule="auto"/>
              <w:ind w:firstLine="426"/>
              <w:jc w:val="both"/>
              <w:rPr>
                <w:rFonts w:eastAsia="SimSun"/>
                <w:szCs w:val="24"/>
                <w:lang w:eastAsia="zh-CN"/>
              </w:rPr>
            </w:pPr>
            <w:r w:rsidRPr="006B3A30">
              <w:rPr>
                <w:rFonts w:eastAsia="SimSun"/>
                <w:szCs w:val="24"/>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78" w:type="dxa"/>
            <w:shd w:val="clear" w:color="auto" w:fill="FFFFFF"/>
            <w:vAlign w:val="center"/>
          </w:tcPr>
          <w:p w14:paraId="1507F1F8" w14:textId="77777777" w:rsidR="006D3AD1" w:rsidRPr="006B3A30" w:rsidRDefault="006D3AD1" w:rsidP="006D3AD1">
            <w:pPr>
              <w:spacing w:after="0" w:line="240" w:lineRule="auto"/>
              <w:jc w:val="both"/>
              <w:rPr>
                <w:szCs w:val="24"/>
              </w:rPr>
            </w:pPr>
            <w:r w:rsidRPr="006B3A30">
              <w:rPr>
                <w:szCs w:val="24"/>
              </w:rPr>
              <w:t>Регламенты не устанавливаются.</w:t>
            </w:r>
          </w:p>
          <w:p w14:paraId="6CDA7774" w14:textId="77777777" w:rsidR="006D3AD1" w:rsidRPr="006B3A30" w:rsidRDefault="006D3AD1" w:rsidP="006D3AD1">
            <w:pPr>
              <w:spacing w:after="0" w:line="240" w:lineRule="auto"/>
              <w:jc w:val="both"/>
              <w:rPr>
                <w:szCs w:val="24"/>
              </w:rPr>
            </w:pPr>
            <w:r w:rsidRPr="006B3A30">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F550311" w14:textId="77777777" w:rsidR="006D3AD1" w:rsidRPr="006B3A30" w:rsidRDefault="006D3AD1" w:rsidP="006D3AD1">
      <w:pPr>
        <w:widowControl w:val="0"/>
        <w:overflowPunct w:val="0"/>
        <w:autoSpaceDE w:val="0"/>
        <w:autoSpaceDN w:val="0"/>
        <w:adjustRightInd w:val="0"/>
        <w:spacing w:after="0" w:line="240" w:lineRule="auto"/>
        <w:ind w:firstLine="426"/>
        <w:jc w:val="center"/>
        <w:rPr>
          <w:b/>
          <w:i/>
          <w:iCs/>
          <w:szCs w:val="24"/>
        </w:rPr>
      </w:pPr>
      <w:r w:rsidRPr="006B3A30">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6D3AD1" w:rsidRPr="006B3A30" w14:paraId="17868A47" w14:textId="77777777" w:rsidTr="00F2792F">
        <w:trPr>
          <w:trHeight w:val="20"/>
          <w:tblHeader/>
        </w:trPr>
        <w:tc>
          <w:tcPr>
            <w:tcW w:w="3545" w:type="dxa"/>
            <w:tcBorders>
              <w:bottom w:val="single" w:sz="4" w:space="0" w:color="auto"/>
            </w:tcBorders>
            <w:vAlign w:val="center"/>
          </w:tcPr>
          <w:p w14:paraId="7B639524"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rPr>
              <w:t>Виды разрешенного использования земельных участков</w:t>
            </w:r>
          </w:p>
        </w:tc>
        <w:tc>
          <w:tcPr>
            <w:tcW w:w="5670" w:type="dxa"/>
            <w:tcBorders>
              <w:bottom w:val="single" w:sz="4" w:space="0" w:color="auto"/>
            </w:tcBorders>
            <w:vAlign w:val="center"/>
          </w:tcPr>
          <w:p w14:paraId="365D817C"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3C3D522E"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D3AD1" w:rsidRPr="006B3A30" w14:paraId="2E9F97A5" w14:textId="77777777" w:rsidTr="00F2792F">
        <w:trPr>
          <w:trHeight w:val="20"/>
        </w:trPr>
        <w:tc>
          <w:tcPr>
            <w:tcW w:w="3545" w:type="dxa"/>
            <w:tcBorders>
              <w:bottom w:val="single" w:sz="4" w:space="0" w:color="auto"/>
            </w:tcBorders>
            <w:vAlign w:val="center"/>
          </w:tcPr>
          <w:p w14:paraId="1F7377EC" w14:textId="77777777" w:rsidR="006D3AD1" w:rsidRPr="006B3A30" w:rsidRDefault="006D3AD1" w:rsidP="006D3AD1">
            <w:pPr>
              <w:widowControl w:val="0"/>
              <w:overflowPunct w:val="0"/>
              <w:autoSpaceDE w:val="0"/>
              <w:autoSpaceDN w:val="0"/>
              <w:adjustRightInd w:val="0"/>
              <w:spacing w:after="0" w:line="240" w:lineRule="auto"/>
              <w:jc w:val="both"/>
              <w:rPr>
                <w:szCs w:val="24"/>
              </w:rPr>
            </w:pPr>
            <w:r w:rsidRPr="006B3A30">
              <w:rPr>
                <w:szCs w:val="24"/>
              </w:rPr>
              <w:t>[2.1.1] - Малоэтажная многоквартирная жилая застройка</w:t>
            </w:r>
          </w:p>
        </w:tc>
        <w:tc>
          <w:tcPr>
            <w:tcW w:w="5670" w:type="dxa"/>
            <w:tcBorders>
              <w:bottom w:val="single" w:sz="2" w:space="0" w:color="000000"/>
              <w:right w:val="single" w:sz="2" w:space="0" w:color="000000"/>
            </w:tcBorders>
            <w:shd w:val="clear" w:color="auto" w:fill="auto"/>
          </w:tcPr>
          <w:p w14:paraId="2BCC6011" w14:textId="77777777" w:rsidR="006D3AD1" w:rsidRPr="006B3A30" w:rsidRDefault="006D3AD1" w:rsidP="006D3AD1">
            <w:pPr>
              <w:pStyle w:val="affffffffa"/>
              <w:ind w:firstLine="0"/>
            </w:pPr>
            <w:r w:rsidRPr="006B3A30">
              <w:t>Размещение малоэтажных многоквартирных домов (многоквартирные дома высотой до 4 этажей, включая мансардный);</w:t>
            </w:r>
          </w:p>
          <w:p w14:paraId="5A8E4304" w14:textId="77777777" w:rsidR="006D3AD1" w:rsidRPr="006B3A30" w:rsidRDefault="006D3AD1" w:rsidP="006D3AD1">
            <w:pPr>
              <w:pStyle w:val="affffffffa"/>
              <w:ind w:firstLine="0"/>
            </w:pPr>
            <w:r w:rsidRPr="006B3A30">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tcBorders>
              <w:bottom w:val="single" w:sz="4" w:space="0" w:color="auto"/>
            </w:tcBorders>
            <w:vAlign w:val="center"/>
          </w:tcPr>
          <w:p w14:paraId="1EADDE4D"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400/10000 кв. м;</w:t>
            </w:r>
          </w:p>
          <w:p w14:paraId="0F35EE64"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12 м;</w:t>
            </w:r>
          </w:p>
          <w:p w14:paraId="23073192"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66056D34"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793B4272"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40%;</w:t>
            </w:r>
          </w:p>
          <w:p w14:paraId="71711875"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Коэффициент использования территории - 0,8;</w:t>
            </w:r>
          </w:p>
          <w:p w14:paraId="1AC422E3"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717B24F8"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1C463B60" w14:textId="77777777" w:rsidR="006D3AD1" w:rsidRPr="006B3A30" w:rsidRDefault="006D3AD1" w:rsidP="00676CE3">
            <w:pPr>
              <w:widowControl w:val="0"/>
              <w:numPr>
                <w:ilvl w:val="0"/>
                <w:numId w:val="82"/>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D60A053" w14:textId="77777777" w:rsidR="006D3AD1" w:rsidRPr="006B3A30" w:rsidRDefault="006D3AD1" w:rsidP="00676CE3">
            <w:pPr>
              <w:widowControl w:val="0"/>
              <w:numPr>
                <w:ilvl w:val="0"/>
                <w:numId w:val="82"/>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EF370D0" w14:textId="77777777" w:rsidR="006D3AD1" w:rsidRPr="006B3A30" w:rsidRDefault="006D3AD1" w:rsidP="00676CE3">
            <w:pPr>
              <w:widowControl w:val="0"/>
              <w:numPr>
                <w:ilvl w:val="0"/>
                <w:numId w:val="82"/>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C3B9B2E" w14:textId="77777777" w:rsidR="006D3AD1" w:rsidRPr="006B3A30" w:rsidRDefault="006D3AD1" w:rsidP="00676CE3">
            <w:pPr>
              <w:widowControl w:val="0"/>
              <w:numPr>
                <w:ilvl w:val="0"/>
                <w:numId w:val="82"/>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05BCEF5C" w14:textId="77777777" w:rsidR="006D3AD1" w:rsidRPr="006B3A30" w:rsidRDefault="006D3AD1" w:rsidP="00676CE3">
            <w:pPr>
              <w:widowControl w:val="0"/>
              <w:numPr>
                <w:ilvl w:val="0"/>
                <w:numId w:val="82"/>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C374003" w14:textId="77777777" w:rsidR="006D3AD1" w:rsidRPr="006B3A30" w:rsidRDefault="006D3AD1" w:rsidP="00676CE3">
            <w:pPr>
              <w:widowControl w:val="0"/>
              <w:numPr>
                <w:ilvl w:val="0"/>
                <w:numId w:val="82"/>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6D3AD1" w:rsidRPr="006B3A30" w14:paraId="1F643846" w14:textId="77777777" w:rsidTr="00F2792F">
        <w:trPr>
          <w:trHeight w:val="20"/>
        </w:trPr>
        <w:tc>
          <w:tcPr>
            <w:tcW w:w="3545" w:type="dxa"/>
            <w:tcBorders>
              <w:bottom w:val="single" w:sz="4" w:space="0" w:color="auto"/>
            </w:tcBorders>
            <w:vAlign w:val="center"/>
          </w:tcPr>
          <w:p w14:paraId="3B8965A4" w14:textId="77777777" w:rsidR="006D3AD1" w:rsidRPr="006B3A30" w:rsidRDefault="006D3AD1" w:rsidP="006D3AD1">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[3.5.1] - Дошкольное, начальное и среднее общее образование</w:t>
            </w:r>
          </w:p>
        </w:tc>
        <w:tc>
          <w:tcPr>
            <w:tcW w:w="5670" w:type="dxa"/>
            <w:tcBorders>
              <w:bottom w:val="single" w:sz="4" w:space="0" w:color="auto"/>
            </w:tcBorders>
            <w:vAlign w:val="center"/>
          </w:tcPr>
          <w:p w14:paraId="210D101C" w14:textId="77777777" w:rsidR="006D3AD1" w:rsidRPr="006B3A30" w:rsidRDefault="006D3AD1" w:rsidP="006D3AD1">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0D2FB93F"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w:t>
            </w:r>
            <w:r w:rsidRPr="006B3A30">
              <w:rPr>
                <w:bCs/>
                <w:szCs w:val="24"/>
              </w:rPr>
              <w:t xml:space="preserve"> </w:t>
            </w:r>
            <w:r w:rsidRPr="006B3A30">
              <w:rPr>
                <w:b/>
                <w:bCs/>
                <w:szCs w:val="24"/>
              </w:rPr>
              <w:t>не подлежит установлению</w:t>
            </w:r>
            <w:r w:rsidRPr="006B3A30">
              <w:rPr>
                <w:bCs/>
                <w:szCs w:val="24"/>
              </w:rPr>
              <w:t>;</w:t>
            </w:r>
          </w:p>
          <w:p w14:paraId="7AE26CC4"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25 м;</w:t>
            </w:r>
          </w:p>
          <w:p w14:paraId="5B7394F6"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7C2681A6"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w:t>
            </w:r>
          </w:p>
          <w:p w14:paraId="6C48A6CD"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40%;</w:t>
            </w:r>
          </w:p>
          <w:p w14:paraId="3A33FD16"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7780FD25"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2A7C7193" w14:textId="77777777" w:rsidR="006D3AD1" w:rsidRPr="006B3A30" w:rsidRDefault="006D3AD1" w:rsidP="00676CE3">
            <w:pPr>
              <w:widowControl w:val="0"/>
              <w:numPr>
                <w:ilvl w:val="0"/>
                <w:numId w:val="83"/>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031DD512" w14:textId="77777777" w:rsidR="006D3AD1" w:rsidRPr="006B3A30" w:rsidRDefault="006D3AD1" w:rsidP="00676CE3">
            <w:pPr>
              <w:widowControl w:val="0"/>
              <w:numPr>
                <w:ilvl w:val="0"/>
                <w:numId w:val="83"/>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A83BDA7" w14:textId="77777777" w:rsidR="006D3AD1" w:rsidRPr="006B3A30" w:rsidRDefault="006D3AD1" w:rsidP="00676CE3">
            <w:pPr>
              <w:widowControl w:val="0"/>
              <w:numPr>
                <w:ilvl w:val="0"/>
                <w:numId w:val="83"/>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B0F664C" w14:textId="77777777" w:rsidR="006D3AD1" w:rsidRPr="006B3A30" w:rsidRDefault="006D3AD1" w:rsidP="00676CE3">
            <w:pPr>
              <w:widowControl w:val="0"/>
              <w:numPr>
                <w:ilvl w:val="0"/>
                <w:numId w:val="83"/>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38D425AF" w14:textId="77777777" w:rsidR="006D3AD1" w:rsidRPr="006B3A30" w:rsidRDefault="006D3AD1" w:rsidP="00676CE3">
            <w:pPr>
              <w:widowControl w:val="0"/>
              <w:numPr>
                <w:ilvl w:val="0"/>
                <w:numId w:val="83"/>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DB68DA1" w14:textId="77777777" w:rsidR="006D3AD1" w:rsidRPr="006B3A30" w:rsidRDefault="006D3AD1" w:rsidP="00676CE3">
            <w:pPr>
              <w:widowControl w:val="0"/>
              <w:numPr>
                <w:ilvl w:val="0"/>
                <w:numId w:val="83"/>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6D3AD1" w:rsidRPr="006B3A30" w14:paraId="07E3E0DE" w14:textId="77777777" w:rsidTr="00F2792F">
        <w:trPr>
          <w:trHeight w:val="20"/>
        </w:trPr>
        <w:tc>
          <w:tcPr>
            <w:tcW w:w="3545" w:type="dxa"/>
            <w:vAlign w:val="center"/>
          </w:tcPr>
          <w:p w14:paraId="62CFA6A6" w14:textId="77777777" w:rsidR="006D3AD1" w:rsidRPr="006B3A30" w:rsidRDefault="006D3AD1" w:rsidP="006D3AD1">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[4</w:t>
            </w:r>
            <w:r w:rsidRPr="006B3A30">
              <w:rPr>
                <w:szCs w:val="24"/>
                <w:lang w:eastAsia="zh-CN"/>
              </w:rPr>
              <w:t>.1</w:t>
            </w:r>
            <w:r w:rsidRPr="006B3A30">
              <w:rPr>
                <w:rFonts w:eastAsia="SimSun"/>
                <w:szCs w:val="24"/>
                <w:lang w:eastAsia="zh-CN"/>
              </w:rPr>
              <w:t>] - Деловое управление</w:t>
            </w:r>
          </w:p>
        </w:tc>
        <w:tc>
          <w:tcPr>
            <w:tcW w:w="5670" w:type="dxa"/>
            <w:vAlign w:val="center"/>
          </w:tcPr>
          <w:p w14:paraId="53392A9C" w14:textId="77777777" w:rsidR="006D3AD1" w:rsidRPr="006B3A30" w:rsidRDefault="006D3AD1" w:rsidP="006D3AD1">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5324899F"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400/5000 кв. м;</w:t>
            </w:r>
          </w:p>
          <w:p w14:paraId="3BC088A1"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10 м;</w:t>
            </w:r>
          </w:p>
          <w:p w14:paraId="64466998"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7C4DD5A4"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5109E438"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rPr>
            </w:pPr>
            <w:r w:rsidRPr="006B3A30">
              <w:rPr>
                <w:rFonts w:eastAsia="SimSun"/>
                <w:szCs w:val="24"/>
                <w:lang w:eastAsia="zh-CN"/>
              </w:rPr>
              <w:t>максимальный процент застройки в границах земельного участка – 60%;</w:t>
            </w:r>
            <w:r w:rsidRPr="006B3A30">
              <w:rPr>
                <w:szCs w:val="24"/>
              </w:rPr>
              <w:t xml:space="preserve"> </w:t>
            </w:r>
          </w:p>
          <w:p w14:paraId="03852B10"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26D1BBD0"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571EDA7A" w14:textId="77777777" w:rsidR="006D3AD1" w:rsidRPr="006B3A30" w:rsidRDefault="006D3AD1" w:rsidP="00676CE3">
            <w:pPr>
              <w:widowControl w:val="0"/>
              <w:numPr>
                <w:ilvl w:val="0"/>
                <w:numId w:val="84"/>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5B051D6" w14:textId="77777777" w:rsidR="006D3AD1" w:rsidRPr="006B3A30" w:rsidRDefault="006D3AD1" w:rsidP="00676CE3">
            <w:pPr>
              <w:widowControl w:val="0"/>
              <w:numPr>
                <w:ilvl w:val="0"/>
                <w:numId w:val="84"/>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8405E93" w14:textId="77777777" w:rsidR="006D3AD1" w:rsidRPr="006B3A30" w:rsidRDefault="006D3AD1" w:rsidP="00676CE3">
            <w:pPr>
              <w:widowControl w:val="0"/>
              <w:numPr>
                <w:ilvl w:val="0"/>
                <w:numId w:val="84"/>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8791375" w14:textId="77777777" w:rsidR="006D3AD1" w:rsidRPr="006B3A30" w:rsidRDefault="006D3AD1" w:rsidP="00676CE3">
            <w:pPr>
              <w:widowControl w:val="0"/>
              <w:numPr>
                <w:ilvl w:val="0"/>
                <w:numId w:val="84"/>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подлежат установлению.</w:t>
            </w:r>
          </w:p>
          <w:p w14:paraId="27EC321E" w14:textId="77777777" w:rsidR="006D3AD1" w:rsidRPr="006B3A30" w:rsidRDefault="006D3AD1" w:rsidP="00676CE3">
            <w:pPr>
              <w:widowControl w:val="0"/>
              <w:numPr>
                <w:ilvl w:val="0"/>
                <w:numId w:val="84"/>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B4B6EBC" w14:textId="77777777" w:rsidR="006D3AD1" w:rsidRPr="006B3A30" w:rsidRDefault="006D3AD1" w:rsidP="00676CE3">
            <w:pPr>
              <w:widowControl w:val="0"/>
              <w:numPr>
                <w:ilvl w:val="0"/>
                <w:numId w:val="84"/>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6D3AD1" w:rsidRPr="006B3A30" w14:paraId="3D1501F5" w14:textId="77777777" w:rsidTr="00F2792F">
        <w:trPr>
          <w:trHeight w:val="1032"/>
        </w:trPr>
        <w:tc>
          <w:tcPr>
            <w:tcW w:w="3545" w:type="dxa"/>
            <w:tcBorders>
              <w:top w:val="single" w:sz="4" w:space="0" w:color="auto"/>
              <w:right w:val="single" w:sz="4" w:space="0" w:color="auto"/>
            </w:tcBorders>
            <w:vAlign w:val="center"/>
          </w:tcPr>
          <w:p w14:paraId="4C364B76" w14:textId="77777777" w:rsidR="006D3AD1" w:rsidRPr="006B3A30" w:rsidRDefault="006D3AD1" w:rsidP="006D3AD1">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 xml:space="preserve">[4.6] – </w:t>
            </w:r>
            <w:r w:rsidRPr="006B3A30">
              <w:rPr>
                <w:szCs w:val="24"/>
              </w:rPr>
              <w:t>Общественное питание</w:t>
            </w:r>
          </w:p>
        </w:tc>
        <w:tc>
          <w:tcPr>
            <w:tcW w:w="5670" w:type="dxa"/>
            <w:tcBorders>
              <w:bottom w:val="single" w:sz="2" w:space="0" w:color="000000"/>
              <w:right w:val="single" w:sz="2" w:space="0" w:color="000000"/>
            </w:tcBorders>
            <w:shd w:val="clear" w:color="auto" w:fill="auto"/>
          </w:tcPr>
          <w:p w14:paraId="59F9CB27" w14:textId="77777777" w:rsidR="006D3AD1" w:rsidRPr="006B3A30" w:rsidRDefault="006D3AD1" w:rsidP="006D3AD1">
            <w:pPr>
              <w:pStyle w:val="affffffffa"/>
              <w:ind w:firstLine="0"/>
            </w:pPr>
            <w:r w:rsidRPr="006B3A30">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14:paraId="5EF3767A"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p>
        </w:tc>
      </w:tr>
      <w:tr w:rsidR="006D3AD1" w:rsidRPr="006B3A30" w14:paraId="294D4756" w14:textId="77777777" w:rsidTr="00F2792F">
        <w:trPr>
          <w:trHeight w:val="20"/>
        </w:trPr>
        <w:tc>
          <w:tcPr>
            <w:tcW w:w="3545" w:type="dxa"/>
            <w:tcBorders>
              <w:top w:val="single" w:sz="4" w:space="0" w:color="auto"/>
            </w:tcBorders>
            <w:vAlign w:val="center"/>
          </w:tcPr>
          <w:p w14:paraId="69F8F376" w14:textId="77777777" w:rsidR="006D3AD1" w:rsidRPr="006B3A30" w:rsidRDefault="006D3AD1" w:rsidP="006D3AD1">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[3.10.1] - Амбулаторное ветеринарное обслуживание</w:t>
            </w:r>
          </w:p>
        </w:tc>
        <w:tc>
          <w:tcPr>
            <w:tcW w:w="5670" w:type="dxa"/>
            <w:tcBorders>
              <w:top w:val="single" w:sz="4" w:space="0" w:color="auto"/>
            </w:tcBorders>
            <w:vAlign w:val="center"/>
          </w:tcPr>
          <w:p w14:paraId="0EA0DF72" w14:textId="77777777" w:rsidR="006D3AD1" w:rsidRPr="006B3A30" w:rsidRDefault="006D3AD1" w:rsidP="006D3AD1">
            <w:pPr>
              <w:widowControl w:val="0"/>
              <w:overflowPunct w:val="0"/>
              <w:autoSpaceDE w:val="0"/>
              <w:autoSpaceDN w:val="0"/>
              <w:adjustRightInd w:val="0"/>
              <w:spacing w:after="0" w:line="240" w:lineRule="auto"/>
              <w:ind w:firstLine="459"/>
              <w:jc w:val="both"/>
              <w:rPr>
                <w:rFonts w:eastAsia="SimSun"/>
                <w:szCs w:val="24"/>
                <w:lang w:eastAsia="zh-CN"/>
              </w:rPr>
            </w:pPr>
            <w:r w:rsidRPr="006B3A30">
              <w:rPr>
                <w:rFonts w:eastAsia="SimSun"/>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4CA8C944"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100/5000 кв. м;</w:t>
            </w:r>
          </w:p>
          <w:p w14:paraId="023E2008"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10 м;</w:t>
            </w:r>
          </w:p>
          <w:p w14:paraId="245F7CB8"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7E405FF5"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06AE24EE"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80%;</w:t>
            </w:r>
          </w:p>
          <w:p w14:paraId="61CB79BA" w14:textId="77777777" w:rsidR="006D3AD1" w:rsidRPr="006B3A30" w:rsidRDefault="006D3AD1" w:rsidP="006D3AD1">
            <w:pPr>
              <w:widowControl w:val="0"/>
              <w:overflowPunct w:val="0"/>
              <w:autoSpaceDE w:val="0"/>
              <w:autoSpaceDN w:val="0"/>
              <w:adjustRightInd w:val="0"/>
              <w:spacing w:after="0" w:line="240" w:lineRule="auto"/>
              <w:ind w:firstLine="426"/>
              <w:jc w:val="both"/>
              <w:rPr>
                <w:szCs w:val="24"/>
              </w:rPr>
            </w:pPr>
            <w:r w:rsidRPr="006B3A30">
              <w:rPr>
                <w:szCs w:val="24"/>
              </w:rPr>
              <w:t>Процент застройки подземной части не регламентируется.</w:t>
            </w:r>
          </w:p>
          <w:p w14:paraId="5609C869"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505A36F1" w14:textId="77777777" w:rsidR="006D3AD1" w:rsidRPr="006B3A30" w:rsidRDefault="006D3AD1" w:rsidP="00676CE3">
            <w:pPr>
              <w:widowControl w:val="0"/>
              <w:numPr>
                <w:ilvl w:val="0"/>
                <w:numId w:val="85"/>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FFA8A60" w14:textId="77777777" w:rsidR="006D3AD1" w:rsidRPr="006B3A30" w:rsidRDefault="006D3AD1" w:rsidP="00676CE3">
            <w:pPr>
              <w:widowControl w:val="0"/>
              <w:numPr>
                <w:ilvl w:val="0"/>
                <w:numId w:val="85"/>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99B6203" w14:textId="77777777" w:rsidR="006D3AD1" w:rsidRPr="006B3A30" w:rsidRDefault="006D3AD1" w:rsidP="00676CE3">
            <w:pPr>
              <w:widowControl w:val="0"/>
              <w:numPr>
                <w:ilvl w:val="0"/>
                <w:numId w:val="85"/>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90BDE77" w14:textId="77777777" w:rsidR="006D3AD1" w:rsidRPr="006B3A30" w:rsidRDefault="006D3AD1" w:rsidP="00676CE3">
            <w:pPr>
              <w:widowControl w:val="0"/>
              <w:numPr>
                <w:ilvl w:val="0"/>
                <w:numId w:val="85"/>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776238BE" w14:textId="77777777" w:rsidR="006D3AD1" w:rsidRPr="006B3A30" w:rsidRDefault="006D3AD1" w:rsidP="00676CE3">
            <w:pPr>
              <w:widowControl w:val="0"/>
              <w:numPr>
                <w:ilvl w:val="0"/>
                <w:numId w:val="85"/>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E27D619" w14:textId="77777777" w:rsidR="006D3AD1" w:rsidRPr="006B3A30" w:rsidRDefault="006D3AD1" w:rsidP="00676CE3">
            <w:pPr>
              <w:widowControl w:val="0"/>
              <w:numPr>
                <w:ilvl w:val="0"/>
                <w:numId w:val="85"/>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6D3AD1" w:rsidRPr="006B3A30" w14:paraId="07423C9F" w14:textId="77777777" w:rsidTr="00F2792F">
        <w:trPr>
          <w:trHeight w:val="20"/>
        </w:trPr>
        <w:tc>
          <w:tcPr>
            <w:tcW w:w="3545" w:type="dxa"/>
            <w:tcBorders>
              <w:top w:val="single" w:sz="4" w:space="0" w:color="auto"/>
            </w:tcBorders>
            <w:vAlign w:val="center"/>
          </w:tcPr>
          <w:p w14:paraId="14B6884F" w14:textId="77777777" w:rsidR="006D3AD1" w:rsidRPr="006B3A30" w:rsidRDefault="006D3AD1" w:rsidP="006D3AD1">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3.3</w:t>
            </w:r>
            <w:r w:rsidRPr="006B3A30">
              <w:rPr>
                <w:rFonts w:eastAsia="SimSun"/>
                <w:szCs w:val="24"/>
                <w:lang w:eastAsia="zh-CN"/>
              </w:rPr>
              <w:t>] - Бытовое обслуживание</w:t>
            </w:r>
          </w:p>
        </w:tc>
        <w:tc>
          <w:tcPr>
            <w:tcW w:w="5670" w:type="dxa"/>
            <w:tcBorders>
              <w:top w:val="single" w:sz="4" w:space="0" w:color="auto"/>
            </w:tcBorders>
            <w:vAlign w:val="center"/>
          </w:tcPr>
          <w:p w14:paraId="3997FEEA" w14:textId="77777777" w:rsidR="006D3AD1" w:rsidRPr="006B3A30" w:rsidRDefault="006D3AD1" w:rsidP="006D3AD1">
            <w:pPr>
              <w:widowControl w:val="0"/>
              <w:overflowPunct w:val="0"/>
              <w:autoSpaceDE w:val="0"/>
              <w:autoSpaceDN w:val="0"/>
              <w:adjustRightInd w:val="0"/>
              <w:spacing w:after="0" w:line="240" w:lineRule="auto"/>
              <w:ind w:firstLine="426"/>
              <w:jc w:val="both"/>
              <w:rPr>
                <w:rFonts w:eastAsia="SimSun"/>
                <w:szCs w:val="24"/>
                <w:lang w:eastAsia="zh-CN"/>
              </w:rPr>
            </w:pPr>
            <w:r w:rsidRPr="006B3A30">
              <w:rPr>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171B2409"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p>
        </w:tc>
      </w:tr>
      <w:tr w:rsidR="006D3AD1" w:rsidRPr="006B3A30" w14:paraId="2996D8E6" w14:textId="77777777" w:rsidTr="00F2792F">
        <w:trPr>
          <w:trHeight w:val="20"/>
        </w:trPr>
        <w:tc>
          <w:tcPr>
            <w:tcW w:w="3545" w:type="dxa"/>
            <w:vAlign w:val="center"/>
          </w:tcPr>
          <w:p w14:paraId="131C60F4" w14:textId="77777777" w:rsidR="006D3AD1" w:rsidRPr="006B3A30" w:rsidRDefault="006D3AD1" w:rsidP="006D3AD1">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3.2.2</w:t>
            </w:r>
            <w:r w:rsidRPr="006B3A30">
              <w:rPr>
                <w:rFonts w:eastAsia="SimSun"/>
                <w:szCs w:val="24"/>
                <w:lang w:eastAsia="zh-CN"/>
              </w:rPr>
              <w:t>] - Оказание социальной помощи населению</w:t>
            </w:r>
          </w:p>
        </w:tc>
        <w:tc>
          <w:tcPr>
            <w:tcW w:w="5670" w:type="dxa"/>
            <w:vAlign w:val="center"/>
          </w:tcPr>
          <w:p w14:paraId="42C0252A" w14:textId="77777777" w:rsidR="006D3AD1" w:rsidRPr="006B3A30" w:rsidRDefault="006D3AD1" w:rsidP="006D3AD1">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378" w:type="dxa"/>
            <w:vMerge/>
            <w:vAlign w:val="center"/>
          </w:tcPr>
          <w:p w14:paraId="605EA2C2"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p>
        </w:tc>
      </w:tr>
      <w:tr w:rsidR="006D3AD1" w:rsidRPr="006B3A30" w14:paraId="34A77157" w14:textId="77777777" w:rsidTr="00F2792F">
        <w:trPr>
          <w:trHeight w:val="20"/>
        </w:trPr>
        <w:tc>
          <w:tcPr>
            <w:tcW w:w="3545" w:type="dxa"/>
            <w:vAlign w:val="center"/>
          </w:tcPr>
          <w:p w14:paraId="1B0BC307" w14:textId="77777777" w:rsidR="006D3AD1" w:rsidRPr="006B3A30" w:rsidRDefault="006D3AD1" w:rsidP="006D3AD1">
            <w:pPr>
              <w:widowControl w:val="0"/>
              <w:overflowPunct w:val="0"/>
              <w:autoSpaceDE w:val="0"/>
              <w:autoSpaceDN w:val="0"/>
              <w:adjustRightInd w:val="0"/>
              <w:spacing w:after="0" w:line="240" w:lineRule="auto"/>
              <w:jc w:val="both"/>
              <w:rPr>
                <w:szCs w:val="24"/>
              </w:rPr>
            </w:pPr>
            <w:r w:rsidRPr="006B3A30">
              <w:rPr>
                <w:rFonts w:eastAsia="SimSun"/>
                <w:szCs w:val="24"/>
                <w:lang w:eastAsia="zh-CN"/>
              </w:rPr>
              <w:t>[</w:t>
            </w:r>
            <w:r w:rsidRPr="006B3A30">
              <w:rPr>
                <w:szCs w:val="24"/>
                <w:lang w:eastAsia="zh-CN"/>
              </w:rPr>
              <w:t>3.2.3</w:t>
            </w:r>
            <w:r w:rsidRPr="006B3A30">
              <w:rPr>
                <w:rFonts w:eastAsia="SimSun"/>
                <w:szCs w:val="24"/>
                <w:lang w:eastAsia="zh-CN"/>
              </w:rPr>
              <w:t xml:space="preserve">] - </w:t>
            </w:r>
            <w:r w:rsidRPr="006B3A30">
              <w:rPr>
                <w:szCs w:val="24"/>
              </w:rPr>
              <w:t>Оказание услуг связи</w:t>
            </w:r>
          </w:p>
        </w:tc>
        <w:tc>
          <w:tcPr>
            <w:tcW w:w="5670" w:type="dxa"/>
            <w:vAlign w:val="center"/>
          </w:tcPr>
          <w:p w14:paraId="2D45A45B" w14:textId="77777777" w:rsidR="006D3AD1" w:rsidRPr="006B3A30" w:rsidRDefault="006D3AD1" w:rsidP="006D3AD1">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14:paraId="63BF1577"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p>
        </w:tc>
      </w:tr>
      <w:tr w:rsidR="006D3AD1" w:rsidRPr="006B3A30" w14:paraId="2859733B" w14:textId="77777777" w:rsidTr="00F2792F">
        <w:trPr>
          <w:trHeight w:val="2319"/>
        </w:trPr>
        <w:tc>
          <w:tcPr>
            <w:tcW w:w="3545" w:type="dxa"/>
            <w:tcBorders>
              <w:top w:val="single" w:sz="4" w:space="0" w:color="auto"/>
            </w:tcBorders>
            <w:vAlign w:val="center"/>
          </w:tcPr>
          <w:p w14:paraId="16B3DACB" w14:textId="77777777" w:rsidR="006D3AD1" w:rsidRPr="006B3A30" w:rsidRDefault="006D3AD1" w:rsidP="006D3AD1">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[3.4.1] - Амбулаторно-поликлиническое обслуживание</w:t>
            </w:r>
          </w:p>
        </w:tc>
        <w:tc>
          <w:tcPr>
            <w:tcW w:w="5670" w:type="dxa"/>
            <w:tcBorders>
              <w:top w:val="single" w:sz="4" w:space="0" w:color="auto"/>
            </w:tcBorders>
            <w:vAlign w:val="center"/>
          </w:tcPr>
          <w:p w14:paraId="0CDD5C77" w14:textId="77777777" w:rsidR="006D3AD1" w:rsidRPr="006B3A30" w:rsidRDefault="006D3AD1" w:rsidP="006D3AD1">
            <w:pPr>
              <w:widowControl w:val="0"/>
              <w:overflowPunct w:val="0"/>
              <w:autoSpaceDE w:val="0"/>
              <w:autoSpaceDN w:val="0"/>
              <w:adjustRightInd w:val="0"/>
              <w:spacing w:after="0" w:line="240" w:lineRule="auto"/>
              <w:ind w:firstLine="426"/>
              <w:jc w:val="both"/>
              <w:rPr>
                <w:szCs w:val="24"/>
                <w:shd w:val="clear" w:color="auto" w:fill="FFFFFF"/>
              </w:rPr>
            </w:pPr>
            <w:r w:rsidRPr="006B3A30">
              <w:rPr>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2330F5FB"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p>
        </w:tc>
      </w:tr>
      <w:tr w:rsidR="006D3AD1" w:rsidRPr="006B3A30" w14:paraId="66F0CC9F" w14:textId="77777777" w:rsidTr="00F2792F">
        <w:trPr>
          <w:trHeight w:val="20"/>
        </w:trPr>
        <w:tc>
          <w:tcPr>
            <w:tcW w:w="3545" w:type="dxa"/>
            <w:tcBorders>
              <w:top w:val="single" w:sz="4" w:space="0" w:color="auto"/>
            </w:tcBorders>
            <w:shd w:val="clear" w:color="auto" w:fill="FFFFFF"/>
            <w:vAlign w:val="center"/>
          </w:tcPr>
          <w:p w14:paraId="0AA65822" w14:textId="77777777" w:rsidR="006D3AD1" w:rsidRPr="006B3A30" w:rsidRDefault="006D3AD1" w:rsidP="006D3AD1">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[5.1.2] - Обеспечение занятий спортом в помещениях</w:t>
            </w:r>
          </w:p>
        </w:tc>
        <w:tc>
          <w:tcPr>
            <w:tcW w:w="5670" w:type="dxa"/>
            <w:tcBorders>
              <w:top w:val="single" w:sz="4" w:space="0" w:color="auto"/>
            </w:tcBorders>
            <w:shd w:val="clear" w:color="auto" w:fill="FFFFFF"/>
            <w:vAlign w:val="center"/>
          </w:tcPr>
          <w:p w14:paraId="2A8FBE95" w14:textId="77777777" w:rsidR="006D3AD1" w:rsidRPr="006B3A30" w:rsidRDefault="006D3AD1" w:rsidP="006D3AD1">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6378" w:type="dxa"/>
            <w:shd w:val="clear" w:color="auto" w:fill="FFFFFF"/>
            <w:vAlign w:val="center"/>
          </w:tcPr>
          <w:p w14:paraId="678F36BD" w14:textId="77777777" w:rsidR="006D3AD1" w:rsidRPr="006B3A30" w:rsidRDefault="006D3AD1" w:rsidP="006D3AD1">
            <w:pPr>
              <w:widowControl w:val="0"/>
              <w:overflowPunct w:val="0"/>
              <w:autoSpaceDE w:val="0"/>
              <w:autoSpaceDN w:val="0"/>
              <w:adjustRightInd w:val="0"/>
              <w:spacing w:after="0" w:line="240" w:lineRule="auto"/>
              <w:ind w:firstLine="284"/>
              <w:jc w:val="both"/>
              <w:rPr>
                <w:rFonts w:eastAsia="SimSun"/>
                <w:szCs w:val="24"/>
                <w:lang w:eastAsia="zh-CN"/>
              </w:rPr>
            </w:pPr>
            <w:r w:rsidRPr="006B3A30">
              <w:rPr>
                <w:rFonts w:eastAsia="SimSun"/>
                <w:szCs w:val="24"/>
                <w:lang w:eastAsia="zh-CN"/>
              </w:rPr>
              <w:t>минимальная/максимальная площадь земельных участков – 50 кв. м/</w:t>
            </w:r>
            <w:r w:rsidRPr="006B3A30">
              <w:rPr>
                <w:bCs/>
                <w:szCs w:val="24"/>
              </w:rPr>
              <w:t xml:space="preserve"> </w:t>
            </w:r>
            <w:r w:rsidRPr="006B3A30">
              <w:rPr>
                <w:b/>
                <w:bCs/>
                <w:szCs w:val="24"/>
              </w:rPr>
              <w:t>не подлежит установлению</w:t>
            </w:r>
            <w:r w:rsidRPr="006B3A30">
              <w:rPr>
                <w:bCs/>
                <w:szCs w:val="24"/>
              </w:rPr>
              <w:t>;</w:t>
            </w:r>
          </w:p>
          <w:p w14:paraId="7C33DDFA"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20 м;</w:t>
            </w:r>
          </w:p>
          <w:p w14:paraId="6CD7C08B"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rPr>
            </w:pPr>
            <w:r w:rsidRPr="006B3A30">
              <w:rPr>
                <w:szCs w:val="24"/>
              </w:rPr>
              <w:t>минимальные отступы от границ земельных участков - 3 м;</w:t>
            </w:r>
          </w:p>
          <w:p w14:paraId="2C029719"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xml:space="preserve">максимальное количество надземных этажей зданий – 3 этажа (включая мансардный этаж); </w:t>
            </w:r>
          </w:p>
          <w:p w14:paraId="7A6B64A2" w14:textId="77777777" w:rsidR="006D3AD1" w:rsidRPr="006B3A30" w:rsidRDefault="006D3AD1" w:rsidP="006D3AD1">
            <w:pPr>
              <w:widowControl w:val="0"/>
              <w:overflowPunct w:val="0"/>
              <w:autoSpaceDE w:val="0"/>
              <w:autoSpaceDN w:val="0"/>
              <w:adjustRightInd w:val="0"/>
              <w:spacing w:after="0" w:line="240" w:lineRule="auto"/>
              <w:ind w:firstLine="567"/>
              <w:jc w:val="both"/>
              <w:rPr>
                <w:bCs/>
                <w:szCs w:val="24"/>
              </w:rPr>
            </w:pPr>
            <w:r w:rsidRPr="006B3A30">
              <w:rPr>
                <w:rFonts w:eastAsia="SimSun"/>
                <w:szCs w:val="24"/>
                <w:lang w:eastAsia="zh-CN"/>
              </w:rPr>
              <w:t xml:space="preserve">максимальная высота строений, сооружений от уровня земли - </w:t>
            </w:r>
            <w:r w:rsidRPr="006B3A30">
              <w:rPr>
                <w:bCs/>
                <w:szCs w:val="24"/>
              </w:rPr>
              <w:t>15м;</w:t>
            </w:r>
          </w:p>
          <w:p w14:paraId="050090CB" w14:textId="77777777" w:rsidR="006D3AD1" w:rsidRPr="006B3A30" w:rsidRDefault="006D3AD1" w:rsidP="006D3AD1">
            <w:pPr>
              <w:widowControl w:val="0"/>
              <w:overflowPunct w:val="0"/>
              <w:autoSpaceDE w:val="0"/>
              <w:autoSpaceDN w:val="0"/>
              <w:adjustRightInd w:val="0"/>
              <w:spacing w:after="0" w:line="240" w:lineRule="auto"/>
              <w:ind w:firstLine="284"/>
              <w:jc w:val="both"/>
              <w:rPr>
                <w:szCs w:val="24"/>
                <w:lang w:eastAsia="ar-SA"/>
              </w:rPr>
            </w:pPr>
            <w:r w:rsidRPr="006B3A30">
              <w:rPr>
                <w:szCs w:val="24"/>
                <w:lang w:eastAsia="ar-SA"/>
              </w:rPr>
              <w:t>максимальный процент застройки в границах земельного участка – 80%;</w:t>
            </w:r>
          </w:p>
          <w:p w14:paraId="01BF6BA1" w14:textId="77777777" w:rsidR="006D3AD1" w:rsidRPr="006B3A30" w:rsidRDefault="006D3AD1" w:rsidP="006D3AD1">
            <w:pPr>
              <w:widowControl w:val="0"/>
              <w:overflowPunct w:val="0"/>
              <w:autoSpaceDE w:val="0"/>
              <w:autoSpaceDN w:val="0"/>
              <w:adjustRightInd w:val="0"/>
              <w:spacing w:after="0" w:line="240" w:lineRule="auto"/>
              <w:ind w:firstLine="284"/>
              <w:jc w:val="both"/>
              <w:rPr>
                <w:szCs w:val="24"/>
              </w:rPr>
            </w:pPr>
            <w:r w:rsidRPr="006B3A30">
              <w:rPr>
                <w:szCs w:val="24"/>
              </w:rPr>
              <w:t>Процент застройки подземной части не регламентируется.</w:t>
            </w:r>
          </w:p>
          <w:p w14:paraId="2790B597"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75931AE0" w14:textId="77777777" w:rsidR="006D3AD1" w:rsidRPr="006B3A30" w:rsidRDefault="006D3AD1" w:rsidP="00676CE3">
            <w:pPr>
              <w:widowControl w:val="0"/>
              <w:numPr>
                <w:ilvl w:val="0"/>
                <w:numId w:val="86"/>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77AFCFC" w14:textId="77777777" w:rsidR="006D3AD1" w:rsidRPr="006B3A30" w:rsidRDefault="006D3AD1" w:rsidP="00676CE3">
            <w:pPr>
              <w:widowControl w:val="0"/>
              <w:numPr>
                <w:ilvl w:val="0"/>
                <w:numId w:val="86"/>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44821E5" w14:textId="77777777" w:rsidR="006D3AD1" w:rsidRPr="006B3A30" w:rsidRDefault="006D3AD1" w:rsidP="00676CE3">
            <w:pPr>
              <w:widowControl w:val="0"/>
              <w:numPr>
                <w:ilvl w:val="0"/>
                <w:numId w:val="86"/>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E491992" w14:textId="77777777" w:rsidR="006D3AD1" w:rsidRPr="006B3A30" w:rsidRDefault="006D3AD1" w:rsidP="00676CE3">
            <w:pPr>
              <w:widowControl w:val="0"/>
              <w:numPr>
                <w:ilvl w:val="0"/>
                <w:numId w:val="86"/>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6566C589" w14:textId="77777777" w:rsidR="006D3AD1" w:rsidRPr="006B3A30" w:rsidRDefault="006D3AD1" w:rsidP="00676CE3">
            <w:pPr>
              <w:widowControl w:val="0"/>
              <w:numPr>
                <w:ilvl w:val="0"/>
                <w:numId w:val="86"/>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2B50E42" w14:textId="77777777" w:rsidR="006D3AD1" w:rsidRPr="006B3A30" w:rsidRDefault="006D3AD1" w:rsidP="00676CE3">
            <w:pPr>
              <w:widowControl w:val="0"/>
              <w:numPr>
                <w:ilvl w:val="0"/>
                <w:numId w:val="86"/>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6D3AD1" w:rsidRPr="006B3A30" w14:paraId="553E78D4" w14:textId="77777777" w:rsidTr="00F2792F">
        <w:trPr>
          <w:trHeight w:val="20"/>
        </w:trPr>
        <w:tc>
          <w:tcPr>
            <w:tcW w:w="3545" w:type="dxa"/>
            <w:tcBorders>
              <w:top w:val="single" w:sz="4" w:space="0" w:color="auto"/>
            </w:tcBorders>
            <w:shd w:val="clear" w:color="auto" w:fill="FFFFFF"/>
            <w:vAlign w:val="center"/>
          </w:tcPr>
          <w:p w14:paraId="3EE6D703" w14:textId="77777777" w:rsidR="006D3AD1" w:rsidRPr="006B3A30" w:rsidRDefault="006D3AD1" w:rsidP="006D3AD1">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[5.1.3] - Площадки для занятий спортом</w:t>
            </w:r>
          </w:p>
        </w:tc>
        <w:tc>
          <w:tcPr>
            <w:tcW w:w="5670" w:type="dxa"/>
            <w:tcBorders>
              <w:top w:val="single" w:sz="4" w:space="0" w:color="auto"/>
            </w:tcBorders>
            <w:shd w:val="clear" w:color="auto" w:fill="FFFFFF"/>
            <w:vAlign w:val="center"/>
          </w:tcPr>
          <w:p w14:paraId="38D37378" w14:textId="77777777" w:rsidR="006D3AD1" w:rsidRPr="006B3A30" w:rsidRDefault="006D3AD1" w:rsidP="006D3AD1">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FFFFFF"/>
            <w:vAlign w:val="center"/>
          </w:tcPr>
          <w:p w14:paraId="23019338" w14:textId="77777777" w:rsidR="006D3AD1" w:rsidRPr="006B3A30" w:rsidRDefault="006D3AD1" w:rsidP="006D3AD1">
            <w:pPr>
              <w:widowControl w:val="0"/>
              <w:overflowPunct w:val="0"/>
              <w:autoSpaceDE w:val="0"/>
              <w:autoSpaceDN w:val="0"/>
              <w:adjustRightInd w:val="0"/>
              <w:spacing w:after="0" w:line="240" w:lineRule="auto"/>
              <w:ind w:firstLine="284"/>
              <w:jc w:val="both"/>
              <w:rPr>
                <w:rFonts w:eastAsia="SimSun"/>
                <w:szCs w:val="24"/>
                <w:lang w:eastAsia="zh-CN"/>
              </w:rPr>
            </w:pPr>
            <w:r w:rsidRPr="006B3A30">
              <w:rPr>
                <w:rFonts w:eastAsia="SimSun"/>
                <w:szCs w:val="24"/>
                <w:lang w:eastAsia="zh-CN"/>
              </w:rPr>
              <w:t>минимальная/максимальная площадь земельных участков - 50 кв. м/</w:t>
            </w:r>
            <w:r w:rsidRPr="006B3A30">
              <w:rPr>
                <w:b/>
                <w:bCs/>
                <w:szCs w:val="24"/>
              </w:rPr>
              <w:t xml:space="preserve"> не подлежит установлению</w:t>
            </w:r>
            <w:r w:rsidRPr="006B3A30">
              <w:rPr>
                <w:bCs/>
                <w:szCs w:val="24"/>
              </w:rPr>
              <w:t>;</w:t>
            </w:r>
          </w:p>
          <w:p w14:paraId="0E798FE8"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68927279" w14:textId="77777777" w:rsidR="006D3AD1" w:rsidRPr="006B3A30" w:rsidRDefault="006D3AD1" w:rsidP="006D3AD1">
            <w:pPr>
              <w:widowControl w:val="0"/>
              <w:overflowPunct w:val="0"/>
              <w:autoSpaceDE w:val="0"/>
              <w:autoSpaceDN w:val="0"/>
              <w:adjustRightInd w:val="0"/>
              <w:spacing w:after="0" w:line="240" w:lineRule="auto"/>
              <w:ind w:firstLine="284"/>
              <w:jc w:val="both"/>
              <w:rPr>
                <w:szCs w:val="24"/>
                <w:lang w:eastAsia="ar-SA"/>
              </w:rPr>
            </w:pPr>
            <w:r w:rsidRPr="006B3A30">
              <w:rPr>
                <w:szCs w:val="24"/>
                <w:lang w:eastAsia="ar-SA"/>
              </w:rPr>
              <w:t>максимальный процент застройки в границах земельного участка – 90%;</w:t>
            </w:r>
          </w:p>
        </w:tc>
      </w:tr>
      <w:tr w:rsidR="006D3AD1" w:rsidRPr="006B3A30" w14:paraId="755266E0" w14:textId="77777777" w:rsidTr="00F2792F">
        <w:trPr>
          <w:trHeight w:val="20"/>
        </w:trPr>
        <w:tc>
          <w:tcPr>
            <w:tcW w:w="3545" w:type="dxa"/>
            <w:tcBorders>
              <w:top w:val="single" w:sz="4" w:space="0" w:color="auto"/>
            </w:tcBorders>
            <w:vAlign w:val="center"/>
          </w:tcPr>
          <w:p w14:paraId="58AE33EE" w14:textId="77777777" w:rsidR="006D3AD1" w:rsidRPr="006B3A30" w:rsidRDefault="006D3AD1" w:rsidP="006D3AD1">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4.4</w:t>
            </w:r>
            <w:r w:rsidRPr="006B3A30">
              <w:rPr>
                <w:rFonts w:eastAsia="SimSun"/>
                <w:szCs w:val="24"/>
                <w:lang w:eastAsia="zh-CN"/>
              </w:rPr>
              <w:t>] - Магазины</w:t>
            </w:r>
          </w:p>
        </w:tc>
        <w:tc>
          <w:tcPr>
            <w:tcW w:w="5670" w:type="dxa"/>
            <w:tcBorders>
              <w:bottom w:val="single" w:sz="2" w:space="0" w:color="000000"/>
              <w:right w:val="single" w:sz="2" w:space="0" w:color="000000"/>
            </w:tcBorders>
            <w:shd w:val="clear" w:color="auto" w:fill="auto"/>
          </w:tcPr>
          <w:p w14:paraId="2E0B2647" w14:textId="77777777" w:rsidR="006D3AD1" w:rsidRPr="006B3A30" w:rsidRDefault="006D3AD1" w:rsidP="006D3AD1">
            <w:pPr>
              <w:pStyle w:val="affffffffa"/>
              <w:ind w:firstLine="0"/>
            </w:pPr>
            <w:r w:rsidRPr="006B3A30">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vAlign w:val="center"/>
          </w:tcPr>
          <w:p w14:paraId="7CC82C15"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100/5000 кв. м;</w:t>
            </w:r>
          </w:p>
          <w:p w14:paraId="26502DF9"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10 м;</w:t>
            </w:r>
          </w:p>
          <w:p w14:paraId="6D00652C"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43364045"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134C7781"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80%;</w:t>
            </w:r>
          </w:p>
          <w:p w14:paraId="77913A92"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1980E169"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0054420E" w14:textId="77777777" w:rsidR="006D3AD1" w:rsidRPr="006B3A30" w:rsidRDefault="006D3AD1" w:rsidP="00676CE3">
            <w:pPr>
              <w:widowControl w:val="0"/>
              <w:numPr>
                <w:ilvl w:val="0"/>
                <w:numId w:val="87"/>
              </w:numPr>
              <w:overflowPunct w:val="0"/>
              <w:autoSpaceDE w:val="0"/>
              <w:autoSpaceDN w:val="0"/>
              <w:adjustRightInd w:val="0"/>
              <w:spacing w:after="0" w:line="240" w:lineRule="auto"/>
              <w:jc w:val="both"/>
              <w:rPr>
                <w:rFonts w:eastAsia="SimSun"/>
                <w:szCs w:val="24"/>
                <w:lang w:eastAsia="zh-CN"/>
              </w:rPr>
            </w:pPr>
            <w:r w:rsidRPr="006B3A30">
              <w:rPr>
                <w:szCs w:val="24"/>
              </w:rPr>
              <w:t xml:space="preserve"> К колористическим характеристикам зданий, строений, сооружений – не допускается применение черных, серых, темно серых, темно коричневых красок; </w:t>
            </w:r>
          </w:p>
          <w:p w14:paraId="3B76BC72" w14:textId="77777777" w:rsidR="006D3AD1" w:rsidRPr="006B3A30" w:rsidRDefault="006D3AD1" w:rsidP="00676CE3">
            <w:pPr>
              <w:widowControl w:val="0"/>
              <w:numPr>
                <w:ilvl w:val="0"/>
                <w:numId w:val="87"/>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5284572" w14:textId="77777777" w:rsidR="006D3AD1" w:rsidRPr="006B3A30" w:rsidRDefault="006D3AD1" w:rsidP="00676CE3">
            <w:pPr>
              <w:widowControl w:val="0"/>
              <w:numPr>
                <w:ilvl w:val="0"/>
                <w:numId w:val="87"/>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4FCFB16" w14:textId="77777777" w:rsidR="006D3AD1" w:rsidRPr="006B3A30" w:rsidRDefault="006D3AD1" w:rsidP="00676CE3">
            <w:pPr>
              <w:widowControl w:val="0"/>
              <w:numPr>
                <w:ilvl w:val="0"/>
                <w:numId w:val="87"/>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подлежат установлению;</w:t>
            </w:r>
          </w:p>
          <w:p w14:paraId="78393835" w14:textId="77777777" w:rsidR="006D3AD1" w:rsidRPr="006B3A30" w:rsidRDefault="006D3AD1" w:rsidP="00676CE3">
            <w:pPr>
              <w:widowControl w:val="0"/>
              <w:numPr>
                <w:ilvl w:val="0"/>
                <w:numId w:val="87"/>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62E3274" w14:textId="77777777" w:rsidR="006D3AD1" w:rsidRPr="006B3A30" w:rsidRDefault="006D3AD1" w:rsidP="00676CE3">
            <w:pPr>
              <w:widowControl w:val="0"/>
              <w:numPr>
                <w:ilvl w:val="0"/>
                <w:numId w:val="87"/>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6D3AD1" w:rsidRPr="006B3A30" w14:paraId="4CD7F4B8" w14:textId="77777777" w:rsidTr="00F2792F">
        <w:trPr>
          <w:trHeight w:val="2277"/>
        </w:trPr>
        <w:tc>
          <w:tcPr>
            <w:tcW w:w="3545" w:type="dxa"/>
            <w:vAlign w:val="center"/>
          </w:tcPr>
          <w:p w14:paraId="75419E4D" w14:textId="77777777" w:rsidR="006D3AD1" w:rsidRPr="006B3A30" w:rsidRDefault="006D3AD1" w:rsidP="006D3AD1">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[3.1.1] - Предоставление коммунальных услуг</w:t>
            </w:r>
          </w:p>
          <w:p w14:paraId="7162E4C8"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p>
        </w:tc>
        <w:tc>
          <w:tcPr>
            <w:tcW w:w="5670" w:type="dxa"/>
            <w:tcBorders>
              <w:bottom w:val="single" w:sz="2" w:space="0" w:color="000000"/>
              <w:right w:val="single" w:sz="2" w:space="0" w:color="000000"/>
            </w:tcBorders>
            <w:shd w:val="clear" w:color="auto" w:fill="auto"/>
          </w:tcPr>
          <w:p w14:paraId="79EFD3C0" w14:textId="77777777" w:rsidR="006D3AD1" w:rsidRPr="006B3A30" w:rsidRDefault="006D3AD1" w:rsidP="006D3AD1">
            <w:pPr>
              <w:pStyle w:val="affffffffa"/>
              <w:ind w:firstLine="0"/>
            </w:pPr>
            <w:r w:rsidRPr="006B3A30">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009B59C6"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 кв. м/</w:t>
            </w:r>
            <w:r w:rsidRPr="006B3A30">
              <w:rPr>
                <w:b/>
                <w:bCs/>
                <w:szCs w:val="24"/>
              </w:rPr>
              <w:t xml:space="preserve"> не подлежит установлению</w:t>
            </w:r>
            <w:r w:rsidRPr="006B3A30">
              <w:rPr>
                <w:bCs/>
                <w:szCs w:val="24"/>
              </w:rPr>
              <w:t>;</w:t>
            </w:r>
            <w:r w:rsidRPr="006B3A30">
              <w:rPr>
                <w:rFonts w:eastAsia="SimSun"/>
                <w:szCs w:val="24"/>
                <w:lang w:eastAsia="zh-CN"/>
              </w:rPr>
              <w:t xml:space="preserve"> </w:t>
            </w:r>
          </w:p>
          <w:p w14:paraId="62CFBF7E"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4 м;</w:t>
            </w:r>
          </w:p>
          <w:p w14:paraId="56F23850" w14:textId="77777777" w:rsidR="006D3AD1" w:rsidRPr="006B3A30" w:rsidRDefault="006D3AD1" w:rsidP="006D3AD1">
            <w:pPr>
              <w:widowControl w:val="0"/>
              <w:overflowPunct w:val="0"/>
              <w:autoSpaceDE w:val="0"/>
              <w:autoSpaceDN w:val="0"/>
              <w:adjustRightInd w:val="0"/>
              <w:spacing w:after="0" w:line="240" w:lineRule="auto"/>
              <w:ind w:firstLine="567"/>
              <w:jc w:val="both"/>
              <w:rPr>
                <w:szCs w:val="24"/>
              </w:rPr>
            </w:pPr>
            <w:r w:rsidRPr="006B3A30">
              <w:rPr>
                <w:szCs w:val="24"/>
              </w:rPr>
              <w:t>минимальные отступы от границ земельных участков - 1 м;</w:t>
            </w:r>
          </w:p>
          <w:p w14:paraId="25673DD0"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xml:space="preserve">максимальное количество надземных этажей зданий – 3 этажа (включая мансардный этаж); </w:t>
            </w:r>
          </w:p>
          <w:p w14:paraId="04BB2BDC"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высота строений, сооружений от уровня земли - 20 м;</w:t>
            </w:r>
          </w:p>
          <w:p w14:paraId="1B8E3B7D"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80%;</w:t>
            </w:r>
          </w:p>
          <w:p w14:paraId="3A8CF677"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Процент застройки подземной части не регламентируется.</w:t>
            </w:r>
          </w:p>
        </w:tc>
      </w:tr>
      <w:tr w:rsidR="006D3AD1" w:rsidRPr="006B3A30" w14:paraId="522E7DF7" w14:textId="77777777" w:rsidTr="00F2792F">
        <w:trPr>
          <w:trHeight w:val="1545"/>
        </w:trPr>
        <w:tc>
          <w:tcPr>
            <w:tcW w:w="3545" w:type="dxa"/>
          </w:tcPr>
          <w:p w14:paraId="13D4073F" w14:textId="77777777" w:rsidR="006D3AD1" w:rsidRPr="006B3A30" w:rsidRDefault="006D3AD1" w:rsidP="006D3AD1">
            <w:pPr>
              <w:spacing w:after="0" w:line="240" w:lineRule="auto"/>
              <w:jc w:val="both"/>
              <w:rPr>
                <w:rFonts w:eastAsia="SimSun"/>
                <w:szCs w:val="24"/>
                <w:lang w:eastAsia="zh-CN"/>
              </w:rPr>
            </w:pPr>
            <w:r w:rsidRPr="006B3A30">
              <w:rPr>
                <w:szCs w:val="24"/>
              </w:rPr>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tcPr>
          <w:p w14:paraId="4826AB8A" w14:textId="77777777" w:rsidR="006D3AD1" w:rsidRPr="006B3A30" w:rsidRDefault="006D3AD1" w:rsidP="006D3AD1">
            <w:pPr>
              <w:spacing w:after="0" w:line="240" w:lineRule="auto"/>
              <w:ind w:firstLine="426"/>
              <w:jc w:val="both"/>
              <w:rPr>
                <w:rFonts w:eastAsia="SimSun"/>
                <w:szCs w:val="24"/>
                <w:lang w:eastAsia="zh-CN"/>
              </w:rPr>
            </w:pPr>
            <w:r w:rsidRPr="006B3A30">
              <w:rPr>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Pr>
          <w:p w14:paraId="0E8FBB0E"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кв.м/</w:t>
            </w:r>
            <w:r w:rsidRPr="006B3A30">
              <w:rPr>
                <w:b/>
                <w:bCs/>
                <w:szCs w:val="24"/>
              </w:rPr>
              <w:t>не подлежит установлению</w:t>
            </w:r>
            <w:r w:rsidRPr="006B3A30">
              <w:rPr>
                <w:rFonts w:eastAsia="SimSun"/>
                <w:szCs w:val="24"/>
                <w:lang w:eastAsia="zh-CN"/>
              </w:rPr>
              <w:t>;</w:t>
            </w:r>
          </w:p>
          <w:p w14:paraId="3B07CD78"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12 м;</w:t>
            </w:r>
          </w:p>
          <w:p w14:paraId="35625614"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188CFCCF"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73CB45DF"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40%;</w:t>
            </w:r>
          </w:p>
          <w:p w14:paraId="58447073"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Коэффициент использования территории - 0,8;</w:t>
            </w:r>
          </w:p>
          <w:p w14:paraId="549AD01B" w14:textId="77777777" w:rsidR="006D3AD1" w:rsidRPr="006B3A30" w:rsidRDefault="006D3AD1" w:rsidP="006D3AD1">
            <w:pPr>
              <w:keepLines/>
              <w:overflowPunct w:val="0"/>
              <w:autoSpaceDE w:val="0"/>
              <w:autoSpaceDN w:val="0"/>
              <w:adjustRightInd w:val="0"/>
              <w:spacing w:after="0" w:line="240" w:lineRule="auto"/>
              <w:ind w:firstLine="567"/>
              <w:jc w:val="both"/>
              <w:rPr>
                <w:rFonts w:eastAsia="SimSun"/>
                <w:szCs w:val="24"/>
                <w:lang w:eastAsia="zh-CN"/>
              </w:rPr>
            </w:pPr>
            <w:r w:rsidRPr="006B3A30">
              <w:rPr>
                <w:szCs w:val="24"/>
              </w:rPr>
              <w:t>Процент застройки подземной части не регламентируется.</w:t>
            </w:r>
          </w:p>
        </w:tc>
      </w:tr>
    </w:tbl>
    <w:p w14:paraId="7E8C6412" w14:textId="77777777" w:rsidR="006D3AD1" w:rsidRPr="006B3A30" w:rsidRDefault="006D3AD1" w:rsidP="006D3AD1">
      <w:pPr>
        <w:widowControl w:val="0"/>
        <w:overflowPunct w:val="0"/>
        <w:autoSpaceDE w:val="0"/>
        <w:autoSpaceDN w:val="0"/>
        <w:adjustRightInd w:val="0"/>
        <w:spacing w:after="0" w:line="240" w:lineRule="auto"/>
        <w:ind w:firstLine="426"/>
        <w:jc w:val="center"/>
        <w:rPr>
          <w:b/>
          <w:szCs w:val="24"/>
        </w:rPr>
      </w:pPr>
      <w:r w:rsidRPr="006B3A30">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6B3A30">
        <w:rPr>
          <w:b/>
          <w:szCs w:val="24"/>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6D3AD1" w:rsidRPr="006B3A30" w14:paraId="11F2AA3F" w14:textId="77777777" w:rsidTr="00F2792F">
        <w:trPr>
          <w:trHeight w:val="20"/>
          <w:tblHeader/>
        </w:trPr>
        <w:tc>
          <w:tcPr>
            <w:tcW w:w="7655" w:type="dxa"/>
            <w:vAlign w:val="center"/>
          </w:tcPr>
          <w:p w14:paraId="6AE7FE59" w14:textId="77777777" w:rsidR="006D3AD1" w:rsidRPr="006B3A30" w:rsidRDefault="006D3AD1" w:rsidP="006D3AD1">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b/>
                <w:szCs w:val="24"/>
                <w:lang w:eastAsia="zh-CN"/>
              </w:rPr>
              <w:t>Виды разрешенного использования земельных участков и</w:t>
            </w:r>
            <w:r w:rsidRPr="006B3A30">
              <w:rPr>
                <w:b/>
                <w:szCs w:val="24"/>
              </w:rPr>
              <w:t xml:space="preserve"> объектов капитального строительства</w:t>
            </w:r>
          </w:p>
        </w:tc>
        <w:tc>
          <w:tcPr>
            <w:tcW w:w="7938" w:type="dxa"/>
            <w:vAlign w:val="center"/>
          </w:tcPr>
          <w:p w14:paraId="61158741" w14:textId="77777777" w:rsidR="006D3AD1" w:rsidRPr="006B3A30" w:rsidRDefault="006D3AD1" w:rsidP="006D3AD1">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6B3A30">
              <w:rPr>
                <w:b/>
                <w:szCs w:val="24"/>
              </w:rPr>
              <w:t>Предельные параметры разрешенного строительства, реконструкции объектов капитального строительства</w:t>
            </w:r>
          </w:p>
        </w:tc>
      </w:tr>
      <w:tr w:rsidR="006D3AD1" w:rsidRPr="006B3A30" w14:paraId="1AF8EA66" w14:textId="77777777" w:rsidTr="00F2792F">
        <w:trPr>
          <w:trHeight w:val="20"/>
        </w:trPr>
        <w:tc>
          <w:tcPr>
            <w:tcW w:w="7655" w:type="dxa"/>
            <w:vAlign w:val="center"/>
          </w:tcPr>
          <w:p w14:paraId="257A005D"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Виды разрешенного использования земельных участков - аналогичны</w:t>
            </w:r>
            <w:r w:rsidRPr="006B3A30">
              <w:rPr>
                <w:szCs w:val="24"/>
              </w:rPr>
              <w:t xml:space="preserve"> видам разрешенного использования земельных участков</w:t>
            </w:r>
            <w:r w:rsidRPr="006B3A30">
              <w:rPr>
                <w:rFonts w:eastAsia="SimSun"/>
                <w:szCs w:val="24"/>
                <w:lang w:eastAsia="zh-CN"/>
              </w:rPr>
              <w:t xml:space="preserve"> с основными и условно разрешенными видами использования. </w:t>
            </w:r>
          </w:p>
          <w:p w14:paraId="546CC294"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B719CF3"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09F19C8"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2ACB8BD"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проезды общего пользования;</w:t>
            </w:r>
          </w:p>
          <w:p w14:paraId="67381582"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D9E025A"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61CD26A3"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6502371"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площадки хозяйственные, в том числе площадки для мусоросборников и выгула собак;</w:t>
            </w:r>
          </w:p>
          <w:p w14:paraId="1B6C72EE"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общественные туалеты, надворные туалеты, гидронепроницаемые выгребы, септики;</w:t>
            </w:r>
          </w:p>
          <w:p w14:paraId="2A81D5E0" w14:textId="77777777" w:rsidR="006D3AD1" w:rsidRPr="006B3A30" w:rsidRDefault="006D3AD1" w:rsidP="006D3AD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1F6BBCE" w14:textId="77777777" w:rsidR="006D3AD1" w:rsidRPr="006B3A30" w:rsidRDefault="006D3AD1" w:rsidP="006D3AD1">
            <w:pPr>
              <w:widowControl w:val="0"/>
              <w:overflowPunct w:val="0"/>
              <w:autoSpaceDE w:val="0"/>
              <w:autoSpaceDN w:val="0"/>
              <w:adjustRightInd w:val="0"/>
              <w:spacing w:after="0" w:line="240" w:lineRule="auto"/>
              <w:ind w:firstLine="459"/>
              <w:jc w:val="both"/>
              <w:rPr>
                <w:rFonts w:eastAsia="SimSun"/>
                <w:szCs w:val="24"/>
                <w:lang w:eastAsia="zh-CN"/>
              </w:rPr>
            </w:pPr>
            <w:r w:rsidRPr="006B3A30">
              <w:rPr>
                <w:rFonts w:eastAsia="SimSun"/>
                <w:szCs w:val="24"/>
                <w:lang w:eastAsia="zh-CN"/>
              </w:rPr>
              <w:t xml:space="preserve">минимальная площадь земельных участков - 1 кв. м. </w:t>
            </w:r>
          </w:p>
          <w:p w14:paraId="018FA7FB" w14:textId="77777777" w:rsidR="006D3AD1" w:rsidRPr="006B3A30" w:rsidRDefault="006D3AD1" w:rsidP="006D3AD1">
            <w:pPr>
              <w:widowControl w:val="0"/>
              <w:overflowPunct w:val="0"/>
              <w:autoSpaceDE w:val="0"/>
              <w:autoSpaceDN w:val="0"/>
              <w:adjustRightInd w:val="0"/>
              <w:spacing w:after="0" w:line="240" w:lineRule="auto"/>
              <w:ind w:firstLine="459"/>
              <w:jc w:val="both"/>
              <w:rPr>
                <w:rFonts w:eastAsia="SimSun"/>
                <w:szCs w:val="24"/>
                <w:lang w:eastAsia="zh-CN"/>
              </w:rPr>
            </w:pPr>
            <w:r w:rsidRPr="006B3A30">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F2BE900" w14:textId="77777777" w:rsidR="006D3AD1" w:rsidRPr="006B3A30" w:rsidRDefault="006D3AD1" w:rsidP="006D3AD1">
            <w:pPr>
              <w:widowControl w:val="0"/>
              <w:overflowPunct w:val="0"/>
              <w:autoSpaceDE w:val="0"/>
              <w:autoSpaceDN w:val="0"/>
              <w:adjustRightInd w:val="0"/>
              <w:spacing w:after="0" w:line="240" w:lineRule="auto"/>
              <w:ind w:firstLine="459"/>
              <w:jc w:val="both"/>
              <w:rPr>
                <w:rFonts w:eastAsia="SimSun"/>
                <w:szCs w:val="24"/>
                <w:lang w:eastAsia="zh-CN"/>
              </w:rPr>
            </w:pPr>
          </w:p>
          <w:p w14:paraId="52969445"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ширина земельных участков вдоль фронта улицы (проезда) - 1 м/</w:t>
            </w:r>
            <w:r w:rsidRPr="006B3A30">
              <w:rPr>
                <w:b/>
                <w:bCs/>
                <w:szCs w:val="24"/>
              </w:rPr>
              <w:t xml:space="preserve"> не подлежит установлению</w:t>
            </w:r>
            <w:r w:rsidRPr="006B3A30">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5C2F667" w14:textId="77777777" w:rsidR="006D3AD1" w:rsidRPr="006B3A30" w:rsidRDefault="006D3AD1" w:rsidP="006D3AD1">
            <w:pPr>
              <w:widowControl w:val="0"/>
              <w:overflowPunct w:val="0"/>
              <w:autoSpaceDE w:val="0"/>
              <w:autoSpaceDN w:val="0"/>
              <w:adjustRightInd w:val="0"/>
              <w:spacing w:after="0" w:line="240" w:lineRule="auto"/>
              <w:ind w:firstLine="567"/>
              <w:jc w:val="both"/>
              <w:rPr>
                <w:rFonts w:eastAsia="SimSun"/>
                <w:szCs w:val="24"/>
                <w:lang w:eastAsia="zh-CN"/>
              </w:rPr>
            </w:pPr>
          </w:p>
          <w:p w14:paraId="5373B75E" w14:textId="77777777" w:rsidR="006D3AD1" w:rsidRPr="006B3A30" w:rsidRDefault="006D3AD1" w:rsidP="006D3AD1">
            <w:pPr>
              <w:widowControl w:val="0"/>
              <w:overflowPunct w:val="0"/>
              <w:autoSpaceDE w:val="0"/>
              <w:autoSpaceDN w:val="0"/>
              <w:adjustRightInd w:val="0"/>
              <w:spacing w:after="0" w:line="240" w:lineRule="auto"/>
              <w:ind w:firstLine="459"/>
              <w:jc w:val="both"/>
              <w:rPr>
                <w:szCs w:val="24"/>
              </w:rPr>
            </w:pPr>
            <w:r w:rsidRPr="006B3A30">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94E64FF" w14:textId="77777777" w:rsidR="006D3AD1" w:rsidRPr="006B3A30" w:rsidRDefault="006D3AD1" w:rsidP="006D3AD1">
            <w:pPr>
              <w:widowControl w:val="0"/>
              <w:overflowPunct w:val="0"/>
              <w:autoSpaceDE w:val="0"/>
              <w:autoSpaceDN w:val="0"/>
              <w:adjustRightInd w:val="0"/>
              <w:spacing w:after="0" w:line="240" w:lineRule="auto"/>
              <w:ind w:firstLine="459"/>
              <w:jc w:val="both"/>
              <w:rPr>
                <w:szCs w:val="24"/>
              </w:rPr>
            </w:pPr>
            <w:r w:rsidRPr="006B3A30">
              <w:rPr>
                <w:szCs w:val="24"/>
              </w:rPr>
              <w:t>минимальные отступы от границ земельных участков - 1 м;</w:t>
            </w:r>
          </w:p>
          <w:p w14:paraId="6F8547ED" w14:textId="77777777" w:rsidR="006D3AD1" w:rsidRPr="006B3A30" w:rsidRDefault="006D3AD1" w:rsidP="006D3AD1">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6B3A30">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7253F43" w14:textId="77777777" w:rsidR="006D3AD1" w:rsidRPr="006B3A30" w:rsidRDefault="006D3AD1" w:rsidP="006D3AD1">
            <w:pPr>
              <w:widowControl w:val="0"/>
              <w:overflowPunct w:val="0"/>
              <w:autoSpaceDE w:val="0"/>
              <w:autoSpaceDN w:val="0"/>
              <w:adjustRightInd w:val="0"/>
              <w:spacing w:after="0" w:line="240" w:lineRule="auto"/>
              <w:ind w:firstLine="426"/>
              <w:jc w:val="both"/>
              <w:rPr>
                <w:rFonts w:eastAsia="SimSun"/>
                <w:szCs w:val="24"/>
                <w:lang w:eastAsia="zh-CN"/>
              </w:rPr>
            </w:pPr>
          </w:p>
        </w:tc>
      </w:tr>
    </w:tbl>
    <w:p w14:paraId="3335D3F3" w14:textId="77777777" w:rsidR="00DA6725" w:rsidRPr="00214D5E" w:rsidRDefault="00DA6725" w:rsidP="00DA6725">
      <w:pPr>
        <w:spacing w:after="0" w:line="240" w:lineRule="auto"/>
        <w:ind w:firstLine="567"/>
        <w:jc w:val="both"/>
      </w:pPr>
      <w:r w:rsidRPr="00214D5E">
        <w:t>Ограничения использования земельных участков и объектов капитального строительства:</w:t>
      </w:r>
    </w:p>
    <w:p w14:paraId="3310EC2B" w14:textId="77777777" w:rsidR="00DA6725" w:rsidRPr="00214D5E" w:rsidRDefault="00DA6725" w:rsidP="00DA6725">
      <w:pPr>
        <w:spacing w:after="0" w:line="240" w:lineRule="auto"/>
        <w:ind w:firstLine="567"/>
        <w:jc w:val="both"/>
      </w:pPr>
    </w:p>
    <w:p w14:paraId="2B40EDC3" w14:textId="77777777" w:rsidR="00DA6725" w:rsidRPr="00214D5E" w:rsidRDefault="00DA6725" w:rsidP="00DA6725">
      <w:pPr>
        <w:spacing w:after="0" w:line="240" w:lineRule="auto"/>
        <w:ind w:firstLine="567"/>
        <w:jc w:val="both"/>
      </w:pPr>
      <w:r w:rsidRPr="00214D5E">
        <w:t>Минимальный процент озеленения земельного участка для всех типов многоквартирной жилой застройки – 15%.</w:t>
      </w:r>
    </w:p>
    <w:p w14:paraId="74EE17E5" w14:textId="77777777" w:rsidR="00DA6725" w:rsidRPr="00214D5E" w:rsidRDefault="00DA6725" w:rsidP="00DA6725">
      <w:pPr>
        <w:spacing w:after="0" w:line="240" w:lineRule="auto"/>
        <w:ind w:firstLine="567"/>
        <w:jc w:val="both"/>
      </w:pPr>
      <w:r w:rsidRPr="00214D5E">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D17A606" w14:textId="77777777" w:rsidR="00DA6725" w:rsidRPr="00214D5E" w:rsidRDefault="00DA6725" w:rsidP="00DA6725">
      <w:pPr>
        <w:spacing w:after="0" w:line="240" w:lineRule="auto"/>
        <w:ind w:firstLine="567"/>
        <w:jc w:val="both"/>
      </w:pPr>
      <w:r w:rsidRPr="00214D5E">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F491B82" w14:textId="77777777" w:rsidR="00DA6725" w:rsidRPr="00214D5E" w:rsidRDefault="00DA6725" w:rsidP="00DA6725">
      <w:pPr>
        <w:spacing w:after="0" w:line="240" w:lineRule="auto"/>
        <w:ind w:firstLine="567"/>
        <w:jc w:val="both"/>
      </w:pPr>
      <w:r w:rsidRPr="00214D5E">
        <w:t>Расстояние до красной линии:</w:t>
      </w:r>
    </w:p>
    <w:p w14:paraId="72B11048" w14:textId="77777777" w:rsidR="00DA6725" w:rsidRPr="00214D5E" w:rsidRDefault="00DA6725" w:rsidP="00DA6725">
      <w:pPr>
        <w:spacing w:after="0" w:line="240" w:lineRule="auto"/>
        <w:ind w:firstLine="567"/>
        <w:jc w:val="both"/>
      </w:pPr>
      <w:r w:rsidRPr="00214D5E">
        <w:t>1) от Дошкольных образовательных учреждений и общеобразовательных школ (стены здания) -10 м;</w:t>
      </w:r>
    </w:p>
    <w:p w14:paraId="0DCA93FE" w14:textId="77777777" w:rsidR="00DA6725" w:rsidRPr="00214D5E" w:rsidRDefault="00DA6725" w:rsidP="00DA6725">
      <w:pPr>
        <w:spacing w:after="0" w:line="240" w:lineRule="auto"/>
        <w:ind w:firstLine="567"/>
        <w:jc w:val="both"/>
      </w:pPr>
      <w:r w:rsidRPr="00214D5E">
        <w:t>2) от Пожарных депо - 10 м (15 м - для депо I типа);</w:t>
      </w:r>
    </w:p>
    <w:p w14:paraId="2F9C383D" w14:textId="77777777" w:rsidR="00DA6725" w:rsidRPr="00214D5E" w:rsidRDefault="00DA6725" w:rsidP="00DA6725">
      <w:pPr>
        <w:spacing w:after="0" w:line="240" w:lineRule="auto"/>
        <w:ind w:firstLine="567"/>
        <w:jc w:val="both"/>
      </w:pPr>
      <w:r w:rsidRPr="00214D5E">
        <w:t>3) улиц, от жилых и общественных зданий – 5 м;</w:t>
      </w:r>
    </w:p>
    <w:p w14:paraId="17264225" w14:textId="77777777" w:rsidR="00DA6725" w:rsidRPr="00214D5E" w:rsidRDefault="00DA6725" w:rsidP="00DA6725">
      <w:pPr>
        <w:spacing w:after="0" w:line="240" w:lineRule="auto"/>
        <w:ind w:firstLine="567"/>
        <w:jc w:val="both"/>
      </w:pPr>
      <w:r w:rsidRPr="00214D5E">
        <w:t>4) проездов, от жилых и общественных зданий – 3 м;</w:t>
      </w:r>
    </w:p>
    <w:p w14:paraId="31C451F2" w14:textId="77777777" w:rsidR="00DA6725" w:rsidRPr="00214D5E" w:rsidRDefault="00DA6725" w:rsidP="00DA6725">
      <w:pPr>
        <w:spacing w:after="0" w:line="240" w:lineRule="auto"/>
        <w:ind w:firstLine="567"/>
        <w:jc w:val="both"/>
      </w:pPr>
      <w:r w:rsidRPr="00214D5E">
        <w:t>5) от остальных зданий и сооружений - 5 м.</w:t>
      </w:r>
    </w:p>
    <w:p w14:paraId="538875D9" w14:textId="77777777" w:rsidR="00DA6725" w:rsidRPr="00214D5E" w:rsidRDefault="00DA6725" w:rsidP="00DA6725">
      <w:pPr>
        <w:spacing w:after="0" w:line="240" w:lineRule="auto"/>
        <w:ind w:firstLine="567"/>
        <w:jc w:val="both"/>
      </w:pPr>
      <w:r w:rsidRPr="00214D5E">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51DE3DE" w14:textId="77777777" w:rsidR="00DA6725" w:rsidRPr="00214D5E" w:rsidRDefault="00DA6725" w:rsidP="00DA6725">
      <w:pPr>
        <w:spacing w:after="0" w:line="240" w:lineRule="auto"/>
        <w:ind w:firstLine="567"/>
        <w:jc w:val="both"/>
      </w:pPr>
      <w:r w:rsidRPr="00214D5E">
        <w:t>До границы соседнего приквартирного участка расстояния по санитарно-бытовым условиям должны быть не менее:</w:t>
      </w:r>
    </w:p>
    <w:p w14:paraId="56BB93EA" w14:textId="77777777" w:rsidR="00DA6725" w:rsidRPr="00214D5E" w:rsidRDefault="00DA6725" w:rsidP="00DA6725">
      <w:pPr>
        <w:spacing w:after="0" w:line="240" w:lineRule="auto"/>
        <w:ind w:firstLine="567"/>
        <w:jc w:val="both"/>
      </w:pPr>
      <w:r w:rsidRPr="00214D5E">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52650CB" w14:textId="77777777" w:rsidR="00DA6725" w:rsidRPr="00214D5E" w:rsidRDefault="00DA6725" w:rsidP="00DA6725">
      <w:pPr>
        <w:spacing w:after="0" w:line="240" w:lineRule="auto"/>
        <w:ind w:firstLine="567"/>
        <w:jc w:val="both"/>
      </w:pPr>
      <w:r w:rsidRPr="00214D5E">
        <w:t>1,0 м - для одноэтажного жилого дома;</w:t>
      </w:r>
    </w:p>
    <w:p w14:paraId="59F68550" w14:textId="77777777" w:rsidR="00DA6725" w:rsidRPr="00214D5E" w:rsidRDefault="00DA6725" w:rsidP="00DA6725">
      <w:pPr>
        <w:spacing w:after="0" w:line="240" w:lineRule="auto"/>
        <w:ind w:firstLine="567"/>
        <w:jc w:val="both"/>
      </w:pPr>
      <w:r w:rsidRPr="00214D5E">
        <w:t>1,5 м - для двухэтажного жилого дома;</w:t>
      </w:r>
    </w:p>
    <w:p w14:paraId="61653AC8" w14:textId="77777777" w:rsidR="00DA6725" w:rsidRPr="00214D5E" w:rsidRDefault="00DA6725" w:rsidP="00DA6725">
      <w:pPr>
        <w:spacing w:after="0" w:line="240" w:lineRule="auto"/>
        <w:ind w:firstLine="567"/>
        <w:jc w:val="both"/>
      </w:pPr>
      <w:r w:rsidRPr="00214D5E">
        <w:t>2,0 м - для трехэтажного жилого дома, при условии, что расстояние до расположенного на соседнем земельном участке жилого дома не менее 5 м;</w:t>
      </w:r>
    </w:p>
    <w:p w14:paraId="038CFA01" w14:textId="77777777" w:rsidR="00DA6725" w:rsidRPr="00214D5E" w:rsidRDefault="00DA6725" w:rsidP="00DA6725">
      <w:pPr>
        <w:spacing w:after="0" w:line="240" w:lineRule="auto"/>
        <w:ind w:firstLine="567"/>
        <w:jc w:val="both"/>
      </w:pPr>
      <w:r w:rsidRPr="00214D5E">
        <w:t>от других построек (баня, гараж и другие) - 1 м;</w:t>
      </w:r>
    </w:p>
    <w:p w14:paraId="525FA8B1" w14:textId="77777777" w:rsidR="00DA6725" w:rsidRPr="00214D5E" w:rsidRDefault="00DA6725" w:rsidP="00DA6725">
      <w:pPr>
        <w:spacing w:after="0" w:line="240" w:lineRule="auto"/>
        <w:ind w:firstLine="567"/>
        <w:jc w:val="both"/>
      </w:pPr>
      <w:r w:rsidRPr="00214D5E">
        <w:t>от стволов высокорослых деревьев - 4 м;</w:t>
      </w:r>
    </w:p>
    <w:p w14:paraId="3AD76E36" w14:textId="77777777" w:rsidR="00DA6725" w:rsidRPr="00214D5E" w:rsidRDefault="00DA6725" w:rsidP="00DA6725">
      <w:pPr>
        <w:spacing w:after="0" w:line="240" w:lineRule="auto"/>
        <w:ind w:firstLine="567"/>
        <w:jc w:val="both"/>
      </w:pPr>
      <w:r w:rsidRPr="00214D5E">
        <w:t>от стволов среднерослых деревьев - 2 м;</w:t>
      </w:r>
    </w:p>
    <w:p w14:paraId="75ABD446" w14:textId="77777777" w:rsidR="00DA6725" w:rsidRPr="00214D5E" w:rsidRDefault="00DA6725" w:rsidP="00DA6725">
      <w:pPr>
        <w:spacing w:after="0" w:line="240" w:lineRule="auto"/>
        <w:ind w:firstLine="567"/>
        <w:jc w:val="both"/>
      </w:pPr>
      <w:r w:rsidRPr="00214D5E">
        <w:t>от кустарника - 1 м.</w:t>
      </w:r>
    </w:p>
    <w:p w14:paraId="5BFB6648" w14:textId="77777777" w:rsidR="00DA6725" w:rsidRPr="00214D5E" w:rsidRDefault="00DA6725" w:rsidP="00DA6725">
      <w:pPr>
        <w:spacing w:after="0" w:line="240" w:lineRule="auto"/>
        <w:ind w:firstLine="567"/>
        <w:jc w:val="both"/>
      </w:pPr>
      <w:r w:rsidRPr="00214D5E">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568FC4E0" w14:textId="77777777" w:rsidR="00DA6725" w:rsidRPr="00214D5E" w:rsidRDefault="00DA6725" w:rsidP="00DA6725">
      <w:pPr>
        <w:spacing w:after="0" w:line="240" w:lineRule="auto"/>
        <w:ind w:firstLine="567"/>
        <w:jc w:val="both"/>
      </w:pPr>
      <w:r w:rsidRPr="00214D5E">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6480B4B7" w14:textId="77777777" w:rsidR="00DA6725" w:rsidRPr="00214D5E" w:rsidRDefault="00DA6725" w:rsidP="00DA6725">
      <w:pPr>
        <w:spacing w:after="0" w:line="240" w:lineRule="auto"/>
        <w:ind w:firstLine="567"/>
        <w:jc w:val="both"/>
      </w:pPr>
      <w:r w:rsidRPr="00214D5E">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8A1CD89" w14:textId="77777777" w:rsidR="00DA6725" w:rsidRPr="00214D5E" w:rsidRDefault="00DA6725" w:rsidP="00DA6725">
      <w:pPr>
        <w:spacing w:after="0" w:line="240" w:lineRule="auto"/>
        <w:ind w:firstLine="567"/>
        <w:jc w:val="both"/>
      </w:pPr>
      <w:r w:rsidRPr="00214D5E">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256E0AE" w14:textId="77777777" w:rsidR="00DA6725" w:rsidRPr="00214D5E" w:rsidRDefault="00DA6725" w:rsidP="00DA6725">
      <w:pPr>
        <w:spacing w:after="0" w:line="240" w:lineRule="auto"/>
        <w:ind w:firstLine="567"/>
        <w:jc w:val="both"/>
      </w:pPr>
      <w:r w:rsidRPr="00214D5E">
        <w:t>Общая площадь теплиц – до 2000 кв. м.;</w:t>
      </w:r>
    </w:p>
    <w:p w14:paraId="49F639DE" w14:textId="77777777" w:rsidR="00DA6725" w:rsidRPr="00214D5E" w:rsidRDefault="00DA6725" w:rsidP="00DA6725">
      <w:pPr>
        <w:spacing w:after="0" w:line="240" w:lineRule="auto"/>
        <w:ind w:firstLine="567"/>
        <w:jc w:val="both"/>
      </w:pPr>
      <w:r w:rsidRPr="00214D5E">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616DE81" w14:textId="77777777" w:rsidR="00DA6725" w:rsidRPr="00214D5E" w:rsidRDefault="00DA6725" w:rsidP="00DA6725">
      <w:pPr>
        <w:spacing w:after="0" w:line="240" w:lineRule="auto"/>
        <w:ind w:firstLine="567"/>
        <w:jc w:val="both"/>
      </w:pPr>
    </w:p>
    <w:p w14:paraId="3662C112" w14:textId="77777777" w:rsidR="00DA6725" w:rsidRPr="00214D5E" w:rsidRDefault="00DA6725" w:rsidP="00DA6725">
      <w:pPr>
        <w:spacing w:after="0" w:line="240" w:lineRule="auto"/>
        <w:ind w:firstLine="567"/>
        <w:jc w:val="both"/>
      </w:pPr>
      <w:r w:rsidRPr="00214D5E">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595B0F3" w14:textId="77777777" w:rsidR="00DA6725" w:rsidRPr="00214D5E" w:rsidRDefault="00DA6725" w:rsidP="00DA6725">
      <w:pPr>
        <w:spacing w:after="0" w:line="240" w:lineRule="auto"/>
        <w:ind w:firstLine="567"/>
        <w:jc w:val="both"/>
      </w:pPr>
      <w:r w:rsidRPr="00214D5E">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AB212D9" w14:textId="77777777" w:rsidR="00DA6725" w:rsidRPr="00214D5E" w:rsidRDefault="00DA6725" w:rsidP="00DA6725">
      <w:pPr>
        <w:spacing w:after="0" w:line="240" w:lineRule="auto"/>
        <w:ind w:firstLine="567"/>
        <w:jc w:val="both"/>
      </w:pPr>
      <w:r w:rsidRPr="00214D5E">
        <w:t>Устройство навесов не должно ущемлять законных интересов соседних домовладельцев, в части водоотведения атмосферных осадков с кровли навесов,</w:t>
      </w:r>
      <w:r>
        <w:t xml:space="preserve"> </w:t>
      </w:r>
      <w:r w:rsidRPr="00214D5E">
        <w:t>при устройстве навесов  минимальный отступ от границы участка – 1м.</w:t>
      </w:r>
    </w:p>
    <w:p w14:paraId="7C89EDFD" w14:textId="77777777" w:rsidR="00DA6725" w:rsidRPr="00214D5E" w:rsidRDefault="00DA6725" w:rsidP="00DA6725">
      <w:pPr>
        <w:spacing w:after="0" w:line="240" w:lineRule="auto"/>
        <w:ind w:firstLine="567"/>
        <w:jc w:val="both"/>
      </w:pPr>
      <w:r w:rsidRPr="00214D5E">
        <w:t>Вспомогательные строения, за исключением гаражей, размещать со стороны улиц не допускается.</w:t>
      </w:r>
    </w:p>
    <w:p w14:paraId="527BF6F9" w14:textId="77777777" w:rsidR="00DA6725" w:rsidRPr="00214D5E" w:rsidRDefault="00DA6725" w:rsidP="00DA6725">
      <w:pPr>
        <w:spacing w:after="0" w:line="240" w:lineRule="auto"/>
        <w:ind w:firstLine="567"/>
        <w:jc w:val="both"/>
      </w:pPr>
      <w:r w:rsidRPr="00214D5E">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8BE963B" w14:textId="77777777" w:rsidR="00DA6725" w:rsidRPr="00214D5E" w:rsidRDefault="00DA6725" w:rsidP="00DA6725">
      <w:pPr>
        <w:spacing w:after="0" w:line="240" w:lineRule="auto"/>
        <w:ind w:firstLine="567"/>
        <w:jc w:val="both"/>
      </w:pPr>
      <w:r w:rsidRPr="00214D5E">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296453A" w14:textId="77777777" w:rsidR="00DA6725" w:rsidRPr="00214D5E" w:rsidRDefault="00DA6725" w:rsidP="00DA6725">
      <w:pPr>
        <w:spacing w:after="0" w:line="240" w:lineRule="auto"/>
        <w:ind w:firstLine="567"/>
        <w:jc w:val="both"/>
      </w:pPr>
      <w:r w:rsidRPr="00214D5E">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EA9C36" w14:textId="77777777" w:rsidR="00DA6725" w:rsidRPr="00214D5E" w:rsidRDefault="00DA6725" w:rsidP="00DA6725">
      <w:pPr>
        <w:spacing w:after="0" w:line="240" w:lineRule="auto"/>
        <w:ind w:firstLine="567"/>
        <w:jc w:val="both"/>
      </w:pPr>
      <w:r w:rsidRPr="00214D5E">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8778ACC" w14:textId="77777777" w:rsidR="00DA6725" w:rsidRPr="00214D5E" w:rsidRDefault="00DA6725" w:rsidP="00DA6725">
      <w:pPr>
        <w:spacing w:after="0" w:line="240" w:lineRule="auto"/>
        <w:ind w:firstLine="567"/>
        <w:jc w:val="both"/>
      </w:pPr>
      <w:r w:rsidRPr="00214D5E">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D14A360" w14:textId="77777777" w:rsidR="00DA6725" w:rsidRPr="00214D5E" w:rsidRDefault="00DA6725" w:rsidP="00DA6725">
      <w:pPr>
        <w:spacing w:after="0" w:line="240" w:lineRule="auto"/>
        <w:ind w:firstLine="567"/>
        <w:jc w:val="both"/>
      </w:pPr>
      <w:r w:rsidRPr="00214D5E">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1BCC8FF7" w14:textId="77777777" w:rsidR="00DA6725" w:rsidRPr="00214D5E" w:rsidRDefault="00DA6725" w:rsidP="00DA6725">
      <w:pPr>
        <w:spacing w:after="0" w:line="240" w:lineRule="auto"/>
        <w:ind w:firstLine="567"/>
        <w:jc w:val="both"/>
      </w:pPr>
      <w:r w:rsidRPr="00214D5E">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11BBB466" w14:textId="77777777" w:rsidR="00DA6725" w:rsidRPr="00214D5E" w:rsidRDefault="00DA6725" w:rsidP="00DA6725">
      <w:pPr>
        <w:spacing w:after="0" w:line="240" w:lineRule="auto"/>
        <w:ind w:firstLine="567"/>
        <w:jc w:val="both"/>
      </w:pPr>
      <w:r w:rsidRPr="00214D5E">
        <w:t xml:space="preserve">При застройке земельных участков объектами жилищного строительства на территории </w:t>
      </w:r>
      <w:r>
        <w:t>Пригородного</w:t>
      </w:r>
      <w:r w:rsidRPr="00214D5E">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9047356" w14:textId="77777777" w:rsidR="00DA6725" w:rsidRPr="00214D5E" w:rsidRDefault="00DA6725" w:rsidP="00DA6725">
      <w:pPr>
        <w:spacing w:after="0" w:line="240" w:lineRule="auto"/>
        <w:ind w:firstLine="567"/>
        <w:jc w:val="both"/>
      </w:pPr>
      <w:r w:rsidRPr="00214D5E">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t>Пригородного</w:t>
      </w:r>
      <w:r w:rsidRPr="00214D5E">
        <w:t xml:space="preserve"> сельского поселения Крымского района, выданных уполномоченными органами муниципального образования Крымский район.</w:t>
      </w:r>
    </w:p>
    <w:p w14:paraId="6AC9929D" w14:textId="77777777" w:rsidR="00DA6725" w:rsidRPr="00214D5E" w:rsidRDefault="00DA6725" w:rsidP="00DA6725">
      <w:pPr>
        <w:spacing w:after="0" w:line="240" w:lineRule="auto"/>
        <w:ind w:firstLine="567"/>
        <w:jc w:val="both"/>
      </w:pPr>
      <w:r w:rsidRPr="00214D5E">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20A9236" w14:textId="77777777" w:rsidR="00DA6725" w:rsidRPr="00214D5E" w:rsidRDefault="00DA6725" w:rsidP="00DA6725">
      <w:pPr>
        <w:spacing w:after="0" w:line="240" w:lineRule="auto"/>
        <w:ind w:firstLine="567"/>
        <w:jc w:val="both"/>
      </w:pPr>
    </w:p>
    <w:p w14:paraId="7A980126" w14:textId="77777777" w:rsidR="00DA6725" w:rsidRPr="00214D5E" w:rsidRDefault="00DA6725" w:rsidP="00DA6725">
      <w:pPr>
        <w:spacing w:after="0" w:line="240" w:lineRule="auto"/>
        <w:ind w:firstLine="567"/>
        <w:jc w:val="both"/>
      </w:pPr>
      <w:r w:rsidRPr="00214D5E">
        <w:t>Примечание общее.</w:t>
      </w:r>
    </w:p>
    <w:p w14:paraId="3470FF59" w14:textId="77777777" w:rsidR="00DA6725" w:rsidRPr="00214D5E" w:rsidRDefault="00DA6725" w:rsidP="00DA6725">
      <w:pPr>
        <w:spacing w:after="0" w:line="240" w:lineRule="auto"/>
        <w:ind w:firstLine="567"/>
        <w:jc w:val="both"/>
      </w:pPr>
      <w:r w:rsidRPr="00214D5E">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E00CC93" w14:textId="77777777" w:rsidR="00DA6725" w:rsidRPr="00214D5E" w:rsidRDefault="00DA6725" w:rsidP="00DA6725">
      <w:pPr>
        <w:spacing w:after="0" w:line="240" w:lineRule="auto"/>
        <w:ind w:firstLine="567"/>
        <w:jc w:val="both"/>
      </w:pPr>
      <w:r w:rsidRPr="00214D5E">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FB51C0A" w14:textId="77777777" w:rsidR="00DA6725" w:rsidRPr="00214D5E" w:rsidRDefault="00DA6725" w:rsidP="00DA6725">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2017031" w14:textId="77777777" w:rsidR="00DA6725" w:rsidRPr="00214D5E" w:rsidRDefault="00DA6725" w:rsidP="00DA6725">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C39E95C" w14:textId="77777777" w:rsidR="00DA6725" w:rsidRPr="00214D5E" w:rsidRDefault="00DA6725" w:rsidP="00DA6725">
      <w:pPr>
        <w:spacing w:after="0" w:line="240" w:lineRule="auto"/>
        <w:ind w:firstLine="567"/>
        <w:jc w:val="both"/>
      </w:pPr>
      <w:r w:rsidRPr="00214D5E">
        <w:t>2) использование сточных вод в целях регулирования плодородия почв;</w:t>
      </w:r>
    </w:p>
    <w:p w14:paraId="74BA34ED" w14:textId="77777777" w:rsidR="00DA6725" w:rsidRPr="00214D5E" w:rsidRDefault="00DA6725" w:rsidP="00DA6725">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68D6561" w14:textId="77777777" w:rsidR="00DA6725" w:rsidRPr="00214D5E" w:rsidRDefault="00DA6725" w:rsidP="00DA6725">
      <w:pPr>
        <w:spacing w:after="0" w:line="240" w:lineRule="auto"/>
        <w:ind w:firstLine="567"/>
        <w:jc w:val="both"/>
      </w:pPr>
      <w:r w:rsidRPr="00214D5E">
        <w:t>4) осуществление авиационных мер по борьбе с вредными организмами.</w:t>
      </w:r>
    </w:p>
    <w:p w14:paraId="197708B1" w14:textId="77777777" w:rsidR="00DA6725" w:rsidRPr="00214D5E" w:rsidRDefault="00DA6725" w:rsidP="00DA6725">
      <w:pPr>
        <w:spacing w:after="0" w:line="240" w:lineRule="auto"/>
        <w:ind w:firstLine="567"/>
        <w:jc w:val="both"/>
      </w:pPr>
      <w:r w:rsidRPr="00214D5E">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6952899" w14:textId="77777777" w:rsidR="00DA6725" w:rsidRPr="00214D5E" w:rsidRDefault="00DA6725" w:rsidP="00DA6725">
      <w:pPr>
        <w:spacing w:after="0" w:line="240" w:lineRule="auto"/>
        <w:ind w:firstLine="567"/>
        <w:jc w:val="both"/>
      </w:pPr>
      <w:r w:rsidRPr="00214D5E">
        <w:t>- в границах территорий общего пользования;</w:t>
      </w:r>
    </w:p>
    <w:p w14:paraId="23433533" w14:textId="77777777" w:rsidR="00DA6725" w:rsidRPr="00214D5E" w:rsidRDefault="00DA6725" w:rsidP="00DA6725">
      <w:pPr>
        <w:spacing w:after="0" w:line="240" w:lineRule="auto"/>
        <w:ind w:firstLine="567"/>
        <w:jc w:val="both"/>
      </w:pPr>
      <w:r w:rsidRPr="00214D5E">
        <w:t>- предназначенные для размещения линейных объектов и (или) занятые линейными объектами.</w:t>
      </w:r>
    </w:p>
    <w:p w14:paraId="645CA12B" w14:textId="77777777" w:rsidR="00DA6725" w:rsidRPr="00214D5E" w:rsidRDefault="00DA6725" w:rsidP="00DA6725">
      <w:pPr>
        <w:spacing w:after="0" w:line="240" w:lineRule="auto"/>
        <w:ind w:firstLine="567"/>
        <w:jc w:val="both"/>
      </w:pPr>
      <w:r w:rsidRPr="00214D5E">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09FDEF0" w14:textId="77777777" w:rsidR="00DA6725" w:rsidRPr="00214D5E" w:rsidRDefault="00DA6725" w:rsidP="00DA6725">
      <w:pPr>
        <w:spacing w:after="0" w:line="240" w:lineRule="auto"/>
        <w:ind w:firstLine="567"/>
        <w:jc w:val="both"/>
      </w:pPr>
      <w:r w:rsidRPr="00214D5E">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203881BE" w14:textId="77777777" w:rsidR="00DA6725" w:rsidRPr="00214D5E" w:rsidRDefault="00DA6725" w:rsidP="00DA6725">
      <w:pPr>
        <w:spacing w:after="0" w:line="240" w:lineRule="auto"/>
        <w:ind w:firstLine="567"/>
        <w:jc w:val="both"/>
      </w:pPr>
      <w:r w:rsidRPr="00214D5E">
        <w:t xml:space="preserve">Размещение зданий, строений и сооружений возможно </w:t>
      </w:r>
      <w:r>
        <w:t>при соблюдении требований статьи 52 настоящих Правил</w:t>
      </w:r>
      <w:r w:rsidRPr="00214D5E">
        <w:t>.</w:t>
      </w:r>
    </w:p>
    <w:p w14:paraId="71D62267" w14:textId="77777777" w:rsidR="00214D5E" w:rsidRPr="00214D5E" w:rsidRDefault="00214D5E" w:rsidP="000E6F6D">
      <w:pPr>
        <w:spacing w:after="0" w:line="240" w:lineRule="auto"/>
        <w:jc w:val="both"/>
      </w:pPr>
    </w:p>
    <w:p w14:paraId="3EF2C4C0" w14:textId="77777777" w:rsidR="00214D5E" w:rsidRPr="000E6F6D" w:rsidRDefault="00214D5E" w:rsidP="00C71673">
      <w:pPr>
        <w:pStyle w:val="6"/>
      </w:pPr>
      <w:bookmarkStart w:id="106" w:name="_Toc158625258"/>
      <w:r w:rsidRPr="000E6F6D">
        <w:t>Ж – 1Б. Зона застройки индивидуальными жилыми домами с содержанием домашнего скота  и птицы.</w:t>
      </w:r>
      <w:bookmarkEnd w:id="106"/>
    </w:p>
    <w:p w14:paraId="2310B465" w14:textId="77777777" w:rsidR="000E6F6D" w:rsidRDefault="000E6F6D" w:rsidP="000E6F6D">
      <w:pPr>
        <w:spacing w:after="0" w:line="240" w:lineRule="auto"/>
        <w:jc w:val="both"/>
        <w:rPr>
          <w:i/>
        </w:rPr>
      </w:pPr>
    </w:p>
    <w:p w14:paraId="0272D2FE" w14:textId="77777777" w:rsidR="00214D5E" w:rsidRPr="000E6F6D" w:rsidRDefault="00214D5E" w:rsidP="000E6F6D">
      <w:pPr>
        <w:spacing w:after="0" w:line="240" w:lineRule="auto"/>
        <w:jc w:val="both"/>
        <w:rPr>
          <w:i/>
        </w:rPr>
      </w:pPr>
      <w:r w:rsidRPr="000E6F6D">
        <w:rPr>
          <w:i/>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0A151A91" w14:textId="77777777" w:rsidR="00214D5E" w:rsidRPr="00214D5E" w:rsidRDefault="00214D5E" w:rsidP="000E6F6D">
      <w:pPr>
        <w:spacing w:after="0" w:line="240" w:lineRule="auto"/>
        <w:jc w:val="both"/>
      </w:pPr>
    </w:p>
    <w:p w14:paraId="66A8DA4F" w14:textId="77777777" w:rsidR="00214D5E" w:rsidRPr="000E6F6D" w:rsidRDefault="00214D5E" w:rsidP="000E6F6D">
      <w:pPr>
        <w:spacing w:after="0" w:line="240" w:lineRule="auto"/>
        <w:jc w:val="both"/>
        <w:rPr>
          <w:b/>
        </w:rPr>
      </w:pPr>
      <w:r w:rsidRPr="000E6F6D">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14D5E" w:rsidRPr="00214D5E" w14:paraId="18875D04" w14:textId="77777777" w:rsidTr="00214D5E">
        <w:trPr>
          <w:trHeight w:val="57"/>
        </w:trPr>
        <w:tc>
          <w:tcPr>
            <w:tcW w:w="3545" w:type="dxa"/>
            <w:vAlign w:val="center"/>
          </w:tcPr>
          <w:p w14:paraId="76CBEAEB" w14:textId="77777777" w:rsidR="00214D5E" w:rsidRPr="000E6F6D" w:rsidRDefault="00214D5E" w:rsidP="000E6F6D">
            <w:pPr>
              <w:spacing w:after="0" w:line="240" w:lineRule="auto"/>
              <w:rPr>
                <w:b/>
              </w:rPr>
            </w:pPr>
            <w:r w:rsidRPr="000E6F6D">
              <w:rPr>
                <w:b/>
              </w:rPr>
              <w:t>Виды разрешенного использования земельных участков</w:t>
            </w:r>
          </w:p>
        </w:tc>
        <w:tc>
          <w:tcPr>
            <w:tcW w:w="5670" w:type="dxa"/>
            <w:vAlign w:val="center"/>
          </w:tcPr>
          <w:p w14:paraId="08002F50" w14:textId="77777777" w:rsidR="00214D5E" w:rsidRPr="000E6F6D" w:rsidRDefault="00214D5E" w:rsidP="000E6F6D">
            <w:pPr>
              <w:spacing w:after="0" w:line="240" w:lineRule="auto"/>
              <w:rPr>
                <w:b/>
              </w:rPr>
            </w:pPr>
            <w:r w:rsidRPr="000E6F6D">
              <w:rPr>
                <w:b/>
              </w:rPr>
              <w:t>Описание вида разрешенного использования земельного участка</w:t>
            </w:r>
          </w:p>
        </w:tc>
        <w:tc>
          <w:tcPr>
            <w:tcW w:w="6378" w:type="dxa"/>
            <w:vAlign w:val="center"/>
          </w:tcPr>
          <w:p w14:paraId="0A23BFF2" w14:textId="77777777" w:rsidR="00214D5E" w:rsidRPr="000E6F6D" w:rsidRDefault="00214D5E" w:rsidP="000E6F6D">
            <w:pPr>
              <w:spacing w:after="0" w:line="240" w:lineRule="auto"/>
              <w:rPr>
                <w:b/>
              </w:rPr>
            </w:pPr>
            <w:r w:rsidRPr="000E6F6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214D5E" w14:paraId="08A7020B" w14:textId="77777777" w:rsidTr="00214D5E">
        <w:trPr>
          <w:trHeight w:val="57"/>
        </w:trPr>
        <w:tc>
          <w:tcPr>
            <w:tcW w:w="3545" w:type="dxa"/>
            <w:vAlign w:val="center"/>
          </w:tcPr>
          <w:p w14:paraId="1C081B7A" w14:textId="77777777" w:rsidR="00214D5E" w:rsidRPr="00214D5E" w:rsidRDefault="00214D5E" w:rsidP="000E6F6D">
            <w:pPr>
              <w:spacing w:after="0" w:line="240" w:lineRule="auto"/>
            </w:pPr>
            <w:r w:rsidRPr="00214D5E">
              <w:t>[2.2] - Для ведения личного подсобного хозяйства (приусадебный земельный участок)</w:t>
            </w:r>
          </w:p>
        </w:tc>
        <w:tc>
          <w:tcPr>
            <w:tcW w:w="5670" w:type="dxa"/>
            <w:vAlign w:val="center"/>
          </w:tcPr>
          <w:p w14:paraId="7E12D38F" w14:textId="77777777" w:rsidR="00214D5E" w:rsidRPr="00214D5E" w:rsidRDefault="00214D5E" w:rsidP="000E6F6D">
            <w:pPr>
              <w:spacing w:after="0" w:line="240" w:lineRule="auto"/>
            </w:pPr>
            <w:r w:rsidRPr="00214D5E">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34B16A7" w14:textId="77777777" w:rsidR="00214D5E" w:rsidRPr="00214D5E" w:rsidRDefault="00214D5E" w:rsidP="000E6F6D">
            <w:pPr>
              <w:spacing w:after="0" w:line="240" w:lineRule="auto"/>
            </w:pPr>
            <w:r w:rsidRPr="00214D5E">
              <w:t>выращивание сельскохозяйственных культур;</w:t>
            </w:r>
          </w:p>
          <w:p w14:paraId="62B0C854" w14:textId="77777777" w:rsidR="00214D5E" w:rsidRPr="00214D5E" w:rsidRDefault="00214D5E" w:rsidP="000E6F6D">
            <w:pPr>
              <w:spacing w:after="0" w:line="240" w:lineRule="auto"/>
            </w:pPr>
            <w:r w:rsidRPr="00214D5E">
              <w:t>размещение гаражей для собственных нужд и хозяйственных построек;</w:t>
            </w:r>
          </w:p>
          <w:p w14:paraId="3302192E" w14:textId="77777777" w:rsidR="00214D5E" w:rsidRPr="00214D5E" w:rsidRDefault="00214D5E" w:rsidP="000E6F6D">
            <w:pPr>
              <w:spacing w:after="0" w:line="240" w:lineRule="auto"/>
            </w:pPr>
            <w:r w:rsidRPr="00214D5E">
              <w:t>производство сельскохозяйственной продукции;</w:t>
            </w:r>
          </w:p>
          <w:p w14:paraId="728CCB4E" w14:textId="77777777" w:rsidR="00214D5E" w:rsidRPr="00214D5E" w:rsidRDefault="00214D5E" w:rsidP="000E6F6D">
            <w:pPr>
              <w:spacing w:after="0" w:line="240" w:lineRule="auto"/>
            </w:pPr>
            <w:r w:rsidRPr="00214D5E">
              <w:t>размещение гаража и иных вспомогательных сооружений;</w:t>
            </w:r>
          </w:p>
          <w:p w14:paraId="1E60681F" w14:textId="77777777" w:rsidR="00214D5E" w:rsidRPr="00214D5E" w:rsidRDefault="00214D5E" w:rsidP="000E6F6D">
            <w:pPr>
              <w:spacing w:after="0" w:line="240" w:lineRule="auto"/>
            </w:pPr>
            <w:r w:rsidRPr="00214D5E">
              <w:t>содержание сельскохозяйственных животных</w:t>
            </w:r>
          </w:p>
        </w:tc>
        <w:tc>
          <w:tcPr>
            <w:tcW w:w="6378" w:type="dxa"/>
          </w:tcPr>
          <w:p w14:paraId="73873F9B" w14:textId="77777777" w:rsidR="00214D5E" w:rsidRPr="00214D5E" w:rsidRDefault="00214D5E" w:rsidP="000E6F6D">
            <w:pPr>
              <w:spacing w:after="0" w:line="240" w:lineRule="auto"/>
            </w:pPr>
            <w:r w:rsidRPr="00214D5E">
              <w:t>минимальная/максимальная площадь земельных участков  – 1000/5000 кв. м;</w:t>
            </w:r>
          </w:p>
          <w:p w14:paraId="26A00F0D"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(проезда) – 12 м;</w:t>
            </w:r>
          </w:p>
          <w:p w14:paraId="656E355F" w14:textId="77777777" w:rsidR="00214D5E" w:rsidRPr="00214D5E" w:rsidRDefault="00214D5E" w:rsidP="000E6F6D">
            <w:pPr>
              <w:spacing w:after="0" w:line="240" w:lineRule="auto"/>
            </w:pPr>
            <w:r w:rsidRPr="00214D5E">
              <w:t>минимальные отступы от границ земельных участков - 3 м;</w:t>
            </w:r>
          </w:p>
          <w:p w14:paraId="50025A92" w14:textId="77777777" w:rsidR="00214D5E" w:rsidRPr="00214D5E" w:rsidRDefault="00214D5E" w:rsidP="000E6F6D">
            <w:pPr>
              <w:spacing w:after="0" w:line="240" w:lineRule="auto"/>
            </w:pPr>
            <w:r w:rsidRPr="00214D5E">
              <w:t>максимальное количество надземных этажей зданий – 3 этажа (включая мансардный этаж);</w:t>
            </w:r>
          </w:p>
          <w:p w14:paraId="055983CF" w14:textId="77777777" w:rsidR="00214D5E" w:rsidRPr="00214D5E" w:rsidRDefault="00214D5E" w:rsidP="000E6F6D">
            <w:pPr>
              <w:spacing w:after="0" w:line="240" w:lineRule="auto"/>
            </w:pPr>
            <w:r w:rsidRPr="00214D5E">
              <w:t>максимальный процент застройки в границах земельного участка – 20%;</w:t>
            </w:r>
          </w:p>
          <w:p w14:paraId="56225DD6" w14:textId="77777777" w:rsidR="00214D5E" w:rsidRPr="00214D5E" w:rsidRDefault="00214D5E" w:rsidP="000E6F6D">
            <w:pPr>
              <w:spacing w:after="0" w:line="240" w:lineRule="auto"/>
            </w:pPr>
            <w:r w:rsidRPr="00214D5E">
              <w:t>Коэффициент использования территории - 0,4;</w:t>
            </w:r>
          </w:p>
          <w:p w14:paraId="7F76B913" w14:textId="77777777" w:rsidR="00214D5E" w:rsidRPr="00214D5E" w:rsidRDefault="00214D5E" w:rsidP="000E6F6D">
            <w:pPr>
              <w:spacing w:after="0" w:line="240" w:lineRule="auto"/>
            </w:pPr>
            <w:r w:rsidRPr="00214D5E">
              <w:t>Процент застройки подземной части не регламентируется.</w:t>
            </w:r>
          </w:p>
        </w:tc>
      </w:tr>
      <w:tr w:rsidR="00214D5E" w:rsidRPr="00214D5E" w14:paraId="5714BF6A" w14:textId="77777777" w:rsidTr="00214D5E">
        <w:trPr>
          <w:trHeight w:val="57"/>
        </w:trPr>
        <w:tc>
          <w:tcPr>
            <w:tcW w:w="3545" w:type="dxa"/>
            <w:vAlign w:val="center"/>
          </w:tcPr>
          <w:p w14:paraId="0A062875" w14:textId="77777777" w:rsidR="00214D5E" w:rsidRPr="00214D5E" w:rsidRDefault="00214D5E" w:rsidP="000E6F6D">
            <w:pPr>
              <w:spacing w:after="0" w:line="240" w:lineRule="auto"/>
            </w:pPr>
            <w:r w:rsidRPr="00214D5E">
              <w:t>[2.1] - Для индивидуального жилищного строительства</w:t>
            </w:r>
          </w:p>
        </w:tc>
        <w:tc>
          <w:tcPr>
            <w:tcW w:w="5670" w:type="dxa"/>
            <w:vAlign w:val="center"/>
          </w:tcPr>
          <w:p w14:paraId="294AB66B" w14:textId="77777777" w:rsidR="00214D5E" w:rsidRPr="00214D5E" w:rsidRDefault="00214D5E" w:rsidP="000E6F6D">
            <w:pPr>
              <w:spacing w:after="0" w:line="240" w:lineRule="auto"/>
            </w:pPr>
            <w:r w:rsidRPr="00214D5E">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244FD44" w14:textId="77777777" w:rsidR="00214D5E" w:rsidRPr="00214D5E" w:rsidRDefault="00214D5E" w:rsidP="000E6F6D">
            <w:pPr>
              <w:spacing w:after="0" w:line="240" w:lineRule="auto"/>
            </w:pPr>
            <w:r w:rsidRPr="00214D5E">
              <w:t>выращивание сельскохозяйственных культур;</w:t>
            </w:r>
          </w:p>
          <w:p w14:paraId="1BB4DDBE" w14:textId="77777777" w:rsidR="00214D5E" w:rsidRPr="00214D5E" w:rsidRDefault="00214D5E" w:rsidP="000E6F6D">
            <w:pPr>
              <w:spacing w:after="0" w:line="240" w:lineRule="auto"/>
            </w:pPr>
            <w:r w:rsidRPr="00214D5E">
              <w:t>размещение гаражей для собственных нужд и хозяйственных построек</w:t>
            </w:r>
          </w:p>
        </w:tc>
        <w:tc>
          <w:tcPr>
            <w:tcW w:w="6378" w:type="dxa"/>
          </w:tcPr>
          <w:p w14:paraId="04AB72CE" w14:textId="77777777" w:rsidR="00214D5E" w:rsidRPr="00214D5E" w:rsidRDefault="00214D5E" w:rsidP="000E6F6D">
            <w:pPr>
              <w:spacing w:after="0" w:line="240" w:lineRule="auto"/>
            </w:pPr>
            <w:r w:rsidRPr="00214D5E">
              <w:t>минимальная/максимальная площадь земельных участков   – 400/2000 кв. м;</w:t>
            </w:r>
          </w:p>
          <w:p w14:paraId="406005D4"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(проезда) – 12 м;*</w:t>
            </w:r>
          </w:p>
          <w:p w14:paraId="3ECC6A4F" w14:textId="77777777" w:rsidR="00214D5E" w:rsidRPr="00214D5E" w:rsidRDefault="00214D5E" w:rsidP="000E6F6D">
            <w:pPr>
              <w:spacing w:after="0" w:line="240" w:lineRule="auto"/>
            </w:pPr>
            <w:r w:rsidRPr="00214D5E">
              <w:t>минимальные отступы от границ земельных участков - 3 м;*</w:t>
            </w:r>
          </w:p>
          <w:p w14:paraId="43173FCD" w14:textId="77777777" w:rsidR="00214D5E" w:rsidRPr="00214D5E" w:rsidRDefault="00214D5E" w:rsidP="000E6F6D">
            <w:pPr>
              <w:spacing w:after="0" w:line="240" w:lineRule="auto"/>
            </w:pPr>
            <w:r w:rsidRPr="00214D5E">
              <w:t>максимальное количество надземных этажей зданий – 3 этажа (включая мансардный этаж);</w:t>
            </w:r>
          </w:p>
          <w:p w14:paraId="6DF772E9" w14:textId="77777777" w:rsidR="00214D5E" w:rsidRPr="00214D5E" w:rsidRDefault="00214D5E" w:rsidP="000E6F6D">
            <w:pPr>
              <w:spacing w:after="0" w:line="240" w:lineRule="auto"/>
            </w:pPr>
            <w:r w:rsidRPr="00214D5E">
              <w:t>максимальный процент застройки в границах земельного участка – 30%;</w:t>
            </w:r>
          </w:p>
          <w:p w14:paraId="490053DF" w14:textId="77777777" w:rsidR="00214D5E" w:rsidRPr="00214D5E" w:rsidRDefault="00214D5E" w:rsidP="000E6F6D">
            <w:pPr>
              <w:spacing w:after="0" w:line="240" w:lineRule="auto"/>
            </w:pPr>
            <w:r w:rsidRPr="00214D5E">
              <w:t>Коэффициент использования территории - 0,4;</w:t>
            </w:r>
          </w:p>
          <w:p w14:paraId="2C9E7C56" w14:textId="77777777" w:rsidR="00214D5E" w:rsidRPr="00214D5E" w:rsidRDefault="00214D5E" w:rsidP="000E6F6D">
            <w:pPr>
              <w:spacing w:after="0" w:line="240" w:lineRule="auto"/>
            </w:pPr>
            <w:r w:rsidRPr="00214D5E">
              <w:t>Процент застройки подземной части не регламентируется.</w:t>
            </w:r>
          </w:p>
        </w:tc>
      </w:tr>
      <w:tr w:rsidR="00214D5E" w:rsidRPr="00214D5E" w14:paraId="03CF1B0B" w14:textId="77777777" w:rsidTr="00214D5E">
        <w:trPr>
          <w:trHeight w:val="57"/>
        </w:trPr>
        <w:tc>
          <w:tcPr>
            <w:tcW w:w="3545" w:type="dxa"/>
            <w:vAlign w:val="center"/>
          </w:tcPr>
          <w:p w14:paraId="52002CFC" w14:textId="77777777" w:rsidR="00214D5E" w:rsidRPr="00214D5E" w:rsidRDefault="00214D5E" w:rsidP="000E6F6D">
            <w:pPr>
              <w:spacing w:after="0" w:line="240" w:lineRule="auto"/>
            </w:pPr>
            <w:r w:rsidRPr="00214D5E">
              <w:t>[2.3] - Блокированная жилая застройка</w:t>
            </w:r>
          </w:p>
        </w:tc>
        <w:tc>
          <w:tcPr>
            <w:tcW w:w="5670" w:type="dxa"/>
            <w:vAlign w:val="center"/>
          </w:tcPr>
          <w:p w14:paraId="6BCA9377" w14:textId="77777777" w:rsidR="00214D5E" w:rsidRPr="00214D5E" w:rsidRDefault="00214D5E" w:rsidP="000E6F6D">
            <w:pPr>
              <w:spacing w:after="0" w:line="240" w:lineRule="auto"/>
            </w:pPr>
            <w:r w:rsidRPr="00214D5E">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558826DA" w14:textId="77777777" w:rsidR="00214D5E" w:rsidRPr="00214D5E" w:rsidRDefault="00214D5E" w:rsidP="000E6F6D">
            <w:pPr>
              <w:spacing w:after="0" w:line="240" w:lineRule="auto"/>
            </w:pPr>
            <w:r w:rsidRPr="00214D5E">
              <w:t>разведение декоративных и плодовых деревьев, овощных и ягодных культур;</w:t>
            </w:r>
          </w:p>
          <w:p w14:paraId="63476551" w14:textId="77777777" w:rsidR="00214D5E" w:rsidRPr="00214D5E" w:rsidRDefault="00214D5E" w:rsidP="000E6F6D">
            <w:pPr>
              <w:spacing w:after="0" w:line="240" w:lineRule="auto"/>
            </w:pPr>
            <w:r w:rsidRPr="00214D5E">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4506B263" w14:textId="77777777" w:rsidR="00214D5E" w:rsidRPr="00214D5E" w:rsidRDefault="00214D5E" w:rsidP="000E6F6D">
            <w:pPr>
              <w:spacing w:after="0" w:line="240" w:lineRule="auto"/>
            </w:pPr>
            <w:r w:rsidRPr="00214D5E">
              <w:t>минимальная/максимальная площадь земельных участков – 400/8000 кв. м;</w:t>
            </w:r>
          </w:p>
          <w:p w14:paraId="2CF65143" w14:textId="77777777" w:rsidR="00214D5E" w:rsidRPr="00214D5E" w:rsidRDefault="00214D5E" w:rsidP="000E6F6D">
            <w:pPr>
              <w:spacing w:after="0" w:line="240" w:lineRule="auto"/>
            </w:pPr>
            <w:r w:rsidRPr="00214D5E">
              <w:t>минимальная/максимальная площадь земельных участков – 200/800 кв. м из расчета на 1 блок;</w:t>
            </w:r>
          </w:p>
          <w:p w14:paraId="00985441"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(проезда) – 6 м;</w:t>
            </w:r>
          </w:p>
          <w:p w14:paraId="6EE4FE14" w14:textId="77777777" w:rsidR="00214D5E" w:rsidRPr="00214D5E" w:rsidRDefault="00214D5E" w:rsidP="000E6F6D">
            <w:pPr>
              <w:spacing w:after="0" w:line="240" w:lineRule="auto"/>
            </w:pPr>
            <w:r w:rsidRPr="00214D5E">
              <w:t>минимальные отступы от границ земельных участков - 0 м;</w:t>
            </w:r>
          </w:p>
          <w:p w14:paraId="61F43582" w14:textId="77777777" w:rsidR="00214D5E" w:rsidRPr="00214D5E" w:rsidRDefault="00214D5E" w:rsidP="000E6F6D">
            <w:pPr>
              <w:spacing w:after="0" w:line="240" w:lineRule="auto"/>
            </w:pPr>
            <w:r w:rsidRPr="00214D5E">
              <w:t>максимальное количество надземных этажей зданий – 3 этажа (включая мансардный этаж);</w:t>
            </w:r>
          </w:p>
          <w:p w14:paraId="70B5A559" w14:textId="77777777" w:rsidR="00214D5E" w:rsidRPr="00214D5E" w:rsidRDefault="00214D5E" w:rsidP="000E6F6D">
            <w:pPr>
              <w:spacing w:after="0" w:line="240" w:lineRule="auto"/>
            </w:pPr>
            <w:r w:rsidRPr="00214D5E">
              <w:t>максимальный процент застройки в границах земельного участка – 40%;</w:t>
            </w:r>
          </w:p>
          <w:p w14:paraId="03954178" w14:textId="77777777" w:rsidR="00214D5E" w:rsidRPr="00214D5E" w:rsidRDefault="00214D5E" w:rsidP="000E6F6D">
            <w:pPr>
              <w:spacing w:after="0" w:line="240" w:lineRule="auto"/>
            </w:pPr>
            <w:r w:rsidRPr="00214D5E">
              <w:t>Коэффициент использования территории - 0,8;</w:t>
            </w:r>
          </w:p>
          <w:p w14:paraId="0FFD4F12" w14:textId="77777777" w:rsidR="00214D5E" w:rsidRPr="00214D5E" w:rsidRDefault="00214D5E" w:rsidP="000E6F6D">
            <w:pPr>
              <w:spacing w:after="0" w:line="240" w:lineRule="auto"/>
            </w:pPr>
            <w:r w:rsidRPr="00214D5E">
              <w:t>Процент застройки подземной части не регламентируется.</w:t>
            </w:r>
          </w:p>
        </w:tc>
      </w:tr>
      <w:tr w:rsidR="00214D5E" w:rsidRPr="00214D5E" w14:paraId="21F61C2F" w14:textId="77777777" w:rsidTr="00214D5E">
        <w:trPr>
          <w:trHeight w:val="57"/>
        </w:trPr>
        <w:tc>
          <w:tcPr>
            <w:tcW w:w="3545" w:type="dxa"/>
            <w:vAlign w:val="center"/>
          </w:tcPr>
          <w:p w14:paraId="3B4D1CA2" w14:textId="77777777" w:rsidR="00214D5E" w:rsidRPr="00214D5E" w:rsidRDefault="00214D5E" w:rsidP="000E6F6D">
            <w:pPr>
              <w:spacing w:after="0" w:line="240" w:lineRule="auto"/>
            </w:pPr>
            <w:r w:rsidRPr="00214D5E">
              <w:t>[12.0] – Земельные участки (территории) общего пользования</w:t>
            </w:r>
          </w:p>
        </w:tc>
        <w:tc>
          <w:tcPr>
            <w:tcW w:w="5670" w:type="dxa"/>
            <w:vAlign w:val="center"/>
          </w:tcPr>
          <w:p w14:paraId="18505011" w14:textId="77777777" w:rsidR="00214D5E" w:rsidRPr="00214D5E" w:rsidRDefault="00214D5E" w:rsidP="000E6F6D">
            <w:pPr>
              <w:spacing w:after="0" w:line="240" w:lineRule="auto"/>
            </w:pPr>
            <w:r w:rsidRPr="00214D5E">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14:paraId="5C1C4E27" w14:textId="77777777" w:rsidR="00214D5E" w:rsidRPr="00214D5E" w:rsidRDefault="00214D5E" w:rsidP="000E6F6D">
            <w:pPr>
              <w:spacing w:after="0" w:line="240" w:lineRule="auto"/>
            </w:pPr>
            <w:r w:rsidRPr="00214D5E">
              <w:t>Регламенты не устанавливаются.</w:t>
            </w:r>
          </w:p>
          <w:p w14:paraId="44EF0DED" w14:textId="77777777" w:rsidR="00214D5E" w:rsidRPr="00214D5E" w:rsidRDefault="00214D5E" w:rsidP="000E6F6D">
            <w:pPr>
              <w:spacing w:after="0" w:line="240" w:lineRule="auto"/>
            </w:pPr>
            <w:r w:rsidRPr="00214D5E">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9A3FDCE" w14:textId="77777777" w:rsidR="00214D5E" w:rsidRPr="000E6F6D" w:rsidRDefault="00214D5E" w:rsidP="000E6F6D">
      <w:pPr>
        <w:jc w:val="both"/>
        <w:rPr>
          <w:b/>
        </w:rPr>
      </w:pPr>
      <w:r w:rsidRPr="000E6F6D">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14D5E" w:rsidRPr="00214D5E" w14:paraId="48642689" w14:textId="77777777" w:rsidTr="00214D5E">
        <w:trPr>
          <w:trHeight w:val="20"/>
        </w:trPr>
        <w:tc>
          <w:tcPr>
            <w:tcW w:w="3545" w:type="dxa"/>
            <w:vAlign w:val="center"/>
          </w:tcPr>
          <w:p w14:paraId="234CB3A9" w14:textId="77777777" w:rsidR="00214D5E" w:rsidRPr="000E6F6D" w:rsidRDefault="00214D5E" w:rsidP="000E6F6D">
            <w:pPr>
              <w:spacing w:after="0" w:line="240" w:lineRule="auto"/>
              <w:rPr>
                <w:b/>
              </w:rPr>
            </w:pPr>
            <w:r w:rsidRPr="000E6F6D">
              <w:rPr>
                <w:b/>
              </w:rPr>
              <w:t>Виды разрешенного использования земельных участков</w:t>
            </w:r>
          </w:p>
        </w:tc>
        <w:tc>
          <w:tcPr>
            <w:tcW w:w="5670" w:type="dxa"/>
            <w:vAlign w:val="center"/>
          </w:tcPr>
          <w:p w14:paraId="50951C8E" w14:textId="77777777" w:rsidR="00214D5E" w:rsidRPr="000E6F6D" w:rsidRDefault="00214D5E" w:rsidP="000E6F6D">
            <w:pPr>
              <w:spacing w:after="0" w:line="240" w:lineRule="auto"/>
              <w:rPr>
                <w:b/>
              </w:rPr>
            </w:pPr>
            <w:r w:rsidRPr="000E6F6D">
              <w:rPr>
                <w:b/>
              </w:rPr>
              <w:t>Описание вида разрешенного использования земельного участка</w:t>
            </w:r>
          </w:p>
        </w:tc>
        <w:tc>
          <w:tcPr>
            <w:tcW w:w="6378" w:type="dxa"/>
            <w:vAlign w:val="center"/>
          </w:tcPr>
          <w:p w14:paraId="03755C57" w14:textId="77777777" w:rsidR="00214D5E" w:rsidRPr="000E6F6D" w:rsidRDefault="00214D5E" w:rsidP="000E6F6D">
            <w:pPr>
              <w:spacing w:after="0" w:line="240" w:lineRule="auto"/>
              <w:rPr>
                <w:b/>
              </w:rPr>
            </w:pPr>
            <w:r w:rsidRPr="000E6F6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214D5E" w14:paraId="7CE0B3C3" w14:textId="77777777" w:rsidTr="00214D5E">
        <w:trPr>
          <w:trHeight w:val="20"/>
        </w:trPr>
        <w:tc>
          <w:tcPr>
            <w:tcW w:w="3545" w:type="dxa"/>
          </w:tcPr>
          <w:p w14:paraId="452720B3" w14:textId="77777777" w:rsidR="00214D5E" w:rsidRPr="00214D5E" w:rsidRDefault="00214D5E" w:rsidP="000E6F6D">
            <w:pPr>
              <w:spacing w:after="0" w:line="240" w:lineRule="auto"/>
            </w:pPr>
            <w:r w:rsidRPr="00214D5E">
              <w:t>[3.5.1] - Дошкольное, начальное и среднее общее образование</w:t>
            </w:r>
          </w:p>
        </w:tc>
        <w:tc>
          <w:tcPr>
            <w:tcW w:w="5670" w:type="dxa"/>
          </w:tcPr>
          <w:p w14:paraId="091E3F15" w14:textId="77777777" w:rsidR="00214D5E" w:rsidRPr="00214D5E" w:rsidRDefault="00214D5E" w:rsidP="000E6F6D">
            <w:pPr>
              <w:spacing w:after="0" w:line="240" w:lineRule="auto"/>
            </w:pPr>
            <w:r w:rsidRPr="00214D5E">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6866CA1D" w14:textId="77777777" w:rsidR="00214D5E" w:rsidRPr="00214D5E" w:rsidRDefault="00214D5E" w:rsidP="000E6F6D">
            <w:pPr>
              <w:spacing w:after="0" w:line="240" w:lineRule="auto"/>
            </w:pPr>
            <w:r w:rsidRPr="00214D5E">
              <w:t>минимальная/максимальная площадь земельных участков  – 400 кв. м/не подлежит установлению;</w:t>
            </w:r>
          </w:p>
          <w:p w14:paraId="4A64B14C"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(проезда) – 25 м;</w:t>
            </w:r>
          </w:p>
          <w:p w14:paraId="13F286A1" w14:textId="77777777" w:rsidR="00214D5E" w:rsidRPr="00214D5E" w:rsidRDefault="00214D5E" w:rsidP="000E6F6D">
            <w:pPr>
              <w:spacing w:after="0" w:line="240" w:lineRule="auto"/>
            </w:pPr>
            <w:r w:rsidRPr="00214D5E">
              <w:t>минимальные отступы от границ земельных участков - 3 м;</w:t>
            </w:r>
          </w:p>
          <w:p w14:paraId="5A23960B" w14:textId="77777777" w:rsidR="00214D5E" w:rsidRPr="00214D5E" w:rsidRDefault="00214D5E" w:rsidP="000E6F6D">
            <w:pPr>
              <w:spacing w:after="0" w:line="240" w:lineRule="auto"/>
            </w:pPr>
            <w:r w:rsidRPr="00214D5E">
              <w:t>максимальное количество надземных этажей зданий – 4 этажа;</w:t>
            </w:r>
          </w:p>
          <w:p w14:paraId="22400FBF" w14:textId="77777777" w:rsidR="00214D5E" w:rsidRPr="00214D5E" w:rsidRDefault="00214D5E" w:rsidP="000E6F6D">
            <w:pPr>
              <w:spacing w:after="0" w:line="240" w:lineRule="auto"/>
            </w:pPr>
            <w:r w:rsidRPr="00214D5E">
              <w:t>максимальный процент застройки в границах земельного участка – 40%;</w:t>
            </w:r>
          </w:p>
          <w:p w14:paraId="0EA8CD82" w14:textId="77777777" w:rsidR="00214D5E" w:rsidRPr="00214D5E" w:rsidRDefault="00214D5E" w:rsidP="000E6F6D">
            <w:pPr>
              <w:spacing w:after="0" w:line="240" w:lineRule="auto"/>
            </w:pPr>
            <w:r w:rsidRPr="00214D5E">
              <w:t>минимальный процент озеленения земельного участка - 30%;</w:t>
            </w:r>
          </w:p>
        </w:tc>
      </w:tr>
      <w:tr w:rsidR="00214D5E" w:rsidRPr="00214D5E" w14:paraId="0C465D00" w14:textId="77777777" w:rsidTr="00214D5E">
        <w:trPr>
          <w:trHeight w:val="20"/>
        </w:trPr>
        <w:tc>
          <w:tcPr>
            <w:tcW w:w="3545" w:type="dxa"/>
            <w:vAlign w:val="center"/>
          </w:tcPr>
          <w:p w14:paraId="535D413D" w14:textId="77777777" w:rsidR="00214D5E" w:rsidRPr="00214D5E" w:rsidRDefault="00214D5E" w:rsidP="000E6F6D">
            <w:pPr>
              <w:spacing w:after="0" w:line="240" w:lineRule="auto"/>
            </w:pPr>
            <w:r w:rsidRPr="00214D5E">
              <w:t>[4.1] - Деловое управление</w:t>
            </w:r>
          </w:p>
        </w:tc>
        <w:tc>
          <w:tcPr>
            <w:tcW w:w="5670" w:type="dxa"/>
            <w:vAlign w:val="center"/>
          </w:tcPr>
          <w:p w14:paraId="3B9CB5AD" w14:textId="77777777" w:rsidR="00214D5E" w:rsidRPr="00214D5E" w:rsidRDefault="00214D5E" w:rsidP="000E6F6D">
            <w:pPr>
              <w:spacing w:after="0" w:line="240" w:lineRule="auto"/>
            </w:pPr>
            <w:r w:rsidRPr="00214D5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05F272A3" w14:textId="77777777" w:rsidR="00214D5E" w:rsidRPr="00214D5E" w:rsidRDefault="00214D5E" w:rsidP="000E6F6D">
            <w:pPr>
              <w:spacing w:after="0" w:line="240" w:lineRule="auto"/>
            </w:pPr>
            <w:r w:rsidRPr="00214D5E">
              <w:t>минимальная/максимальная площадь земельных участков  – 400/</w:t>
            </w:r>
            <w:smartTag w:uri="urn:schemas-microsoft-com:office:smarttags" w:element="metricconverter">
              <w:smartTagPr>
                <w:attr w:name="ProductID" w:val="5000 кв. м"/>
              </w:smartTagPr>
              <w:r w:rsidRPr="00214D5E">
                <w:t>5000 кв. м</w:t>
              </w:r>
            </w:smartTag>
            <w:r w:rsidRPr="00214D5E">
              <w:t>;</w:t>
            </w:r>
          </w:p>
          <w:p w14:paraId="412480F3"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(проезда) – 15м;</w:t>
            </w:r>
          </w:p>
          <w:p w14:paraId="3073CAC9" w14:textId="77777777" w:rsidR="00214D5E" w:rsidRPr="00214D5E" w:rsidRDefault="00214D5E" w:rsidP="000E6F6D">
            <w:pPr>
              <w:spacing w:after="0" w:line="240" w:lineRule="auto"/>
            </w:pPr>
            <w:r w:rsidRPr="00214D5E">
              <w:t>минимальные отступы от границ земельных участков - 3 м;</w:t>
            </w:r>
          </w:p>
          <w:p w14:paraId="6537590F" w14:textId="77777777" w:rsidR="00214D5E" w:rsidRPr="00214D5E" w:rsidRDefault="00214D5E" w:rsidP="000E6F6D">
            <w:pPr>
              <w:spacing w:after="0" w:line="240" w:lineRule="auto"/>
            </w:pPr>
            <w:r w:rsidRPr="00214D5E">
              <w:t>максимальное количество надземных этажей зданий – 4 этажа (включая мансардный этаж);</w:t>
            </w:r>
          </w:p>
          <w:p w14:paraId="17607EB3" w14:textId="77777777" w:rsidR="00214D5E" w:rsidRPr="00214D5E" w:rsidRDefault="00214D5E" w:rsidP="000E6F6D">
            <w:pPr>
              <w:spacing w:after="0" w:line="240" w:lineRule="auto"/>
            </w:pPr>
            <w:r w:rsidRPr="00214D5E">
              <w:t>максимальный процент застройки в границах земельного участка – 60%;</w:t>
            </w:r>
          </w:p>
          <w:p w14:paraId="6BE9623B" w14:textId="77777777" w:rsidR="00214D5E" w:rsidRPr="00214D5E" w:rsidRDefault="00214D5E" w:rsidP="000E6F6D">
            <w:pPr>
              <w:spacing w:after="0" w:line="240" w:lineRule="auto"/>
            </w:pPr>
            <w:r w:rsidRPr="00214D5E">
              <w:t>минимальный процент озеленения земельного участка - 10%;</w:t>
            </w:r>
          </w:p>
          <w:p w14:paraId="736A5D07" w14:textId="77777777" w:rsidR="00214D5E" w:rsidRPr="00214D5E" w:rsidRDefault="00214D5E" w:rsidP="000E6F6D">
            <w:pPr>
              <w:spacing w:after="0" w:line="240" w:lineRule="auto"/>
            </w:pPr>
            <w:r w:rsidRPr="00214D5E">
              <w:t>Процент застройки подземной части не регламентируется.</w:t>
            </w:r>
          </w:p>
          <w:p w14:paraId="527FCF73" w14:textId="77777777" w:rsidR="00214D5E" w:rsidRPr="00214D5E" w:rsidRDefault="00214D5E" w:rsidP="000E6F6D">
            <w:pPr>
              <w:spacing w:after="0" w:line="240" w:lineRule="auto"/>
            </w:pPr>
          </w:p>
        </w:tc>
      </w:tr>
      <w:tr w:rsidR="00214D5E" w:rsidRPr="00214D5E" w14:paraId="2A921510" w14:textId="77777777" w:rsidTr="00214D5E">
        <w:trPr>
          <w:trHeight w:val="20"/>
        </w:trPr>
        <w:tc>
          <w:tcPr>
            <w:tcW w:w="3545" w:type="dxa"/>
            <w:vAlign w:val="center"/>
          </w:tcPr>
          <w:p w14:paraId="026A83E6" w14:textId="77777777" w:rsidR="00214D5E" w:rsidRPr="00214D5E" w:rsidRDefault="00214D5E" w:rsidP="000E6F6D">
            <w:pPr>
              <w:spacing w:after="0" w:line="240" w:lineRule="auto"/>
            </w:pPr>
            <w:r w:rsidRPr="00214D5E">
              <w:t>[4.6] – Общественное питание</w:t>
            </w:r>
          </w:p>
        </w:tc>
        <w:tc>
          <w:tcPr>
            <w:tcW w:w="5670" w:type="dxa"/>
            <w:vAlign w:val="center"/>
          </w:tcPr>
          <w:p w14:paraId="4B52B930" w14:textId="77777777" w:rsidR="00214D5E" w:rsidRPr="00214D5E" w:rsidRDefault="00214D5E" w:rsidP="000E6F6D">
            <w:pPr>
              <w:spacing w:after="0" w:line="240" w:lineRule="auto"/>
            </w:pPr>
            <w:r w:rsidRPr="00214D5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14:paraId="3F974DD7" w14:textId="77777777" w:rsidR="00214D5E" w:rsidRPr="00214D5E" w:rsidRDefault="00214D5E" w:rsidP="000E6F6D">
            <w:pPr>
              <w:spacing w:after="0" w:line="240" w:lineRule="auto"/>
            </w:pPr>
          </w:p>
        </w:tc>
      </w:tr>
      <w:tr w:rsidR="00214D5E" w:rsidRPr="00214D5E" w14:paraId="0AF7D7D1" w14:textId="77777777" w:rsidTr="00214D5E">
        <w:trPr>
          <w:trHeight w:val="20"/>
        </w:trPr>
        <w:tc>
          <w:tcPr>
            <w:tcW w:w="3545" w:type="dxa"/>
            <w:vAlign w:val="center"/>
          </w:tcPr>
          <w:p w14:paraId="413EC621" w14:textId="77777777" w:rsidR="00214D5E" w:rsidRPr="00214D5E" w:rsidRDefault="00214D5E" w:rsidP="000E6F6D">
            <w:pPr>
              <w:spacing w:after="0" w:line="240" w:lineRule="auto"/>
            </w:pPr>
            <w:r w:rsidRPr="00214D5E">
              <w:t>[3.10.1] - Амбулаторное ветеринарное обслуживание</w:t>
            </w:r>
          </w:p>
        </w:tc>
        <w:tc>
          <w:tcPr>
            <w:tcW w:w="5670" w:type="dxa"/>
            <w:vAlign w:val="center"/>
          </w:tcPr>
          <w:p w14:paraId="2043A620" w14:textId="77777777" w:rsidR="00214D5E" w:rsidRPr="00214D5E" w:rsidRDefault="00214D5E" w:rsidP="000E6F6D">
            <w:pPr>
              <w:spacing w:after="0" w:line="240" w:lineRule="auto"/>
            </w:pPr>
            <w:r w:rsidRPr="00214D5E">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5E48CDB3" w14:textId="77777777" w:rsidR="00214D5E" w:rsidRPr="00214D5E" w:rsidRDefault="00214D5E" w:rsidP="000E6F6D">
            <w:pPr>
              <w:spacing w:after="0" w:line="240" w:lineRule="auto"/>
            </w:pPr>
            <w:r w:rsidRPr="00214D5E">
              <w:t>минимальная/максимальная площадь земельных участков  – 300/5000 кв. м;</w:t>
            </w:r>
          </w:p>
          <w:p w14:paraId="2A082F16"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(проезда) – 15 м;</w:t>
            </w:r>
          </w:p>
          <w:p w14:paraId="1703176B" w14:textId="77777777" w:rsidR="00214D5E" w:rsidRPr="00214D5E" w:rsidRDefault="00214D5E" w:rsidP="000E6F6D">
            <w:pPr>
              <w:spacing w:after="0" w:line="240" w:lineRule="auto"/>
            </w:pPr>
            <w:r w:rsidRPr="00214D5E">
              <w:t>минимальные отступы от границ земельных участков - 3 м;</w:t>
            </w:r>
          </w:p>
          <w:p w14:paraId="6CA60EBA" w14:textId="77777777" w:rsidR="00214D5E" w:rsidRPr="00214D5E" w:rsidRDefault="00214D5E" w:rsidP="000E6F6D">
            <w:pPr>
              <w:spacing w:after="0" w:line="240" w:lineRule="auto"/>
            </w:pPr>
            <w:r w:rsidRPr="00214D5E">
              <w:t>максимальное количество надземных этажей зданий – 3 этажа (включая мансардный этаж);</w:t>
            </w:r>
          </w:p>
          <w:p w14:paraId="398FF1E1" w14:textId="77777777" w:rsidR="00214D5E" w:rsidRPr="00214D5E" w:rsidRDefault="00214D5E" w:rsidP="000E6F6D">
            <w:pPr>
              <w:spacing w:after="0" w:line="240" w:lineRule="auto"/>
            </w:pPr>
            <w:r w:rsidRPr="00214D5E">
              <w:t>максимальный процент застройки в границах земельного участка – 80%;</w:t>
            </w:r>
          </w:p>
          <w:p w14:paraId="623F0566" w14:textId="77777777" w:rsidR="00214D5E" w:rsidRPr="00214D5E" w:rsidRDefault="00214D5E" w:rsidP="000E6F6D">
            <w:pPr>
              <w:spacing w:after="0" w:line="240" w:lineRule="auto"/>
            </w:pPr>
            <w:r w:rsidRPr="00214D5E">
              <w:t>минимальный процент озеленения земельного участка - 10%;</w:t>
            </w:r>
          </w:p>
          <w:p w14:paraId="26BF10E5" w14:textId="77777777" w:rsidR="00214D5E" w:rsidRPr="00214D5E" w:rsidRDefault="00214D5E" w:rsidP="000E6F6D">
            <w:pPr>
              <w:spacing w:after="0" w:line="240" w:lineRule="auto"/>
            </w:pPr>
            <w:r w:rsidRPr="00214D5E">
              <w:t>Процент застройки подземной части не регламентируется.</w:t>
            </w:r>
          </w:p>
        </w:tc>
      </w:tr>
      <w:tr w:rsidR="00214D5E" w:rsidRPr="00214D5E" w14:paraId="547D10CD" w14:textId="77777777" w:rsidTr="00214D5E">
        <w:trPr>
          <w:trHeight w:val="20"/>
        </w:trPr>
        <w:tc>
          <w:tcPr>
            <w:tcW w:w="3545" w:type="dxa"/>
            <w:shd w:val="clear" w:color="auto" w:fill="auto"/>
            <w:vAlign w:val="center"/>
          </w:tcPr>
          <w:p w14:paraId="611F305C" w14:textId="77777777" w:rsidR="00214D5E" w:rsidRPr="00214D5E" w:rsidRDefault="00214D5E" w:rsidP="000E6F6D">
            <w:pPr>
              <w:spacing w:after="0" w:line="240" w:lineRule="auto"/>
            </w:pPr>
            <w:r w:rsidRPr="00214D5E">
              <w:t>[3.3] - Бытовое обслуживание</w:t>
            </w:r>
          </w:p>
        </w:tc>
        <w:tc>
          <w:tcPr>
            <w:tcW w:w="5670" w:type="dxa"/>
            <w:shd w:val="clear" w:color="auto" w:fill="auto"/>
            <w:vAlign w:val="center"/>
          </w:tcPr>
          <w:p w14:paraId="048F258C" w14:textId="77777777" w:rsidR="00214D5E" w:rsidRPr="00214D5E" w:rsidRDefault="00214D5E" w:rsidP="000E6F6D">
            <w:pPr>
              <w:spacing w:after="0" w:line="240" w:lineRule="auto"/>
            </w:pPr>
            <w:r w:rsidRPr="00214D5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02A02376" w14:textId="77777777" w:rsidR="00214D5E" w:rsidRPr="00214D5E" w:rsidRDefault="00214D5E" w:rsidP="000E6F6D">
            <w:pPr>
              <w:spacing w:after="0" w:line="240" w:lineRule="auto"/>
            </w:pPr>
          </w:p>
        </w:tc>
      </w:tr>
      <w:tr w:rsidR="00214D5E" w:rsidRPr="00214D5E" w14:paraId="3C936E64" w14:textId="77777777" w:rsidTr="00214D5E">
        <w:trPr>
          <w:trHeight w:val="20"/>
        </w:trPr>
        <w:tc>
          <w:tcPr>
            <w:tcW w:w="3545" w:type="dxa"/>
            <w:vAlign w:val="center"/>
          </w:tcPr>
          <w:p w14:paraId="5CFA6562" w14:textId="77777777" w:rsidR="00214D5E" w:rsidRPr="00214D5E" w:rsidRDefault="00214D5E" w:rsidP="000E6F6D">
            <w:pPr>
              <w:spacing w:after="0" w:line="240" w:lineRule="auto"/>
            </w:pPr>
            <w:r w:rsidRPr="00214D5E">
              <w:t>[3.2.2] - Оказание социальной помощи населению</w:t>
            </w:r>
          </w:p>
        </w:tc>
        <w:tc>
          <w:tcPr>
            <w:tcW w:w="5670" w:type="dxa"/>
            <w:vAlign w:val="center"/>
          </w:tcPr>
          <w:p w14:paraId="0D105A70" w14:textId="77777777" w:rsidR="00214D5E" w:rsidRPr="009C5CFC" w:rsidRDefault="00214D5E" w:rsidP="000E6F6D">
            <w:pPr>
              <w:spacing w:after="0" w:line="240" w:lineRule="auto"/>
            </w:pPr>
            <w:r w:rsidRPr="00214D5E">
              <w:t>Размещение зданий, предназначенных для служб психологической и бесплатной юридической помощи, социальных, пенсионных и иных служб (</w:t>
            </w:r>
            <w:r w:rsidRPr="009C5CFC">
              <w:t>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76A3B80" w14:textId="77777777" w:rsidR="00214D5E" w:rsidRPr="00214D5E" w:rsidRDefault="00214D5E" w:rsidP="000E6F6D">
            <w:pPr>
              <w:spacing w:after="0" w:line="240" w:lineRule="auto"/>
            </w:pPr>
            <w:r w:rsidRPr="00214D5E">
              <w:t>некоммерческих фондов, благотворительных организаций, клубов по интересам</w:t>
            </w:r>
          </w:p>
        </w:tc>
        <w:tc>
          <w:tcPr>
            <w:tcW w:w="6378" w:type="dxa"/>
            <w:vMerge/>
            <w:vAlign w:val="center"/>
          </w:tcPr>
          <w:p w14:paraId="51797BE9" w14:textId="77777777" w:rsidR="00214D5E" w:rsidRPr="00214D5E" w:rsidRDefault="00214D5E" w:rsidP="000E6F6D">
            <w:pPr>
              <w:spacing w:after="0" w:line="240" w:lineRule="auto"/>
            </w:pPr>
          </w:p>
        </w:tc>
      </w:tr>
      <w:tr w:rsidR="00214D5E" w:rsidRPr="00214D5E" w14:paraId="72F625B5" w14:textId="77777777" w:rsidTr="00214D5E">
        <w:trPr>
          <w:trHeight w:val="20"/>
        </w:trPr>
        <w:tc>
          <w:tcPr>
            <w:tcW w:w="3545" w:type="dxa"/>
            <w:vAlign w:val="center"/>
          </w:tcPr>
          <w:p w14:paraId="7EFEB682" w14:textId="77777777" w:rsidR="00214D5E" w:rsidRPr="00214D5E" w:rsidRDefault="00214D5E" w:rsidP="000E6F6D">
            <w:pPr>
              <w:spacing w:after="0" w:line="240" w:lineRule="auto"/>
            </w:pPr>
            <w:r w:rsidRPr="00214D5E">
              <w:t>[3.2.3] - Оказание услуг связи</w:t>
            </w:r>
          </w:p>
        </w:tc>
        <w:tc>
          <w:tcPr>
            <w:tcW w:w="5670" w:type="dxa"/>
            <w:vAlign w:val="center"/>
          </w:tcPr>
          <w:p w14:paraId="0CACA4AC" w14:textId="77777777" w:rsidR="00214D5E" w:rsidRPr="00214D5E" w:rsidRDefault="00214D5E" w:rsidP="000E6F6D">
            <w:pPr>
              <w:spacing w:after="0" w:line="240" w:lineRule="auto"/>
            </w:pPr>
            <w:r w:rsidRPr="00214D5E">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14:paraId="56360F4F" w14:textId="77777777" w:rsidR="00214D5E" w:rsidRPr="00214D5E" w:rsidRDefault="00214D5E" w:rsidP="000E6F6D">
            <w:pPr>
              <w:spacing w:after="0" w:line="240" w:lineRule="auto"/>
            </w:pPr>
          </w:p>
        </w:tc>
      </w:tr>
      <w:tr w:rsidR="00214D5E" w:rsidRPr="00214D5E" w14:paraId="5852A7F4" w14:textId="77777777" w:rsidTr="00214D5E">
        <w:trPr>
          <w:trHeight w:val="20"/>
        </w:trPr>
        <w:tc>
          <w:tcPr>
            <w:tcW w:w="3545" w:type="dxa"/>
            <w:vAlign w:val="center"/>
          </w:tcPr>
          <w:p w14:paraId="6811930D" w14:textId="77777777" w:rsidR="00214D5E" w:rsidRPr="00214D5E" w:rsidRDefault="00214D5E" w:rsidP="000E6F6D">
            <w:pPr>
              <w:spacing w:after="0" w:line="240" w:lineRule="auto"/>
            </w:pPr>
            <w:r w:rsidRPr="00214D5E">
              <w:t>[3.4.1] - Амбулаторно-поликлиническое обслуживание</w:t>
            </w:r>
          </w:p>
        </w:tc>
        <w:tc>
          <w:tcPr>
            <w:tcW w:w="5670" w:type="dxa"/>
            <w:vAlign w:val="center"/>
          </w:tcPr>
          <w:p w14:paraId="05435522" w14:textId="77777777" w:rsidR="00214D5E" w:rsidRPr="00214D5E" w:rsidRDefault="00214D5E" w:rsidP="000E6F6D">
            <w:pPr>
              <w:spacing w:after="0" w:line="240" w:lineRule="auto"/>
            </w:pPr>
            <w:r w:rsidRPr="00214D5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0325B30D" w14:textId="77777777" w:rsidR="00214D5E" w:rsidRPr="00214D5E" w:rsidRDefault="00214D5E" w:rsidP="000E6F6D">
            <w:pPr>
              <w:spacing w:after="0" w:line="240" w:lineRule="auto"/>
            </w:pPr>
          </w:p>
        </w:tc>
      </w:tr>
      <w:tr w:rsidR="00214D5E" w:rsidRPr="00214D5E" w14:paraId="100BFCF8" w14:textId="77777777" w:rsidTr="00214D5E">
        <w:trPr>
          <w:trHeight w:val="20"/>
        </w:trPr>
        <w:tc>
          <w:tcPr>
            <w:tcW w:w="3545" w:type="dxa"/>
            <w:vAlign w:val="center"/>
          </w:tcPr>
          <w:p w14:paraId="76021840" w14:textId="77777777" w:rsidR="00214D5E" w:rsidRPr="00214D5E" w:rsidRDefault="00214D5E" w:rsidP="000E6F6D">
            <w:pPr>
              <w:spacing w:after="0" w:line="240" w:lineRule="auto"/>
            </w:pPr>
            <w:r w:rsidRPr="00214D5E">
              <w:t>[5.1.2] - Обеспечение занятий спортом в помещениях</w:t>
            </w:r>
          </w:p>
        </w:tc>
        <w:tc>
          <w:tcPr>
            <w:tcW w:w="5670" w:type="dxa"/>
            <w:vAlign w:val="center"/>
          </w:tcPr>
          <w:p w14:paraId="49695393" w14:textId="77777777" w:rsidR="00214D5E" w:rsidRPr="00214D5E" w:rsidRDefault="00214D5E" w:rsidP="000E6F6D">
            <w:pPr>
              <w:spacing w:after="0" w:line="240" w:lineRule="auto"/>
            </w:pPr>
            <w:r w:rsidRPr="00214D5E">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14:paraId="68B7FFD9" w14:textId="77777777" w:rsidR="00214D5E" w:rsidRPr="00214D5E" w:rsidRDefault="00214D5E" w:rsidP="000E6F6D">
            <w:pPr>
              <w:spacing w:after="0" w:line="240" w:lineRule="auto"/>
            </w:pPr>
            <w:r w:rsidRPr="00214D5E">
              <w:t>минимальная/максимальная площадь земельных участков - 50 кв. м/ не подлежит установлению;</w:t>
            </w:r>
          </w:p>
          <w:p w14:paraId="75DF12AD"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(проезда) – 20 м;</w:t>
            </w:r>
          </w:p>
          <w:p w14:paraId="09DC77CE" w14:textId="77777777" w:rsidR="00214D5E" w:rsidRPr="00214D5E" w:rsidRDefault="00214D5E" w:rsidP="000E6F6D">
            <w:pPr>
              <w:spacing w:after="0" w:line="240" w:lineRule="auto"/>
            </w:pPr>
            <w:r w:rsidRPr="00214D5E">
              <w:t>минимальные отступы от границ земельных участков - 3 м;</w:t>
            </w:r>
          </w:p>
          <w:p w14:paraId="69ECBE2D" w14:textId="77777777" w:rsidR="00214D5E" w:rsidRPr="00214D5E" w:rsidRDefault="00214D5E" w:rsidP="000E6F6D">
            <w:pPr>
              <w:spacing w:after="0" w:line="240" w:lineRule="auto"/>
            </w:pPr>
            <w:r w:rsidRPr="00214D5E">
              <w:t xml:space="preserve">максимальное количество надземных этажей зданий – 3 этажа (включая мансардный этаж); </w:t>
            </w:r>
          </w:p>
          <w:p w14:paraId="3A48A1DC" w14:textId="77777777" w:rsidR="00214D5E" w:rsidRPr="00214D5E" w:rsidRDefault="00214D5E" w:rsidP="000E6F6D">
            <w:pPr>
              <w:spacing w:after="0" w:line="240" w:lineRule="auto"/>
            </w:pPr>
            <w:r w:rsidRPr="00214D5E">
              <w:t>максимальная высота строений, сооружений от уровня земли - 15м;</w:t>
            </w:r>
          </w:p>
          <w:p w14:paraId="0F7642C7" w14:textId="77777777" w:rsidR="00214D5E" w:rsidRPr="00214D5E" w:rsidRDefault="00214D5E" w:rsidP="000E6F6D">
            <w:pPr>
              <w:spacing w:after="0" w:line="240" w:lineRule="auto"/>
            </w:pPr>
            <w:r w:rsidRPr="00214D5E">
              <w:t>максимальный процент застройки в границах земельного участка – 80%;</w:t>
            </w:r>
          </w:p>
          <w:p w14:paraId="46EC7534" w14:textId="77777777" w:rsidR="00214D5E" w:rsidRPr="00214D5E" w:rsidRDefault="00214D5E" w:rsidP="000E6F6D">
            <w:pPr>
              <w:spacing w:after="0" w:line="240" w:lineRule="auto"/>
            </w:pPr>
            <w:r w:rsidRPr="00214D5E">
              <w:t>минимальный процент озеленения земельного участка - 10%;</w:t>
            </w:r>
          </w:p>
          <w:p w14:paraId="78592C78" w14:textId="77777777" w:rsidR="00214D5E" w:rsidRPr="00214D5E" w:rsidRDefault="00214D5E" w:rsidP="000E6F6D">
            <w:pPr>
              <w:spacing w:after="0" w:line="240" w:lineRule="auto"/>
            </w:pPr>
            <w:r w:rsidRPr="00214D5E">
              <w:t>Процент застройки подземной части не регламентируется.</w:t>
            </w:r>
          </w:p>
        </w:tc>
      </w:tr>
      <w:tr w:rsidR="00214D5E" w:rsidRPr="00214D5E" w14:paraId="099BABDA" w14:textId="77777777" w:rsidTr="00214D5E">
        <w:trPr>
          <w:trHeight w:val="20"/>
        </w:trPr>
        <w:tc>
          <w:tcPr>
            <w:tcW w:w="3545" w:type="dxa"/>
            <w:vAlign w:val="center"/>
          </w:tcPr>
          <w:p w14:paraId="36F475DC" w14:textId="77777777" w:rsidR="00214D5E" w:rsidRPr="00214D5E" w:rsidRDefault="00214D5E" w:rsidP="000E6F6D">
            <w:pPr>
              <w:spacing w:after="0" w:line="240" w:lineRule="auto"/>
            </w:pPr>
            <w:r w:rsidRPr="00214D5E">
              <w:t>[5.1.3] - Площадки для занятий спортом</w:t>
            </w:r>
          </w:p>
        </w:tc>
        <w:tc>
          <w:tcPr>
            <w:tcW w:w="5670" w:type="dxa"/>
            <w:vAlign w:val="center"/>
          </w:tcPr>
          <w:p w14:paraId="5B5A4280" w14:textId="77777777" w:rsidR="00214D5E" w:rsidRPr="00214D5E" w:rsidRDefault="00214D5E" w:rsidP="000E6F6D">
            <w:pPr>
              <w:spacing w:after="0" w:line="240" w:lineRule="auto"/>
            </w:pPr>
            <w:r w:rsidRPr="00214D5E">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14:paraId="30B61094" w14:textId="77777777" w:rsidR="00214D5E" w:rsidRPr="00214D5E" w:rsidRDefault="00214D5E" w:rsidP="000E6F6D">
            <w:pPr>
              <w:spacing w:after="0" w:line="240" w:lineRule="auto"/>
            </w:pPr>
            <w:r w:rsidRPr="00214D5E">
              <w:t>минимальная/максимальная площадь земельных участков - 50 кв. м/ не подлежит установлению;</w:t>
            </w:r>
          </w:p>
          <w:p w14:paraId="53A6BCB4"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(проезда) – 5 м;</w:t>
            </w:r>
          </w:p>
          <w:p w14:paraId="3EA23569" w14:textId="77777777" w:rsidR="00214D5E" w:rsidRPr="00214D5E" w:rsidRDefault="00214D5E" w:rsidP="000E6F6D">
            <w:pPr>
              <w:spacing w:after="0" w:line="240" w:lineRule="auto"/>
            </w:pPr>
            <w:r w:rsidRPr="00214D5E">
              <w:t>минимальные отступы от границ земельных участков - 1 м;</w:t>
            </w:r>
          </w:p>
          <w:p w14:paraId="6FE7C5D3" w14:textId="77777777" w:rsidR="00214D5E" w:rsidRPr="00214D5E" w:rsidRDefault="00214D5E" w:rsidP="000E6F6D">
            <w:pPr>
              <w:spacing w:after="0" w:line="240" w:lineRule="auto"/>
            </w:pPr>
            <w:r w:rsidRPr="00214D5E">
              <w:t>максимальная высота строений, сооружений от уровня земли - 10 м;</w:t>
            </w:r>
          </w:p>
          <w:p w14:paraId="299D10D6" w14:textId="77777777" w:rsidR="00214D5E" w:rsidRPr="00214D5E" w:rsidRDefault="00214D5E" w:rsidP="000E6F6D">
            <w:pPr>
              <w:spacing w:after="0" w:line="240" w:lineRule="auto"/>
            </w:pPr>
            <w:r w:rsidRPr="00214D5E">
              <w:t>максимальный процент застройки в границах земельного участка – 90%.</w:t>
            </w:r>
          </w:p>
        </w:tc>
      </w:tr>
      <w:tr w:rsidR="00214D5E" w:rsidRPr="00214D5E" w14:paraId="5BEAA6A9" w14:textId="77777777" w:rsidTr="00214D5E">
        <w:trPr>
          <w:trHeight w:val="20"/>
        </w:trPr>
        <w:tc>
          <w:tcPr>
            <w:tcW w:w="3545" w:type="dxa"/>
            <w:shd w:val="clear" w:color="auto" w:fill="auto"/>
            <w:vAlign w:val="center"/>
          </w:tcPr>
          <w:p w14:paraId="341C6FF6" w14:textId="77777777" w:rsidR="00214D5E" w:rsidRPr="00214D5E" w:rsidRDefault="00214D5E" w:rsidP="000E6F6D">
            <w:pPr>
              <w:spacing w:after="0" w:line="240" w:lineRule="auto"/>
            </w:pPr>
            <w:r w:rsidRPr="00214D5E">
              <w:t>[4.4] - Магазины</w:t>
            </w:r>
          </w:p>
        </w:tc>
        <w:tc>
          <w:tcPr>
            <w:tcW w:w="5670" w:type="dxa"/>
            <w:shd w:val="clear" w:color="auto" w:fill="auto"/>
            <w:vAlign w:val="center"/>
          </w:tcPr>
          <w:p w14:paraId="41FFF8D3" w14:textId="77777777" w:rsidR="00214D5E" w:rsidRPr="00214D5E" w:rsidRDefault="00214D5E" w:rsidP="000E6F6D">
            <w:pPr>
              <w:spacing w:after="0" w:line="240" w:lineRule="auto"/>
            </w:pPr>
            <w:r w:rsidRPr="00214D5E">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13F982EF" w14:textId="77777777" w:rsidR="00214D5E" w:rsidRPr="00214D5E" w:rsidRDefault="00214D5E" w:rsidP="000E6F6D">
            <w:pPr>
              <w:spacing w:after="0" w:line="240" w:lineRule="auto"/>
            </w:pPr>
            <w:r w:rsidRPr="00214D5E">
              <w:t>минимальная/максимальная площадь земельных участков  – 100/5000 кв. м;</w:t>
            </w:r>
          </w:p>
          <w:p w14:paraId="6620BADA"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(проезда) – 10 м;</w:t>
            </w:r>
          </w:p>
          <w:p w14:paraId="10AD2799" w14:textId="77777777" w:rsidR="00214D5E" w:rsidRPr="00214D5E" w:rsidRDefault="00214D5E" w:rsidP="000E6F6D">
            <w:pPr>
              <w:spacing w:after="0" w:line="240" w:lineRule="auto"/>
            </w:pPr>
            <w:r w:rsidRPr="00214D5E">
              <w:t>минимальные отступы от границ земельных участков - 3 м;</w:t>
            </w:r>
          </w:p>
          <w:p w14:paraId="5DD4C95C" w14:textId="77777777" w:rsidR="00214D5E" w:rsidRPr="00214D5E" w:rsidRDefault="00214D5E" w:rsidP="000E6F6D">
            <w:pPr>
              <w:spacing w:after="0" w:line="240" w:lineRule="auto"/>
            </w:pPr>
            <w:r w:rsidRPr="00214D5E">
              <w:t>максимальное количество надземных этажей зданий – 3 этажа (включая мансардный этаж);</w:t>
            </w:r>
          </w:p>
          <w:p w14:paraId="473DB1C7" w14:textId="77777777" w:rsidR="00214D5E" w:rsidRPr="00214D5E" w:rsidRDefault="00214D5E" w:rsidP="000E6F6D">
            <w:pPr>
              <w:spacing w:after="0" w:line="240" w:lineRule="auto"/>
            </w:pPr>
            <w:r w:rsidRPr="00214D5E">
              <w:t>максимальный процент застройки в границах земельного участка – 80%;</w:t>
            </w:r>
          </w:p>
          <w:p w14:paraId="24D9F397" w14:textId="77777777" w:rsidR="00214D5E" w:rsidRPr="00214D5E" w:rsidRDefault="00214D5E" w:rsidP="000E6F6D">
            <w:pPr>
              <w:spacing w:after="0" w:line="240" w:lineRule="auto"/>
            </w:pPr>
            <w:r w:rsidRPr="00214D5E">
              <w:t>минимальный процент озеленения земельного участка - 10%;</w:t>
            </w:r>
          </w:p>
          <w:p w14:paraId="5862A898" w14:textId="77777777" w:rsidR="00214D5E" w:rsidRPr="00214D5E" w:rsidRDefault="00214D5E" w:rsidP="000E6F6D">
            <w:pPr>
              <w:spacing w:after="0" w:line="240" w:lineRule="auto"/>
            </w:pPr>
            <w:r w:rsidRPr="00214D5E">
              <w:t>Процент застройки подземной части не регламентируется</w:t>
            </w:r>
          </w:p>
        </w:tc>
      </w:tr>
      <w:tr w:rsidR="00214D5E" w:rsidRPr="00214D5E" w14:paraId="28040EE1" w14:textId="77777777" w:rsidTr="00214D5E">
        <w:trPr>
          <w:trHeight w:val="20"/>
        </w:trPr>
        <w:tc>
          <w:tcPr>
            <w:tcW w:w="3545" w:type="dxa"/>
          </w:tcPr>
          <w:p w14:paraId="54087A42" w14:textId="77777777" w:rsidR="00214D5E" w:rsidRPr="00214D5E" w:rsidRDefault="00214D5E" w:rsidP="000E6F6D">
            <w:pPr>
              <w:spacing w:after="0" w:line="240" w:lineRule="auto"/>
            </w:pPr>
            <w:r w:rsidRPr="00214D5E">
              <w:t>[2.1.1] - Малоэтажная многоквартирная жилая застройка</w:t>
            </w:r>
          </w:p>
        </w:tc>
        <w:tc>
          <w:tcPr>
            <w:tcW w:w="5670" w:type="dxa"/>
          </w:tcPr>
          <w:p w14:paraId="64472026" w14:textId="77777777" w:rsidR="00214D5E" w:rsidRPr="00214D5E" w:rsidRDefault="00214D5E" w:rsidP="000E6F6D">
            <w:pPr>
              <w:spacing w:after="0" w:line="240" w:lineRule="auto"/>
            </w:pPr>
            <w:r w:rsidRPr="00214D5E">
              <w:t>Размещение малоэтажных многоквартирных домов (многоквартирные дома высотой до 4 этажей, включая мансардный);</w:t>
            </w:r>
          </w:p>
          <w:p w14:paraId="17A93A68" w14:textId="77777777" w:rsidR="00214D5E" w:rsidRPr="00214D5E" w:rsidRDefault="00214D5E" w:rsidP="000E6F6D">
            <w:pPr>
              <w:spacing w:after="0" w:line="240" w:lineRule="auto"/>
            </w:pPr>
          </w:p>
          <w:p w14:paraId="52327123" w14:textId="77777777" w:rsidR="00214D5E" w:rsidRPr="00214D5E" w:rsidRDefault="00214D5E" w:rsidP="000E6F6D">
            <w:pPr>
              <w:spacing w:after="0" w:line="240" w:lineRule="auto"/>
            </w:pPr>
            <w:r w:rsidRPr="00214D5E">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742B1EE2" w14:textId="77777777" w:rsidR="00214D5E" w:rsidRPr="00214D5E" w:rsidRDefault="00214D5E" w:rsidP="000E6F6D">
            <w:pPr>
              <w:spacing w:after="0" w:line="240" w:lineRule="auto"/>
            </w:pPr>
          </w:p>
        </w:tc>
        <w:tc>
          <w:tcPr>
            <w:tcW w:w="6378" w:type="dxa"/>
          </w:tcPr>
          <w:p w14:paraId="354CB5C5" w14:textId="77777777" w:rsidR="00214D5E" w:rsidRPr="00214D5E" w:rsidRDefault="00214D5E" w:rsidP="000E6F6D">
            <w:pPr>
              <w:spacing w:after="0" w:line="240" w:lineRule="auto"/>
            </w:pPr>
            <w:r w:rsidRPr="00214D5E">
              <w:t xml:space="preserve">минимальная/максимальная площадь земельного участка – 1000 кв. м/не подлежит установлению; </w:t>
            </w:r>
          </w:p>
          <w:p w14:paraId="5AE60F2C"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(проезда) – 24 м;</w:t>
            </w:r>
          </w:p>
          <w:p w14:paraId="46E0E533" w14:textId="77777777" w:rsidR="00214D5E" w:rsidRPr="00214D5E" w:rsidRDefault="00214D5E" w:rsidP="000E6F6D">
            <w:pPr>
              <w:spacing w:after="0" w:line="240" w:lineRule="auto"/>
            </w:pPr>
            <w:r w:rsidRPr="00214D5E">
              <w:t>минимальные отступы от границ земельных участков - 6 м;</w:t>
            </w:r>
          </w:p>
          <w:p w14:paraId="3CC5A3AE" w14:textId="77777777" w:rsidR="00214D5E" w:rsidRPr="00214D5E" w:rsidRDefault="00214D5E" w:rsidP="000E6F6D">
            <w:pPr>
              <w:spacing w:after="0" w:line="240" w:lineRule="auto"/>
            </w:pPr>
            <w:r w:rsidRPr="00214D5E">
              <w:t>максимальное количество надземных этажей зданий – 4 этажа (включая мансардный этаж);</w:t>
            </w:r>
          </w:p>
          <w:p w14:paraId="05250F00" w14:textId="77777777" w:rsidR="00214D5E" w:rsidRPr="00214D5E" w:rsidRDefault="00214D5E" w:rsidP="000E6F6D">
            <w:pPr>
              <w:spacing w:after="0" w:line="240" w:lineRule="auto"/>
            </w:pPr>
            <w:r w:rsidRPr="00214D5E">
              <w:t>максимальный процент застройки в границах земельного участка – 30%;</w:t>
            </w:r>
          </w:p>
          <w:p w14:paraId="79BD1CBB" w14:textId="77777777" w:rsidR="00214D5E" w:rsidRPr="00214D5E" w:rsidRDefault="00214D5E" w:rsidP="000E6F6D">
            <w:pPr>
              <w:spacing w:after="0" w:line="240" w:lineRule="auto"/>
            </w:pPr>
            <w:r w:rsidRPr="00214D5E">
              <w:t>- максимальный коэффициент использования территории – 0,8;</w:t>
            </w:r>
          </w:p>
          <w:p w14:paraId="670438CD" w14:textId="77777777" w:rsidR="00214D5E" w:rsidRPr="00214D5E" w:rsidRDefault="00214D5E" w:rsidP="000E6F6D">
            <w:pPr>
              <w:spacing w:after="0" w:line="240" w:lineRule="auto"/>
            </w:pPr>
            <w:r w:rsidRPr="00214D5E">
              <w:t>- минимальный процент озеленения земельного участка - 15%</w:t>
            </w:r>
          </w:p>
        </w:tc>
      </w:tr>
      <w:tr w:rsidR="00214D5E" w:rsidRPr="00214D5E" w14:paraId="6D0AF617" w14:textId="77777777" w:rsidTr="00214D5E">
        <w:trPr>
          <w:trHeight w:val="20"/>
        </w:trPr>
        <w:tc>
          <w:tcPr>
            <w:tcW w:w="3545" w:type="dxa"/>
            <w:vAlign w:val="center"/>
          </w:tcPr>
          <w:p w14:paraId="3EBB91A0" w14:textId="77777777" w:rsidR="00214D5E" w:rsidRPr="00214D5E" w:rsidRDefault="00214D5E" w:rsidP="000E6F6D">
            <w:pPr>
              <w:spacing w:after="0" w:line="240" w:lineRule="auto"/>
            </w:pPr>
            <w:r w:rsidRPr="00214D5E">
              <w:t>[3.1.1] - Предоставление коммунальных услуг</w:t>
            </w:r>
          </w:p>
          <w:p w14:paraId="3CCE7055" w14:textId="77777777" w:rsidR="00214D5E" w:rsidRPr="00214D5E" w:rsidRDefault="00214D5E" w:rsidP="000E6F6D">
            <w:pPr>
              <w:spacing w:after="0" w:line="240" w:lineRule="auto"/>
            </w:pPr>
          </w:p>
        </w:tc>
        <w:tc>
          <w:tcPr>
            <w:tcW w:w="5670" w:type="dxa"/>
            <w:vAlign w:val="center"/>
          </w:tcPr>
          <w:p w14:paraId="56B8321D" w14:textId="77777777" w:rsidR="00214D5E" w:rsidRPr="00214D5E" w:rsidRDefault="00214D5E" w:rsidP="000E6F6D">
            <w:pPr>
              <w:spacing w:after="0" w:line="240" w:lineRule="auto"/>
            </w:pPr>
            <w:r w:rsidRPr="00214D5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73675614" w14:textId="77777777" w:rsidR="00214D5E" w:rsidRPr="00214D5E" w:rsidRDefault="00214D5E" w:rsidP="000E6F6D">
            <w:pPr>
              <w:spacing w:after="0" w:line="240" w:lineRule="auto"/>
            </w:pPr>
            <w:r w:rsidRPr="00214D5E">
              <w:t xml:space="preserve">минимальная/максимальная площадь земельных участков - 10 кв. м/не подлежит установлению; </w:t>
            </w:r>
          </w:p>
          <w:p w14:paraId="5E5E2B69"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(проезда) – 4 м;</w:t>
            </w:r>
          </w:p>
          <w:p w14:paraId="5DB43595" w14:textId="77777777" w:rsidR="00214D5E" w:rsidRPr="00214D5E" w:rsidRDefault="00214D5E" w:rsidP="000E6F6D">
            <w:pPr>
              <w:spacing w:after="0" w:line="240" w:lineRule="auto"/>
            </w:pPr>
            <w:r w:rsidRPr="00214D5E">
              <w:t>минимальные отступы от границ земельных участков - 1 м;</w:t>
            </w:r>
          </w:p>
          <w:p w14:paraId="6578782F" w14:textId="77777777" w:rsidR="00214D5E" w:rsidRPr="00214D5E" w:rsidRDefault="00214D5E" w:rsidP="000E6F6D">
            <w:pPr>
              <w:spacing w:after="0" w:line="240" w:lineRule="auto"/>
            </w:pPr>
            <w:r w:rsidRPr="00214D5E">
              <w:t xml:space="preserve">максимальное количество надземных этажей зданий – 3 этажа (включая мансардный этаж); </w:t>
            </w:r>
          </w:p>
          <w:p w14:paraId="59A781DB" w14:textId="77777777" w:rsidR="00214D5E" w:rsidRPr="00214D5E" w:rsidRDefault="00214D5E" w:rsidP="000E6F6D">
            <w:pPr>
              <w:spacing w:after="0" w:line="240" w:lineRule="auto"/>
            </w:pPr>
            <w:r w:rsidRPr="00214D5E">
              <w:t>максимальная высота строений, сооружений от уровня земли - 20 м;</w:t>
            </w:r>
          </w:p>
          <w:p w14:paraId="0A2DA626" w14:textId="77777777" w:rsidR="00214D5E" w:rsidRPr="00214D5E" w:rsidRDefault="00214D5E" w:rsidP="000E6F6D">
            <w:pPr>
              <w:spacing w:after="0" w:line="240" w:lineRule="auto"/>
            </w:pPr>
            <w:r w:rsidRPr="00214D5E">
              <w:t>максимальный процент застройки в границах земельного участка – 80%;</w:t>
            </w:r>
          </w:p>
          <w:p w14:paraId="144BAF63" w14:textId="77777777" w:rsidR="00214D5E" w:rsidRPr="00214D5E" w:rsidRDefault="00214D5E" w:rsidP="000E6F6D">
            <w:pPr>
              <w:spacing w:after="0" w:line="240" w:lineRule="auto"/>
            </w:pPr>
            <w:r w:rsidRPr="00214D5E">
              <w:t>минимальный процент озеленения земельного участка - 10%;</w:t>
            </w:r>
          </w:p>
          <w:p w14:paraId="3694298E" w14:textId="77777777" w:rsidR="00214D5E" w:rsidRPr="00214D5E" w:rsidRDefault="00214D5E" w:rsidP="000E6F6D">
            <w:pPr>
              <w:spacing w:after="0" w:line="240" w:lineRule="auto"/>
            </w:pPr>
            <w:r w:rsidRPr="00214D5E">
              <w:t>Процент застройки подземной части не регламентируется.</w:t>
            </w:r>
          </w:p>
        </w:tc>
      </w:tr>
      <w:tr w:rsidR="00214D5E" w:rsidRPr="00214D5E" w14:paraId="4C941055" w14:textId="77777777" w:rsidTr="00214D5E">
        <w:trPr>
          <w:trHeight w:val="20"/>
        </w:trPr>
        <w:tc>
          <w:tcPr>
            <w:tcW w:w="3545" w:type="dxa"/>
            <w:vAlign w:val="center"/>
          </w:tcPr>
          <w:p w14:paraId="588FB176" w14:textId="77777777" w:rsidR="00214D5E" w:rsidRPr="00214D5E" w:rsidRDefault="00214D5E" w:rsidP="000E6F6D">
            <w:pPr>
              <w:spacing w:after="0" w:line="240" w:lineRule="auto"/>
            </w:pPr>
            <w:r w:rsidRPr="00214D5E">
              <w:t>[13.2] - Ведение садоводства</w:t>
            </w:r>
          </w:p>
        </w:tc>
        <w:tc>
          <w:tcPr>
            <w:tcW w:w="5670" w:type="dxa"/>
            <w:vAlign w:val="center"/>
          </w:tcPr>
          <w:p w14:paraId="1B97E54B" w14:textId="77777777" w:rsidR="00214D5E" w:rsidRPr="00214D5E" w:rsidRDefault="00214D5E" w:rsidP="000E6F6D">
            <w:pPr>
              <w:spacing w:after="0" w:line="240" w:lineRule="auto"/>
            </w:pPr>
            <w:r w:rsidRPr="00214D5E">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6378" w:type="dxa"/>
            <w:vAlign w:val="center"/>
          </w:tcPr>
          <w:p w14:paraId="2D443787" w14:textId="77777777" w:rsidR="00214D5E" w:rsidRPr="00214D5E" w:rsidRDefault="00214D5E" w:rsidP="000E6F6D">
            <w:pPr>
              <w:spacing w:after="0" w:line="240" w:lineRule="auto"/>
            </w:pPr>
            <w:r w:rsidRPr="00214D5E">
              <w:t>минимальная/максимальная площадь земельного участка – 600/1500 кв. м;</w:t>
            </w:r>
          </w:p>
          <w:p w14:paraId="2D13023F" w14:textId="77777777" w:rsidR="00214D5E" w:rsidRPr="00214D5E" w:rsidRDefault="00214D5E" w:rsidP="000E6F6D">
            <w:pPr>
              <w:spacing w:after="0" w:line="240" w:lineRule="auto"/>
            </w:pPr>
            <w:r w:rsidRPr="00214D5E">
              <w:t>минимальная ширина земельных участков вдоль фронта улицы (проездов)- 12 метров;</w:t>
            </w:r>
          </w:p>
          <w:p w14:paraId="4D49FA4F" w14:textId="77777777" w:rsidR="00214D5E" w:rsidRPr="00214D5E" w:rsidRDefault="00214D5E" w:rsidP="000E6F6D">
            <w:pPr>
              <w:spacing w:after="0" w:line="240" w:lineRule="auto"/>
            </w:pPr>
            <w:r w:rsidRPr="00214D5E">
              <w:t>минимальные отступы для жилых строений от границ участка - 3 м;</w:t>
            </w:r>
          </w:p>
          <w:p w14:paraId="2A149738" w14:textId="77777777" w:rsidR="00214D5E" w:rsidRPr="00214D5E" w:rsidRDefault="00214D5E" w:rsidP="000E6F6D">
            <w:pPr>
              <w:spacing w:after="0" w:line="240" w:lineRule="auto"/>
            </w:pPr>
            <w:r w:rsidRPr="00214D5E">
              <w:t>Отступ от красной линии – 5 м.</w:t>
            </w:r>
          </w:p>
          <w:p w14:paraId="72FA161C" w14:textId="77777777" w:rsidR="00214D5E" w:rsidRPr="00214D5E" w:rsidRDefault="00214D5E" w:rsidP="000E6F6D">
            <w:pPr>
              <w:spacing w:after="0" w:line="240" w:lineRule="auto"/>
            </w:pPr>
            <w:r w:rsidRPr="00214D5E">
              <w:t>максимальное количество надземных этажей зданий – 3 этажа (включая мансардный этаж);</w:t>
            </w:r>
          </w:p>
          <w:p w14:paraId="7F2F170B" w14:textId="77777777" w:rsidR="00214D5E" w:rsidRPr="00214D5E" w:rsidRDefault="00214D5E" w:rsidP="000E6F6D">
            <w:pPr>
              <w:spacing w:after="0" w:line="240" w:lineRule="auto"/>
            </w:pPr>
            <w:r w:rsidRPr="00214D5E">
              <w:t>максимальный процент застройки в границах земельного участка – 40 %;</w:t>
            </w:r>
          </w:p>
        </w:tc>
      </w:tr>
    </w:tbl>
    <w:p w14:paraId="67437926" w14:textId="77777777" w:rsidR="00214D5E" w:rsidRPr="000E6F6D" w:rsidRDefault="00214D5E" w:rsidP="000E6F6D">
      <w:pPr>
        <w:spacing w:after="0" w:line="240" w:lineRule="auto"/>
        <w:jc w:val="both"/>
        <w:rPr>
          <w:b/>
        </w:rPr>
      </w:pPr>
      <w:r w:rsidRPr="000E6F6D">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14D5E" w:rsidRPr="00214D5E" w14:paraId="77BB0F12" w14:textId="77777777" w:rsidTr="00214D5E">
        <w:trPr>
          <w:trHeight w:val="20"/>
        </w:trPr>
        <w:tc>
          <w:tcPr>
            <w:tcW w:w="7655" w:type="dxa"/>
            <w:vAlign w:val="center"/>
          </w:tcPr>
          <w:p w14:paraId="228B92B4" w14:textId="77777777" w:rsidR="00214D5E" w:rsidRPr="000E6F6D" w:rsidRDefault="00214D5E" w:rsidP="000E6F6D">
            <w:pPr>
              <w:spacing w:after="0" w:line="240" w:lineRule="auto"/>
              <w:rPr>
                <w:b/>
              </w:rPr>
            </w:pPr>
            <w:r w:rsidRPr="000E6F6D">
              <w:rPr>
                <w:b/>
              </w:rPr>
              <w:t>Виды разрешенного использования земельных участков и объектов капитального строительства</w:t>
            </w:r>
          </w:p>
        </w:tc>
        <w:tc>
          <w:tcPr>
            <w:tcW w:w="7938" w:type="dxa"/>
            <w:vAlign w:val="center"/>
          </w:tcPr>
          <w:p w14:paraId="5F87CC72" w14:textId="77777777" w:rsidR="00214D5E" w:rsidRPr="000E6F6D" w:rsidRDefault="00214D5E" w:rsidP="000E6F6D">
            <w:pPr>
              <w:spacing w:after="0" w:line="240" w:lineRule="auto"/>
              <w:rPr>
                <w:b/>
              </w:rPr>
            </w:pPr>
            <w:r w:rsidRPr="000E6F6D">
              <w:rPr>
                <w:b/>
              </w:rPr>
              <w:t>Предельные параметры разрешенного строительства, реконструкции объектов капитального строительства</w:t>
            </w:r>
          </w:p>
        </w:tc>
      </w:tr>
      <w:tr w:rsidR="00214D5E" w:rsidRPr="00214D5E" w14:paraId="414261D1" w14:textId="77777777" w:rsidTr="00214D5E">
        <w:trPr>
          <w:trHeight w:val="20"/>
        </w:trPr>
        <w:tc>
          <w:tcPr>
            <w:tcW w:w="7655" w:type="dxa"/>
            <w:vAlign w:val="center"/>
          </w:tcPr>
          <w:p w14:paraId="5E3E27B0" w14:textId="77777777" w:rsidR="00214D5E" w:rsidRPr="00214D5E" w:rsidRDefault="00214D5E" w:rsidP="000E6F6D">
            <w:pPr>
              <w:spacing w:after="0" w:line="240" w:lineRule="auto"/>
            </w:pPr>
            <w:r w:rsidRPr="00214D5E">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1857869" w14:textId="77777777" w:rsidR="00214D5E" w:rsidRPr="00214D5E" w:rsidRDefault="00214D5E" w:rsidP="000E6F6D">
            <w:pPr>
              <w:spacing w:after="0" w:line="240" w:lineRule="auto"/>
            </w:pPr>
            <w:r w:rsidRPr="00214D5E">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8691615" w14:textId="77777777" w:rsidR="00214D5E" w:rsidRPr="00214D5E" w:rsidRDefault="00214D5E" w:rsidP="000E6F6D">
            <w:pPr>
              <w:spacing w:after="0" w:line="240" w:lineRule="auto"/>
            </w:pPr>
            <w:r w:rsidRPr="00214D5E">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280F77A" w14:textId="77777777" w:rsidR="00214D5E" w:rsidRPr="00214D5E" w:rsidRDefault="00214D5E" w:rsidP="000E6F6D">
            <w:pPr>
              <w:spacing w:after="0" w:line="240" w:lineRule="auto"/>
            </w:pPr>
            <w:r w:rsidRPr="00214D5E">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8A2C09D" w14:textId="77777777" w:rsidR="00214D5E" w:rsidRPr="00214D5E" w:rsidRDefault="00214D5E" w:rsidP="000E6F6D">
            <w:pPr>
              <w:spacing w:after="0" w:line="240" w:lineRule="auto"/>
            </w:pPr>
            <w:r w:rsidRPr="00214D5E">
              <w:t>- проезды общего пользования;</w:t>
            </w:r>
          </w:p>
          <w:p w14:paraId="06C410D8" w14:textId="77777777" w:rsidR="00214D5E" w:rsidRPr="00214D5E" w:rsidRDefault="00214D5E" w:rsidP="000E6F6D">
            <w:pPr>
              <w:spacing w:after="0" w:line="240" w:lineRule="auto"/>
            </w:pPr>
            <w:r w:rsidRPr="00214D5E">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AC6F5BA" w14:textId="77777777" w:rsidR="00214D5E" w:rsidRPr="00214D5E" w:rsidRDefault="00214D5E" w:rsidP="000E6F6D">
            <w:pPr>
              <w:spacing w:after="0" w:line="240" w:lineRule="auto"/>
            </w:pPr>
            <w:r w:rsidRPr="00214D5E">
              <w:t>- благоустроенные, в том числе озелененные территории, детские площадки, площадки для отдыха, спортивных занятий;</w:t>
            </w:r>
          </w:p>
          <w:p w14:paraId="2DCDB072" w14:textId="77777777" w:rsidR="00214D5E" w:rsidRPr="00214D5E" w:rsidRDefault="00214D5E" w:rsidP="000E6F6D">
            <w:pPr>
              <w:spacing w:after="0" w:line="240" w:lineRule="auto"/>
            </w:pPr>
            <w:r w:rsidRPr="00214D5E">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6F6D104" w14:textId="77777777" w:rsidR="00214D5E" w:rsidRPr="00214D5E" w:rsidRDefault="00214D5E" w:rsidP="000E6F6D">
            <w:pPr>
              <w:spacing w:after="0" w:line="240" w:lineRule="auto"/>
            </w:pPr>
            <w:r w:rsidRPr="00214D5E">
              <w:t>- площадки хозяйственные, в том числе площадки для мусоросборников и выгула собак;</w:t>
            </w:r>
          </w:p>
          <w:p w14:paraId="05BD6ADC" w14:textId="77777777" w:rsidR="00214D5E" w:rsidRPr="00214D5E" w:rsidRDefault="00214D5E" w:rsidP="000E6F6D">
            <w:pPr>
              <w:spacing w:after="0" w:line="240" w:lineRule="auto"/>
            </w:pPr>
            <w:r w:rsidRPr="00214D5E">
              <w:t>- общественные туалеты, надворные туалеты, гидронепроницаемые выгребы, септики;</w:t>
            </w:r>
          </w:p>
          <w:p w14:paraId="4EB93CAF" w14:textId="77777777" w:rsidR="00214D5E" w:rsidRPr="00214D5E" w:rsidRDefault="00214D5E" w:rsidP="000E6F6D">
            <w:pPr>
              <w:spacing w:after="0" w:line="240" w:lineRule="auto"/>
            </w:pPr>
            <w:r w:rsidRPr="00214D5E">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3359D958" w14:textId="77777777" w:rsidR="00214D5E" w:rsidRPr="00214D5E" w:rsidRDefault="00214D5E" w:rsidP="000E6F6D">
            <w:pPr>
              <w:spacing w:after="0" w:line="240" w:lineRule="auto"/>
            </w:pPr>
            <w:r w:rsidRPr="00214D5E">
              <w:t xml:space="preserve">минимальная площадь земельных участков - 1 кв. м. </w:t>
            </w:r>
          </w:p>
          <w:p w14:paraId="18F3E1A8" w14:textId="77777777" w:rsidR="00214D5E" w:rsidRPr="00214D5E" w:rsidRDefault="00214D5E" w:rsidP="000E6F6D">
            <w:pPr>
              <w:spacing w:after="0" w:line="240" w:lineRule="auto"/>
            </w:pPr>
            <w:r w:rsidRPr="00214D5E">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F24B7F5" w14:textId="77777777" w:rsidR="00214D5E" w:rsidRPr="00214D5E" w:rsidRDefault="00214D5E" w:rsidP="000E6F6D">
            <w:pPr>
              <w:spacing w:after="0" w:line="240" w:lineRule="auto"/>
            </w:pPr>
          </w:p>
          <w:p w14:paraId="1EB20840" w14:textId="77777777" w:rsidR="00214D5E" w:rsidRPr="00214D5E" w:rsidRDefault="00214D5E" w:rsidP="000E6F6D">
            <w:pPr>
              <w:spacing w:after="0" w:line="240" w:lineRule="auto"/>
            </w:pPr>
            <w:r w:rsidRPr="00214D5E">
              <w:t xml:space="preserve">минимальная ширина земельных участков вдоль фронта улицы (проезда) - </w:t>
            </w:r>
          </w:p>
          <w:p w14:paraId="2EF33559" w14:textId="77777777" w:rsidR="00214D5E" w:rsidRPr="00214D5E" w:rsidRDefault="00214D5E" w:rsidP="000E6F6D">
            <w:pPr>
              <w:spacing w:after="0" w:line="240" w:lineRule="auto"/>
            </w:pPr>
            <w:r w:rsidRPr="00214D5E">
              <w:t>1 м/ 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35276B7" w14:textId="77777777" w:rsidR="00214D5E" w:rsidRPr="00214D5E" w:rsidRDefault="00214D5E" w:rsidP="000E6F6D">
            <w:pPr>
              <w:spacing w:after="0" w:line="240" w:lineRule="auto"/>
            </w:pPr>
          </w:p>
          <w:p w14:paraId="4DA12D16" w14:textId="77777777" w:rsidR="00214D5E" w:rsidRPr="00214D5E" w:rsidRDefault="00214D5E" w:rsidP="000E6F6D">
            <w:pPr>
              <w:spacing w:after="0" w:line="240" w:lineRule="auto"/>
            </w:pPr>
            <w:r w:rsidRPr="00214D5E">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B4B8055" w14:textId="77777777" w:rsidR="00214D5E" w:rsidRPr="00214D5E" w:rsidRDefault="00214D5E" w:rsidP="000E6F6D">
            <w:pPr>
              <w:spacing w:after="0" w:line="240" w:lineRule="auto"/>
            </w:pPr>
            <w:r w:rsidRPr="00214D5E">
              <w:t>минимальные отступы от границ земельных участков - 1 м;</w:t>
            </w:r>
          </w:p>
          <w:p w14:paraId="5A870077" w14:textId="77777777" w:rsidR="00214D5E" w:rsidRPr="00214D5E" w:rsidRDefault="00214D5E" w:rsidP="000E6F6D">
            <w:pPr>
              <w:spacing w:after="0" w:line="240" w:lineRule="auto"/>
            </w:pPr>
            <w:r w:rsidRPr="00214D5E">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829A8EE" w14:textId="77777777" w:rsidR="00214D5E" w:rsidRPr="00214D5E" w:rsidRDefault="00214D5E" w:rsidP="000E6F6D">
            <w:pPr>
              <w:spacing w:after="0" w:line="240" w:lineRule="auto"/>
            </w:pPr>
          </w:p>
        </w:tc>
      </w:tr>
    </w:tbl>
    <w:p w14:paraId="2AAF60F9" w14:textId="77777777" w:rsidR="00214D5E" w:rsidRPr="00214D5E" w:rsidRDefault="00214D5E" w:rsidP="000E6F6D">
      <w:pPr>
        <w:spacing w:after="0" w:line="240" w:lineRule="auto"/>
        <w:jc w:val="both"/>
      </w:pPr>
    </w:p>
    <w:p w14:paraId="25280654" w14:textId="77777777" w:rsidR="00214D5E" w:rsidRPr="00214D5E" w:rsidRDefault="00214D5E" w:rsidP="005A47C0">
      <w:pPr>
        <w:spacing w:after="0" w:line="240" w:lineRule="auto"/>
        <w:ind w:firstLine="567"/>
        <w:jc w:val="both"/>
      </w:pPr>
      <w:r w:rsidRPr="00214D5E">
        <w:t>Ограничения использования земельных участков и объектов капитального строительства:</w:t>
      </w:r>
    </w:p>
    <w:p w14:paraId="0B877E24" w14:textId="77777777" w:rsidR="00214D5E" w:rsidRPr="00214D5E" w:rsidRDefault="00214D5E" w:rsidP="005A47C0">
      <w:pPr>
        <w:spacing w:after="0" w:line="240" w:lineRule="auto"/>
        <w:ind w:firstLine="567"/>
        <w:jc w:val="both"/>
      </w:pPr>
    </w:p>
    <w:p w14:paraId="67FED257" w14:textId="77777777" w:rsidR="00214D5E" w:rsidRPr="00214D5E" w:rsidRDefault="00214D5E" w:rsidP="005A47C0">
      <w:pPr>
        <w:spacing w:after="0" w:line="240" w:lineRule="auto"/>
        <w:ind w:firstLine="567"/>
        <w:jc w:val="both"/>
      </w:pPr>
      <w:r w:rsidRPr="00214D5E">
        <w:t>Минимальный процент озеленения земельного участка для всех типов многоквартирной жилой застройки – 15%.</w:t>
      </w:r>
    </w:p>
    <w:p w14:paraId="35D83457" w14:textId="77777777" w:rsidR="00214D5E" w:rsidRPr="00214D5E" w:rsidRDefault="00214D5E" w:rsidP="005A47C0">
      <w:pPr>
        <w:spacing w:after="0" w:line="240" w:lineRule="auto"/>
        <w:ind w:firstLine="567"/>
        <w:jc w:val="both"/>
      </w:pPr>
      <w:r w:rsidRPr="00214D5E">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25CB430" w14:textId="77777777" w:rsidR="00214D5E" w:rsidRPr="00214D5E" w:rsidRDefault="00214D5E" w:rsidP="005A47C0">
      <w:pPr>
        <w:spacing w:after="0" w:line="240" w:lineRule="auto"/>
        <w:ind w:firstLine="567"/>
        <w:jc w:val="both"/>
      </w:pPr>
      <w:r w:rsidRPr="00214D5E">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9797352" w14:textId="77777777" w:rsidR="00214D5E" w:rsidRPr="00214D5E" w:rsidRDefault="00214D5E" w:rsidP="005A47C0">
      <w:pPr>
        <w:spacing w:after="0" w:line="240" w:lineRule="auto"/>
        <w:ind w:firstLine="567"/>
        <w:jc w:val="both"/>
      </w:pPr>
      <w:r w:rsidRPr="00214D5E">
        <w:t>Расстояние до красной линии:</w:t>
      </w:r>
    </w:p>
    <w:p w14:paraId="434A017B" w14:textId="77777777" w:rsidR="00214D5E" w:rsidRPr="00214D5E" w:rsidRDefault="00214D5E" w:rsidP="005A47C0">
      <w:pPr>
        <w:spacing w:after="0" w:line="240" w:lineRule="auto"/>
        <w:ind w:firstLine="567"/>
        <w:jc w:val="both"/>
      </w:pPr>
      <w:r w:rsidRPr="00214D5E">
        <w:t>1) от Дошкольных образовательных учреждений и общеобразовательных школ (стены здания) -10 м;</w:t>
      </w:r>
    </w:p>
    <w:p w14:paraId="0927ACB8" w14:textId="77777777" w:rsidR="00214D5E" w:rsidRPr="00214D5E" w:rsidRDefault="00214D5E" w:rsidP="005A47C0">
      <w:pPr>
        <w:spacing w:after="0" w:line="240" w:lineRule="auto"/>
        <w:ind w:firstLine="567"/>
        <w:jc w:val="both"/>
      </w:pPr>
      <w:r w:rsidRPr="00214D5E">
        <w:t>2) от Пожарных депо - 10 м (15 м - для депо I типа);</w:t>
      </w:r>
    </w:p>
    <w:p w14:paraId="5219CAEF" w14:textId="77777777" w:rsidR="00214D5E" w:rsidRPr="00214D5E" w:rsidRDefault="00214D5E" w:rsidP="005A47C0">
      <w:pPr>
        <w:spacing w:after="0" w:line="240" w:lineRule="auto"/>
        <w:ind w:firstLine="567"/>
        <w:jc w:val="both"/>
      </w:pPr>
      <w:r w:rsidRPr="00214D5E">
        <w:t>3) улиц, от жилых и общественных зданий – 5 м;</w:t>
      </w:r>
    </w:p>
    <w:p w14:paraId="428B2697" w14:textId="77777777" w:rsidR="00214D5E" w:rsidRPr="00214D5E" w:rsidRDefault="00214D5E" w:rsidP="005A47C0">
      <w:pPr>
        <w:spacing w:after="0" w:line="240" w:lineRule="auto"/>
        <w:ind w:firstLine="567"/>
        <w:jc w:val="both"/>
      </w:pPr>
      <w:r w:rsidRPr="00214D5E">
        <w:t>4) проездов, от жилых и общественных зданий – 3 м;</w:t>
      </w:r>
    </w:p>
    <w:p w14:paraId="6F543AAE" w14:textId="77777777" w:rsidR="00214D5E" w:rsidRPr="00214D5E" w:rsidRDefault="00214D5E" w:rsidP="005A47C0">
      <w:pPr>
        <w:spacing w:after="0" w:line="240" w:lineRule="auto"/>
        <w:ind w:firstLine="567"/>
        <w:jc w:val="both"/>
      </w:pPr>
      <w:r w:rsidRPr="00214D5E">
        <w:t>5) от остальных зданий и сооружений - 5 м.</w:t>
      </w:r>
    </w:p>
    <w:p w14:paraId="0D5C1E86" w14:textId="77777777" w:rsidR="00214D5E" w:rsidRPr="00214D5E" w:rsidRDefault="00214D5E" w:rsidP="005A47C0">
      <w:pPr>
        <w:spacing w:after="0" w:line="240" w:lineRule="auto"/>
        <w:ind w:firstLine="567"/>
        <w:jc w:val="both"/>
      </w:pPr>
      <w:r w:rsidRPr="00214D5E">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220BB128" w14:textId="77777777" w:rsidR="00214D5E" w:rsidRPr="00214D5E" w:rsidRDefault="00214D5E" w:rsidP="005A47C0">
      <w:pPr>
        <w:spacing w:after="0" w:line="240" w:lineRule="auto"/>
        <w:ind w:firstLine="567"/>
        <w:jc w:val="both"/>
      </w:pPr>
      <w:r w:rsidRPr="00214D5E">
        <w:t>До границы соседнего приквартирного участка расстояния по санитарно-бытовым условиям должны быть не менее:</w:t>
      </w:r>
    </w:p>
    <w:p w14:paraId="35980108" w14:textId="77777777" w:rsidR="00214D5E" w:rsidRPr="00214D5E" w:rsidRDefault="00214D5E" w:rsidP="005A47C0">
      <w:pPr>
        <w:spacing w:after="0" w:line="240" w:lineRule="auto"/>
        <w:ind w:firstLine="567"/>
        <w:jc w:val="both"/>
      </w:pPr>
      <w:r w:rsidRPr="00214D5E">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36C5DE9" w14:textId="77777777" w:rsidR="00214D5E" w:rsidRPr="00214D5E" w:rsidRDefault="00214D5E" w:rsidP="005A47C0">
      <w:pPr>
        <w:spacing w:after="0" w:line="240" w:lineRule="auto"/>
        <w:ind w:firstLine="567"/>
        <w:jc w:val="both"/>
      </w:pPr>
      <w:r w:rsidRPr="00214D5E">
        <w:t>1,0 м - для одноэтажного жилого дома;</w:t>
      </w:r>
    </w:p>
    <w:p w14:paraId="0F5B6A7F" w14:textId="77777777" w:rsidR="00214D5E" w:rsidRPr="00214D5E" w:rsidRDefault="00214D5E" w:rsidP="005A47C0">
      <w:pPr>
        <w:spacing w:after="0" w:line="240" w:lineRule="auto"/>
        <w:ind w:firstLine="567"/>
        <w:jc w:val="both"/>
      </w:pPr>
      <w:r w:rsidRPr="00214D5E">
        <w:t>1,5 м - для двухэтажного жилого дома;</w:t>
      </w:r>
    </w:p>
    <w:p w14:paraId="41113C1D" w14:textId="77777777" w:rsidR="00214D5E" w:rsidRPr="00214D5E" w:rsidRDefault="00214D5E" w:rsidP="005A47C0">
      <w:pPr>
        <w:spacing w:after="0" w:line="240" w:lineRule="auto"/>
        <w:ind w:firstLine="567"/>
        <w:jc w:val="both"/>
      </w:pPr>
      <w:r w:rsidRPr="00214D5E">
        <w:t>2,0 м - для трехэтажного жилого дома, при условии, что расстояние до расположенного на соседнем земельном участке жилого дома не менее 5 м;</w:t>
      </w:r>
    </w:p>
    <w:p w14:paraId="4D3C044B" w14:textId="77777777" w:rsidR="00214D5E" w:rsidRPr="00214D5E" w:rsidRDefault="00214D5E" w:rsidP="005A47C0">
      <w:pPr>
        <w:spacing w:after="0" w:line="240" w:lineRule="auto"/>
        <w:ind w:firstLine="567"/>
        <w:jc w:val="both"/>
      </w:pPr>
      <w:r w:rsidRPr="00214D5E">
        <w:t>от других построек (баня, гараж и другие) - 1 м;</w:t>
      </w:r>
    </w:p>
    <w:p w14:paraId="127D9055" w14:textId="77777777" w:rsidR="00214D5E" w:rsidRPr="00214D5E" w:rsidRDefault="00214D5E" w:rsidP="005A47C0">
      <w:pPr>
        <w:spacing w:after="0" w:line="240" w:lineRule="auto"/>
        <w:ind w:firstLine="567"/>
        <w:jc w:val="both"/>
      </w:pPr>
      <w:r w:rsidRPr="00214D5E">
        <w:t>от стволов высокорослых деревьев - 4 м;</w:t>
      </w:r>
    </w:p>
    <w:p w14:paraId="7616D39C" w14:textId="77777777" w:rsidR="00214D5E" w:rsidRPr="00214D5E" w:rsidRDefault="00214D5E" w:rsidP="005A47C0">
      <w:pPr>
        <w:spacing w:after="0" w:line="240" w:lineRule="auto"/>
        <w:ind w:firstLine="567"/>
        <w:jc w:val="both"/>
      </w:pPr>
      <w:r w:rsidRPr="00214D5E">
        <w:t>от стволов среднерослых деревьев - 2 м;</w:t>
      </w:r>
    </w:p>
    <w:p w14:paraId="64C0F37E" w14:textId="77777777" w:rsidR="00214D5E" w:rsidRPr="00214D5E" w:rsidRDefault="00214D5E" w:rsidP="005A47C0">
      <w:pPr>
        <w:spacing w:after="0" w:line="240" w:lineRule="auto"/>
        <w:ind w:firstLine="567"/>
        <w:jc w:val="both"/>
      </w:pPr>
      <w:r w:rsidRPr="00214D5E">
        <w:t>от кустарника - 1 м.</w:t>
      </w:r>
    </w:p>
    <w:p w14:paraId="594A114C" w14:textId="77777777" w:rsidR="00214D5E" w:rsidRPr="00214D5E" w:rsidRDefault="00214D5E" w:rsidP="005A47C0">
      <w:pPr>
        <w:spacing w:after="0" w:line="240" w:lineRule="auto"/>
        <w:ind w:firstLine="567"/>
        <w:jc w:val="both"/>
      </w:pPr>
      <w:r w:rsidRPr="00214D5E">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986795D" w14:textId="77777777" w:rsidR="00214D5E" w:rsidRPr="00214D5E" w:rsidRDefault="00214D5E" w:rsidP="005A47C0">
      <w:pPr>
        <w:spacing w:after="0" w:line="240" w:lineRule="auto"/>
        <w:ind w:firstLine="567"/>
        <w:jc w:val="both"/>
      </w:pPr>
      <w:r w:rsidRPr="00214D5E">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6EA95B8" w14:textId="77777777" w:rsidR="00214D5E" w:rsidRPr="00214D5E" w:rsidRDefault="00214D5E" w:rsidP="005A47C0">
      <w:pPr>
        <w:spacing w:after="0" w:line="240" w:lineRule="auto"/>
        <w:ind w:firstLine="567"/>
        <w:jc w:val="both"/>
      </w:pPr>
      <w:r w:rsidRPr="00214D5E">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07E5868" w14:textId="77777777" w:rsidR="00214D5E" w:rsidRPr="00214D5E" w:rsidRDefault="00214D5E" w:rsidP="005A47C0">
      <w:pPr>
        <w:spacing w:after="0" w:line="240" w:lineRule="auto"/>
        <w:ind w:firstLine="567"/>
        <w:jc w:val="both"/>
      </w:pPr>
      <w:r w:rsidRPr="00214D5E">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A128033" w14:textId="77777777" w:rsidR="00214D5E" w:rsidRPr="00214D5E" w:rsidRDefault="00214D5E" w:rsidP="005A47C0">
      <w:pPr>
        <w:spacing w:after="0" w:line="240" w:lineRule="auto"/>
        <w:ind w:firstLine="567"/>
        <w:jc w:val="both"/>
      </w:pPr>
      <w:r w:rsidRPr="00214D5E">
        <w:t>Общая площадь теплиц – до 2000 кв. м.;</w:t>
      </w:r>
    </w:p>
    <w:p w14:paraId="72CCE616" w14:textId="77777777" w:rsidR="00214D5E" w:rsidRPr="00214D5E" w:rsidRDefault="00214D5E" w:rsidP="005A47C0">
      <w:pPr>
        <w:spacing w:after="0" w:line="240" w:lineRule="auto"/>
        <w:ind w:firstLine="567"/>
        <w:jc w:val="both"/>
      </w:pPr>
      <w:r w:rsidRPr="00214D5E">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39A3D7B9" w14:textId="77777777" w:rsidR="00214D5E" w:rsidRPr="00214D5E" w:rsidRDefault="00214D5E" w:rsidP="005A47C0">
      <w:pPr>
        <w:spacing w:after="0" w:line="240" w:lineRule="auto"/>
        <w:ind w:firstLine="567"/>
        <w:jc w:val="both"/>
      </w:pPr>
    </w:p>
    <w:p w14:paraId="5D97A641" w14:textId="77777777" w:rsidR="00214D5E" w:rsidRPr="00214D5E" w:rsidRDefault="00214D5E" w:rsidP="005A47C0">
      <w:pPr>
        <w:spacing w:after="0" w:line="240" w:lineRule="auto"/>
        <w:ind w:firstLine="567"/>
        <w:jc w:val="both"/>
      </w:pPr>
      <w:r w:rsidRPr="00214D5E">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DD1E17C" w14:textId="77777777" w:rsidR="00214D5E" w:rsidRPr="00214D5E" w:rsidRDefault="00214D5E" w:rsidP="005A47C0">
      <w:pPr>
        <w:spacing w:after="0" w:line="240" w:lineRule="auto"/>
        <w:ind w:firstLine="567"/>
        <w:jc w:val="both"/>
      </w:pPr>
      <w:r w:rsidRPr="00214D5E">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7C40BAB" w14:textId="5989199B" w:rsidR="00214D5E" w:rsidRPr="00214D5E" w:rsidRDefault="00214D5E" w:rsidP="005A47C0">
      <w:pPr>
        <w:spacing w:after="0" w:line="240" w:lineRule="auto"/>
        <w:ind w:firstLine="567"/>
        <w:jc w:val="both"/>
      </w:pPr>
      <w:r w:rsidRPr="00214D5E">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001252B9">
        <w:t xml:space="preserve"> </w:t>
      </w:r>
      <w:r w:rsidRPr="00214D5E">
        <w:t>при устройстве навесов  минимальный отступ от границы участка – 1м.</w:t>
      </w:r>
    </w:p>
    <w:p w14:paraId="57006CBF" w14:textId="77777777" w:rsidR="00214D5E" w:rsidRPr="00214D5E" w:rsidRDefault="00214D5E" w:rsidP="005A47C0">
      <w:pPr>
        <w:spacing w:after="0" w:line="240" w:lineRule="auto"/>
        <w:ind w:firstLine="567"/>
        <w:jc w:val="both"/>
      </w:pPr>
      <w:r w:rsidRPr="00214D5E">
        <w:t>Вспомогательные строения, за исключением гаражей, размещать со стороны улиц не допускается.</w:t>
      </w:r>
    </w:p>
    <w:p w14:paraId="4658BC1E" w14:textId="77777777" w:rsidR="00214D5E" w:rsidRPr="00214D5E" w:rsidRDefault="00214D5E" w:rsidP="005A47C0">
      <w:pPr>
        <w:spacing w:after="0" w:line="240" w:lineRule="auto"/>
        <w:ind w:firstLine="567"/>
        <w:jc w:val="both"/>
      </w:pPr>
      <w:r w:rsidRPr="00214D5E">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535B7D8" w14:textId="77777777" w:rsidR="00214D5E" w:rsidRPr="00214D5E" w:rsidRDefault="00214D5E" w:rsidP="005A47C0">
      <w:pPr>
        <w:spacing w:after="0" w:line="240" w:lineRule="auto"/>
        <w:ind w:firstLine="567"/>
        <w:jc w:val="both"/>
      </w:pPr>
      <w:r w:rsidRPr="00214D5E">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8DAB75C" w14:textId="77777777" w:rsidR="00214D5E" w:rsidRPr="00214D5E" w:rsidRDefault="00214D5E" w:rsidP="005A47C0">
      <w:pPr>
        <w:spacing w:after="0" w:line="240" w:lineRule="auto"/>
        <w:ind w:firstLine="567"/>
        <w:jc w:val="both"/>
      </w:pPr>
      <w:r w:rsidRPr="00214D5E">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B8E863" w14:textId="77777777" w:rsidR="00214D5E" w:rsidRPr="00214D5E" w:rsidRDefault="00214D5E" w:rsidP="005A47C0">
      <w:pPr>
        <w:spacing w:after="0" w:line="240" w:lineRule="auto"/>
        <w:ind w:firstLine="567"/>
        <w:jc w:val="both"/>
      </w:pPr>
      <w:r w:rsidRPr="00214D5E">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5B7FEFF" w14:textId="77777777" w:rsidR="00214D5E" w:rsidRPr="00214D5E" w:rsidRDefault="00214D5E" w:rsidP="005A47C0">
      <w:pPr>
        <w:spacing w:after="0" w:line="240" w:lineRule="auto"/>
        <w:ind w:firstLine="567"/>
        <w:jc w:val="both"/>
      </w:pPr>
      <w:r w:rsidRPr="00214D5E">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EBE5F19" w14:textId="77777777" w:rsidR="00214D5E" w:rsidRPr="00214D5E" w:rsidRDefault="00214D5E" w:rsidP="005A47C0">
      <w:pPr>
        <w:spacing w:after="0" w:line="240" w:lineRule="auto"/>
        <w:ind w:firstLine="567"/>
        <w:jc w:val="both"/>
      </w:pPr>
      <w:r w:rsidRPr="00214D5E">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3852E91F" w14:textId="77777777" w:rsidR="00214D5E" w:rsidRPr="00214D5E" w:rsidRDefault="00214D5E" w:rsidP="005A47C0">
      <w:pPr>
        <w:spacing w:after="0" w:line="240" w:lineRule="auto"/>
        <w:ind w:firstLine="567"/>
        <w:jc w:val="both"/>
      </w:pPr>
      <w:r w:rsidRPr="00214D5E">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FC61616" w14:textId="5C8E29BA" w:rsidR="00214D5E" w:rsidRPr="00214D5E" w:rsidRDefault="00214D5E" w:rsidP="005A47C0">
      <w:pPr>
        <w:spacing w:after="0" w:line="240" w:lineRule="auto"/>
        <w:ind w:firstLine="567"/>
        <w:jc w:val="both"/>
      </w:pPr>
      <w:r w:rsidRPr="00214D5E">
        <w:t xml:space="preserve">При застройке земельных участков объектами жилищного строительства на территории </w:t>
      </w:r>
      <w:r w:rsidR="00857BC2">
        <w:t>Пригородного</w:t>
      </w:r>
      <w:r w:rsidRPr="00214D5E">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4D4A434D" w14:textId="3B5512E9" w:rsidR="00214D5E" w:rsidRPr="00214D5E" w:rsidRDefault="00214D5E" w:rsidP="005A47C0">
      <w:pPr>
        <w:spacing w:after="0" w:line="240" w:lineRule="auto"/>
        <w:ind w:firstLine="567"/>
        <w:jc w:val="both"/>
      </w:pPr>
      <w:r w:rsidRPr="00214D5E">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857BC2">
        <w:t>Пригородного</w:t>
      </w:r>
      <w:r w:rsidRPr="00214D5E">
        <w:t xml:space="preserve"> сельского поселения Крымского района, выданных уполномоченными органами муниципального образования Крымский район.</w:t>
      </w:r>
    </w:p>
    <w:p w14:paraId="3504BDBC" w14:textId="77777777" w:rsidR="00214D5E" w:rsidRPr="00214D5E" w:rsidRDefault="00214D5E" w:rsidP="005A47C0">
      <w:pPr>
        <w:spacing w:after="0" w:line="240" w:lineRule="auto"/>
        <w:ind w:firstLine="567"/>
        <w:jc w:val="both"/>
      </w:pPr>
      <w:r w:rsidRPr="00214D5E">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1EFAA32" w14:textId="77777777" w:rsidR="00214D5E" w:rsidRPr="00214D5E" w:rsidRDefault="00214D5E" w:rsidP="005A47C0">
      <w:pPr>
        <w:spacing w:after="0" w:line="240" w:lineRule="auto"/>
        <w:ind w:firstLine="567"/>
        <w:jc w:val="both"/>
      </w:pPr>
    </w:p>
    <w:p w14:paraId="3260EBEC" w14:textId="77777777" w:rsidR="00214D5E" w:rsidRPr="00214D5E" w:rsidRDefault="00214D5E" w:rsidP="005A47C0">
      <w:pPr>
        <w:spacing w:after="0" w:line="240" w:lineRule="auto"/>
        <w:ind w:firstLine="567"/>
        <w:jc w:val="both"/>
      </w:pPr>
      <w:r w:rsidRPr="00214D5E">
        <w:t>Примечание общее.</w:t>
      </w:r>
    </w:p>
    <w:p w14:paraId="4B479992" w14:textId="77777777" w:rsidR="00214D5E" w:rsidRPr="00214D5E" w:rsidRDefault="00214D5E" w:rsidP="005A47C0">
      <w:pPr>
        <w:spacing w:after="0" w:line="240" w:lineRule="auto"/>
        <w:ind w:firstLine="567"/>
        <w:jc w:val="both"/>
      </w:pPr>
      <w:r w:rsidRPr="00214D5E">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4DB51E7" w14:textId="77777777" w:rsidR="00214D5E" w:rsidRPr="00214D5E" w:rsidRDefault="00214D5E" w:rsidP="005A47C0">
      <w:pPr>
        <w:spacing w:after="0" w:line="240" w:lineRule="auto"/>
        <w:ind w:firstLine="567"/>
        <w:jc w:val="both"/>
      </w:pPr>
      <w:r w:rsidRPr="00214D5E">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E1D8EB" w14:textId="77777777" w:rsidR="00214D5E" w:rsidRPr="00214D5E" w:rsidRDefault="00214D5E" w:rsidP="005A47C0">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F4B8C95" w14:textId="77777777" w:rsidR="00214D5E" w:rsidRPr="00214D5E" w:rsidRDefault="00214D5E" w:rsidP="005A47C0">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05D0878" w14:textId="77777777" w:rsidR="00214D5E" w:rsidRPr="00214D5E" w:rsidRDefault="00214D5E" w:rsidP="005A47C0">
      <w:pPr>
        <w:spacing w:after="0" w:line="240" w:lineRule="auto"/>
        <w:ind w:firstLine="567"/>
        <w:jc w:val="both"/>
      </w:pPr>
      <w:r w:rsidRPr="00214D5E">
        <w:t>2) использование сточных вод в целях регулирования плодородия почв;</w:t>
      </w:r>
    </w:p>
    <w:p w14:paraId="1C1AC35B" w14:textId="77777777" w:rsidR="00214D5E" w:rsidRPr="00214D5E" w:rsidRDefault="00214D5E" w:rsidP="005A47C0">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9C532C7" w14:textId="77777777" w:rsidR="00214D5E" w:rsidRPr="00214D5E" w:rsidRDefault="00214D5E" w:rsidP="005A47C0">
      <w:pPr>
        <w:spacing w:after="0" w:line="240" w:lineRule="auto"/>
        <w:ind w:firstLine="567"/>
        <w:jc w:val="both"/>
      </w:pPr>
      <w:r w:rsidRPr="00214D5E">
        <w:t>4) осуществление авиационных мер по борьбе с вредными организмами.</w:t>
      </w:r>
    </w:p>
    <w:p w14:paraId="2D39E964" w14:textId="77777777" w:rsidR="00214D5E" w:rsidRPr="00214D5E" w:rsidRDefault="00214D5E" w:rsidP="005A47C0">
      <w:pPr>
        <w:spacing w:after="0" w:line="240" w:lineRule="auto"/>
        <w:ind w:firstLine="567"/>
        <w:jc w:val="both"/>
      </w:pPr>
      <w:r w:rsidRPr="00214D5E">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1BB66CA" w14:textId="77777777" w:rsidR="00214D5E" w:rsidRPr="00214D5E" w:rsidRDefault="00214D5E" w:rsidP="005A47C0">
      <w:pPr>
        <w:spacing w:after="0" w:line="240" w:lineRule="auto"/>
        <w:ind w:firstLine="567"/>
        <w:jc w:val="both"/>
      </w:pPr>
      <w:r w:rsidRPr="00214D5E">
        <w:t>- в границах территорий общего пользования;</w:t>
      </w:r>
    </w:p>
    <w:p w14:paraId="2D631579" w14:textId="77777777" w:rsidR="00214D5E" w:rsidRPr="00214D5E" w:rsidRDefault="00214D5E" w:rsidP="005A47C0">
      <w:pPr>
        <w:spacing w:after="0" w:line="240" w:lineRule="auto"/>
        <w:ind w:firstLine="567"/>
        <w:jc w:val="both"/>
      </w:pPr>
      <w:r w:rsidRPr="00214D5E">
        <w:t>- предназначенные для размещения линейных объектов и (или) занятые линейными объектами.</w:t>
      </w:r>
    </w:p>
    <w:p w14:paraId="4D3B7E60" w14:textId="77777777" w:rsidR="00214D5E" w:rsidRPr="00214D5E" w:rsidRDefault="00214D5E" w:rsidP="005A47C0">
      <w:pPr>
        <w:spacing w:after="0" w:line="240" w:lineRule="auto"/>
        <w:ind w:firstLine="567"/>
        <w:jc w:val="both"/>
      </w:pPr>
      <w:r w:rsidRPr="00214D5E">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E6C0449" w14:textId="33E108B7" w:rsidR="00214D5E" w:rsidRPr="00214D5E" w:rsidRDefault="00214D5E" w:rsidP="005A47C0">
      <w:pPr>
        <w:spacing w:after="0" w:line="240" w:lineRule="auto"/>
        <w:ind w:firstLine="567"/>
        <w:jc w:val="both"/>
      </w:pPr>
      <w:r w:rsidRPr="00214D5E">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10ED5571" w14:textId="732FB5E6" w:rsidR="00214D5E" w:rsidRPr="00214D5E" w:rsidRDefault="00214D5E" w:rsidP="005A47C0">
      <w:pPr>
        <w:spacing w:after="0" w:line="240" w:lineRule="auto"/>
        <w:ind w:firstLine="567"/>
        <w:jc w:val="both"/>
      </w:pPr>
      <w:r w:rsidRPr="00214D5E">
        <w:t xml:space="preserve">Размещение зданий, строений и сооружений возможно </w:t>
      </w:r>
      <w:r w:rsidR="00004D2E">
        <w:t>п</w:t>
      </w:r>
      <w:r w:rsidR="0057143E">
        <w:t xml:space="preserve">ри соблюдении требований статей 48 и </w:t>
      </w:r>
      <w:r w:rsidR="00004D2E">
        <w:t>52 настоящих Правил</w:t>
      </w:r>
      <w:r w:rsidRPr="00214D5E">
        <w:t>.</w:t>
      </w:r>
    </w:p>
    <w:p w14:paraId="7C706966" w14:textId="77777777" w:rsidR="00214D5E" w:rsidRPr="00214D5E" w:rsidRDefault="00214D5E" w:rsidP="005A47C0">
      <w:pPr>
        <w:ind w:firstLine="567"/>
        <w:jc w:val="both"/>
      </w:pPr>
    </w:p>
    <w:p w14:paraId="7F886A82" w14:textId="144B5673" w:rsidR="00214D5E" w:rsidRPr="000E6F6D" w:rsidRDefault="00214D5E" w:rsidP="00C71673">
      <w:pPr>
        <w:pStyle w:val="6"/>
      </w:pPr>
      <w:bookmarkStart w:id="107" w:name="_Toc158625259"/>
      <w:r w:rsidRPr="000E6F6D">
        <w:t>Ж – МЗ.Зона застройки малоэтажными жилыми домами</w:t>
      </w:r>
      <w:bookmarkEnd w:id="107"/>
    </w:p>
    <w:p w14:paraId="2F6AF231" w14:textId="77777777" w:rsidR="00214D5E" w:rsidRPr="00004D2E" w:rsidRDefault="00214D5E" w:rsidP="00004D2E">
      <w:pPr>
        <w:spacing w:after="0" w:line="240" w:lineRule="auto"/>
        <w:jc w:val="both"/>
        <w:rPr>
          <w:i/>
        </w:rPr>
      </w:pPr>
      <w:r w:rsidRPr="00004D2E">
        <w:rPr>
          <w:i/>
        </w:rPr>
        <w:t xml:space="preserve">Зона малоэтажной смешанной жилой застройки Ж – МЗ выделена для формирования жилых районов с размещением отдельно стоящих индивидуальных жилых домов не выше 3 этажей, блокированных домов с приквартирными участками не выше 3 этажей, многоквартирных малоэтажных жилых домов не выше 4 этажей, с минимально разрешенным набором услуг местного значения. </w:t>
      </w:r>
    </w:p>
    <w:p w14:paraId="34DA0A1C" w14:textId="77777777" w:rsidR="00214D5E" w:rsidRPr="00214D5E" w:rsidRDefault="00214D5E" w:rsidP="00004D2E">
      <w:pPr>
        <w:spacing w:after="0" w:line="240" w:lineRule="auto"/>
      </w:pPr>
    </w:p>
    <w:p w14:paraId="2BC29284" w14:textId="77777777" w:rsidR="00214D5E" w:rsidRPr="00004D2E" w:rsidRDefault="00214D5E" w:rsidP="00004D2E">
      <w:pPr>
        <w:spacing w:after="0" w:line="240" w:lineRule="auto"/>
        <w:jc w:val="both"/>
        <w:rPr>
          <w:b/>
        </w:rPr>
      </w:pPr>
      <w:r w:rsidRPr="00004D2E">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670"/>
        <w:gridCol w:w="5669"/>
      </w:tblGrid>
      <w:tr w:rsidR="00214D5E" w:rsidRPr="00004D2E" w14:paraId="3792D3BA" w14:textId="77777777" w:rsidTr="00214D5E">
        <w:trPr>
          <w:trHeight w:val="57"/>
        </w:trPr>
        <w:tc>
          <w:tcPr>
            <w:tcW w:w="3544" w:type="dxa"/>
          </w:tcPr>
          <w:p w14:paraId="627B8A39" w14:textId="77777777" w:rsidR="00214D5E" w:rsidRPr="00004D2E" w:rsidRDefault="00214D5E" w:rsidP="00004D2E">
            <w:pPr>
              <w:spacing w:after="0" w:line="240" w:lineRule="auto"/>
              <w:rPr>
                <w:b/>
              </w:rPr>
            </w:pPr>
            <w:r w:rsidRPr="00004D2E">
              <w:rPr>
                <w:b/>
              </w:rPr>
              <w:t>Наименование вида разрешенного использования земельного участка</w:t>
            </w:r>
          </w:p>
        </w:tc>
        <w:tc>
          <w:tcPr>
            <w:tcW w:w="5670" w:type="dxa"/>
          </w:tcPr>
          <w:p w14:paraId="3872965B" w14:textId="77777777" w:rsidR="00214D5E" w:rsidRPr="00004D2E" w:rsidRDefault="00214D5E" w:rsidP="00004D2E">
            <w:pPr>
              <w:spacing w:after="0" w:line="240" w:lineRule="auto"/>
              <w:rPr>
                <w:b/>
              </w:rPr>
            </w:pPr>
            <w:r w:rsidRPr="00004D2E">
              <w:rPr>
                <w:b/>
              </w:rPr>
              <w:t>Описание вида разрешенного использования земельного участка</w:t>
            </w:r>
          </w:p>
        </w:tc>
        <w:tc>
          <w:tcPr>
            <w:tcW w:w="5669" w:type="dxa"/>
          </w:tcPr>
          <w:p w14:paraId="1EFEFF3F" w14:textId="77777777" w:rsidR="00214D5E" w:rsidRPr="00004D2E" w:rsidRDefault="00214D5E" w:rsidP="00004D2E">
            <w:pPr>
              <w:spacing w:after="0" w:line="240" w:lineRule="auto"/>
              <w:rPr>
                <w:b/>
              </w:rPr>
            </w:pPr>
            <w:r w:rsidRPr="00004D2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214D5E" w14:paraId="5499B2F9" w14:textId="77777777" w:rsidTr="00214D5E">
        <w:trPr>
          <w:trHeight w:val="57"/>
        </w:trPr>
        <w:tc>
          <w:tcPr>
            <w:tcW w:w="3544" w:type="dxa"/>
          </w:tcPr>
          <w:p w14:paraId="16D1571F" w14:textId="77777777" w:rsidR="00214D5E" w:rsidRPr="00214D5E" w:rsidRDefault="00214D5E" w:rsidP="00004D2E">
            <w:pPr>
              <w:spacing w:after="0" w:line="240" w:lineRule="auto"/>
            </w:pPr>
            <w:r w:rsidRPr="00214D5E">
              <w:t>[2.1.1] - Малоэтажная многоквартирная жилая застройка</w:t>
            </w:r>
          </w:p>
        </w:tc>
        <w:tc>
          <w:tcPr>
            <w:tcW w:w="5670" w:type="dxa"/>
          </w:tcPr>
          <w:p w14:paraId="7807FDDA" w14:textId="77777777" w:rsidR="00214D5E" w:rsidRPr="00214D5E" w:rsidRDefault="00214D5E" w:rsidP="00004D2E">
            <w:pPr>
              <w:spacing w:after="0" w:line="240" w:lineRule="auto"/>
            </w:pPr>
            <w:r w:rsidRPr="00214D5E">
              <w:t>Размещение малоэтажных многоквартирных домов (многоквартирные дома высотой до 4 этажей, включая мансардный);</w:t>
            </w:r>
          </w:p>
          <w:p w14:paraId="65A279DF" w14:textId="77777777" w:rsidR="00214D5E" w:rsidRPr="00214D5E" w:rsidRDefault="00214D5E" w:rsidP="00004D2E">
            <w:pPr>
              <w:spacing w:after="0" w:line="240" w:lineRule="auto"/>
            </w:pPr>
          </w:p>
          <w:p w14:paraId="252A4C96" w14:textId="77777777" w:rsidR="00214D5E" w:rsidRPr="00214D5E" w:rsidRDefault="00214D5E" w:rsidP="00004D2E">
            <w:pPr>
              <w:spacing w:after="0" w:line="240" w:lineRule="auto"/>
            </w:pPr>
            <w:r w:rsidRPr="00214D5E">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62C8D189" w14:textId="77777777" w:rsidR="00214D5E" w:rsidRPr="00214D5E" w:rsidRDefault="00214D5E" w:rsidP="00004D2E">
            <w:pPr>
              <w:spacing w:after="0" w:line="240" w:lineRule="auto"/>
            </w:pPr>
          </w:p>
        </w:tc>
        <w:tc>
          <w:tcPr>
            <w:tcW w:w="5669" w:type="dxa"/>
          </w:tcPr>
          <w:p w14:paraId="4D1B53B4" w14:textId="77777777" w:rsidR="00214D5E" w:rsidRPr="00214D5E" w:rsidRDefault="00214D5E" w:rsidP="00004D2E">
            <w:pPr>
              <w:spacing w:after="0" w:line="240" w:lineRule="auto"/>
            </w:pPr>
            <w:r w:rsidRPr="00214D5E">
              <w:t xml:space="preserve">минимальная/максимальная площадь земельного участка – 1000 кв. м/не подлежит установлению; </w:t>
            </w:r>
          </w:p>
          <w:p w14:paraId="2C66FF8D" w14:textId="77777777" w:rsidR="00214D5E" w:rsidRPr="00214D5E" w:rsidRDefault="00214D5E" w:rsidP="00004D2E">
            <w:pPr>
              <w:spacing w:after="0" w:line="240" w:lineRule="auto"/>
            </w:pPr>
            <w:r w:rsidRPr="00214D5E">
              <w:t>минимальная ширина земельных участков вдоль фронта улицы (проезда) – 24 м;</w:t>
            </w:r>
          </w:p>
          <w:p w14:paraId="066691ED" w14:textId="77777777" w:rsidR="00214D5E" w:rsidRPr="00214D5E" w:rsidRDefault="00214D5E" w:rsidP="00004D2E">
            <w:pPr>
              <w:spacing w:after="0" w:line="240" w:lineRule="auto"/>
            </w:pPr>
            <w:r w:rsidRPr="00214D5E">
              <w:t>минимальные отступы от границ земельных участков - 6 м;</w:t>
            </w:r>
          </w:p>
          <w:p w14:paraId="27F8F270" w14:textId="77777777" w:rsidR="00214D5E" w:rsidRPr="00214D5E" w:rsidRDefault="00214D5E" w:rsidP="00004D2E">
            <w:pPr>
              <w:spacing w:after="0" w:line="240" w:lineRule="auto"/>
            </w:pPr>
            <w:r w:rsidRPr="00214D5E">
              <w:t>максимальное количество надземных этажей зданий – 4 этажа (включая мансардный этаж);</w:t>
            </w:r>
          </w:p>
          <w:p w14:paraId="14797527" w14:textId="77777777" w:rsidR="00214D5E" w:rsidRPr="00214D5E" w:rsidRDefault="00214D5E" w:rsidP="00004D2E">
            <w:pPr>
              <w:spacing w:after="0" w:line="240" w:lineRule="auto"/>
            </w:pPr>
            <w:r w:rsidRPr="00214D5E">
              <w:t>максимальный процент застройки в границах земельного участка – 30%;</w:t>
            </w:r>
          </w:p>
          <w:p w14:paraId="12901111" w14:textId="77777777" w:rsidR="00214D5E" w:rsidRPr="00214D5E" w:rsidRDefault="00214D5E" w:rsidP="00004D2E">
            <w:pPr>
              <w:spacing w:after="0" w:line="240" w:lineRule="auto"/>
            </w:pPr>
            <w:r w:rsidRPr="00214D5E">
              <w:t>- максимальный коэффициент использования территории – 0,8;</w:t>
            </w:r>
          </w:p>
          <w:p w14:paraId="3BEB7FFC" w14:textId="77777777" w:rsidR="00214D5E" w:rsidRPr="00214D5E" w:rsidRDefault="00214D5E" w:rsidP="00004D2E">
            <w:pPr>
              <w:spacing w:after="0" w:line="240" w:lineRule="auto"/>
            </w:pPr>
            <w:r w:rsidRPr="00214D5E">
              <w:t>- минимальный процент озеленения земельного участка - 15%</w:t>
            </w:r>
          </w:p>
        </w:tc>
      </w:tr>
      <w:tr w:rsidR="00214D5E" w:rsidRPr="00214D5E" w14:paraId="332821F4" w14:textId="77777777" w:rsidTr="00214D5E">
        <w:trPr>
          <w:trHeight w:val="57"/>
        </w:trPr>
        <w:tc>
          <w:tcPr>
            <w:tcW w:w="3544" w:type="dxa"/>
          </w:tcPr>
          <w:p w14:paraId="2773DECA" w14:textId="77777777" w:rsidR="00214D5E" w:rsidRPr="00214D5E" w:rsidRDefault="00214D5E" w:rsidP="00004D2E">
            <w:pPr>
              <w:spacing w:after="0" w:line="240" w:lineRule="auto"/>
            </w:pPr>
            <w:r w:rsidRPr="00214D5E">
              <w:t>[2.3] - Блокированная жилая застройка</w:t>
            </w:r>
          </w:p>
        </w:tc>
        <w:tc>
          <w:tcPr>
            <w:tcW w:w="5670" w:type="dxa"/>
            <w:tcBorders>
              <w:top w:val="single" w:sz="4" w:space="0" w:color="auto"/>
              <w:left w:val="single" w:sz="4" w:space="0" w:color="auto"/>
              <w:bottom w:val="single" w:sz="4" w:space="0" w:color="auto"/>
              <w:right w:val="single" w:sz="4" w:space="0" w:color="auto"/>
            </w:tcBorders>
          </w:tcPr>
          <w:p w14:paraId="2336A72D" w14:textId="77777777" w:rsidR="00214D5E" w:rsidRPr="00214D5E" w:rsidRDefault="00214D5E" w:rsidP="00004D2E">
            <w:pPr>
              <w:spacing w:after="0" w:line="240" w:lineRule="auto"/>
            </w:pPr>
            <w:r w:rsidRPr="00214D5E">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2B8413E" w14:textId="77777777" w:rsidR="00214D5E" w:rsidRPr="00214D5E" w:rsidRDefault="00214D5E" w:rsidP="00004D2E">
            <w:pPr>
              <w:spacing w:after="0" w:line="240" w:lineRule="auto"/>
            </w:pPr>
            <w:r w:rsidRPr="00214D5E">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5669" w:type="dxa"/>
          </w:tcPr>
          <w:p w14:paraId="71AB9D78" w14:textId="77777777" w:rsidR="00214D5E" w:rsidRPr="00214D5E" w:rsidRDefault="00214D5E" w:rsidP="00004D2E">
            <w:pPr>
              <w:spacing w:after="0" w:line="240" w:lineRule="auto"/>
            </w:pPr>
            <w:r w:rsidRPr="00214D5E">
              <w:t>минимальная/максимальная площадь земельных участков – 400/8000 кв. м;</w:t>
            </w:r>
          </w:p>
          <w:p w14:paraId="5FC4FC68" w14:textId="77777777" w:rsidR="00214D5E" w:rsidRPr="00214D5E" w:rsidRDefault="00214D5E" w:rsidP="00004D2E">
            <w:pPr>
              <w:spacing w:after="0" w:line="240" w:lineRule="auto"/>
            </w:pPr>
            <w:r w:rsidRPr="00214D5E">
              <w:t>минимальная/максимальная площадь земельных участков – 200/800 кв. м из расчета на 1 блок;</w:t>
            </w:r>
          </w:p>
          <w:p w14:paraId="2313FD45" w14:textId="77777777" w:rsidR="00214D5E" w:rsidRPr="00214D5E" w:rsidRDefault="00214D5E" w:rsidP="00004D2E">
            <w:pPr>
              <w:spacing w:after="0" w:line="240" w:lineRule="auto"/>
            </w:pPr>
            <w:r w:rsidRPr="00214D5E">
              <w:t>минимальная ширина земельных участков вдоль фронта улицы (проезда) – 6 м;</w:t>
            </w:r>
          </w:p>
          <w:p w14:paraId="50E81196" w14:textId="77777777" w:rsidR="00214D5E" w:rsidRPr="00214D5E" w:rsidRDefault="00214D5E" w:rsidP="00004D2E">
            <w:pPr>
              <w:spacing w:after="0" w:line="240" w:lineRule="auto"/>
            </w:pPr>
            <w:r w:rsidRPr="00214D5E">
              <w:t>минимальные отступы от границ земельных участков - 0 м;</w:t>
            </w:r>
          </w:p>
          <w:p w14:paraId="71F7994E" w14:textId="77777777" w:rsidR="00214D5E" w:rsidRPr="00214D5E" w:rsidRDefault="00214D5E" w:rsidP="00004D2E">
            <w:pPr>
              <w:spacing w:after="0" w:line="240" w:lineRule="auto"/>
            </w:pPr>
            <w:r w:rsidRPr="00214D5E">
              <w:t>максимальное количество надземных этажей зданий – 3 этажа (включая мансардный этаж);</w:t>
            </w:r>
          </w:p>
          <w:p w14:paraId="42C1422B" w14:textId="77777777" w:rsidR="00214D5E" w:rsidRPr="00214D5E" w:rsidRDefault="00214D5E" w:rsidP="00004D2E">
            <w:pPr>
              <w:spacing w:after="0" w:line="240" w:lineRule="auto"/>
            </w:pPr>
            <w:r w:rsidRPr="00214D5E">
              <w:t>максимальный процент застройки в границах земельного участка – 40%;</w:t>
            </w:r>
          </w:p>
          <w:p w14:paraId="0B1436C7" w14:textId="77777777" w:rsidR="00214D5E" w:rsidRPr="00214D5E" w:rsidRDefault="00214D5E" w:rsidP="00004D2E">
            <w:pPr>
              <w:spacing w:after="0" w:line="240" w:lineRule="auto"/>
            </w:pPr>
            <w:r w:rsidRPr="00214D5E">
              <w:t>Коэффициент использования территории - 0,8;</w:t>
            </w:r>
          </w:p>
          <w:p w14:paraId="21862AE4" w14:textId="77777777" w:rsidR="00214D5E" w:rsidRPr="00214D5E" w:rsidRDefault="00214D5E" w:rsidP="00004D2E">
            <w:pPr>
              <w:spacing w:after="0" w:line="240" w:lineRule="auto"/>
            </w:pPr>
            <w:r w:rsidRPr="00214D5E">
              <w:t>Процент застройки подземной части не регламентируется.</w:t>
            </w:r>
          </w:p>
        </w:tc>
      </w:tr>
      <w:tr w:rsidR="00214D5E" w:rsidRPr="00214D5E" w14:paraId="2D08E529" w14:textId="77777777" w:rsidTr="00214D5E">
        <w:trPr>
          <w:trHeight w:val="57"/>
        </w:trPr>
        <w:tc>
          <w:tcPr>
            <w:tcW w:w="3544" w:type="dxa"/>
            <w:shd w:val="clear" w:color="auto" w:fill="FFFFFF"/>
            <w:vAlign w:val="center"/>
          </w:tcPr>
          <w:p w14:paraId="25AB5F2A" w14:textId="77777777" w:rsidR="00214D5E" w:rsidRPr="00214D5E" w:rsidRDefault="00214D5E" w:rsidP="00004D2E">
            <w:pPr>
              <w:spacing w:after="0" w:line="240" w:lineRule="auto"/>
            </w:pPr>
            <w:r w:rsidRPr="00214D5E">
              <w:t>[12.0] – Земельные участки (территории) общего пользования</w:t>
            </w:r>
          </w:p>
        </w:tc>
        <w:tc>
          <w:tcPr>
            <w:tcW w:w="5670" w:type="dxa"/>
            <w:tcBorders>
              <w:top w:val="single" w:sz="4" w:space="0" w:color="auto"/>
              <w:left w:val="single" w:sz="4" w:space="0" w:color="auto"/>
              <w:bottom w:val="single" w:sz="4" w:space="0" w:color="auto"/>
              <w:right w:val="single" w:sz="4" w:space="0" w:color="auto"/>
            </w:tcBorders>
            <w:vAlign w:val="center"/>
          </w:tcPr>
          <w:p w14:paraId="3A6E99B6" w14:textId="6779E2EF" w:rsidR="00214D5E" w:rsidRPr="00214D5E" w:rsidRDefault="00F16CC2" w:rsidP="00004D2E">
            <w:pPr>
              <w:spacing w:after="0" w:line="240" w:lineRule="auto"/>
            </w:pPr>
            <w:r w:rsidRPr="006B3A30">
              <w:rPr>
                <w:rFonts w:eastAsia="SimSun"/>
                <w:szCs w:val="24"/>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669" w:type="dxa"/>
            <w:vAlign w:val="center"/>
          </w:tcPr>
          <w:p w14:paraId="400BB196" w14:textId="77777777" w:rsidR="00214D5E" w:rsidRPr="00214D5E" w:rsidRDefault="00214D5E" w:rsidP="00004D2E">
            <w:pPr>
              <w:spacing w:after="0" w:line="240" w:lineRule="auto"/>
            </w:pPr>
            <w:r w:rsidRPr="00214D5E">
              <w:t>Регламенты не устанавливаются.</w:t>
            </w:r>
          </w:p>
          <w:p w14:paraId="1BA8927F" w14:textId="77777777" w:rsidR="00214D5E" w:rsidRPr="00214D5E" w:rsidRDefault="00214D5E" w:rsidP="00004D2E">
            <w:pPr>
              <w:spacing w:after="0" w:line="240" w:lineRule="auto"/>
            </w:pPr>
            <w:r w:rsidRPr="00214D5E">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16CC2" w:rsidRPr="00214D5E" w14:paraId="748734E3" w14:textId="77777777" w:rsidTr="00214D5E">
        <w:trPr>
          <w:trHeight w:val="57"/>
        </w:trPr>
        <w:tc>
          <w:tcPr>
            <w:tcW w:w="3544" w:type="dxa"/>
          </w:tcPr>
          <w:p w14:paraId="24EB36EA" w14:textId="2FFAAD38" w:rsidR="00F16CC2" w:rsidRPr="00214D5E" w:rsidRDefault="00F16CC2" w:rsidP="00F16CC2">
            <w:pPr>
              <w:spacing w:after="0" w:line="240" w:lineRule="auto"/>
            </w:pPr>
            <w:r w:rsidRPr="006B3A30">
              <w:rPr>
                <w:szCs w:val="24"/>
              </w:rPr>
              <w:t>[2.7.1] - Хранение автотранспорта</w:t>
            </w:r>
          </w:p>
        </w:tc>
        <w:tc>
          <w:tcPr>
            <w:tcW w:w="5670" w:type="dxa"/>
          </w:tcPr>
          <w:p w14:paraId="01B24E7D" w14:textId="66E3D644" w:rsidR="00F16CC2" w:rsidRPr="00214D5E" w:rsidRDefault="00F16CC2" w:rsidP="00F16CC2">
            <w:pPr>
              <w:spacing w:after="0" w:line="240" w:lineRule="auto"/>
            </w:pPr>
            <w:r w:rsidRPr="006B3A30">
              <w:rPr>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5669" w:type="dxa"/>
          </w:tcPr>
          <w:p w14:paraId="07D177AB" w14:textId="77777777" w:rsidR="00F16CC2" w:rsidRPr="006B3A30" w:rsidRDefault="00F16CC2" w:rsidP="00F16CC2">
            <w:pPr>
              <w:keepLines/>
              <w:tabs>
                <w:tab w:val="left" w:pos="1134"/>
              </w:tabs>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20/5000 кв. м;</w:t>
            </w:r>
          </w:p>
          <w:p w14:paraId="09E899FD" w14:textId="77777777" w:rsidR="00F16CC2" w:rsidRPr="006B3A30" w:rsidRDefault="00F16CC2" w:rsidP="00F16CC2">
            <w:pPr>
              <w:keepLines/>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5 м;</w:t>
            </w:r>
          </w:p>
          <w:p w14:paraId="3B684199" w14:textId="77777777" w:rsidR="00F16CC2" w:rsidRPr="006B3A30" w:rsidRDefault="00F16CC2" w:rsidP="00F16CC2">
            <w:pPr>
              <w:keepLines/>
              <w:overflowPunct w:val="0"/>
              <w:autoSpaceDE w:val="0"/>
              <w:autoSpaceDN w:val="0"/>
              <w:adjustRightInd w:val="0"/>
              <w:ind w:firstLine="567"/>
              <w:jc w:val="both"/>
              <w:rPr>
                <w:rFonts w:eastAsia="SimSun"/>
                <w:szCs w:val="24"/>
                <w:lang w:eastAsia="zh-CN"/>
              </w:rPr>
            </w:pPr>
            <w:r w:rsidRPr="006B3A30">
              <w:rPr>
                <w:szCs w:val="24"/>
              </w:rPr>
              <w:t>минимальные отступы от границ земельных участков - 1 м;</w:t>
            </w:r>
          </w:p>
          <w:p w14:paraId="29A95763" w14:textId="77777777" w:rsidR="00F16CC2" w:rsidRPr="006B3A30" w:rsidRDefault="00F16CC2" w:rsidP="00F16CC2">
            <w:pPr>
              <w:keepLines/>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максимальная высота зданий, строений, сооружений от уровня земли - 12 м;</w:t>
            </w:r>
          </w:p>
          <w:p w14:paraId="608A2B68" w14:textId="77777777" w:rsidR="00F16CC2" w:rsidRPr="006B3A30" w:rsidRDefault="00F16CC2" w:rsidP="00F16CC2">
            <w:pPr>
              <w:keepLines/>
              <w:tabs>
                <w:tab w:val="left" w:pos="2520"/>
              </w:tabs>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80%;</w:t>
            </w:r>
          </w:p>
          <w:p w14:paraId="2FB028B2" w14:textId="77777777" w:rsidR="00F16CC2" w:rsidRPr="006B3A30" w:rsidRDefault="00F16CC2" w:rsidP="00F16CC2">
            <w:pPr>
              <w:widowControl w:val="0"/>
              <w:overflowPunct w:val="0"/>
              <w:autoSpaceDE w:val="0"/>
              <w:autoSpaceDN w:val="0"/>
              <w:adjustRightInd w:val="0"/>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14160E6E" w14:textId="77777777" w:rsidR="00F16CC2" w:rsidRPr="006B3A30" w:rsidRDefault="00F16CC2" w:rsidP="00676CE3">
            <w:pPr>
              <w:widowControl w:val="0"/>
              <w:numPr>
                <w:ilvl w:val="0"/>
                <w:numId w:val="89"/>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D345CAA" w14:textId="77777777" w:rsidR="00F16CC2" w:rsidRPr="006B3A30" w:rsidRDefault="00F16CC2" w:rsidP="00676CE3">
            <w:pPr>
              <w:widowControl w:val="0"/>
              <w:numPr>
                <w:ilvl w:val="0"/>
                <w:numId w:val="89"/>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CD3C345" w14:textId="77777777" w:rsidR="00F16CC2" w:rsidRPr="006B3A30" w:rsidRDefault="00F16CC2" w:rsidP="00676CE3">
            <w:pPr>
              <w:widowControl w:val="0"/>
              <w:numPr>
                <w:ilvl w:val="0"/>
                <w:numId w:val="89"/>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2F6FBEA" w14:textId="77777777" w:rsidR="00F16CC2" w:rsidRPr="006B3A30" w:rsidRDefault="00F16CC2" w:rsidP="00676CE3">
            <w:pPr>
              <w:widowControl w:val="0"/>
              <w:numPr>
                <w:ilvl w:val="0"/>
                <w:numId w:val="89"/>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082B35A6" w14:textId="77777777" w:rsidR="00F16CC2" w:rsidRPr="006B3A30" w:rsidRDefault="00F16CC2" w:rsidP="00676CE3">
            <w:pPr>
              <w:widowControl w:val="0"/>
              <w:numPr>
                <w:ilvl w:val="0"/>
                <w:numId w:val="89"/>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4030FF0" w14:textId="7CB5DBAC" w:rsidR="00F16CC2" w:rsidRPr="00214D5E" w:rsidRDefault="00F16CC2" w:rsidP="00F16CC2">
            <w:pPr>
              <w:spacing w:after="0" w:line="240" w:lineRule="auto"/>
            </w:pPr>
            <w:r w:rsidRPr="006B3A30">
              <w:rPr>
                <w:szCs w:val="24"/>
              </w:rPr>
              <w:t>К подсветке фасадов зданий, строений и сооружений – не подлежат установлению.</w:t>
            </w:r>
          </w:p>
        </w:tc>
      </w:tr>
    </w:tbl>
    <w:p w14:paraId="0204EC58" w14:textId="77777777" w:rsidR="00214D5E" w:rsidRPr="00004D2E" w:rsidRDefault="00214D5E" w:rsidP="00004D2E">
      <w:pPr>
        <w:spacing w:after="0" w:line="240" w:lineRule="auto"/>
        <w:jc w:val="both"/>
        <w:rPr>
          <w:b/>
        </w:rPr>
      </w:pPr>
      <w:r w:rsidRPr="00004D2E">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4"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4"/>
        <w:gridCol w:w="5670"/>
        <w:gridCol w:w="5670"/>
      </w:tblGrid>
      <w:tr w:rsidR="00F16CC2" w:rsidRPr="006B3A30" w14:paraId="20075F2E" w14:textId="77777777" w:rsidTr="002D5C89">
        <w:trPr>
          <w:trHeight w:val="20"/>
          <w:tblHeader/>
        </w:trPr>
        <w:tc>
          <w:tcPr>
            <w:tcW w:w="3544" w:type="dxa"/>
          </w:tcPr>
          <w:p w14:paraId="710AE1F1" w14:textId="77777777" w:rsidR="00F16CC2" w:rsidRPr="006B3A30" w:rsidRDefault="00F16CC2" w:rsidP="00F16CC2">
            <w:pPr>
              <w:tabs>
                <w:tab w:val="left" w:pos="2520"/>
              </w:tabs>
              <w:spacing w:after="0" w:line="240" w:lineRule="auto"/>
              <w:jc w:val="center"/>
              <w:rPr>
                <w:rFonts w:eastAsia="SimSun"/>
                <w:b/>
                <w:szCs w:val="24"/>
                <w:lang w:eastAsia="zh-CN"/>
              </w:rPr>
            </w:pPr>
            <w:r w:rsidRPr="006B3A30">
              <w:rPr>
                <w:b/>
                <w:szCs w:val="24"/>
              </w:rPr>
              <w:t>Наименование вида разрешенного использования земельного участка</w:t>
            </w:r>
          </w:p>
        </w:tc>
        <w:tc>
          <w:tcPr>
            <w:tcW w:w="5670" w:type="dxa"/>
          </w:tcPr>
          <w:p w14:paraId="498ADF06" w14:textId="77777777" w:rsidR="00F16CC2" w:rsidRPr="006B3A30" w:rsidRDefault="00F16CC2" w:rsidP="00F16CC2">
            <w:pPr>
              <w:tabs>
                <w:tab w:val="left" w:pos="2520"/>
              </w:tabs>
              <w:spacing w:after="0" w:line="240" w:lineRule="auto"/>
              <w:jc w:val="center"/>
              <w:rPr>
                <w:rFonts w:eastAsia="SimSun"/>
                <w:b/>
                <w:szCs w:val="24"/>
                <w:lang w:eastAsia="zh-CN"/>
              </w:rPr>
            </w:pPr>
            <w:r w:rsidRPr="006B3A30">
              <w:rPr>
                <w:b/>
                <w:szCs w:val="24"/>
              </w:rPr>
              <w:t>Описание вида разрешенного использования земельного участка</w:t>
            </w:r>
          </w:p>
        </w:tc>
        <w:tc>
          <w:tcPr>
            <w:tcW w:w="5670" w:type="dxa"/>
          </w:tcPr>
          <w:p w14:paraId="6F9AC869" w14:textId="77777777" w:rsidR="00F16CC2" w:rsidRPr="006B3A30" w:rsidRDefault="00F16CC2" w:rsidP="00F16CC2">
            <w:pPr>
              <w:tabs>
                <w:tab w:val="left" w:pos="2520"/>
              </w:tabs>
              <w:spacing w:after="0" w:line="240" w:lineRule="auto"/>
              <w:jc w:val="center"/>
              <w:rPr>
                <w:rFonts w:eastAsia="SimSun"/>
                <w:b/>
                <w:szCs w:val="24"/>
                <w:lang w:eastAsia="zh-CN"/>
              </w:rPr>
            </w:pPr>
            <w:r w:rsidRPr="006B3A30">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16CC2" w:rsidRPr="006B3A30" w14:paraId="4D509902" w14:textId="77777777" w:rsidTr="002D5C89">
        <w:trPr>
          <w:trHeight w:val="20"/>
        </w:trPr>
        <w:tc>
          <w:tcPr>
            <w:tcW w:w="3544" w:type="dxa"/>
            <w:tcBorders>
              <w:bottom w:val="single" w:sz="4" w:space="0" w:color="auto"/>
            </w:tcBorders>
          </w:tcPr>
          <w:p w14:paraId="55DB2514" w14:textId="77777777" w:rsidR="00F16CC2" w:rsidRPr="006B3A30" w:rsidRDefault="00F16CC2" w:rsidP="00F16CC2">
            <w:pPr>
              <w:spacing w:after="0" w:line="240" w:lineRule="auto"/>
              <w:rPr>
                <w:rFonts w:eastAsia="SimSun"/>
                <w:szCs w:val="24"/>
                <w:lang w:eastAsia="zh-CN"/>
              </w:rPr>
            </w:pPr>
            <w:r w:rsidRPr="006B3A30">
              <w:rPr>
                <w:rFonts w:eastAsia="SimSun"/>
                <w:szCs w:val="24"/>
                <w:lang w:eastAsia="zh-CN"/>
              </w:rPr>
              <w:t>[3.5.1] - Дошкольное, начальное и среднее общее образование</w:t>
            </w:r>
          </w:p>
        </w:tc>
        <w:tc>
          <w:tcPr>
            <w:tcW w:w="5670" w:type="dxa"/>
            <w:tcBorders>
              <w:top w:val="single" w:sz="4" w:space="0" w:color="auto"/>
              <w:left w:val="single" w:sz="4" w:space="0" w:color="auto"/>
              <w:bottom w:val="single" w:sz="4" w:space="0" w:color="auto"/>
              <w:right w:val="single" w:sz="4" w:space="0" w:color="auto"/>
            </w:tcBorders>
          </w:tcPr>
          <w:p w14:paraId="532A410A" w14:textId="6D5441E8" w:rsidR="00F16CC2" w:rsidRPr="006B3A30" w:rsidRDefault="00F16CC2" w:rsidP="00545001">
            <w:pPr>
              <w:widowControl w:val="0"/>
              <w:suppressAutoHyphens/>
              <w:autoSpaceDE w:val="0"/>
              <w:spacing w:after="0" w:line="240" w:lineRule="auto"/>
              <w:jc w:val="both"/>
              <w:rPr>
                <w:szCs w:val="24"/>
                <w:lang w:eastAsia="ar-SA"/>
              </w:rPr>
            </w:pPr>
            <w:r w:rsidRPr="006B3A30">
              <w:rPr>
                <w:szCs w:val="24"/>
                <w:lang w:eastAsia="ar-SA"/>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670" w:type="dxa"/>
            <w:tcBorders>
              <w:bottom w:val="single" w:sz="4" w:space="0" w:color="auto"/>
            </w:tcBorders>
          </w:tcPr>
          <w:p w14:paraId="170DEF22"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м/30000 кв. м</w:t>
            </w:r>
            <w:r w:rsidRPr="006B3A30">
              <w:rPr>
                <w:bCs/>
                <w:szCs w:val="24"/>
              </w:rPr>
              <w:t>;</w:t>
            </w:r>
          </w:p>
          <w:p w14:paraId="0C9B9E4E"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25 м;</w:t>
            </w:r>
          </w:p>
          <w:p w14:paraId="4914DD98"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4085E018"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w:t>
            </w:r>
          </w:p>
          <w:p w14:paraId="6AF2C452"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40%;</w:t>
            </w:r>
          </w:p>
          <w:p w14:paraId="7E626231"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минимальный процент озеленения земельного участка - 30%</w:t>
            </w:r>
          </w:p>
          <w:p w14:paraId="1F5DDAED" w14:textId="77777777" w:rsidR="00F16CC2" w:rsidRPr="006B3A30" w:rsidRDefault="00F16CC2" w:rsidP="00F16CC2">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6EA489F1" w14:textId="77777777" w:rsidR="00F16CC2" w:rsidRPr="006B3A30" w:rsidRDefault="00F16CC2" w:rsidP="00676CE3">
            <w:pPr>
              <w:widowControl w:val="0"/>
              <w:numPr>
                <w:ilvl w:val="0"/>
                <w:numId w:val="90"/>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94CC635" w14:textId="77777777" w:rsidR="00F16CC2" w:rsidRPr="006B3A30" w:rsidRDefault="00F16CC2" w:rsidP="00676CE3">
            <w:pPr>
              <w:widowControl w:val="0"/>
              <w:numPr>
                <w:ilvl w:val="0"/>
                <w:numId w:val="90"/>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15CA935" w14:textId="77777777" w:rsidR="00F16CC2" w:rsidRPr="006B3A30" w:rsidRDefault="00F16CC2" w:rsidP="00676CE3">
            <w:pPr>
              <w:widowControl w:val="0"/>
              <w:numPr>
                <w:ilvl w:val="0"/>
                <w:numId w:val="90"/>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AD43ACE" w14:textId="77777777" w:rsidR="00F16CC2" w:rsidRPr="006B3A30" w:rsidRDefault="00F16CC2" w:rsidP="00676CE3">
            <w:pPr>
              <w:widowControl w:val="0"/>
              <w:numPr>
                <w:ilvl w:val="0"/>
                <w:numId w:val="90"/>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6AE0E7E5" w14:textId="77777777" w:rsidR="00F16CC2" w:rsidRPr="006B3A30" w:rsidRDefault="00F16CC2" w:rsidP="00676CE3">
            <w:pPr>
              <w:widowControl w:val="0"/>
              <w:numPr>
                <w:ilvl w:val="0"/>
                <w:numId w:val="90"/>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12D2E28" w14:textId="77777777" w:rsidR="00F16CC2" w:rsidRPr="006B3A30" w:rsidRDefault="00F16CC2" w:rsidP="00676CE3">
            <w:pPr>
              <w:widowControl w:val="0"/>
              <w:numPr>
                <w:ilvl w:val="0"/>
                <w:numId w:val="90"/>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F16CC2" w:rsidRPr="006B3A30" w14:paraId="227D8E4F" w14:textId="77777777" w:rsidTr="002D5C89">
        <w:trPr>
          <w:trHeight w:val="20"/>
        </w:trPr>
        <w:tc>
          <w:tcPr>
            <w:tcW w:w="3544" w:type="dxa"/>
          </w:tcPr>
          <w:p w14:paraId="280AD1D2" w14:textId="77777777" w:rsidR="00F16CC2" w:rsidRPr="006B3A30" w:rsidRDefault="00F16CC2" w:rsidP="00F16CC2">
            <w:pPr>
              <w:keepLines/>
              <w:overflowPunct w:val="0"/>
              <w:autoSpaceDE w:val="0"/>
              <w:autoSpaceDN w:val="0"/>
              <w:adjustRightInd w:val="0"/>
              <w:spacing w:after="0" w:line="240" w:lineRule="auto"/>
              <w:rPr>
                <w:rFonts w:eastAsia="SimSun"/>
                <w:szCs w:val="24"/>
                <w:lang w:eastAsia="zh-CN"/>
              </w:rPr>
            </w:pPr>
            <w:r w:rsidRPr="006B3A30">
              <w:rPr>
                <w:rFonts w:eastAsia="SimSun"/>
                <w:szCs w:val="24"/>
                <w:lang w:eastAsia="zh-CN"/>
              </w:rPr>
              <w:t>[4</w:t>
            </w:r>
            <w:r w:rsidRPr="006B3A30">
              <w:rPr>
                <w:szCs w:val="24"/>
                <w:lang w:eastAsia="zh-CN"/>
              </w:rPr>
              <w:t>.1</w:t>
            </w:r>
            <w:r w:rsidRPr="006B3A30">
              <w:rPr>
                <w:rFonts w:eastAsia="SimSun"/>
                <w:szCs w:val="24"/>
                <w:lang w:eastAsia="zh-CN"/>
              </w:rPr>
              <w:t>] - Деловое управление</w:t>
            </w:r>
          </w:p>
        </w:tc>
        <w:tc>
          <w:tcPr>
            <w:tcW w:w="5670" w:type="dxa"/>
            <w:tcBorders>
              <w:top w:val="single" w:sz="4" w:space="0" w:color="auto"/>
              <w:left w:val="single" w:sz="4" w:space="0" w:color="auto"/>
              <w:bottom w:val="single" w:sz="4" w:space="0" w:color="auto"/>
              <w:right w:val="single" w:sz="4" w:space="0" w:color="auto"/>
            </w:tcBorders>
          </w:tcPr>
          <w:p w14:paraId="422034F0" w14:textId="77777777" w:rsidR="00F16CC2" w:rsidRPr="006B3A30" w:rsidRDefault="00F16CC2" w:rsidP="00F16CC2">
            <w:pPr>
              <w:widowControl w:val="0"/>
              <w:suppressAutoHyphens/>
              <w:autoSpaceDE w:val="0"/>
              <w:spacing w:after="0" w:line="240" w:lineRule="auto"/>
              <w:rPr>
                <w:szCs w:val="24"/>
                <w:lang w:eastAsia="ar-SA"/>
              </w:rPr>
            </w:pPr>
            <w:r w:rsidRPr="006B3A30">
              <w:rPr>
                <w:szCs w:val="24"/>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70" w:type="dxa"/>
            <w:vMerge w:val="restart"/>
          </w:tcPr>
          <w:p w14:paraId="689BB83F"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300/5000 кв. м;</w:t>
            </w:r>
          </w:p>
          <w:p w14:paraId="38F839A8"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10 м;</w:t>
            </w:r>
          </w:p>
          <w:p w14:paraId="25C8A3AC"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1D3BB575"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16AD1748"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0962ED77"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минимальный процент озеленения земельного участка - 30%</w:t>
            </w:r>
          </w:p>
          <w:p w14:paraId="333CAC92" w14:textId="77777777" w:rsidR="00F16CC2" w:rsidRPr="006B3A30" w:rsidRDefault="00F16CC2" w:rsidP="00F16CC2">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39B53BAD" w14:textId="77777777" w:rsidR="00F16CC2" w:rsidRPr="006B3A30" w:rsidRDefault="00F16CC2" w:rsidP="00676CE3">
            <w:pPr>
              <w:widowControl w:val="0"/>
              <w:numPr>
                <w:ilvl w:val="0"/>
                <w:numId w:val="91"/>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8BF1F21" w14:textId="77777777" w:rsidR="00F16CC2" w:rsidRPr="006B3A30" w:rsidRDefault="00F16CC2" w:rsidP="00676CE3">
            <w:pPr>
              <w:widowControl w:val="0"/>
              <w:numPr>
                <w:ilvl w:val="0"/>
                <w:numId w:val="91"/>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71A3989" w14:textId="77777777" w:rsidR="00F16CC2" w:rsidRPr="006B3A30" w:rsidRDefault="00F16CC2" w:rsidP="00676CE3">
            <w:pPr>
              <w:widowControl w:val="0"/>
              <w:numPr>
                <w:ilvl w:val="0"/>
                <w:numId w:val="91"/>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1E230C" w14:textId="77777777" w:rsidR="00F16CC2" w:rsidRPr="006B3A30" w:rsidRDefault="00F16CC2" w:rsidP="00676CE3">
            <w:pPr>
              <w:widowControl w:val="0"/>
              <w:numPr>
                <w:ilvl w:val="0"/>
                <w:numId w:val="91"/>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подлежат установлению;</w:t>
            </w:r>
          </w:p>
          <w:p w14:paraId="33335AE0" w14:textId="77777777" w:rsidR="00F16CC2" w:rsidRPr="006B3A30" w:rsidRDefault="00F16CC2" w:rsidP="00676CE3">
            <w:pPr>
              <w:widowControl w:val="0"/>
              <w:numPr>
                <w:ilvl w:val="0"/>
                <w:numId w:val="91"/>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4322335" w14:textId="77777777" w:rsidR="00F16CC2" w:rsidRPr="006B3A30" w:rsidRDefault="00F16CC2" w:rsidP="00676CE3">
            <w:pPr>
              <w:widowControl w:val="0"/>
              <w:numPr>
                <w:ilvl w:val="0"/>
                <w:numId w:val="91"/>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F16CC2" w:rsidRPr="006B3A30" w14:paraId="0F8C4D71" w14:textId="77777777" w:rsidTr="002D5C89">
        <w:trPr>
          <w:trHeight w:val="20"/>
        </w:trPr>
        <w:tc>
          <w:tcPr>
            <w:tcW w:w="3544" w:type="dxa"/>
            <w:tcBorders>
              <w:top w:val="single" w:sz="4" w:space="0" w:color="auto"/>
              <w:bottom w:val="single" w:sz="4" w:space="0" w:color="auto"/>
            </w:tcBorders>
          </w:tcPr>
          <w:p w14:paraId="45C92F4F" w14:textId="77777777" w:rsidR="00F16CC2" w:rsidRPr="006B3A30" w:rsidRDefault="00F16CC2" w:rsidP="00F16CC2">
            <w:pPr>
              <w:keepLines/>
              <w:overflowPunct w:val="0"/>
              <w:autoSpaceDE w:val="0"/>
              <w:autoSpaceDN w:val="0"/>
              <w:adjustRightInd w:val="0"/>
              <w:spacing w:after="0" w:line="240" w:lineRule="auto"/>
              <w:rPr>
                <w:szCs w:val="24"/>
              </w:rPr>
            </w:pPr>
            <w:r w:rsidRPr="006B3A30">
              <w:rPr>
                <w:rFonts w:eastAsia="SimSun"/>
                <w:szCs w:val="24"/>
                <w:lang w:eastAsia="zh-CN"/>
              </w:rPr>
              <w:t xml:space="preserve">[4.6] – </w:t>
            </w:r>
            <w:r w:rsidRPr="006B3A30">
              <w:rPr>
                <w:szCs w:val="24"/>
              </w:rPr>
              <w:t>Общественное питание</w:t>
            </w:r>
          </w:p>
        </w:tc>
        <w:tc>
          <w:tcPr>
            <w:tcW w:w="5670" w:type="dxa"/>
            <w:tcBorders>
              <w:top w:val="single" w:sz="4" w:space="0" w:color="auto"/>
              <w:left w:val="single" w:sz="4" w:space="0" w:color="auto"/>
              <w:bottom w:val="single" w:sz="4" w:space="0" w:color="auto"/>
              <w:right w:val="single" w:sz="4" w:space="0" w:color="auto"/>
            </w:tcBorders>
          </w:tcPr>
          <w:p w14:paraId="5228D5E5" w14:textId="77777777" w:rsidR="00F16CC2" w:rsidRPr="006B3A30" w:rsidRDefault="00F16CC2" w:rsidP="00F16CC2">
            <w:pPr>
              <w:widowControl w:val="0"/>
              <w:suppressAutoHyphens/>
              <w:autoSpaceDE w:val="0"/>
              <w:spacing w:after="0" w:line="240" w:lineRule="auto"/>
              <w:rPr>
                <w:szCs w:val="24"/>
                <w:lang w:eastAsia="ar-SA"/>
              </w:rPr>
            </w:pPr>
            <w:r w:rsidRPr="006B3A30">
              <w:rPr>
                <w:szCs w:val="24"/>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670" w:type="dxa"/>
            <w:vMerge/>
          </w:tcPr>
          <w:p w14:paraId="03A29720"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p>
        </w:tc>
      </w:tr>
      <w:tr w:rsidR="00F16CC2" w:rsidRPr="006B3A30" w14:paraId="2A3C2691" w14:textId="77777777" w:rsidTr="002D5C89">
        <w:trPr>
          <w:trHeight w:val="20"/>
        </w:trPr>
        <w:tc>
          <w:tcPr>
            <w:tcW w:w="3544" w:type="dxa"/>
            <w:tcBorders>
              <w:top w:val="single" w:sz="4" w:space="0" w:color="auto"/>
            </w:tcBorders>
          </w:tcPr>
          <w:p w14:paraId="14839EFA" w14:textId="77777777" w:rsidR="00F16CC2" w:rsidRPr="006B3A30" w:rsidRDefault="00F16CC2" w:rsidP="00F16CC2">
            <w:pPr>
              <w:keepLines/>
              <w:overflowPunct w:val="0"/>
              <w:autoSpaceDE w:val="0"/>
              <w:autoSpaceDN w:val="0"/>
              <w:adjustRightInd w:val="0"/>
              <w:spacing w:after="0" w:line="240" w:lineRule="auto"/>
              <w:rPr>
                <w:szCs w:val="24"/>
              </w:rPr>
            </w:pPr>
            <w:r w:rsidRPr="006B3A30">
              <w:rPr>
                <w:rFonts w:eastAsia="SimSun"/>
                <w:szCs w:val="24"/>
                <w:lang w:eastAsia="zh-CN"/>
              </w:rPr>
              <w:t xml:space="preserve">[3.6.1] – </w:t>
            </w:r>
            <w:r w:rsidRPr="006B3A30">
              <w:rPr>
                <w:szCs w:val="24"/>
              </w:rPr>
              <w:t>Объекты культурно-досуговой деятельности</w:t>
            </w:r>
          </w:p>
        </w:tc>
        <w:tc>
          <w:tcPr>
            <w:tcW w:w="5670" w:type="dxa"/>
            <w:tcBorders>
              <w:top w:val="single" w:sz="4" w:space="0" w:color="auto"/>
              <w:left w:val="single" w:sz="4" w:space="0" w:color="auto"/>
              <w:bottom w:val="single" w:sz="4" w:space="0" w:color="auto"/>
              <w:right w:val="single" w:sz="4" w:space="0" w:color="auto"/>
            </w:tcBorders>
          </w:tcPr>
          <w:p w14:paraId="187695C5" w14:textId="77777777" w:rsidR="00F16CC2" w:rsidRPr="006B3A30" w:rsidRDefault="00F16CC2" w:rsidP="00F16CC2">
            <w:pPr>
              <w:widowControl w:val="0"/>
              <w:suppressAutoHyphens/>
              <w:autoSpaceDE w:val="0"/>
              <w:spacing w:after="0" w:line="240" w:lineRule="auto"/>
              <w:jc w:val="both"/>
              <w:rPr>
                <w:szCs w:val="24"/>
                <w:lang w:eastAsia="ar-SA"/>
              </w:rPr>
            </w:pPr>
            <w:r w:rsidRPr="006B3A30">
              <w:rPr>
                <w:szCs w:val="24"/>
                <w:lang w:eastAsia="ar-S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670" w:type="dxa"/>
            <w:vMerge/>
          </w:tcPr>
          <w:p w14:paraId="185C5BD8"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p>
        </w:tc>
      </w:tr>
      <w:tr w:rsidR="00F16CC2" w:rsidRPr="006B3A30" w14:paraId="62F534B1" w14:textId="77777777" w:rsidTr="002D5C89">
        <w:trPr>
          <w:trHeight w:val="1538"/>
        </w:trPr>
        <w:tc>
          <w:tcPr>
            <w:tcW w:w="3544" w:type="dxa"/>
            <w:tcBorders>
              <w:top w:val="single" w:sz="4" w:space="0" w:color="auto"/>
            </w:tcBorders>
          </w:tcPr>
          <w:p w14:paraId="60A04BE3" w14:textId="77777777" w:rsidR="00F16CC2" w:rsidRPr="006B3A30" w:rsidRDefault="00F16CC2" w:rsidP="00F16CC2">
            <w:pPr>
              <w:keepLines/>
              <w:overflowPunct w:val="0"/>
              <w:autoSpaceDE w:val="0"/>
              <w:autoSpaceDN w:val="0"/>
              <w:adjustRightInd w:val="0"/>
              <w:spacing w:after="0" w:line="240" w:lineRule="auto"/>
              <w:rPr>
                <w:rFonts w:eastAsia="SimSun"/>
                <w:szCs w:val="24"/>
                <w:lang w:eastAsia="zh-CN"/>
              </w:rPr>
            </w:pPr>
            <w:r w:rsidRPr="006B3A30">
              <w:rPr>
                <w:rFonts w:eastAsia="SimSun"/>
                <w:szCs w:val="24"/>
                <w:lang w:eastAsia="zh-CN"/>
              </w:rPr>
              <w:t>[</w:t>
            </w:r>
            <w:r w:rsidRPr="006B3A30">
              <w:rPr>
                <w:szCs w:val="24"/>
                <w:lang w:eastAsia="zh-CN"/>
              </w:rPr>
              <w:t>3.3</w:t>
            </w:r>
            <w:r w:rsidRPr="006B3A30">
              <w:rPr>
                <w:rFonts w:eastAsia="SimSun"/>
                <w:szCs w:val="24"/>
                <w:lang w:eastAsia="zh-CN"/>
              </w:rPr>
              <w:t>] - Бытовое обслуживание</w:t>
            </w:r>
          </w:p>
        </w:tc>
        <w:tc>
          <w:tcPr>
            <w:tcW w:w="5670" w:type="dxa"/>
            <w:tcBorders>
              <w:top w:val="single" w:sz="4" w:space="0" w:color="auto"/>
              <w:left w:val="single" w:sz="4" w:space="0" w:color="auto"/>
              <w:right w:val="single" w:sz="4" w:space="0" w:color="auto"/>
            </w:tcBorders>
          </w:tcPr>
          <w:p w14:paraId="008C1AB0" w14:textId="77777777" w:rsidR="00F16CC2" w:rsidRPr="006B3A30" w:rsidRDefault="00F16CC2" w:rsidP="00F16CC2">
            <w:pPr>
              <w:widowControl w:val="0"/>
              <w:suppressAutoHyphens/>
              <w:autoSpaceDE w:val="0"/>
              <w:spacing w:after="0" w:line="240" w:lineRule="auto"/>
              <w:jc w:val="both"/>
              <w:rPr>
                <w:szCs w:val="24"/>
                <w:lang w:eastAsia="ar-SA"/>
              </w:rPr>
            </w:pPr>
            <w:r w:rsidRPr="006B3A30">
              <w:rPr>
                <w:szCs w:val="24"/>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фото ателье, бани, парикмахерские, прачечные, химчистки, похоронные бюро)</w:t>
            </w:r>
          </w:p>
        </w:tc>
        <w:tc>
          <w:tcPr>
            <w:tcW w:w="5670" w:type="dxa"/>
            <w:vMerge w:val="restart"/>
          </w:tcPr>
          <w:p w14:paraId="19E86F89"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300/5000 кв. м;</w:t>
            </w:r>
          </w:p>
          <w:p w14:paraId="050BAAF3"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10 м;</w:t>
            </w:r>
          </w:p>
          <w:p w14:paraId="2BA9D288"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2CFE679D"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36D9B6B5"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59431695"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минимальный процент озеленения земельного участка - 30%</w:t>
            </w:r>
          </w:p>
          <w:p w14:paraId="7DC62598" w14:textId="77777777" w:rsidR="00F16CC2" w:rsidRPr="006B3A30" w:rsidRDefault="00F16CC2" w:rsidP="00F16CC2">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359D45C2" w14:textId="77777777" w:rsidR="00F16CC2" w:rsidRPr="006B3A30" w:rsidRDefault="00F16CC2" w:rsidP="00676CE3">
            <w:pPr>
              <w:widowControl w:val="0"/>
              <w:numPr>
                <w:ilvl w:val="0"/>
                <w:numId w:val="92"/>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D8A01F5" w14:textId="77777777" w:rsidR="00F16CC2" w:rsidRPr="006B3A30" w:rsidRDefault="00F16CC2" w:rsidP="00676CE3">
            <w:pPr>
              <w:widowControl w:val="0"/>
              <w:numPr>
                <w:ilvl w:val="0"/>
                <w:numId w:val="92"/>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27A1614" w14:textId="77777777" w:rsidR="00F16CC2" w:rsidRPr="006B3A30" w:rsidRDefault="00F16CC2" w:rsidP="00676CE3">
            <w:pPr>
              <w:widowControl w:val="0"/>
              <w:numPr>
                <w:ilvl w:val="0"/>
                <w:numId w:val="92"/>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0ADE3B2" w14:textId="77777777" w:rsidR="00F16CC2" w:rsidRPr="006B3A30" w:rsidRDefault="00F16CC2" w:rsidP="00676CE3">
            <w:pPr>
              <w:widowControl w:val="0"/>
              <w:numPr>
                <w:ilvl w:val="0"/>
                <w:numId w:val="92"/>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2A04E2C1" w14:textId="77777777" w:rsidR="00F16CC2" w:rsidRPr="006B3A30" w:rsidRDefault="00F16CC2" w:rsidP="00676CE3">
            <w:pPr>
              <w:widowControl w:val="0"/>
              <w:numPr>
                <w:ilvl w:val="0"/>
                <w:numId w:val="92"/>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87BDDB5" w14:textId="77777777" w:rsidR="00F16CC2" w:rsidRPr="006B3A30" w:rsidRDefault="00F16CC2" w:rsidP="00676CE3">
            <w:pPr>
              <w:widowControl w:val="0"/>
              <w:numPr>
                <w:ilvl w:val="0"/>
                <w:numId w:val="92"/>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F16CC2" w:rsidRPr="006B3A30" w14:paraId="3E2EE8AE" w14:textId="77777777" w:rsidTr="002D5C89">
        <w:trPr>
          <w:trHeight w:val="20"/>
        </w:trPr>
        <w:tc>
          <w:tcPr>
            <w:tcW w:w="3544" w:type="dxa"/>
          </w:tcPr>
          <w:p w14:paraId="73F35AE1" w14:textId="77777777" w:rsidR="00F16CC2" w:rsidRPr="006B3A30" w:rsidRDefault="00F16CC2" w:rsidP="00F16CC2">
            <w:pPr>
              <w:spacing w:after="0" w:line="240" w:lineRule="auto"/>
              <w:rPr>
                <w:rFonts w:eastAsia="SimSun"/>
                <w:szCs w:val="24"/>
                <w:lang w:eastAsia="zh-CN"/>
              </w:rPr>
            </w:pPr>
            <w:r w:rsidRPr="006B3A30">
              <w:rPr>
                <w:rFonts w:eastAsia="SimSun"/>
                <w:szCs w:val="24"/>
                <w:lang w:eastAsia="zh-CN"/>
              </w:rPr>
              <w:t>[</w:t>
            </w:r>
            <w:r w:rsidRPr="006B3A30">
              <w:rPr>
                <w:szCs w:val="24"/>
                <w:lang w:eastAsia="zh-CN"/>
              </w:rPr>
              <w:t>3.2.2</w:t>
            </w:r>
            <w:r w:rsidRPr="006B3A30">
              <w:rPr>
                <w:rFonts w:eastAsia="SimSun"/>
                <w:szCs w:val="24"/>
                <w:lang w:eastAsia="zh-CN"/>
              </w:rPr>
              <w:t>] - Оказание социальной помощи населению</w:t>
            </w:r>
          </w:p>
          <w:p w14:paraId="59F25389" w14:textId="77777777" w:rsidR="00F16CC2" w:rsidRPr="006B3A30" w:rsidRDefault="00F16CC2" w:rsidP="00F16CC2">
            <w:pPr>
              <w:keepLines/>
              <w:overflowPunct w:val="0"/>
              <w:autoSpaceDE w:val="0"/>
              <w:autoSpaceDN w:val="0"/>
              <w:adjustRightInd w:val="0"/>
              <w:spacing w:after="0" w:line="240" w:lineRule="auto"/>
              <w:ind w:firstLine="567"/>
              <w:rPr>
                <w:rFonts w:eastAsia="SimSun"/>
                <w:szCs w:val="24"/>
                <w:lang w:eastAsia="zh-CN"/>
              </w:rPr>
            </w:pPr>
          </w:p>
        </w:tc>
        <w:tc>
          <w:tcPr>
            <w:tcW w:w="5670" w:type="dxa"/>
            <w:tcBorders>
              <w:top w:val="single" w:sz="4" w:space="0" w:color="auto"/>
              <w:left w:val="single" w:sz="4" w:space="0" w:color="auto"/>
              <w:bottom w:val="single" w:sz="4" w:space="0" w:color="auto"/>
              <w:right w:val="single" w:sz="4" w:space="0" w:color="auto"/>
            </w:tcBorders>
          </w:tcPr>
          <w:p w14:paraId="407B9AE4" w14:textId="77777777" w:rsidR="00F16CC2" w:rsidRPr="006B3A30" w:rsidRDefault="00F16CC2" w:rsidP="00F16CC2">
            <w:pPr>
              <w:widowControl w:val="0"/>
              <w:suppressAutoHyphens/>
              <w:autoSpaceDE w:val="0"/>
              <w:spacing w:after="0" w:line="240" w:lineRule="auto"/>
              <w:jc w:val="both"/>
              <w:rPr>
                <w:szCs w:val="24"/>
                <w:lang w:eastAsia="ar-SA"/>
              </w:rPr>
            </w:pPr>
            <w:r w:rsidRPr="006B3A30">
              <w:rPr>
                <w:szCs w:val="24"/>
                <w:lang w:eastAsia="ar-SA"/>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670" w:type="dxa"/>
            <w:vMerge/>
          </w:tcPr>
          <w:p w14:paraId="60F1FAC9"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p>
        </w:tc>
      </w:tr>
      <w:tr w:rsidR="00F16CC2" w:rsidRPr="006B3A30" w14:paraId="6FB5452A" w14:textId="77777777" w:rsidTr="002D5C89">
        <w:trPr>
          <w:trHeight w:val="20"/>
        </w:trPr>
        <w:tc>
          <w:tcPr>
            <w:tcW w:w="3544" w:type="dxa"/>
            <w:tcBorders>
              <w:top w:val="single" w:sz="4" w:space="0" w:color="auto"/>
            </w:tcBorders>
          </w:tcPr>
          <w:p w14:paraId="28A13820" w14:textId="77777777" w:rsidR="00F16CC2" w:rsidRPr="006B3A30" w:rsidRDefault="00F16CC2" w:rsidP="00F16CC2">
            <w:pPr>
              <w:keepLines/>
              <w:overflowPunct w:val="0"/>
              <w:autoSpaceDE w:val="0"/>
              <w:autoSpaceDN w:val="0"/>
              <w:adjustRightInd w:val="0"/>
              <w:spacing w:after="0" w:line="240" w:lineRule="auto"/>
              <w:rPr>
                <w:rFonts w:eastAsia="SimSun"/>
                <w:szCs w:val="24"/>
                <w:lang w:eastAsia="zh-CN"/>
              </w:rPr>
            </w:pPr>
            <w:r w:rsidRPr="006B3A30">
              <w:rPr>
                <w:rFonts w:eastAsia="SimSun"/>
                <w:szCs w:val="24"/>
                <w:lang w:eastAsia="zh-CN"/>
              </w:rPr>
              <w:t>[3.4.1] - Амбулаторно-поликлиническое обслуживание</w:t>
            </w:r>
          </w:p>
        </w:tc>
        <w:tc>
          <w:tcPr>
            <w:tcW w:w="5670" w:type="dxa"/>
            <w:tcBorders>
              <w:top w:val="single" w:sz="4" w:space="0" w:color="auto"/>
              <w:left w:val="single" w:sz="4" w:space="0" w:color="auto"/>
              <w:bottom w:val="single" w:sz="4" w:space="0" w:color="auto"/>
              <w:right w:val="single" w:sz="4" w:space="0" w:color="auto"/>
            </w:tcBorders>
          </w:tcPr>
          <w:p w14:paraId="4BF2E017" w14:textId="77777777" w:rsidR="00F16CC2" w:rsidRPr="006B3A30" w:rsidRDefault="00F16CC2" w:rsidP="00F16CC2">
            <w:pPr>
              <w:widowControl w:val="0"/>
              <w:suppressAutoHyphens/>
              <w:autoSpaceDE w:val="0"/>
              <w:spacing w:after="0" w:line="240" w:lineRule="auto"/>
              <w:jc w:val="both"/>
              <w:rPr>
                <w:szCs w:val="24"/>
                <w:lang w:eastAsia="ar-SA"/>
              </w:rPr>
            </w:pPr>
            <w:r w:rsidRPr="006B3A30">
              <w:rPr>
                <w:szCs w:val="24"/>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670" w:type="dxa"/>
            <w:vMerge/>
          </w:tcPr>
          <w:p w14:paraId="3F8BC299"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p>
        </w:tc>
      </w:tr>
      <w:tr w:rsidR="00F16CC2" w:rsidRPr="006B3A30" w14:paraId="0F8B3C53" w14:textId="77777777" w:rsidTr="002D5C89">
        <w:trPr>
          <w:trHeight w:val="20"/>
        </w:trPr>
        <w:tc>
          <w:tcPr>
            <w:tcW w:w="3544" w:type="dxa"/>
            <w:tcBorders>
              <w:top w:val="single" w:sz="4" w:space="0" w:color="auto"/>
            </w:tcBorders>
          </w:tcPr>
          <w:p w14:paraId="182B5771" w14:textId="77777777" w:rsidR="00F16CC2" w:rsidRPr="006B3A30" w:rsidRDefault="00F16CC2" w:rsidP="00F16CC2">
            <w:pPr>
              <w:spacing w:after="0" w:line="240" w:lineRule="auto"/>
              <w:rPr>
                <w:rFonts w:eastAsia="SimSun"/>
                <w:szCs w:val="24"/>
                <w:lang w:eastAsia="zh-CN"/>
              </w:rPr>
            </w:pPr>
            <w:r w:rsidRPr="006B3A30">
              <w:rPr>
                <w:rFonts w:eastAsia="SimSun"/>
                <w:szCs w:val="24"/>
                <w:lang w:eastAsia="zh-CN"/>
              </w:rPr>
              <w:t>[</w:t>
            </w:r>
            <w:r w:rsidRPr="006B3A30">
              <w:rPr>
                <w:szCs w:val="24"/>
                <w:lang w:eastAsia="zh-CN"/>
              </w:rPr>
              <w:t>5.1.2</w:t>
            </w:r>
            <w:r w:rsidRPr="006B3A30">
              <w:rPr>
                <w:rFonts w:eastAsia="SimSun"/>
                <w:szCs w:val="24"/>
                <w:lang w:eastAsia="zh-CN"/>
              </w:rPr>
              <w:t>] - Обеспечение занятий спортом в помещениях</w:t>
            </w:r>
          </w:p>
        </w:tc>
        <w:tc>
          <w:tcPr>
            <w:tcW w:w="5670" w:type="dxa"/>
            <w:tcBorders>
              <w:top w:val="single" w:sz="4" w:space="0" w:color="auto"/>
            </w:tcBorders>
          </w:tcPr>
          <w:p w14:paraId="51C65534" w14:textId="77777777" w:rsidR="00F16CC2" w:rsidRPr="006B3A30" w:rsidRDefault="00F16CC2" w:rsidP="00F16CC2">
            <w:pPr>
              <w:keepLines/>
              <w:overflowPunct w:val="0"/>
              <w:autoSpaceDE w:val="0"/>
              <w:autoSpaceDN w:val="0"/>
              <w:adjustRightInd w:val="0"/>
              <w:spacing w:after="0" w:line="240" w:lineRule="auto"/>
              <w:ind w:firstLine="426"/>
              <w:rPr>
                <w:rFonts w:eastAsia="SimSun"/>
                <w:szCs w:val="24"/>
                <w:lang w:eastAsia="zh-CN"/>
              </w:rPr>
            </w:pPr>
            <w:r w:rsidRPr="006B3A30">
              <w:rPr>
                <w:rFonts w:eastAsia="SimSun"/>
                <w:szCs w:val="24"/>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5670" w:type="dxa"/>
            <w:vMerge/>
          </w:tcPr>
          <w:p w14:paraId="40BF8CD9"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p>
        </w:tc>
      </w:tr>
      <w:tr w:rsidR="00F16CC2" w:rsidRPr="006B3A30" w14:paraId="32EFCB2F" w14:textId="77777777" w:rsidTr="002D5C89">
        <w:trPr>
          <w:trHeight w:val="20"/>
        </w:trPr>
        <w:tc>
          <w:tcPr>
            <w:tcW w:w="3544" w:type="dxa"/>
            <w:tcBorders>
              <w:top w:val="single" w:sz="4" w:space="0" w:color="auto"/>
            </w:tcBorders>
          </w:tcPr>
          <w:p w14:paraId="6B95E74F" w14:textId="77777777" w:rsidR="00F16CC2" w:rsidRPr="006B3A30" w:rsidRDefault="00F16CC2" w:rsidP="00F16CC2">
            <w:pPr>
              <w:spacing w:after="0" w:line="240" w:lineRule="auto"/>
              <w:rPr>
                <w:rFonts w:eastAsia="SimSun"/>
                <w:szCs w:val="24"/>
                <w:lang w:eastAsia="zh-CN"/>
              </w:rPr>
            </w:pPr>
            <w:r w:rsidRPr="006B3A30">
              <w:rPr>
                <w:rFonts w:eastAsia="SimSun"/>
                <w:szCs w:val="24"/>
                <w:lang w:eastAsia="zh-CN"/>
              </w:rPr>
              <w:t>[</w:t>
            </w:r>
            <w:r w:rsidRPr="006B3A30">
              <w:rPr>
                <w:szCs w:val="24"/>
                <w:lang w:eastAsia="zh-CN"/>
              </w:rPr>
              <w:t>5.1.3</w:t>
            </w:r>
            <w:r w:rsidRPr="006B3A30">
              <w:rPr>
                <w:rFonts w:eastAsia="SimSun"/>
                <w:szCs w:val="24"/>
                <w:lang w:eastAsia="zh-CN"/>
              </w:rPr>
              <w:t>] - Площадки для занятий спортом</w:t>
            </w:r>
          </w:p>
        </w:tc>
        <w:tc>
          <w:tcPr>
            <w:tcW w:w="5670" w:type="dxa"/>
            <w:tcBorders>
              <w:top w:val="single" w:sz="4" w:space="0" w:color="auto"/>
            </w:tcBorders>
          </w:tcPr>
          <w:p w14:paraId="70D7B383" w14:textId="77777777" w:rsidR="00F16CC2" w:rsidRPr="006B3A30" w:rsidRDefault="00F16CC2" w:rsidP="00F16CC2">
            <w:pPr>
              <w:keepLines/>
              <w:overflowPunct w:val="0"/>
              <w:autoSpaceDE w:val="0"/>
              <w:autoSpaceDN w:val="0"/>
              <w:adjustRightInd w:val="0"/>
              <w:spacing w:after="0" w:line="240" w:lineRule="auto"/>
              <w:ind w:firstLine="426"/>
              <w:rPr>
                <w:rFonts w:eastAsia="SimSun"/>
                <w:szCs w:val="24"/>
                <w:lang w:eastAsia="zh-CN"/>
              </w:rPr>
            </w:pPr>
            <w:r w:rsidRPr="006B3A30">
              <w:rPr>
                <w:rFonts w:eastAsia="SimSun"/>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70" w:type="dxa"/>
            <w:vMerge/>
          </w:tcPr>
          <w:p w14:paraId="1E0EA57F"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p>
        </w:tc>
      </w:tr>
      <w:tr w:rsidR="00F16CC2" w:rsidRPr="006B3A30" w14:paraId="1F34FB5B" w14:textId="77777777" w:rsidTr="002D5C89">
        <w:trPr>
          <w:trHeight w:val="20"/>
        </w:trPr>
        <w:tc>
          <w:tcPr>
            <w:tcW w:w="3544" w:type="dxa"/>
            <w:tcBorders>
              <w:bottom w:val="single" w:sz="4" w:space="0" w:color="auto"/>
            </w:tcBorders>
            <w:shd w:val="clear" w:color="auto" w:fill="auto"/>
          </w:tcPr>
          <w:p w14:paraId="34529FF1" w14:textId="77777777" w:rsidR="00F16CC2" w:rsidRPr="006B3A30" w:rsidRDefault="00F16CC2" w:rsidP="00F16CC2">
            <w:pPr>
              <w:spacing w:after="0" w:line="240" w:lineRule="auto"/>
              <w:rPr>
                <w:rFonts w:eastAsia="SimSun"/>
                <w:szCs w:val="24"/>
                <w:lang w:eastAsia="zh-CN"/>
              </w:rPr>
            </w:pPr>
            <w:r w:rsidRPr="006B3A30">
              <w:rPr>
                <w:rFonts w:eastAsia="SimSun"/>
                <w:szCs w:val="24"/>
                <w:lang w:eastAsia="zh-CN"/>
              </w:rPr>
              <w:t>[3.7.1] - Осуществление религиозных обрядов</w:t>
            </w:r>
          </w:p>
        </w:tc>
        <w:tc>
          <w:tcPr>
            <w:tcW w:w="5670" w:type="dxa"/>
            <w:tcBorders>
              <w:top w:val="single" w:sz="4" w:space="0" w:color="auto"/>
              <w:left w:val="single" w:sz="4" w:space="0" w:color="auto"/>
              <w:bottom w:val="single" w:sz="4" w:space="0" w:color="auto"/>
              <w:right w:val="single" w:sz="4" w:space="0" w:color="auto"/>
            </w:tcBorders>
          </w:tcPr>
          <w:p w14:paraId="60CEC088" w14:textId="77777777" w:rsidR="00F16CC2" w:rsidRPr="006B3A30" w:rsidRDefault="00F16CC2" w:rsidP="00F16CC2">
            <w:pPr>
              <w:widowControl w:val="0"/>
              <w:suppressAutoHyphens/>
              <w:autoSpaceDE w:val="0"/>
              <w:spacing w:after="0" w:line="240" w:lineRule="auto"/>
              <w:jc w:val="both"/>
              <w:rPr>
                <w:szCs w:val="24"/>
                <w:lang w:eastAsia="ar-SA"/>
              </w:rPr>
            </w:pPr>
            <w:r w:rsidRPr="006B3A30">
              <w:rPr>
                <w:szCs w:val="24"/>
                <w:lang w:eastAsia="ar-SA"/>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670" w:type="dxa"/>
          </w:tcPr>
          <w:p w14:paraId="76BD1564" w14:textId="77777777" w:rsidR="00F16CC2" w:rsidRPr="006B3A30" w:rsidRDefault="00F16CC2" w:rsidP="00F16CC2">
            <w:pPr>
              <w:keepLines/>
              <w:tabs>
                <w:tab w:val="left" w:pos="1134"/>
              </w:tab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w:t>
            </w:r>
            <w:r w:rsidRPr="006B3A30">
              <w:rPr>
                <w:bCs/>
                <w:szCs w:val="24"/>
              </w:rPr>
              <w:t>не подлежит установлению;</w:t>
            </w:r>
          </w:p>
          <w:p w14:paraId="4EEAA46C"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25 м;</w:t>
            </w:r>
          </w:p>
          <w:p w14:paraId="1AB2B042"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54209277" w14:textId="77777777" w:rsidR="00F16CC2" w:rsidRPr="006B3A30" w:rsidRDefault="00F16CC2" w:rsidP="00F16CC2">
            <w:pPr>
              <w:keepLines/>
              <w:tabs>
                <w:tab w:val="left" w:pos="2520"/>
              </w:tab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6B3A30">
                <w:rPr>
                  <w:rFonts w:eastAsia="SimSun"/>
                  <w:szCs w:val="24"/>
                  <w:lang w:eastAsia="zh-CN"/>
                </w:rPr>
                <w:t>30 м</w:t>
              </w:r>
            </w:smartTag>
            <w:r w:rsidRPr="006B3A30">
              <w:rPr>
                <w:rFonts w:eastAsia="SimSun"/>
                <w:szCs w:val="24"/>
                <w:lang w:eastAsia="zh-CN"/>
              </w:rPr>
              <w:t>;</w:t>
            </w:r>
          </w:p>
          <w:p w14:paraId="009FCBCE" w14:textId="77777777" w:rsidR="00F16CC2" w:rsidRPr="006B3A30" w:rsidRDefault="00F16CC2" w:rsidP="00F16CC2">
            <w:pPr>
              <w:keepLines/>
              <w:tabs>
                <w:tab w:val="left" w:pos="2520"/>
              </w:tab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0D5A58E2" w14:textId="77777777" w:rsidR="00F16CC2" w:rsidRPr="006B3A30" w:rsidRDefault="00F16CC2" w:rsidP="00F16CC2">
            <w:pPr>
              <w:keepLines/>
              <w:tabs>
                <w:tab w:val="left" w:pos="2520"/>
              </w:tab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минимальный процент озеленения земельного участка - 30%</w:t>
            </w:r>
          </w:p>
          <w:p w14:paraId="5E108EAC" w14:textId="77777777" w:rsidR="00F16CC2" w:rsidRPr="006B3A30" w:rsidRDefault="00F16CC2" w:rsidP="00F16CC2">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3C3E4725" w14:textId="77777777" w:rsidR="00F16CC2" w:rsidRPr="006B3A30" w:rsidRDefault="00F16CC2" w:rsidP="00676CE3">
            <w:pPr>
              <w:widowControl w:val="0"/>
              <w:numPr>
                <w:ilvl w:val="0"/>
                <w:numId w:val="93"/>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C3C32C1" w14:textId="77777777" w:rsidR="00F16CC2" w:rsidRPr="006B3A30" w:rsidRDefault="00F16CC2" w:rsidP="00676CE3">
            <w:pPr>
              <w:widowControl w:val="0"/>
              <w:numPr>
                <w:ilvl w:val="0"/>
                <w:numId w:val="93"/>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C73E78F" w14:textId="77777777" w:rsidR="00F16CC2" w:rsidRPr="006B3A30" w:rsidRDefault="00F16CC2" w:rsidP="00676CE3">
            <w:pPr>
              <w:widowControl w:val="0"/>
              <w:numPr>
                <w:ilvl w:val="0"/>
                <w:numId w:val="93"/>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58743CC" w14:textId="77777777" w:rsidR="00F16CC2" w:rsidRPr="006B3A30" w:rsidRDefault="00F16CC2" w:rsidP="00676CE3">
            <w:pPr>
              <w:widowControl w:val="0"/>
              <w:numPr>
                <w:ilvl w:val="0"/>
                <w:numId w:val="93"/>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2140C3DA" w14:textId="77777777" w:rsidR="00F16CC2" w:rsidRPr="006B3A30" w:rsidRDefault="00F16CC2" w:rsidP="00676CE3">
            <w:pPr>
              <w:widowControl w:val="0"/>
              <w:numPr>
                <w:ilvl w:val="0"/>
                <w:numId w:val="93"/>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CA63466" w14:textId="77777777" w:rsidR="00F16CC2" w:rsidRPr="006B3A30" w:rsidRDefault="00F16CC2" w:rsidP="00676CE3">
            <w:pPr>
              <w:widowControl w:val="0"/>
              <w:numPr>
                <w:ilvl w:val="0"/>
                <w:numId w:val="93"/>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F16CC2" w:rsidRPr="006B3A30" w14:paraId="04C6B7E8" w14:textId="77777777" w:rsidTr="002D5C89">
        <w:trPr>
          <w:trHeight w:val="20"/>
        </w:trPr>
        <w:tc>
          <w:tcPr>
            <w:tcW w:w="3544" w:type="dxa"/>
            <w:tcBorders>
              <w:top w:val="single" w:sz="4" w:space="0" w:color="auto"/>
            </w:tcBorders>
          </w:tcPr>
          <w:p w14:paraId="4E9BA4C7" w14:textId="77777777" w:rsidR="00F16CC2" w:rsidRPr="006B3A30" w:rsidRDefault="00F16CC2" w:rsidP="00F16CC2">
            <w:pPr>
              <w:spacing w:after="0" w:line="240" w:lineRule="auto"/>
              <w:rPr>
                <w:rFonts w:eastAsia="SimSun"/>
                <w:szCs w:val="24"/>
                <w:lang w:eastAsia="zh-CN"/>
              </w:rPr>
            </w:pPr>
            <w:r w:rsidRPr="006B3A30">
              <w:rPr>
                <w:rFonts w:eastAsia="SimSun"/>
                <w:szCs w:val="24"/>
                <w:lang w:eastAsia="zh-CN"/>
              </w:rPr>
              <w:t>[</w:t>
            </w:r>
            <w:r w:rsidRPr="006B3A30">
              <w:rPr>
                <w:szCs w:val="24"/>
                <w:lang w:eastAsia="zh-CN"/>
              </w:rPr>
              <w:t>4.4</w:t>
            </w:r>
            <w:r w:rsidRPr="006B3A30">
              <w:rPr>
                <w:rFonts w:eastAsia="SimSun"/>
                <w:szCs w:val="24"/>
                <w:lang w:eastAsia="zh-CN"/>
              </w:rPr>
              <w:t>] - Магазины</w:t>
            </w:r>
          </w:p>
        </w:tc>
        <w:tc>
          <w:tcPr>
            <w:tcW w:w="5670" w:type="dxa"/>
            <w:tcBorders>
              <w:top w:val="single" w:sz="4" w:space="0" w:color="auto"/>
              <w:left w:val="single" w:sz="4" w:space="0" w:color="auto"/>
              <w:bottom w:val="single" w:sz="4" w:space="0" w:color="auto"/>
              <w:right w:val="single" w:sz="4" w:space="0" w:color="auto"/>
            </w:tcBorders>
          </w:tcPr>
          <w:p w14:paraId="440D5483" w14:textId="77777777" w:rsidR="00F16CC2" w:rsidRPr="006B3A30" w:rsidRDefault="00F16CC2" w:rsidP="00F16CC2">
            <w:pPr>
              <w:widowControl w:val="0"/>
              <w:suppressAutoHyphens/>
              <w:autoSpaceDE w:val="0"/>
              <w:spacing w:after="0" w:line="240" w:lineRule="auto"/>
              <w:rPr>
                <w:szCs w:val="24"/>
                <w:lang w:eastAsia="ar-SA"/>
              </w:rPr>
            </w:pPr>
            <w:r w:rsidRPr="006B3A30">
              <w:rPr>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670" w:type="dxa"/>
          </w:tcPr>
          <w:p w14:paraId="4E7006D9"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100/5000 кв. м;</w:t>
            </w:r>
          </w:p>
          <w:p w14:paraId="3AC383D5"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10 м;</w:t>
            </w:r>
          </w:p>
          <w:p w14:paraId="79A5436A"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54182CD2"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3E7C631C"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44F2F573"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минимальный процент озеленения земельного участка – 30%</w:t>
            </w:r>
          </w:p>
          <w:p w14:paraId="37BF132C" w14:textId="77777777" w:rsidR="00F16CC2" w:rsidRPr="006B3A30" w:rsidRDefault="00F16CC2" w:rsidP="00F16CC2">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384F4305" w14:textId="77777777" w:rsidR="00F16CC2" w:rsidRPr="006B3A30" w:rsidRDefault="00F16CC2" w:rsidP="00676CE3">
            <w:pPr>
              <w:widowControl w:val="0"/>
              <w:numPr>
                <w:ilvl w:val="0"/>
                <w:numId w:val="94"/>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3CAEDF5" w14:textId="77777777" w:rsidR="00F16CC2" w:rsidRPr="006B3A30" w:rsidRDefault="00F16CC2" w:rsidP="00676CE3">
            <w:pPr>
              <w:widowControl w:val="0"/>
              <w:numPr>
                <w:ilvl w:val="0"/>
                <w:numId w:val="94"/>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B17B35C" w14:textId="77777777" w:rsidR="00F16CC2" w:rsidRPr="006B3A30" w:rsidRDefault="00F16CC2" w:rsidP="00676CE3">
            <w:pPr>
              <w:widowControl w:val="0"/>
              <w:numPr>
                <w:ilvl w:val="0"/>
                <w:numId w:val="94"/>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748A4B7" w14:textId="77777777" w:rsidR="00F16CC2" w:rsidRPr="006B3A30" w:rsidRDefault="00F16CC2" w:rsidP="00676CE3">
            <w:pPr>
              <w:widowControl w:val="0"/>
              <w:numPr>
                <w:ilvl w:val="0"/>
                <w:numId w:val="94"/>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подлежат установлению;</w:t>
            </w:r>
          </w:p>
          <w:p w14:paraId="48E3E795" w14:textId="77777777" w:rsidR="00F16CC2" w:rsidRPr="006B3A30" w:rsidRDefault="00F16CC2" w:rsidP="00676CE3">
            <w:pPr>
              <w:widowControl w:val="0"/>
              <w:numPr>
                <w:ilvl w:val="0"/>
                <w:numId w:val="94"/>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A381691" w14:textId="77777777" w:rsidR="00F16CC2" w:rsidRPr="006B3A30" w:rsidRDefault="00F16CC2" w:rsidP="00676CE3">
            <w:pPr>
              <w:widowControl w:val="0"/>
              <w:numPr>
                <w:ilvl w:val="0"/>
                <w:numId w:val="94"/>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F16CC2" w:rsidRPr="006B3A30" w14:paraId="3EF0D16F" w14:textId="77777777" w:rsidTr="002D5C89">
        <w:trPr>
          <w:trHeight w:val="20"/>
        </w:trPr>
        <w:tc>
          <w:tcPr>
            <w:tcW w:w="3544" w:type="dxa"/>
          </w:tcPr>
          <w:p w14:paraId="568A0317" w14:textId="77777777" w:rsidR="00F16CC2" w:rsidRPr="006B3A30" w:rsidRDefault="00F16CC2" w:rsidP="00F16CC2">
            <w:pPr>
              <w:keepLines/>
              <w:widowControl w:val="0"/>
              <w:spacing w:after="0" w:line="240" w:lineRule="auto"/>
              <w:rPr>
                <w:szCs w:val="24"/>
              </w:rPr>
            </w:pPr>
            <w:r w:rsidRPr="006B3A30">
              <w:rPr>
                <w:szCs w:val="24"/>
              </w:rPr>
              <w:t xml:space="preserve"> [2.1] – Для индивидуального жилищного строительства</w:t>
            </w:r>
          </w:p>
        </w:tc>
        <w:tc>
          <w:tcPr>
            <w:tcW w:w="5670" w:type="dxa"/>
          </w:tcPr>
          <w:p w14:paraId="07A571F6" w14:textId="77777777" w:rsidR="00F16CC2" w:rsidRPr="006B3A30" w:rsidRDefault="00F16CC2" w:rsidP="00F16CC2">
            <w:pPr>
              <w:keepLines/>
              <w:widowControl w:val="0"/>
              <w:overflowPunct w:val="0"/>
              <w:autoSpaceDE w:val="0"/>
              <w:autoSpaceDN w:val="0"/>
              <w:adjustRightInd w:val="0"/>
              <w:spacing w:after="0" w:line="240" w:lineRule="auto"/>
              <w:ind w:firstLine="459"/>
              <w:jc w:val="both"/>
              <w:rPr>
                <w:szCs w:val="24"/>
              </w:rPr>
            </w:pPr>
            <w:r w:rsidRPr="006B3A30">
              <w:rPr>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1118D5B" w14:textId="77777777" w:rsidR="00F16CC2" w:rsidRPr="006B3A30" w:rsidRDefault="00F16CC2" w:rsidP="00F16CC2">
            <w:pPr>
              <w:keepLines/>
              <w:widowControl w:val="0"/>
              <w:overflowPunct w:val="0"/>
              <w:autoSpaceDE w:val="0"/>
              <w:autoSpaceDN w:val="0"/>
              <w:adjustRightInd w:val="0"/>
              <w:spacing w:after="0" w:line="240" w:lineRule="auto"/>
              <w:ind w:firstLine="459"/>
              <w:jc w:val="both"/>
              <w:rPr>
                <w:szCs w:val="24"/>
              </w:rPr>
            </w:pPr>
            <w:r w:rsidRPr="006B3A30">
              <w:rPr>
                <w:szCs w:val="24"/>
              </w:rPr>
              <w:t>выращивание сельскохозяйственных культур;</w:t>
            </w:r>
          </w:p>
          <w:p w14:paraId="4968D598" w14:textId="77777777" w:rsidR="00F16CC2" w:rsidRPr="006B3A30" w:rsidRDefault="00F16CC2" w:rsidP="00F16CC2">
            <w:pPr>
              <w:keepLines/>
              <w:widowControl w:val="0"/>
              <w:overflowPunct w:val="0"/>
              <w:autoSpaceDE w:val="0"/>
              <w:autoSpaceDN w:val="0"/>
              <w:adjustRightInd w:val="0"/>
              <w:spacing w:after="0" w:line="240" w:lineRule="auto"/>
              <w:ind w:firstLine="459"/>
              <w:jc w:val="both"/>
              <w:rPr>
                <w:szCs w:val="24"/>
              </w:rPr>
            </w:pPr>
            <w:r w:rsidRPr="006B3A30">
              <w:rPr>
                <w:szCs w:val="24"/>
              </w:rPr>
              <w:t>размещение гаражей для собственных нужд и хозяйственных построек</w:t>
            </w:r>
          </w:p>
        </w:tc>
        <w:tc>
          <w:tcPr>
            <w:tcW w:w="5670" w:type="dxa"/>
          </w:tcPr>
          <w:p w14:paraId="55D6F3AC" w14:textId="77777777" w:rsidR="00F16CC2" w:rsidRPr="006B3A30" w:rsidRDefault="00F16CC2" w:rsidP="00F16CC2">
            <w:pPr>
              <w:keepLines/>
              <w:overflowPunct w:val="0"/>
              <w:autoSpaceDE w:val="0"/>
              <w:autoSpaceDN w:val="0"/>
              <w:adjustRightInd w:val="0"/>
              <w:spacing w:after="0" w:line="240" w:lineRule="auto"/>
              <w:ind w:firstLine="567"/>
              <w:jc w:val="both"/>
              <w:textAlignment w:val="baseline"/>
              <w:rPr>
                <w:rFonts w:eastAsia="SimSun"/>
                <w:szCs w:val="24"/>
                <w:lang w:eastAsia="zh-CN"/>
              </w:rPr>
            </w:pPr>
            <w:r w:rsidRPr="006B3A30">
              <w:rPr>
                <w:rFonts w:eastAsia="SimSun"/>
                <w:szCs w:val="24"/>
                <w:lang w:eastAsia="zh-CN"/>
              </w:rPr>
              <w:t>минимальная/максимальная площадь земельных участков   – 300/2000 кв. м;</w:t>
            </w:r>
          </w:p>
          <w:p w14:paraId="324EE3F4"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12 м;*</w:t>
            </w:r>
          </w:p>
          <w:p w14:paraId="178BD2A6"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6A1CD6F6"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6F6F7F18"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30%;</w:t>
            </w:r>
          </w:p>
          <w:p w14:paraId="236BB2DB"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общая площадь объекта индивидуального жилищного строительства – 300 кв.м.;</w:t>
            </w:r>
          </w:p>
          <w:p w14:paraId="75B94E34"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60FA0824"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7317329A"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5BFD42DE" w14:textId="77777777" w:rsidR="00F16CC2" w:rsidRPr="006B3A30" w:rsidRDefault="00F16CC2" w:rsidP="00F16CC2">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1DFB217B" w14:textId="77777777" w:rsidR="00F16CC2" w:rsidRPr="006B3A30" w:rsidRDefault="00F16CC2" w:rsidP="00F16CC2">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46403590" w14:textId="77777777" w:rsidR="00F16CC2" w:rsidRPr="006B3A30" w:rsidRDefault="00F16CC2" w:rsidP="00676CE3">
            <w:pPr>
              <w:widowControl w:val="0"/>
              <w:numPr>
                <w:ilvl w:val="0"/>
                <w:numId w:val="95"/>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2853B2E6" w14:textId="77777777" w:rsidR="00F16CC2" w:rsidRPr="006B3A30" w:rsidRDefault="00F16CC2" w:rsidP="00676CE3">
            <w:pPr>
              <w:widowControl w:val="0"/>
              <w:numPr>
                <w:ilvl w:val="0"/>
                <w:numId w:val="95"/>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E02F660" w14:textId="77777777" w:rsidR="00F16CC2" w:rsidRPr="006B3A30" w:rsidRDefault="00F16CC2" w:rsidP="00676CE3">
            <w:pPr>
              <w:widowControl w:val="0"/>
              <w:numPr>
                <w:ilvl w:val="0"/>
                <w:numId w:val="95"/>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2B28C07" w14:textId="77777777" w:rsidR="00F16CC2" w:rsidRPr="006B3A30" w:rsidRDefault="00F16CC2" w:rsidP="00676CE3">
            <w:pPr>
              <w:widowControl w:val="0"/>
              <w:numPr>
                <w:ilvl w:val="0"/>
                <w:numId w:val="95"/>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56B2C980" w14:textId="77777777" w:rsidR="00F16CC2" w:rsidRPr="006B3A30" w:rsidRDefault="00F16CC2" w:rsidP="00676CE3">
            <w:pPr>
              <w:widowControl w:val="0"/>
              <w:numPr>
                <w:ilvl w:val="0"/>
                <w:numId w:val="95"/>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3E90EFD" w14:textId="77777777" w:rsidR="00F16CC2" w:rsidRPr="006B3A30" w:rsidRDefault="00F16CC2" w:rsidP="00676CE3">
            <w:pPr>
              <w:widowControl w:val="0"/>
              <w:numPr>
                <w:ilvl w:val="0"/>
                <w:numId w:val="95"/>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F16CC2" w:rsidRPr="006B3A30" w14:paraId="125B41A4" w14:textId="77777777" w:rsidTr="002D5C89">
        <w:trPr>
          <w:trHeight w:val="20"/>
        </w:trPr>
        <w:tc>
          <w:tcPr>
            <w:tcW w:w="3544" w:type="dxa"/>
            <w:shd w:val="clear" w:color="auto" w:fill="FFFFFF"/>
          </w:tcPr>
          <w:p w14:paraId="379F5AC7" w14:textId="77777777" w:rsidR="00F16CC2" w:rsidRPr="006B3A30" w:rsidRDefault="00F16CC2" w:rsidP="00F16CC2">
            <w:pPr>
              <w:spacing w:after="0" w:line="240" w:lineRule="auto"/>
              <w:rPr>
                <w:rFonts w:eastAsia="SimSun"/>
                <w:szCs w:val="24"/>
                <w:lang w:eastAsia="zh-CN"/>
              </w:rPr>
            </w:pPr>
            <w:r w:rsidRPr="006B3A30">
              <w:rPr>
                <w:rFonts w:eastAsia="SimSun"/>
                <w:szCs w:val="24"/>
                <w:lang w:eastAsia="zh-CN"/>
              </w:rPr>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776A5AC2" w14:textId="77777777" w:rsidR="00F16CC2" w:rsidRPr="006B3A30" w:rsidRDefault="00F16CC2" w:rsidP="00F16CC2">
            <w:pPr>
              <w:pStyle w:val="affffffffa"/>
              <w:ind w:firstLine="0"/>
            </w:pPr>
            <w:r w:rsidRPr="006B3A30">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670" w:type="dxa"/>
          </w:tcPr>
          <w:p w14:paraId="4628B5D8"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 кв. м/</w:t>
            </w:r>
            <w:r w:rsidRPr="006B3A30">
              <w:rPr>
                <w:bCs/>
                <w:szCs w:val="24"/>
              </w:rPr>
              <w:t>не подлежит установлению;</w:t>
            </w:r>
          </w:p>
          <w:p w14:paraId="22D4F291"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4 м;</w:t>
            </w:r>
          </w:p>
          <w:p w14:paraId="5E6A6902" w14:textId="77777777" w:rsidR="00F16CC2" w:rsidRPr="006B3A30" w:rsidRDefault="00F16CC2" w:rsidP="00F16CC2">
            <w:pPr>
              <w:keepLines/>
              <w:overflowPunct w:val="0"/>
              <w:autoSpaceDE w:val="0"/>
              <w:autoSpaceDN w:val="0"/>
              <w:adjustRightInd w:val="0"/>
              <w:spacing w:after="0" w:line="240" w:lineRule="auto"/>
              <w:ind w:firstLine="567"/>
              <w:jc w:val="both"/>
              <w:rPr>
                <w:szCs w:val="24"/>
              </w:rPr>
            </w:pPr>
            <w:r w:rsidRPr="006B3A30">
              <w:rPr>
                <w:szCs w:val="24"/>
              </w:rPr>
              <w:t>минимальные отступы от границ земельных участков – 1 м;</w:t>
            </w:r>
          </w:p>
          <w:p w14:paraId="334B64BE"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xml:space="preserve">максимальное количество надземных этажей зданий – 2 этажа (включая мансардный этаж); </w:t>
            </w:r>
          </w:p>
          <w:p w14:paraId="6E649FE4"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высота строений, сооружений от уровня земли – 20 м;</w:t>
            </w:r>
          </w:p>
          <w:p w14:paraId="2556E9FC" w14:textId="77777777" w:rsidR="00F16CC2" w:rsidRPr="006B3A30" w:rsidRDefault="00F16CC2" w:rsidP="00F16CC2">
            <w:pPr>
              <w:keepLines/>
              <w:tabs>
                <w:tab w:val="left" w:pos="1134"/>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80%.</w:t>
            </w:r>
          </w:p>
        </w:tc>
      </w:tr>
      <w:tr w:rsidR="00F16CC2" w:rsidRPr="006B3A30" w14:paraId="2BDC0462" w14:textId="77777777" w:rsidTr="002D5C89">
        <w:trPr>
          <w:trHeight w:val="20"/>
        </w:trPr>
        <w:tc>
          <w:tcPr>
            <w:tcW w:w="3544" w:type="dxa"/>
            <w:shd w:val="clear" w:color="auto" w:fill="FFFFFF"/>
          </w:tcPr>
          <w:p w14:paraId="51F1E2EE" w14:textId="77777777" w:rsidR="00F16CC2" w:rsidRPr="006B3A30" w:rsidRDefault="00F16CC2" w:rsidP="00F16CC2">
            <w:pPr>
              <w:spacing w:after="0" w:line="240" w:lineRule="auto"/>
              <w:jc w:val="both"/>
              <w:rPr>
                <w:rFonts w:eastAsia="SimSun"/>
                <w:szCs w:val="24"/>
                <w:lang w:eastAsia="zh-CN"/>
              </w:rPr>
            </w:pPr>
            <w:r w:rsidRPr="006B3A30">
              <w:rPr>
                <w:szCs w:val="24"/>
              </w:rPr>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shd w:val="clear" w:color="auto" w:fill="FFFFFF"/>
          </w:tcPr>
          <w:p w14:paraId="479BA0B3" w14:textId="77777777" w:rsidR="00F16CC2" w:rsidRPr="006B3A30" w:rsidRDefault="00F16CC2" w:rsidP="00F16CC2">
            <w:pPr>
              <w:spacing w:after="0" w:line="240" w:lineRule="auto"/>
              <w:ind w:firstLine="426"/>
              <w:jc w:val="both"/>
              <w:rPr>
                <w:rFonts w:eastAsia="SimSun"/>
                <w:szCs w:val="24"/>
                <w:lang w:eastAsia="zh-CN"/>
              </w:rPr>
            </w:pPr>
            <w:r w:rsidRPr="006B3A30">
              <w:rPr>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5670" w:type="dxa"/>
          </w:tcPr>
          <w:p w14:paraId="3870BD82"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кв.м/</w:t>
            </w:r>
            <w:r w:rsidRPr="006B3A30">
              <w:rPr>
                <w:b/>
                <w:bCs/>
                <w:szCs w:val="24"/>
              </w:rPr>
              <w:t>не подлежит установлению</w:t>
            </w:r>
            <w:r w:rsidRPr="006B3A30">
              <w:rPr>
                <w:rFonts w:eastAsia="SimSun"/>
                <w:szCs w:val="24"/>
                <w:lang w:eastAsia="zh-CN"/>
              </w:rPr>
              <w:t>;</w:t>
            </w:r>
          </w:p>
          <w:p w14:paraId="5822ECD5"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12 м;</w:t>
            </w:r>
          </w:p>
          <w:p w14:paraId="4EE48198"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2F4C725F"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22CC6B4C"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40%;</w:t>
            </w:r>
          </w:p>
          <w:p w14:paraId="173D12B6"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Коэффициент использования территории – 0,8;</w:t>
            </w:r>
          </w:p>
          <w:p w14:paraId="1D038A44" w14:textId="77777777" w:rsidR="00F16CC2" w:rsidRPr="006B3A30" w:rsidRDefault="00F16CC2" w:rsidP="00F16CC2">
            <w:pPr>
              <w:keepLines/>
              <w:overflowPunct w:val="0"/>
              <w:autoSpaceDE w:val="0"/>
              <w:autoSpaceDN w:val="0"/>
              <w:adjustRightInd w:val="0"/>
              <w:spacing w:after="0" w:line="240" w:lineRule="auto"/>
              <w:ind w:firstLine="567"/>
              <w:jc w:val="both"/>
              <w:rPr>
                <w:rFonts w:eastAsia="SimSun"/>
                <w:szCs w:val="24"/>
                <w:lang w:eastAsia="zh-CN"/>
              </w:rPr>
            </w:pPr>
            <w:r w:rsidRPr="006B3A30">
              <w:rPr>
                <w:szCs w:val="24"/>
              </w:rPr>
              <w:t>Процент застройки подземной части не регламентируется.</w:t>
            </w:r>
          </w:p>
        </w:tc>
      </w:tr>
    </w:tbl>
    <w:p w14:paraId="68F14C55" w14:textId="77777777" w:rsidR="00214D5E" w:rsidRPr="00DB048E" w:rsidRDefault="00214D5E" w:rsidP="00004D2E">
      <w:pPr>
        <w:spacing w:after="0" w:line="240" w:lineRule="auto"/>
        <w:jc w:val="both"/>
        <w:rPr>
          <w:b/>
        </w:rPr>
      </w:pPr>
      <w:r w:rsidRPr="00DB048E">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F16CC2" w:rsidRPr="006B3A30" w14:paraId="111DCB0B" w14:textId="77777777" w:rsidTr="002D5C89">
        <w:trPr>
          <w:trHeight w:val="20"/>
          <w:tblHeader/>
        </w:trPr>
        <w:tc>
          <w:tcPr>
            <w:tcW w:w="7655" w:type="dxa"/>
            <w:vAlign w:val="center"/>
          </w:tcPr>
          <w:p w14:paraId="07BF26A4" w14:textId="77777777" w:rsidR="00F16CC2" w:rsidRPr="006B3A30" w:rsidRDefault="00F16CC2" w:rsidP="00F16CC2">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b/>
                <w:szCs w:val="24"/>
                <w:lang w:eastAsia="zh-CN"/>
              </w:rPr>
              <w:t>Виды разрешенного использования земельных участков и</w:t>
            </w:r>
            <w:r w:rsidRPr="006B3A30">
              <w:rPr>
                <w:b/>
                <w:szCs w:val="24"/>
              </w:rPr>
              <w:t xml:space="preserve"> объектов капитального строительства</w:t>
            </w:r>
          </w:p>
        </w:tc>
        <w:tc>
          <w:tcPr>
            <w:tcW w:w="7938" w:type="dxa"/>
            <w:vAlign w:val="center"/>
          </w:tcPr>
          <w:p w14:paraId="4B3A2803" w14:textId="77777777" w:rsidR="00F16CC2" w:rsidRPr="006B3A30" w:rsidRDefault="00F16CC2" w:rsidP="00F16CC2">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6B3A30">
              <w:rPr>
                <w:b/>
                <w:szCs w:val="24"/>
              </w:rPr>
              <w:t>Предельные параметры разрешенного строительства, реконструкции объектов капитального строительства</w:t>
            </w:r>
          </w:p>
        </w:tc>
      </w:tr>
      <w:tr w:rsidR="00F16CC2" w:rsidRPr="006B3A30" w14:paraId="4D5252F1" w14:textId="77777777" w:rsidTr="002D5C89">
        <w:trPr>
          <w:trHeight w:val="20"/>
        </w:trPr>
        <w:tc>
          <w:tcPr>
            <w:tcW w:w="7655" w:type="dxa"/>
            <w:vAlign w:val="center"/>
          </w:tcPr>
          <w:p w14:paraId="3F031134" w14:textId="77777777" w:rsidR="00F16CC2" w:rsidRPr="006B3A30" w:rsidRDefault="00F16CC2" w:rsidP="00F16CC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Виды разрешенного использования земельных участков – аналогичны</w:t>
            </w:r>
            <w:r w:rsidRPr="006B3A30">
              <w:rPr>
                <w:szCs w:val="24"/>
              </w:rPr>
              <w:t xml:space="preserve"> видам разрешенного использования земельных участков</w:t>
            </w:r>
            <w:r w:rsidRPr="006B3A30">
              <w:rPr>
                <w:rFonts w:eastAsia="SimSun"/>
                <w:szCs w:val="24"/>
                <w:lang w:eastAsia="zh-CN"/>
              </w:rPr>
              <w:t xml:space="preserve"> с основными и условно разрешенными видами использования;</w:t>
            </w:r>
          </w:p>
          <w:p w14:paraId="73B7D82C" w14:textId="77777777" w:rsidR="00F16CC2" w:rsidRPr="006B3A30" w:rsidRDefault="00F16CC2" w:rsidP="00F16CC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EECF97B" w14:textId="77777777" w:rsidR="00F16CC2" w:rsidRPr="006B3A30" w:rsidRDefault="00F16CC2" w:rsidP="00F16CC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42BDA4C" w14:textId="77777777" w:rsidR="00F16CC2" w:rsidRPr="006B3A30" w:rsidRDefault="00F16CC2" w:rsidP="00F16CC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1625DC3" w14:textId="77777777" w:rsidR="00F16CC2" w:rsidRPr="006B3A30" w:rsidRDefault="00F16CC2" w:rsidP="00F16CC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проезды общего пользования;</w:t>
            </w:r>
          </w:p>
          <w:p w14:paraId="65B3FEF8" w14:textId="77777777" w:rsidR="00F16CC2" w:rsidRPr="006B3A30" w:rsidRDefault="00F16CC2" w:rsidP="00F16CC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549571F" w14:textId="77777777" w:rsidR="00F16CC2" w:rsidRPr="006B3A30" w:rsidRDefault="00F16CC2" w:rsidP="00F16CC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29A010BD" w14:textId="77777777" w:rsidR="00F16CC2" w:rsidRPr="006B3A30" w:rsidRDefault="00F16CC2" w:rsidP="00F16CC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CAED948" w14:textId="77777777" w:rsidR="00F16CC2" w:rsidRPr="006B3A30" w:rsidRDefault="00F16CC2" w:rsidP="00F16CC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площадки хозяйственные, в том числе площадки для мусоросборников и выгула собак;</w:t>
            </w:r>
          </w:p>
          <w:p w14:paraId="5AD288F4" w14:textId="77777777" w:rsidR="00F16CC2" w:rsidRPr="006B3A30" w:rsidRDefault="00F16CC2" w:rsidP="00F16CC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общественные туалеты, надворные туалеты, гидронепроницаемые выгребы, септики;</w:t>
            </w:r>
          </w:p>
          <w:p w14:paraId="59DCE4C3" w14:textId="77777777" w:rsidR="00F16CC2" w:rsidRPr="006B3A30" w:rsidRDefault="00F16CC2" w:rsidP="00F16CC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A40EACE" w14:textId="77777777" w:rsidR="00F16CC2" w:rsidRPr="006B3A30" w:rsidRDefault="00F16CC2" w:rsidP="00F16CC2">
            <w:pPr>
              <w:widowControl w:val="0"/>
              <w:overflowPunct w:val="0"/>
              <w:autoSpaceDE w:val="0"/>
              <w:autoSpaceDN w:val="0"/>
              <w:adjustRightInd w:val="0"/>
              <w:spacing w:after="0" w:line="240" w:lineRule="auto"/>
              <w:ind w:firstLine="459"/>
              <w:jc w:val="both"/>
              <w:rPr>
                <w:rFonts w:eastAsia="SimSun"/>
                <w:szCs w:val="24"/>
                <w:lang w:eastAsia="zh-CN"/>
              </w:rPr>
            </w:pPr>
            <w:r w:rsidRPr="006B3A30">
              <w:rPr>
                <w:rFonts w:eastAsia="SimSun"/>
                <w:szCs w:val="24"/>
                <w:lang w:eastAsia="zh-CN"/>
              </w:rPr>
              <w:t xml:space="preserve">Минимальная площадь земельных участков – 1 кв. м. </w:t>
            </w:r>
          </w:p>
          <w:p w14:paraId="777C8BC4" w14:textId="77777777" w:rsidR="00F16CC2" w:rsidRPr="006B3A30" w:rsidRDefault="00F16CC2" w:rsidP="00F16CC2">
            <w:pPr>
              <w:widowControl w:val="0"/>
              <w:overflowPunct w:val="0"/>
              <w:autoSpaceDE w:val="0"/>
              <w:autoSpaceDN w:val="0"/>
              <w:adjustRightInd w:val="0"/>
              <w:spacing w:after="0" w:line="240" w:lineRule="auto"/>
              <w:ind w:firstLine="459"/>
              <w:jc w:val="both"/>
              <w:rPr>
                <w:rFonts w:eastAsia="SimSun"/>
                <w:szCs w:val="24"/>
                <w:lang w:eastAsia="zh-CN"/>
              </w:rPr>
            </w:pPr>
            <w:r w:rsidRPr="006B3A30">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00AE17B" w14:textId="77777777" w:rsidR="00F16CC2" w:rsidRPr="006B3A30" w:rsidRDefault="00F16CC2" w:rsidP="00F16CC2">
            <w:pPr>
              <w:widowControl w:val="0"/>
              <w:overflowPunct w:val="0"/>
              <w:autoSpaceDE w:val="0"/>
              <w:autoSpaceDN w:val="0"/>
              <w:adjustRightInd w:val="0"/>
              <w:spacing w:after="0" w:line="240" w:lineRule="auto"/>
              <w:ind w:firstLine="459"/>
              <w:jc w:val="both"/>
              <w:rPr>
                <w:rFonts w:eastAsia="SimSun"/>
                <w:szCs w:val="24"/>
                <w:lang w:eastAsia="zh-CN"/>
              </w:rPr>
            </w:pPr>
          </w:p>
          <w:p w14:paraId="3C78E827"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ширина земельных участков вдоль фронта улицы (проезда) – 1 м/</w:t>
            </w:r>
            <w:r w:rsidRPr="006B3A30">
              <w:rPr>
                <w:b/>
                <w:bCs/>
                <w:szCs w:val="24"/>
              </w:rPr>
              <w:t xml:space="preserve"> не подлежит установлению</w:t>
            </w:r>
            <w:r w:rsidRPr="006B3A30">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56EEA0D" w14:textId="77777777" w:rsidR="00F16CC2" w:rsidRPr="006B3A30" w:rsidRDefault="00F16CC2" w:rsidP="00F16CC2">
            <w:pPr>
              <w:widowControl w:val="0"/>
              <w:overflowPunct w:val="0"/>
              <w:autoSpaceDE w:val="0"/>
              <w:autoSpaceDN w:val="0"/>
              <w:adjustRightInd w:val="0"/>
              <w:spacing w:after="0" w:line="240" w:lineRule="auto"/>
              <w:ind w:firstLine="567"/>
              <w:jc w:val="both"/>
              <w:rPr>
                <w:rFonts w:eastAsia="SimSun"/>
                <w:szCs w:val="24"/>
                <w:lang w:eastAsia="zh-CN"/>
              </w:rPr>
            </w:pPr>
          </w:p>
          <w:p w14:paraId="0B15B996" w14:textId="77777777" w:rsidR="00F16CC2" w:rsidRPr="006B3A30" w:rsidRDefault="00F16CC2" w:rsidP="00F16CC2">
            <w:pPr>
              <w:widowControl w:val="0"/>
              <w:overflowPunct w:val="0"/>
              <w:autoSpaceDE w:val="0"/>
              <w:autoSpaceDN w:val="0"/>
              <w:adjustRightInd w:val="0"/>
              <w:spacing w:after="0" w:line="240" w:lineRule="auto"/>
              <w:ind w:firstLine="459"/>
              <w:jc w:val="both"/>
              <w:rPr>
                <w:szCs w:val="24"/>
              </w:rPr>
            </w:pPr>
            <w:r w:rsidRPr="006B3A30">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B7D6032" w14:textId="77777777" w:rsidR="00F16CC2" w:rsidRPr="006B3A30" w:rsidRDefault="00F16CC2" w:rsidP="00F16CC2">
            <w:pPr>
              <w:widowControl w:val="0"/>
              <w:overflowPunct w:val="0"/>
              <w:autoSpaceDE w:val="0"/>
              <w:autoSpaceDN w:val="0"/>
              <w:adjustRightInd w:val="0"/>
              <w:spacing w:after="0" w:line="240" w:lineRule="auto"/>
              <w:ind w:firstLine="459"/>
              <w:jc w:val="both"/>
              <w:rPr>
                <w:szCs w:val="24"/>
              </w:rPr>
            </w:pPr>
            <w:r w:rsidRPr="006B3A30">
              <w:rPr>
                <w:szCs w:val="24"/>
              </w:rPr>
              <w:t>минимальные отступы от границ земельных участков – 1 м;</w:t>
            </w:r>
          </w:p>
          <w:p w14:paraId="73E03A8C" w14:textId="77777777" w:rsidR="00F16CC2" w:rsidRPr="006B3A30" w:rsidRDefault="00F16CC2" w:rsidP="00F16CC2">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6B3A30">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C330BA2" w14:textId="77777777" w:rsidR="00F16CC2" w:rsidRPr="006B3A30" w:rsidRDefault="00F16CC2" w:rsidP="00F16CC2">
            <w:pPr>
              <w:widowControl w:val="0"/>
              <w:overflowPunct w:val="0"/>
              <w:autoSpaceDE w:val="0"/>
              <w:autoSpaceDN w:val="0"/>
              <w:adjustRightInd w:val="0"/>
              <w:spacing w:after="0" w:line="240" w:lineRule="auto"/>
              <w:ind w:firstLine="426"/>
              <w:jc w:val="both"/>
              <w:rPr>
                <w:rFonts w:eastAsia="SimSun"/>
                <w:szCs w:val="24"/>
                <w:lang w:eastAsia="zh-CN"/>
              </w:rPr>
            </w:pPr>
          </w:p>
        </w:tc>
      </w:tr>
    </w:tbl>
    <w:p w14:paraId="457B2AEF" w14:textId="77777777" w:rsidR="00214D5E" w:rsidRPr="00214D5E" w:rsidRDefault="00214D5E" w:rsidP="00004D2E">
      <w:pPr>
        <w:spacing w:after="0" w:line="240" w:lineRule="auto"/>
        <w:jc w:val="both"/>
      </w:pPr>
    </w:p>
    <w:p w14:paraId="212AFD73" w14:textId="77777777" w:rsidR="00214D5E" w:rsidRPr="00214D5E" w:rsidRDefault="00214D5E" w:rsidP="00DB048E">
      <w:pPr>
        <w:spacing w:after="0" w:line="240" w:lineRule="auto"/>
        <w:ind w:firstLine="567"/>
        <w:jc w:val="both"/>
      </w:pPr>
      <w:r w:rsidRPr="00214D5E">
        <w:t>Ограничения использования земельных участков и объектов капитального строительства:</w:t>
      </w:r>
    </w:p>
    <w:p w14:paraId="0949EA77" w14:textId="77777777" w:rsidR="00214D5E" w:rsidRPr="00214D5E" w:rsidRDefault="00214D5E" w:rsidP="00DB048E">
      <w:pPr>
        <w:spacing w:after="0" w:line="240" w:lineRule="auto"/>
        <w:ind w:firstLine="567"/>
        <w:jc w:val="both"/>
      </w:pPr>
      <w:r w:rsidRPr="00214D5E">
        <w:t>Минимальный процент озеленения земельного участка для всех типов многоквартирной жилой застройки – 15%.</w:t>
      </w:r>
    </w:p>
    <w:p w14:paraId="73B487DB" w14:textId="77777777" w:rsidR="00214D5E" w:rsidRPr="00214D5E" w:rsidRDefault="00214D5E" w:rsidP="00DB048E">
      <w:pPr>
        <w:spacing w:after="0" w:line="240" w:lineRule="auto"/>
        <w:ind w:firstLine="567"/>
        <w:jc w:val="both"/>
      </w:pPr>
    </w:p>
    <w:p w14:paraId="6FCCD856" w14:textId="77777777" w:rsidR="00214D5E" w:rsidRPr="00214D5E" w:rsidRDefault="00214D5E" w:rsidP="00DB048E">
      <w:pPr>
        <w:spacing w:after="0" w:line="240" w:lineRule="auto"/>
        <w:ind w:firstLine="567"/>
        <w:jc w:val="both"/>
      </w:pPr>
      <w:r w:rsidRPr="00214D5E">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0945E25" w14:textId="77777777" w:rsidR="00214D5E" w:rsidRPr="00214D5E" w:rsidRDefault="00214D5E" w:rsidP="00DB048E">
      <w:pPr>
        <w:spacing w:after="0" w:line="240" w:lineRule="auto"/>
        <w:ind w:firstLine="567"/>
        <w:jc w:val="both"/>
      </w:pPr>
      <w:r w:rsidRPr="00214D5E">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6EC7181" w14:textId="77777777" w:rsidR="00214D5E" w:rsidRPr="00214D5E" w:rsidRDefault="00214D5E" w:rsidP="00DB048E">
      <w:pPr>
        <w:spacing w:after="0" w:line="240" w:lineRule="auto"/>
        <w:ind w:firstLine="567"/>
        <w:jc w:val="both"/>
      </w:pPr>
    </w:p>
    <w:p w14:paraId="67CB4750" w14:textId="77777777" w:rsidR="00214D5E" w:rsidRPr="00214D5E" w:rsidRDefault="00214D5E" w:rsidP="00DB048E">
      <w:pPr>
        <w:spacing w:after="0" w:line="240" w:lineRule="auto"/>
        <w:ind w:firstLine="567"/>
        <w:jc w:val="both"/>
      </w:pPr>
      <w:r w:rsidRPr="00214D5E">
        <w:t>Расстояние до красной линии:</w:t>
      </w:r>
    </w:p>
    <w:p w14:paraId="7C7BC62A" w14:textId="77777777" w:rsidR="00214D5E" w:rsidRPr="00214D5E" w:rsidRDefault="00214D5E" w:rsidP="00DB048E">
      <w:pPr>
        <w:spacing w:after="0" w:line="240" w:lineRule="auto"/>
        <w:ind w:firstLine="567"/>
        <w:jc w:val="both"/>
      </w:pPr>
      <w:r w:rsidRPr="00214D5E">
        <w:t>1) от Дошкольных образовательных учреждений и общеобразовательных школ (стены здания) -10 м;</w:t>
      </w:r>
    </w:p>
    <w:p w14:paraId="336E2DFF" w14:textId="77777777" w:rsidR="00214D5E" w:rsidRPr="00214D5E" w:rsidRDefault="00214D5E" w:rsidP="00DB048E">
      <w:pPr>
        <w:spacing w:after="0" w:line="240" w:lineRule="auto"/>
        <w:ind w:firstLine="567"/>
        <w:jc w:val="both"/>
      </w:pPr>
      <w:r w:rsidRPr="00214D5E">
        <w:t>2) от Пожарных депо - 10 м (15 м - для депо I типа);</w:t>
      </w:r>
    </w:p>
    <w:p w14:paraId="24E7697A" w14:textId="77777777" w:rsidR="00214D5E" w:rsidRPr="00214D5E" w:rsidRDefault="00214D5E" w:rsidP="00DB048E">
      <w:pPr>
        <w:spacing w:after="0" w:line="240" w:lineRule="auto"/>
        <w:ind w:firstLine="567"/>
        <w:jc w:val="both"/>
      </w:pPr>
      <w:r w:rsidRPr="00214D5E">
        <w:t>3) улиц, от жилых и общественных зданий – 5 м;</w:t>
      </w:r>
    </w:p>
    <w:p w14:paraId="5CC63EFE" w14:textId="77777777" w:rsidR="00214D5E" w:rsidRPr="00214D5E" w:rsidRDefault="00214D5E" w:rsidP="00DB048E">
      <w:pPr>
        <w:spacing w:after="0" w:line="240" w:lineRule="auto"/>
        <w:ind w:firstLine="567"/>
        <w:jc w:val="both"/>
      </w:pPr>
      <w:r w:rsidRPr="00214D5E">
        <w:t>4) проездов, от жилых и общественных зданий – 3 м;</w:t>
      </w:r>
    </w:p>
    <w:p w14:paraId="3C6B6FAA" w14:textId="77777777" w:rsidR="00214D5E" w:rsidRPr="00214D5E" w:rsidRDefault="00214D5E" w:rsidP="00DB048E">
      <w:pPr>
        <w:spacing w:after="0" w:line="240" w:lineRule="auto"/>
        <w:ind w:firstLine="567"/>
        <w:jc w:val="both"/>
      </w:pPr>
      <w:r w:rsidRPr="00214D5E">
        <w:t>5) от остальных зданий и сооружений - 5 м.</w:t>
      </w:r>
    </w:p>
    <w:p w14:paraId="00A79AFD" w14:textId="77777777" w:rsidR="00214D5E" w:rsidRPr="00214D5E" w:rsidRDefault="00214D5E" w:rsidP="00DB048E">
      <w:pPr>
        <w:spacing w:after="0" w:line="240" w:lineRule="auto"/>
        <w:ind w:firstLine="567"/>
        <w:jc w:val="both"/>
      </w:pPr>
      <w:r w:rsidRPr="00214D5E">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8F1814D" w14:textId="77777777" w:rsidR="00214D5E" w:rsidRPr="00214D5E" w:rsidRDefault="00214D5E" w:rsidP="00DB048E">
      <w:pPr>
        <w:spacing w:after="0" w:line="240" w:lineRule="auto"/>
        <w:ind w:firstLine="567"/>
        <w:jc w:val="both"/>
      </w:pPr>
      <w:r w:rsidRPr="00214D5E">
        <w:t>До границы соседнего приквартирного участка расстояния по санитарно-бытовым условиям должны быть не менее:</w:t>
      </w:r>
    </w:p>
    <w:p w14:paraId="23FA32F4" w14:textId="77777777" w:rsidR="00214D5E" w:rsidRPr="00214D5E" w:rsidRDefault="00214D5E" w:rsidP="00DB048E">
      <w:pPr>
        <w:spacing w:after="0" w:line="240" w:lineRule="auto"/>
        <w:ind w:firstLine="567"/>
        <w:jc w:val="both"/>
      </w:pPr>
      <w:r w:rsidRPr="00214D5E">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081809F" w14:textId="77777777" w:rsidR="00214D5E" w:rsidRPr="00214D5E" w:rsidRDefault="00214D5E" w:rsidP="00DB048E">
      <w:pPr>
        <w:spacing w:after="0" w:line="240" w:lineRule="auto"/>
        <w:ind w:firstLine="567"/>
        <w:jc w:val="both"/>
      </w:pPr>
      <w:r w:rsidRPr="00214D5E">
        <w:t>1,0 м - для одноэтажного жилого дома;</w:t>
      </w:r>
    </w:p>
    <w:p w14:paraId="133046A1" w14:textId="77777777" w:rsidR="00214D5E" w:rsidRPr="00214D5E" w:rsidRDefault="00214D5E" w:rsidP="00DB048E">
      <w:pPr>
        <w:spacing w:after="0" w:line="240" w:lineRule="auto"/>
        <w:ind w:firstLine="567"/>
        <w:jc w:val="both"/>
      </w:pPr>
      <w:r w:rsidRPr="00214D5E">
        <w:t>1,5 м - для двухэтажного жилого дома;</w:t>
      </w:r>
    </w:p>
    <w:p w14:paraId="3E12536C" w14:textId="77777777" w:rsidR="00214D5E" w:rsidRPr="00214D5E" w:rsidRDefault="00214D5E" w:rsidP="00DB048E">
      <w:pPr>
        <w:spacing w:after="0" w:line="240" w:lineRule="auto"/>
        <w:ind w:firstLine="567"/>
        <w:jc w:val="both"/>
      </w:pPr>
      <w:r w:rsidRPr="00214D5E">
        <w:t>2,0 м - для трехэтажного жилого дома, при условии, что расстояние до расположенного на соседнем земельном участке жилого дома не менее 5 м;</w:t>
      </w:r>
    </w:p>
    <w:p w14:paraId="60173445" w14:textId="77777777" w:rsidR="00214D5E" w:rsidRPr="00214D5E" w:rsidRDefault="00214D5E" w:rsidP="00DB048E">
      <w:pPr>
        <w:spacing w:after="0" w:line="240" w:lineRule="auto"/>
        <w:ind w:firstLine="567"/>
        <w:jc w:val="both"/>
      </w:pPr>
      <w:r w:rsidRPr="00214D5E">
        <w:t>от других построек (баня, гараж и другие) - 1 м;</w:t>
      </w:r>
    </w:p>
    <w:p w14:paraId="753D1354" w14:textId="77777777" w:rsidR="00214D5E" w:rsidRPr="00214D5E" w:rsidRDefault="00214D5E" w:rsidP="00DB048E">
      <w:pPr>
        <w:spacing w:after="0" w:line="240" w:lineRule="auto"/>
        <w:ind w:firstLine="567"/>
        <w:jc w:val="both"/>
      </w:pPr>
      <w:r w:rsidRPr="00214D5E">
        <w:t>от стволов высокорослых деревьев - 4 м;</w:t>
      </w:r>
    </w:p>
    <w:p w14:paraId="431B7CAB" w14:textId="77777777" w:rsidR="00214D5E" w:rsidRPr="00214D5E" w:rsidRDefault="00214D5E" w:rsidP="00DB048E">
      <w:pPr>
        <w:spacing w:after="0" w:line="240" w:lineRule="auto"/>
        <w:ind w:firstLine="567"/>
        <w:jc w:val="both"/>
      </w:pPr>
      <w:r w:rsidRPr="00214D5E">
        <w:t>от стволов среднерослых деревьев - 2 м;</w:t>
      </w:r>
    </w:p>
    <w:p w14:paraId="108A8F68" w14:textId="77777777" w:rsidR="00214D5E" w:rsidRPr="00214D5E" w:rsidRDefault="00214D5E" w:rsidP="00DB048E">
      <w:pPr>
        <w:spacing w:after="0" w:line="240" w:lineRule="auto"/>
        <w:ind w:firstLine="567"/>
        <w:jc w:val="both"/>
      </w:pPr>
      <w:r w:rsidRPr="00214D5E">
        <w:t>от кустарника - 1 м.</w:t>
      </w:r>
    </w:p>
    <w:p w14:paraId="2EAC2FBF" w14:textId="77777777" w:rsidR="00214D5E" w:rsidRPr="00214D5E" w:rsidRDefault="00214D5E" w:rsidP="00DB048E">
      <w:pPr>
        <w:spacing w:after="0" w:line="240" w:lineRule="auto"/>
        <w:ind w:firstLine="567"/>
        <w:jc w:val="both"/>
      </w:pPr>
      <w:r w:rsidRPr="00214D5E">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EB07740" w14:textId="77777777" w:rsidR="00214D5E" w:rsidRPr="00214D5E" w:rsidRDefault="00214D5E" w:rsidP="00DB048E">
      <w:pPr>
        <w:spacing w:after="0" w:line="240" w:lineRule="auto"/>
        <w:ind w:firstLine="567"/>
        <w:jc w:val="both"/>
      </w:pPr>
      <w:r w:rsidRPr="00214D5E">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72DB82F3" w14:textId="77777777" w:rsidR="00214D5E" w:rsidRPr="00214D5E" w:rsidRDefault="00214D5E" w:rsidP="00DB048E">
      <w:pPr>
        <w:spacing w:after="0" w:line="240" w:lineRule="auto"/>
        <w:ind w:firstLine="567"/>
        <w:jc w:val="both"/>
      </w:pPr>
      <w:r w:rsidRPr="00214D5E">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A3BA706" w14:textId="77777777" w:rsidR="00214D5E" w:rsidRPr="00214D5E" w:rsidRDefault="00214D5E" w:rsidP="00DB048E">
      <w:pPr>
        <w:spacing w:after="0" w:line="240" w:lineRule="auto"/>
        <w:ind w:firstLine="567"/>
        <w:jc w:val="both"/>
      </w:pPr>
      <w:r w:rsidRPr="00214D5E">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D839009" w14:textId="77777777" w:rsidR="00214D5E" w:rsidRPr="00214D5E" w:rsidRDefault="00214D5E" w:rsidP="00DB048E">
      <w:pPr>
        <w:spacing w:after="0" w:line="240" w:lineRule="auto"/>
        <w:ind w:firstLine="567"/>
        <w:jc w:val="both"/>
      </w:pPr>
      <w:r w:rsidRPr="00214D5E">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B39709B" w14:textId="77777777" w:rsidR="00214D5E" w:rsidRPr="00214D5E" w:rsidRDefault="00214D5E" w:rsidP="00DB048E">
      <w:pPr>
        <w:spacing w:after="0" w:line="240" w:lineRule="auto"/>
        <w:ind w:firstLine="567"/>
        <w:jc w:val="both"/>
      </w:pPr>
    </w:p>
    <w:p w14:paraId="35A19ACA" w14:textId="77777777" w:rsidR="00214D5E" w:rsidRPr="00214D5E" w:rsidRDefault="00214D5E" w:rsidP="00DB048E">
      <w:pPr>
        <w:spacing w:after="0" w:line="240" w:lineRule="auto"/>
        <w:ind w:firstLine="567"/>
        <w:jc w:val="both"/>
      </w:pPr>
      <w:r w:rsidRPr="00214D5E">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3BBFEDE" w14:textId="77777777" w:rsidR="00214D5E" w:rsidRPr="00214D5E" w:rsidRDefault="00214D5E" w:rsidP="00DB048E">
      <w:pPr>
        <w:spacing w:after="0" w:line="240" w:lineRule="auto"/>
        <w:ind w:firstLine="567"/>
        <w:jc w:val="both"/>
      </w:pPr>
      <w:r w:rsidRPr="00214D5E">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E2D4911" w14:textId="7C124AD5" w:rsidR="00214D5E" w:rsidRPr="00214D5E" w:rsidRDefault="00214D5E" w:rsidP="00DB048E">
      <w:pPr>
        <w:spacing w:after="0" w:line="240" w:lineRule="auto"/>
        <w:ind w:firstLine="567"/>
        <w:jc w:val="both"/>
      </w:pPr>
      <w:r w:rsidRPr="00214D5E">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1A58D06B" w14:textId="77777777" w:rsidR="00214D5E" w:rsidRPr="00214D5E" w:rsidRDefault="00214D5E" w:rsidP="00DB048E">
      <w:pPr>
        <w:spacing w:after="0" w:line="240" w:lineRule="auto"/>
        <w:ind w:firstLine="567"/>
        <w:jc w:val="both"/>
      </w:pPr>
      <w:r w:rsidRPr="00214D5E">
        <w:t>Вспомогательные строения, за исключением гаражей, размещать со стороны улиц не допускается.</w:t>
      </w:r>
    </w:p>
    <w:p w14:paraId="5C405809" w14:textId="77777777" w:rsidR="00214D5E" w:rsidRPr="00214D5E" w:rsidRDefault="00214D5E" w:rsidP="00DB048E">
      <w:pPr>
        <w:spacing w:after="0" w:line="240" w:lineRule="auto"/>
        <w:ind w:firstLine="567"/>
        <w:jc w:val="both"/>
      </w:pPr>
      <w:r w:rsidRPr="00214D5E">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B7E2FD5" w14:textId="77777777" w:rsidR="00214D5E" w:rsidRPr="00214D5E" w:rsidRDefault="00214D5E" w:rsidP="00DB048E">
      <w:pPr>
        <w:spacing w:after="0" w:line="240" w:lineRule="auto"/>
        <w:ind w:firstLine="567"/>
        <w:jc w:val="both"/>
      </w:pPr>
      <w:r w:rsidRPr="00214D5E">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2FDBAB3" w14:textId="77777777" w:rsidR="00214D5E" w:rsidRPr="00214D5E" w:rsidRDefault="00214D5E" w:rsidP="00DB048E">
      <w:pPr>
        <w:spacing w:after="0" w:line="240" w:lineRule="auto"/>
        <w:ind w:firstLine="567"/>
        <w:jc w:val="both"/>
      </w:pPr>
      <w:r w:rsidRPr="00214D5E">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AF020F7" w14:textId="77777777" w:rsidR="00214D5E" w:rsidRPr="00214D5E" w:rsidRDefault="00214D5E" w:rsidP="00DB048E">
      <w:pPr>
        <w:spacing w:after="0" w:line="240" w:lineRule="auto"/>
        <w:ind w:firstLine="567"/>
        <w:jc w:val="both"/>
      </w:pPr>
      <w:r w:rsidRPr="00214D5E">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692DAFEB" w14:textId="77777777" w:rsidR="00214D5E" w:rsidRPr="00214D5E" w:rsidRDefault="00214D5E" w:rsidP="00DB048E">
      <w:pPr>
        <w:spacing w:after="0" w:line="240" w:lineRule="auto"/>
        <w:ind w:firstLine="567"/>
        <w:jc w:val="both"/>
      </w:pPr>
      <w:r w:rsidRPr="00214D5E">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8C2C4E2" w14:textId="77777777" w:rsidR="00214D5E" w:rsidRPr="00214D5E" w:rsidRDefault="00214D5E" w:rsidP="00DB048E">
      <w:pPr>
        <w:spacing w:after="0" w:line="240" w:lineRule="auto"/>
        <w:ind w:firstLine="567"/>
        <w:jc w:val="both"/>
      </w:pPr>
      <w:r w:rsidRPr="00214D5E">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0307C4E8" w14:textId="77777777" w:rsidR="00214D5E" w:rsidRPr="00214D5E" w:rsidRDefault="00214D5E" w:rsidP="00DB048E">
      <w:pPr>
        <w:spacing w:after="0" w:line="240" w:lineRule="auto"/>
        <w:ind w:firstLine="567"/>
        <w:jc w:val="both"/>
      </w:pPr>
      <w:r w:rsidRPr="00214D5E">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C19B19A" w14:textId="66028D11" w:rsidR="00214D5E" w:rsidRPr="00214D5E" w:rsidRDefault="00214D5E" w:rsidP="00DB048E">
      <w:pPr>
        <w:spacing w:after="0" w:line="240" w:lineRule="auto"/>
        <w:ind w:firstLine="567"/>
        <w:jc w:val="both"/>
      </w:pPr>
      <w:r w:rsidRPr="00214D5E">
        <w:t xml:space="preserve">При застройке земельных участков объектами жилищного строительства на территории </w:t>
      </w:r>
      <w:r w:rsidR="00857BC2">
        <w:t>Пригородного</w:t>
      </w:r>
      <w:r w:rsidRPr="00214D5E">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0BF3910" w14:textId="6B948C8E" w:rsidR="00214D5E" w:rsidRPr="00214D5E" w:rsidRDefault="00214D5E" w:rsidP="00DB048E">
      <w:pPr>
        <w:spacing w:after="0" w:line="240" w:lineRule="auto"/>
        <w:ind w:firstLine="567"/>
        <w:jc w:val="both"/>
      </w:pPr>
      <w:r w:rsidRPr="00214D5E">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857BC2">
        <w:t>Пригородного</w:t>
      </w:r>
      <w:r w:rsidRPr="00214D5E">
        <w:t xml:space="preserve"> сельского поселения Крымского района, выданных уполномоченными органами муниципального образования Крымский район.</w:t>
      </w:r>
    </w:p>
    <w:p w14:paraId="22FCFCAC" w14:textId="77777777" w:rsidR="00214D5E" w:rsidRPr="00214D5E" w:rsidRDefault="00214D5E" w:rsidP="00DB048E">
      <w:pPr>
        <w:spacing w:after="0" w:line="240" w:lineRule="auto"/>
        <w:ind w:firstLine="567"/>
        <w:jc w:val="both"/>
      </w:pPr>
      <w:r w:rsidRPr="00214D5E">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E760E80" w14:textId="77777777" w:rsidR="00214D5E" w:rsidRPr="00214D5E" w:rsidRDefault="00214D5E" w:rsidP="00DB048E">
      <w:pPr>
        <w:spacing w:after="0" w:line="240" w:lineRule="auto"/>
        <w:ind w:firstLine="567"/>
        <w:jc w:val="both"/>
      </w:pPr>
    </w:p>
    <w:p w14:paraId="7217314B" w14:textId="77777777" w:rsidR="00214D5E" w:rsidRPr="00214D5E" w:rsidRDefault="00214D5E" w:rsidP="00DB048E">
      <w:pPr>
        <w:spacing w:after="0" w:line="240" w:lineRule="auto"/>
        <w:ind w:firstLine="567"/>
        <w:jc w:val="both"/>
      </w:pPr>
      <w:r w:rsidRPr="00214D5E">
        <w:t>Примечание общее.</w:t>
      </w:r>
    </w:p>
    <w:p w14:paraId="7ECB008E" w14:textId="77777777" w:rsidR="00214D5E" w:rsidRPr="00214D5E" w:rsidRDefault="00214D5E" w:rsidP="00DB048E">
      <w:pPr>
        <w:spacing w:after="0" w:line="240" w:lineRule="auto"/>
        <w:ind w:firstLine="567"/>
        <w:jc w:val="both"/>
      </w:pPr>
      <w:r w:rsidRPr="00214D5E">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CE14098" w14:textId="77777777" w:rsidR="00214D5E" w:rsidRPr="00214D5E" w:rsidRDefault="00214D5E" w:rsidP="00DB048E">
      <w:pPr>
        <w:spacing w:after="0" w:line="240" w:lineRule="auto"/>
        <w:ind w:firstLine="567"/>
        <w:jc w:val="both"/>
      </w:pPr>
      <w:r w:rsidRPr="00214D5E">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877EE8B" w14:textId="77777777" w:rsidR="00214D5E" w:rsidRPr="00214D5E" w:rsidRDefault="00214D5E" w:rsidP="00DB048E">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C0736D8" w14:textId="77777777" w:rsidR="00214D5E" w:rsidRPr="00214D5E" w:rsidRDefault="00214D5E" w:rsidP="00DB048E">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BCFC91F" w14:textId="77777777" w:rsidR="00214D5E" w:rsidRPr="00214D5E" w:rsidRDefault="00214D5E" w:rsidP="00DB048E">
      <w:pPr>
        <w:spacing w:after="0" w:line="240" w:lineRule="auto"/>
        <w:ind w:firstLine="567"/>
        <w:jc w:val="both"/>
      </w:pPr>
      <w:r w:rsidRPr="00214D5E">
        <w:t>2) использование сточных вод в целях регулирования плодородия почв;</w:t>
      </w:r>
    </w:p>
    <w:p w14:paraId="5D637D22" w14:textId="77777777" w:rsidR="00214D5E" w:rsidRPr="00214D5E" w:rsidRDefault="00214D5E" w:rsidP="00DB048E">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CC45725" w14:textId="77777777" w:rsidR="00214D5E" w:rsidRPr="00214D5E" w:rsidRDefault="00214D5E" w:rsidP="00DB048E">
      <w:pPr>
        <w:spacing w:after="0" w:line="240" w:lineRule="auto"/>
        <w:ind w:firstLine="567"/>
        <w:jc w:val="both"/>
      </w:pPr>
      <w:r w:rsidRPr="00214D5E">
        <w:t>4) осуществление авиационных мер по борьбе с вредными организмами.</w:t>
      </w:r>
    </w:p>
    <w:p w14:paraId="234FFF75" w14:textId="77777777" w:rsidR="00214D5E" w:rsidRPr="00214D5E" w:rsidRDefault="00214D5E" w:rsidP="00DB048E">
      <w:pPr>
        <w:spacing w:after="0" w:line="240" w:lineRule="auto"/>
        <w:ind w:firstLine="567"/>
        <w:jc w:val="both"/>
      </w:pPr>
      <w:r w:rsidRPr="00214D5E">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F07FD40" w14:textId="77777777" w:rsidR="00214D5E" w:rsidRPr="00214D5E" w:rsidRDefault="00214D5E" w:rsidP="00DB048E">
      <w:pPr>
        <w:spacing w:after="0" w:line="240" w:lineRule="auto"/>
        <w:ind w:firstLine="567"/>
        <w:jc w:val="both"/>
      </w:pPr>
      <w:r w:rsidRPr="00214D5E">
        <w:t>- в границах территорий общего пользования;</w:t>
      </w:r>
    </w:p>
    <w:p w14:paraId="008B609D" w14:textId="77777777" w:rsidR="00214D5E" w:rsidRPr="00214D5E" w:rsidRDefault="00214D5E" w:rsidP="00DB048E">
      <w:pPr>
        <w:spacing w:after="0" w:line="240" w:lineRule="auto"/>
        <w:ind w:firstLine="567"/>
        <w:jc w:val="both"/>
      </w:pPr>
      <w:r w:rsidRPr="00214D5E">
        <w:t>- предназначенные для размещения линейных объектов и (или) занятые линейными объектами.</w:t>
      </w:r>
    </w:p>
    <w:p w14:paraId="7E060AC6" w14:textId="77777777" w:rsidR="00214D5E" w:rsidRPr="00214D5E" w:rsidRDefault="00214D5E" w:rsidP="00DB048E">
      <w:pPr>
        <w:spacing w:after="0" w:line="240" w:lineRule="auto"/>
        <w:ind w:firstLine="567"/>
        <w:jc w:val="both"/>
      </w:pPr>
      <w:r w:rsidRPr="00214D5E">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8D8406C" w14:textId="77777777" w:rsidR="00214D5E" w:rsidRPr="00214D5E" w:rsidRDefault="00214D5E" w:rsidP="00DB048E">
      <w:pPr>
        <w:spacing w:after="0" w:line="240" w:lineRule="auto"/>
        <w:ind w:firstLine="567"/>
        <w:jc w:val="both"/>
      </w:pPr>
      <w:r w:rsidRPr="00214D5E">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2B2C433B" w14:textId="3D90F85A" w:rsidR="00214D5E" w:rsidRPr="00214D5E" w:rsidRDefault="00214D5E" w:rsidP="00DB048E">
      <w:pPr>
        <w:spacing w:after="0" w:line="240" w:lineRule="auto"/>
        <w:ind w:firstLine="567"/>
        <w:jc w:val="both"/>
      </w:pPr>
      <w:r w:rsidRPr="00214D5E">
        <w:t xml:space="preserve">Размещение зданий, строений и сооружений возможно </w:t>
      </w:r>
      <w:r w:rsidR="00004D2E">
        <w:t>при соблюдении требований стат</w:t>
      </w:r>
      <w:r w:rsidR="008357C0">
        <w:t>ей 48 и</w:t>
      </w:r>
      <w:r w:rsidR="00004D2E">
        <w:t xml:space="preserve"> 52 настоящих Правил</w:t>
      </w:r>
      <w:r w:rsidRPr="00214D5E">
        <w:t>.</w:t>
      </w:r>
    </w:p>
    <w:p w14:paraId="5C1BF9A9" w14:textId="77777777" w:rsidR="00214D5E" w:rsidRPr="00214D5E" w:rsidRDefault="00214D5E" w:rsidP="00004D2E">
      <w:pPr>
        <w:spacing w:after="0" w:line="240" w:lineRule="auto"/>
        <w:jc w:val="both"/>
      </w:pPr>
    </w:p>
    <w:p w14:paraId="3845B052" w14:textId="77777777" w:rsidR="00214D5E" w:rsidRPr="00214D5E" w:rsidRDefault="00214D5E" w:rsidP="00004D2E">
      <w:pPr>
        <w:spacing w:after="0" w:line="240" w:lineRule="auto"/>
        <w:jc w:val="both"/>
      </w:pPr>
    </w:p>
    <w:p w14:paraId="65367E14" w14:textId="154CCA86" w:rsidR="00897BB5" w:rsidRPr="00C71673" w:rsidRDefault="00897BB5" w:rsidP="00897BB5">
      <w:pPr>
        <w:pStyle w:val="1ff4"/>
      </w:pPr>
      <w:bookmarkStart w:id="108" w:name="_Toc158625260"/>
      <w:r>
        <w:rPr>
          <w:rStyle w:val="1ff5"/>
          <w:b/>
          <w:bCs/>
          <w:caps/>
          <w:lang w:val="ru-RU"/>
        </w:rPr>
        <w:t>Общественно-деловые зоны</w:t>
      </w:r>
      <w:r w:rsidRPr="00C71673">
        <w:t>:</w:t>
      </w:r>
      <w:bookmarkEnd w:id="108"/>
    </w:p>
    <w:p w14:paraId="4502139F" w14:textId="77777777" w:rsidR="00DB048E" w:rsidRPr="00DB048E" w:rsidRDefault="00DB048E" w:rsidP="00004D2E">
      <w:pPr>
        <w:spacing w:after="0" w:line="240" w:lineRule="auto"/>
        <w:jc w:val="both"/>
        <w:rPr>
          <w:b/>
        </w:rPr>
      </w:pPr>
    </w:p>
    <w:p w14:paraId="1FC0FD6E" w14:textId="77777777" w:rsidR="00214D5E" w:rsidRPr="00214D5E" w:rsidRDefault="00214D5E" w:rsidP="00004D2E">
      <w:pPr>
        <w:spacing w:after="0" w:line="240" w:lineRule="auto"/>
        <w:jc w:val="both"/>
      </w:pPr>
      <w:r w:rsidRPr="00214D5E">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49C72CE4" w14:textId="77777777" w:rsidR="00214D5E" w:rsidRPr="00214D5E" w:rsidRDefault="00214D5E" w:rsidP="00004D2E">
      <w:pPr>
        <w:spacing w:after="0" w:line="240" w:lineRule="auto"/>
        <w:jc w:val="both"/>
      </w:pPr>
    </w:p>
    <w:p w14:paraId="79120F0D" w14:textId="77777777" w:rsidR="00214D5E" w:rsidRPr="00DB048E" w:rsidRDefault="00214D5E" w:rsidP="00897BB5">
      <w:pPr>
        <w:pStyle w:val="6"/>
      </w:pPr>
      <w:bookmarkStart w:id="109" w:name="_Toc158625261"/>
      <w:r w:rsidRPr="00DB048E">
        <w:t>ОД-1. Центральная зона делового, общественного и коммерческого назначения.</w:t>
      </w:r>
      <w:bookmarkEnd w:id="109"/>
    </w:p>
    <w:p w14:paraId="44D858F6" w14:textId="77777777" w:rsidR="00214D5E" w:rsidRPr="00DB048E" w:rsidRDefault="00214D5E" w:rsidP="00004D2E">
      <w:pPr>
        <w:spacing w:after="0" w:line="240" w:lineRule="auto"/>
        <w:jc w:val="both"/>
        <w:rPr>
          <w:i/>
        </w:rPr>
      </w:pPr>
      <w:r w:rsidRPr="00DB048E">
        <w:rPr>
          <w:i/>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 </w:t>
      </w:r>
    </w:p>
    <w:p w14:paraId="3AD9BD4B" w14:textId="77777777" w:rsidR="00214D5E" w:rsidRPr="00DB048E" w:rsidRDefault="00214D5E" w:rsidP="00004D2E">
      <w:pPr>
        <w:spacing w:after="0" w:line="240" w:lineRule="auto"/>
        <w:jc w:val="both"/>
        <w:rPr>
          <w:i/>
        </w:rPr>
      </w:pPr>
    </w:p>
    <w:p w14:paraId="4E3FBD9D" w14:textId="77777777" w:rsidR="00214D5E" w:rsidRPr="00DB048E" w:rsidRDefault="00214D5E" w:rsidP="00004D2E">
      <w:pPr>
        <w:spacing w:after="0" w:line="240" w:lineRule="auto"/>
        <w:jc w:val="both"/>
        <w:rPr>
          <w:b/>
        </w:rPr>
      </w:pPr>
      <w:r w:rsidRPr="00DB048E">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EF21AF" w:rsidRPr="006B3A30" w14:paraId="591775F8" w14:textId="77777777" w:rsidTr="002D5C89">
        <w:trPr>
          <w:trHeight w:val="20"/>
          <w:tblHeader/>
        </w:trPr>
        <w:tc>
          <w:tcPr>
            <w:tcW w:w="3545" w:type="dxa"/>
            <w:vAlign w:val="center"/>
          </w:tcPr>
          <w:p w14:paraId="6FAFAACD" w14:textId="77777777" w:rsidR="00EF21AF" w:rsidRPr="006B3A30" w:rsidRDefault="00EF21AF" w:rsidP="00EF21AF">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rPr>
              <w:t>Виды разрешенного использования земельных участков</w:t>
            </w:r>
          </w:p>
        </w:tc>
        <w:tc>
          <w:tcPr>
            <w:tcW w:w="5670" w:type="dxa"/>
            <w:vAlign w:val="center"/>
          </w:tcPr>
          <w:p w14:paraId="413877C1" w14:textId="77777777" w:rsidR="00EF21AF" w:rsidRPr="006B3A30" w:rsidRDefault="00EF21AF" w:rsidP="00EF21AF">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shd w:val="clear" w:color="auto" w:fill="FFFFFF"/>
              </w:rPr>
              <w:t>Описание вида разрешенного использования земельного участка</w:t>
            </w:r>
          </w:p>
        </w:tc>
        <w:tc>
          <w:tcPr>
            <w:tcW w:w="6378" w:type="dxa"/>
            <w:vAlign w:val="center"/>
          </w:tcPr>
          <w:p w14:paraId="2E56F591" w14:textId="77777777" w:rsidR="00EF21AF" w:rsidRPr="006B3A30" w:rsidRDefault="00EF21AF" w:rsidP="00EF21AF">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F21AF" w:rsidRPr="006B3A30" w14:paraId="42F12CF3" w14:textId="77777777" w:rsidTr="002D5C89">
        <w:trPr>
          <w:trHeight w:val="20"/>
        </w:trPr>
        <w:tc>
          <w:tcPr>
            <w:tcW w:w="3545" w:type="dxa"/>
            <w:vAlign w:val="center"/>
          </w:tcPr>
          <w:p w14:paraId="74159111" w14:textId="77777777" w:rsidR="00EF21AF" w:rsidRPr="006B3A30" w:rsidRDefault="00EF21AF" w:rsidP="00EF21AF">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3.8.1</w:t>
            </w:r>
            <w:r w:rsidRPr="006B3A30">
              <w:rPr>
                <w:rFonts w:eastAsia="SimSun"/>
                <w:szCs w:val="24"/>
                <w:lang w:eastAsia="zh-CN"/>
              </w:rPr>
              <w:t>] – Государственное управление</w:t>
            </w:r>
          </w:p>
        </w:tc>
        <w:tc>
          <w:tcPr>
            <w:tcW w:w="5670" w:type="dxa"/>
            <w:shd w:val="clear" w:color="auto" w:fill="auto"/>
            <w:vAlign w:val="center"/>
          </w:tcPr>
          <w:p w14:paraId="7A6B418B"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7FBE61CF"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 /</w:t>
            </w:r>
            <w:r w:rsidRPr="006B3A30">
              <w:rPr>
                <w:b/>
                <w:bCs/>
                <w:szCs w:val="24"/>
              </w:rPr>
              <w:t>не подлежит установлению</w:t>
            </w:r>
            <w:r w:rsidRPr="006B3A30">
              <w:rPr>
                <w:rFonts w:eastAsia="SimSun"/>
                <w:szCs w:val="24"/>
                <w:lang w:eastAsia="zh-CN"/>
              </w:rPr>
              <w:t>;</w:t>
            </w:r>
          </w:p>
          <w:p w14:paraId="45BB4D31"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20 м;</w:t>
            </w:r>
          </w:p>
          <w:p w14:paraId="3D8D288B"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6B592ADE"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56CE86B3"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4C126B33"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79A76C20"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26EBF758" w14:textId="77777777" w:rsidR="00EF21AF" w:rsidRPr="006B3A30" w:rsidRDefault="00EF21AF" w:rsidP="00676CE3">
            <w:pPr>
              <w:widowControl w:val="0"/>
              <w:numPr>
                <w:ilvl w:val="0"/>
                <w:numId w:val="96"/>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57CBE37" w14:textId="77777777" w:rsidR="00EF21AF" w:rsidRPr="006B3A30" w:rsidRDefault="00EF21AF" w:rsidP="00676CE3">
            <w:pPr>
              <w:widowControl w:val="0"/>
              <w:numPr>
                <w:ilvl w:val="0"/>
                <w:numId w:val="96"/>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D9A1640" w14:textId="77777777" w:rsidR="00EF21AF" w:rsidRPr="006B3A30" w:rsidRDefault="00EF21AF" w:rsidP="00676CE3">
            <w:pPr>
              <w:widowControl w:val="0"/>
              <w:numPr>
                <w:ilvl w:val="0"/>
                <w:numId w:val="96"/>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B548005" w14:textId="77777777" w:rsidR="00EF21AF" w:rsidRPr="006B3A30" w:rsidRDefault="00EF21AF" w:rsidP="00676CE3">
            <w:pPr>
              <w:widowControl w:val="0"/>
              <w:numPr>
                <w:ilvl w:val="0"/>
                <w:numId w:val="96"/>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73C039CC" w14:textId="77777777" w:rsidR="00EF21AF" w:rsidRPr="006B3A30" w:rsidRDefault="00EF21AF" w:rsidP="00676CE3">
            <w:pPr>
              <w:widowControl w:val="0"/>
              <w:numPr>
                <w:ilvl w:val="0"/>
                <w:numId w:val="96"/>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0763C39" w14:textId="77777777" w:rsidR="00EF21AF" w:rsidRPr="006B3A30" w:rsidRDefault="00EF21AF" w:rsidP="00676CE3">
            <w:pPr>
              <w:widowControl w:val="0"/>
              <w:numPr>
                <w:ilvl w:val="0"/>
                <w:numId w:val="96"/>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EF21AF" w:rsidRPr="006B3A30" w14:paraId="5A4314C8" w14:textId="77777777" w:rsidTr="002D5C89">
        <w:trPr>
          <w:trHeight w:val="20"/>
        </w:trPr>
        <w:tc>
          <w:tcPr>
            <w:tcW w:w="3545" w:type="dxa"/>
            <w:vAlign w:val="center"/>
          </w:tcPr>
          <w:p w14:paraId="395642BD" w14:textId="77777777" w:rsidR="00EF21AF" w:rsidRPr="006B3A30" w:rsidRDefault="00EF21AF" w:rsidP="00EF21AF">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[4</w:t>
            </w:r>
            <w:r w:rsidRPr="006B3A30">
              <w:rPr>
                <w:szCs w:val="24"/>
                <w:lang w:eastAsia="zh-CN"/>
              </w:rPr>
              <w:t>.1</w:t>
            </w:r>
            <w:r w:rsidRPr="006B3A30">
              <w:rPr>
                <w:rFonts w:eastAsia="SimSun"/>
                <w:szCs w:val="24"/>
                <w:lang w:eastAsia="zh-CN"/>
              </w:rPr>
              <w:t>] – Деловое управление</w:t>
            </w:r>
          </w:p>
        </w:tc>
        <w:tc>
          <w:tcPr>
            <w:tcW w:w="5670" w:type="dxa"/>
            <w:vAlign w:val="center"/>
          </w:tcPr>
          <w:p w14:paraId="3D4B2C0B"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14:paraId="07E5849B"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 /</w:t>
            </w:r>
            <w:r w:rsidRPr="006B3A30">
              <w:rPr>
                <w:b/>
                <w:bCs/>
                <w:szCs w:val="24"/>
              </w:rPr>
              <w:t>не подлежит установлению</w:t>
            </w:r>
            <w:r w:rsidRPr="006B3A30">
              <w:rPr>
                <w:rFonts w:eastAsia="SimSun"/>
                <w:szCs w:val="24"/>
                <w:lang w:eastAsia="zh-CN"/>
              </w:rPr>
              <w:t>;</w:t>
            </w:r>
          </w:p>
          <w:p w14:paraId="0B1CE349"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6E482B1A"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61AA7E80"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64C3F0A7"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4BF4360C"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72CA3C1A"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5370B82A" w14:textId="77777777" w:rsidR="00EF21AF" w:rsidRPr="006B3A30" w:rsidRDefault="00EF21AF" w:rsidP="00676CE3">
            <w:pPr>
              <w:widowControl w:val="0"/>
              <w:numPr>
                <w:ilvl w:val="0"/>
                <w:numId w:val="97"/>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65613E0" w14:textId="77777777" w:rsidR="00EF21AF" w:rsidRPr="006B3A30" w:rsidRDefault="00EF21AF" w:rsidP="00676CE3">
            <w:pPr>
              <w:widowControl w:val="0"/>
              <w:numPr>
                <w:ilvl w:val="0"/>
                <w:numId w:val="97"/>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F455270" w14:textId="77777777" w:rsidR="00EF21AF" w:rsidRPr="006B3A30" w:rsidRDefault="00EF21AF" w:rsidP="00676CE3">
            <w:pPr>
              <w:widowControl w:val="0"/>
              <w:numPr>
                <w:ilvl w:val="0"/>
                <w:numId w:val="97"/>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1787944" w14:textId="77777777" w:rsidR="00EF21AF" w:rsidRPr="006B3A30" w:rsidRDefault="00EF21AF" w:rsidP="00676CE3">
            <w:pPr>
              <w:widowControl w:val="0"/>
              <w:numPr>
                <w:ilvl w:val="0"/>
                <w:numId w:val="97"/>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75D0F2BA" w14:textId="77777777" w:rsidR="00EF21AF" w:rsidRPr="006B3A30" w:rsidRDefault="00EF21AF" w:rsidP="00676CE3">
            <w:pPr>
              <w:widowControl w:val="0"/>
              <w:numPr>
                <w:ilvl w:val="0"/>
                <w:numId w:val="97"/>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BFCBF48" w14:textId="77777777" w:rsidR="00EF21AF" w:rsidRPr="006B3A30" w:rsidRDefault="00EF21AF" w:rsidP="00676CE3">
            <w:pPr>
              <w:widowControl w:val="0"/>
              <w:numPr>
                <w:ilvl w:val="0"/>
                <w:numId w:val="97"/>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EF21AF" w:rsidRPr="006B3A30" w14:paraId="386F7CD4" w14:textId="77777777" w:rsidTr="002D5C89">
        <w:trPr>
          <w:trHeight w:val="838"/>
        </w:trPr>
        <w:tc>
          <w:tcPr>
            <w:tcW w:w="3545" w:type="dxa"/>
            <w:vAlign w:val="center"/>
          </w:tcPr>
          <w:p w14:paraId="5A811E96" w14:textId="77777777" w:rsidR="00EF21AF" w:rsidRPr="006B3A30" w:rsidRDefault="00EF21AF" w:rsidP="00EF21AF">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4.5</w:t>
            </w:r>
            <w:r w:rsidRPr="006B3A30">
              <w:rPr>
                <w:rFonts w:eastAsia="SimSun"/>
                <w:szCs w:val="24"/>
                <w:lang w:eastAsia="zh-CN"/>
              </w:rPr>
              <w:t>] – Банковская и страховая деятельность</w:t>
            </w:r>
          </w:p>
        </w:tc>
        <w:tc>
          <w:tcPr>
            <w:tcW w:w="5670" w:type="dxa"/>
            <w:shd w:val="clear" w:color="auto" w:fill="auto"/>
            <w:vAlign w:val="center"/>
          </w:tcPr>
          <w:p w14:paraId="267F49D8"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объектов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7C40A5C7"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w:t>
            </w:r>
            <w:r w:rsidRPr="006B3A30">
              <w:rPr>
                <w:b/>
                <w:bCs/>
                <w:szCs w:val="24"/>
              </w:rPr>
              <w:t>не подлежит установлению</w:t>
            </w:r>
            <w:r w:rsidRPr="006B3A30">
              <w:rPr>
                <w:rFonts w:eastAsia="SimSun"/>
                <w:szCs w:val="24"/>
                <w:lang w:eastAsia="zh-CN"/>
              </w:rPr>
              <w:t>;</w:t>
            </w:r>
          </w:p>
          <w:p w14:paraId="5724B9FA"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36FFA13C"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07D9467A"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35717B55"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5D952A84"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3E8D0476"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42F0FC08" w14:textId="77777777" w:rsidR="00EF21AF" w:rsidRPr="006B3A30" w:rsidRDefault="00EF21AF" w:rsidP="00676CE3">
            <w:pPr>
              <w:widowControl w:val="0"/>
              <w:numPr>
                <w:ilvl w:val="0"/>
                <w:numId w:val="98"/>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2019E97" w14:textId="77777777" w:rsidR="00EF21AF" w:rsidRPr="006B3A30" w:rsidRDefault="00EF21AF" w:rsidP="00676CE3">
            <w:pPr>
              <w:widowControl w:val="0"/>
              <w:numPr>
                <w:ilvl w:val="0"/>
                <w:numId w:val="98"/>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32DDEFA" w14:textId="77777777" w:rsidR="00EF21AF" w:rsidRPr="006B3A30" w:rsidRDefault="00EF21AF" w:rsidP="00676CE3">
            <w:pPr>
              <w:widowControl w:val="0"/>
              <w:numPr>
                <w:ilvl w:val="0"/>
                <w:numId w:val="98"/>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1CFC150" w14:textId="77777777" w:rsidR="00EF21AF" w:rsidRPr="006B3A30" w:rsidRDefault="00EF21AF" w:rsidP="00676CE3">
            <w:pPr>
              <w:widowControl w:val="0"/>
              <w:numPr>
                <w:ilvl w:val="0"/>
                <w:numId w:val="98"/>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6A37DF25" w14:textId="77777777" w:rsidR="00EF21AF" w:rsidRPr="006B3A30" w:rsidRDefault="00EF21AF" w:rsidP="00676CE3">
            <w:pPr>
              <w:widowControl w:val="0"/>
              <w:numPr>
                <w:ilvl w:val="0"/>
                <w:numId w:val="98"/>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C78916A" w14:textId="77777777" w:rsidR="00EF21AF" w:rsidRPr="006B3A30" w:rsidRDefault="00EF21AF" w:rsidP="00676CE3">
            <w:pPr>
              <w:widowControl w:val="0"/>
              <w:numPr>
                <w:ilvl w:val="0"/>
                <w:numId w:val="98"/>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EF21AF" w:rsidRPr="006B3A30" w14:paraId="2FD8A372" w14:textId="77777777" w:rsidTr="002D5C89">
        <w:trPr>
          <w:trHeight w:val="20"/>
        </w:trPr>
        <w:tc>
          <w:tcPr>
            <w:tcW w:w="3545" w:type="dxa"/>
            <w:vAlign w:val="center"/>
          </w:tcPr>
          <w:p w14:paraId="2814AB75" w14:textId="77777777" w:rsidR="00EF21AF" w:rsidRPr="006B3A30" w:rsidRDefault="00EF21AF" w:rsidP="00EF21AF">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3.2.2</w:t>
            </w:r>
            <w:r w:rsidRPr="006B3A30">
              <w:rPr>
                <w:rFonts w:eastAsia="SimSun"/>
                <w:szCs w:val="24"/>
                <w:lang w:eastAsia="zh-CN"/>
              </w:rPr>
              <w:t>] – Оказание социальной помощи населению</w:t>
            </w:r>
          </w:p>
        </w:tc>
        <w:tc>
          <w:tcPr>
            <w:tcW w:w="5670" w:type="dxa"/>
            <w:shd w:val="clear" w:color="auto" w:fill="auto"/>
            <w:vAlign w:val="center"/>
          </w:tcPr>
          <w:p w14:paraId="3C026432"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2CAB0F3"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некоммерческих фондов, благотворительных организаций, клубов по интересам</w:t>
            </w:r>
          </w:p>
        </w:tc>
        <w:tc>
          <w:tcPr>
            <w:tcW w:w="6378" w:type="dxa"/>
            <w:vMerge/>
          </w:tcPr>
          <w:p w14:paraId="74F32B7F"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p>
        </w:tc>
      </w:tr>
      <w:tr w:rsidR="00EF21AF" w:rsidRPr="006B3A30" w14:paraId="44897EBE" w14:textId="77777777" w:rsidTr="002D5C89">
        <w:trPr>
          <w:trHeight w:val="20"/>
        </w:trPr>
        <w:tc>
          <w:tcPr>
            <w:tcW w:w="3545" w:type="dxa"/>
            <w:vAlign w:val="center"/>
          </w:tcPr>
          <w:p w14:paraId="25030D14" w14:textId="77777777" w:rsidR="00EF21AF" w:rsidRPr="006B3A30" w:rsidRDefault="00EF21AF" w:rsidP="00EF21AF">
            <w:pPr>
              <w:widowControl w:val="0"/>
              <w:overflowPunct w:val="0"/>
              <w:autoSpaceDE w:val="0"/>
              <w:autoSpaceDN w:val="0"/>
              <w:adjustRightInd w:val="0"/>
              <w:spacing w:after="0" w:line="240" w:lineRule="auto"/>
              <w:jc w:val="both"/>
              <w:rPr>
                <w:szCs w:val="24"/>
              </w:rPr>
            </w:pPr>
            <w:r w:rsidRPr="006B3A30">
              <w:rPr>
                <w:rFonts w:eastAsia="SimSun"/>
                <w:szCs w:val="24"/>
                <w:lang w:eastAsia="zh-CN"/>
              </w:rPr>
              <w:t>[</w:t>
            </w:r>
            <w:r w:rsidRPr="006B3A30">
              <w:rPr>
                <w:szCs w:val="24"/>
                <w:lang w:eastAsia="zh-CN"/>
              </w:rPr>
              <w:t>3.2.3</w:t>
            </w:r>
            <w:r w:rsidRPr="006B3A30">
              <w:rPr>
                <w:rFonts w:eastAsia="SimSun"/>
                <w:szCs w:val="24"/>
                <w:lang w:eastAsia="zh-CN"/>
              </w:rPr>
              <w:t xml:space="preserve">] – </w:t>
            </w:r>
            <w:r w:rsidRPr="006B3A30">
              <w:rPr>
                <w:szCs w:val="24"/>
              </w:rPr>
              <w:t>Оказание услуг связи</w:t>
            </w:r>
          </w:p>
        </w:tc>
        <w:tc>
          <w:tcPr>
            <w:tcW w:w="5670" w:type="dxa"/>
            <w:shd w:val="clear" w:color="auto" w:fill="auto"/>
            <w:vAlign w:val="center"/>
          </w:tcPr>
          <w:p w14:paraId="011988BE"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14:paraId="4B9F97A5"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p>
        </w:tc>
      </w:tr>
      <w:tr w:rsidR="00EF21AF" w:rsidRPr="006B3A30" w14:paraId="48210EB4" w14:textId="77777777" w:rsidTr="002D5C89">
        <w:trPr>
          <w:trHeight w:val="20"/>
        </w:trPr>
        <w:tc>
          <w:tcPr>
            <w:tcW w:w="3545" w:type="dxa"/>
            <w:vAlign w:val="center"/>
          </w:tcPr>
          <w:p w14:paraId="69D0103E" w14:textId="77777777" w:rsidR="00EF21AF" w:rsidRPr="006B3A30" w:rsidRDefault="00EF21AF" w:rsidP="00EF21AF">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[3.6.1] – Объекты культурно-досуговой деятельности</w:t>
            </w:r>
          </w:p>
        </w:tc>
        <w:tc>
          <w:tcPr>
            <w:tcW w:w="5670" w:type="dxa"/>
            <w:vAlign w:val="center"/>
          </w:tcPr>
          <w:p w14:paraId="6E0C16D4"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vAlign w:val="center"/>
          </w:tcPr>
          <w:p w14:paraId="60D4A9F7"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 /</w:t>
            </w:r>
            <w:r w:rsidRPr="006B3A30">
              <w:rPr>
                <w:b/>
                <w:bCs/>
                <w:szCs w:val="24"/>
              </w:rPr>
              <w:t>не подлежит установлению</w:t>
            </w:r>
            <w:r w:rsidRPr="006B3A30">
              <w:rPr>
                <w:rFonts w:eastAsia="SimSun"/>
                <w:szCs w:val="24"/>
                <w:lang w:eastAsia="zh-CN"/>
              </w:rPr>
              <w:t xml:space="preserve">; </w:t>
            </w:r>
          </w:p>
          <w:p w14:paraId="598958BF"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20 м;</w:t>
            </w:r>
          </w:p>
          <w:p w14:paraId="051E866F"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7F180B24"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58705478"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68656B1D"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15CB2A7A"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2E295639" w14:textId="77777777" w:rsidR="00EF21AF" w:rsidRPr="006B3A30" w:rsidRDefault="00EF21AF" w:rsidP="00676CE3">
            <w:pPr>
              <w:widowControl w:val="0"/>
              <w:numPr>
                <w:ilvl w:val="0"/>
                <w:numId w:val="99"/>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02DDA2A0" w14:textId="77777777" w:rsidR="00EF21AF" w:rsidRPr="006B3A30" w:rsidRDefault="00EF21AF" w:rsidP="00676CE3">
            <w:pPr>
              <w:widowControl w:val="0"/>
              <w:numPr>
                <w:ilvl w:val="0"/>
                <w:numId w:val="99"/>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BB48668" w14:textId="77777777" w:rsidR="00EF21AF" w:rsidRPr="006B3A30" w:rsidRDefault="00EF21AF" w:rsidP="00676CE3">
            <w:pPr>
              <w:widowControl w:val="0"/>
              <w:numPr>
                <w:ilvl w:val="0"/>
                <w:numId w:val="99"/>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794F2B1" w14:textId="77777777" w:rsidR="00EF21AF" w:rsidRPr="006B3A30" w:rsidRDefault="00EF21AF" w:rsidP="00676CE3">
            <w:pPr>
              <w:widowControl w:val="0"/>
              <w:numPr>
                <w:ilvl w:val="0"/>
                <w:numId w:val="99"/>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подлежат установлению;</w:t>
            </w:r>
          </w:p>
          <w:p w14:paraId="182F2F89" w14:textId="77777777" w:rsidR="00EF21AF" w:rsidRPr="006B3A30" w:rsidRDefault="00EF21AF" w:rsidP="00676CE3">
            <w:pPr>
              <w:widowControl w:val="0"/>
              <w:numPr>
                <w:ilvl w:val="0"/>
                <w:numId w:val="99"/>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53F4AAF" w14:textId="77777777" w:rsidR="00EF21AF" w:rsidRPr="006B3A30" w:rsidRDefault="00EF21AF" w:rsidP="00676CE3">
            <w:pPr>
              <w:widowControl w:val="0"/>
              <w:numPr>
                <w:ilvl w:val="0"/>
                <w:numId w:val="99"/>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EF21AF" w:rsidRPr="006B3A30" w14:paraId="09B4BB80" w14:textId="77777777" w:rsidTr="002D5C89">
        <w:trPr>
          <w:trHeight w:val="20"/>
        </w:trPr>
        <w:tc>
          <w:tcPr>
            <w:tcW w:w="3545" w:type="dxa"/>
            <w:vAlign w:val="center"/>
          </w:tcPr>
          <w:p w14:paraId="373DD992" w14:textId="77777777" w:rsidR="00EF21AF" w:rsidRPr="006B3A30" w:rsidRDefault="00EF21AF" w:rsidP="00EF21AF">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4.4</w:t>
            </w:r>
            <w:r w:rsidRPr="006B3A30">
              <w:rPr>
                <w:rFonts w:eastAsia="SimSun"/>
                <w:szCs w:val="24"/>
                <w:lang w:eastAsia="zh-CN"/>
              </w:rPr>
              <w:t>] – Магазины</w:t>
            </w:r>
          </w:p>
        </w:tc>
        <w:tc>
          <w:tcPr>
            <w:tcW w:w="5670" w:type="dxa"/>
            <w:tcBorders>
              <w:bottom w:val="single" w:sz="2" w:space="0" w:color="000000"/>
              <w:right w:val="single" w:sz="2" w:space="0" w:color="000000"/>
            </w:tcBorders>
            <w:shd w:val="clear" w:color="auto" w:fill="auto"/>
          </w:tcPr>
          <w:p w14:paraId="5AD08922" w14:textId="77777777" w:rsidR="00EF21AF" w:rsidRPr="006B3A30" w:rsidRDefault="00EF21AF" w:rsidP="00EF21AF">
            <w:pPr>
              <w:pStyle w:val="affffffffa"/>
              <w:ind w:firstLine="0"/>
            </w:pPr>
            <w:r w:rsidRPr="006B3A30">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vAlign w:val="center"/>
          </w:tcPr>
          <w:p w14:paraId="0D29C80E"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100 кв. м/</w:t>
            </w:r>
            <w:r w:rsidRPr="006B3A30">
              <w:rPr>
                <w:b/>
                <w:bCs/>
                <w:szCs w:val="24"/>
              </w:rPr>
              <w:t>не подлежит установлению</w:t>
            </w:r>
            <w:r w:rsidRPr="006B3A30">
              <w:rPr>
                <w:rFonts w:eastAsia="SimSun"/>
                <w:szCs w:val="24"/>
                <w:lang w:eastAsia="zh-CN"/>
              </w:rPr>
              <w:t>;</w:t>
            </w:r>
          </w:p>
          <w:p w14:paraId="16EC6761"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20 м;</w:t>
            </w:r>
          </w:p>
          <w:p w14:paraId="0646A0C0"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5E91952E"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1214DEBB"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45B15751"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3F6F9EC9"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382B4F20" w14:textId="77777777" w:rsidR="00EF21AF" w:rsidRPr="006B3A30" w:rsidRDefault="00EF21AF" w:rsidP="00676CE3">
            <w:pPr>
              <w:widowControl w:val="0"/>
              <w:numPr>
                <w:ilvl w:val="0"/>
                <w:numId w:val="100"/>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0874AC0" w14:textId="77777777" w:rsidR="00EF21AF" w:rsidRPr="006B3A30" w:rsidRDefault="00EF21AF" w:rsidP="00676CE3">
            <w:pPr>
              <w:widowControl w:val="0"/>
              <w:numPr>
                <w:ilvl w:val="0"/>
                <w:numId w:val="100"/>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14B9692" w14:textId="77777777" w:rsidR="00EF21AF" w:rsidRPr="006B3A30" w:rsidRDefault="00EF21AF" w:rsidP="00676CE3">
            <w:pPr>
              <w:widowControl w:val="0"/>
              <w:numPr>
                <w:ilvl w:val="0"/>
                <w:numId w:val="100"/>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BDC2B65" w14:textId="77777777" w:rsidR="00EF21AF" w:rsidRPr="006B3A30" w:rsidRDefault="00EF21AF" w:rsidP="00676CE3">
            <w:pPr>
              <w:widowControl w:val="0"/>
              <w:numPr>
                <w:ilvl w:val="0"/>
                <w:numId w:val="100"/>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подлежат установлению;</w:t>
            </w:r>
          </w:p>
          <w:p w14:paraId="687978B0" w14:textId="77777777" w:rsidR="00EF21AF" w:rsidRPr="006B3A30" w:rsidRDefault="00EF21AF" w:rsidP="00676CE3">
            <w:pPr>
              <w:widowControl w:val="0"/>
              <w:numPr>
                <w:ilvl w:val="0"/>
                <w:numId w:val="100"/>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717DE38" w14:textId="77777777" w:rsidR="00EF21AF" w:rsidRPr="006B3A30" w:rsidRDefault="00EF21AF" w:rsidP="00676CE3">
            <w:pPr>
              <w:widowControl w:val="0"/>
              <w:numPr>
                <w:ilvl w:val="0"/>
                <w:numId w:val="100"/>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EF21AF" w:rsidRPr="006B3A30" w14:paraId="09164665" w14:textId="77777777" w:rsidTr="002D5C89">
        <w:trPr>
          <w:trHeight w:val="20"/>
        </w:trPr>
        <w:tc>
          <w:tcPr>
            <w:tcW w:w="3545" w:type="dxa"/>
            <w:vAlign w:val="center"/>
          </w:tcPr>
          <w:p w14:paraId="7589D6F8" w14:textId="77777777" w:rsidR="00EF21AF" w:rsidRPr="006B3A30" w:rsidRDefault="00EF21AF" w:rsidP="00EF21AF">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 xml:space="preserve">[4.6] – </w:t>
            </w:r>
            <w:r w:rsidRPr="006B3A30">
              <w:rPr>
                <w:szCs w:val="24"/>
              </w:rPr>
              <w:t>Общественное питание</w:t>
            </w:r>
          </w:p>
        </w:tc>
        <w:tc>
          <w:tcPr>
            <w:tcW w:w="5670" w:type="dxa"/>
            <w:tcBorders>
              <w:bottom w:val="single" w:sz="2" w:space="0" w:color="000000"/>
              <w:right w:val="single" w:sz="2" w:space="0" w:color="000000"/>
            </w:tcBorders>
            <w:shd w:val="clear" w:color="auto" w:fill="auto"/>
          </w:tcPr>
          <w:p w14:paraId="4408CE25" w14:textId="77777777" w:rsidR="00EF21AF" w:rsidRPr="006B3A30" w:rsidRDefault="00EF21AF" w:rsidP="00EF21AF">
            <w:pPr>
              <w:pStyle w:val="affffffffa"/>
              <w:ind w:firstLine="0"/>
            </w:pPr>
            <w:r w:rsidRPr="006B3A30">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Align w:val="center"/>
          </w:tcPr>
          <w:p w14:paraId="20D94A91"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300 кв. м/5000 кв. м;</w:t>
            </w:r>
          </w:p>
          <w:p w14:paraId="4B0E7072"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03FCA21B"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0DE38D60"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2 этажа (включая мансардный этаж);</w:t>
            </w:r>
          </w:p>
          <w:p w14:paraId="6DB34BC0"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126E0794"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222571F0"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1190CE5F" w14:textId="77777777" w:rsidR="00EF21AF" w:rsidRPr="006B3A30" w:rsidRDefault="00EF21AF" w:rsidP="00676CE3">
            <w:pPr>
              <w:widowControl w:val="0"/>
              <w:numPr>
                <w:ilvl w:val="0"/>
                <w:numId w:val="101"/>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B49BF3E" w14:textId="77777777" w:rsidR="00EF21AF" w:rsidRPr="006B3A30" w:rsidRDefault="00EF21AF" w:rsidP="00676CE3">
            <w:pPr>
              <w:widowControl w:val="0"/>
              <w:numPr>
                <w:ilvl w:val="0"/>
                <w:numId w:val="101"/>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73A9838" w14:textId="77777777" w:rsidR="00EF21AF" w:rsidRPr="006B3A30" w:rsidRDefault="00EF21AF" w:rsidP="00676CE3">
            <w:pPr>
              <w:widowControl w:val="0"/>
              <w:numPr>
                <w:ilvl w:val="0"/>
                <w:numId w:val="101"/>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DEE8F5B" w14:textId="77777777" w:rsidR="00EF21AF" w:rsidRPr="006B3A30" w:rsidRDefault="00EF21AF" w:rsidP="00676CE3">
            <w:pPr>
              <w:widowControl w:val="0"/>
              <w:numPr>
                <w:ilvl w:val="0"/>
                <w:numId w:val="101"/>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подлежат установлению;</w:t>
            </w:r>
          </w:p>
          <w:p w14:paraId="43FE8F4B" w14:textId="77777777" w:rsidR="00EF21AF" w:rsidRPr="006B3A30" w:rsidRDefault="00EF21AF" w:rsidP="00676CE3">
            <w:pPr>
              <w:widowControl w:val="0"/>
              <w:numPr>
                <w:ilvl w:val="0"/>
                <w:numId w:val="101"/>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7CC0631" w14:textId="77777777" w:rsidR="00EF21AF" w:rsidRPr="006B3A30" w:rsidRDefault="00EF21AF" w:rsidP="00676CE3">
            <w:pPr>
              <w:widowControl w:val="0"/>
              <w:numPr>
                <w:ilvl w:val="0"/>
                <w:numId w:val="101"/>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EF21AF" w:rsidRPr="006B3A30" w14:paraId="798FC8E2" w14:textId="77777777" w:rsidTr="002D5C89">
        <w:trPr>
          <w:trHeight w:val="20"/>
        </w:trPr>
        <w:tc>
          <w:tcPr>
            <w:tcW w:w="3545" w:type="dxa"/>
            <w:vAlign w:val="center"/>
          </w:tcPr>
          <w:p w14:paraId="369733D5" w14:textId="77777777" w:rsidR="00EF21AF" w:rsidRPr="006B3A30" w:rsidRDefault="00EF21AF" w:rsidP="00EF21AF">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4.7</w:t>
            </w:r>
            <w:r w:rsidRPr="006B3A30">
              <w:rPr>
                <w:rFonts w:eastAsia="SimSun"/>
                <w:szCs w:val="24"/>
                <w:lang w:eastAsia="zh-CN"/>
              </w:rPr>
              <w:t>] – Гостиничное обслуживание</w:t>
            </w:r>
          </w:p>
        </w:tc>
        <w:tc>
          <w:tcPr>
            <w:tcW w:w="5670" w:type="dxa"/>
            <w:vAlign w:val="center"/>
          </w:tcPr>
          <w:p w14:paraId="61AC537C"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гостиниц.</w:t>
            </w:r>
          </w:p>
        </w:tc>
        <w:tc>
          <w:tcPr>
            <w:tcW w:w="6378" w:type="dxa"/>
            <w:vAlign w:val="center"/>
          </w:tcPr>
          <w:p w14:paraId="2B0BA579"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м/5000 кв. м;</w:t>
            </w:r>
          </w:p>
          <w:p w14:paraId="78D7DC3C"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20 м;</w:t>
            </w:r>
          </w:p>
          <w:p w14:paraId="0C28DC5E"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169AAB49"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46A9DEA5"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7DCF3295"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10D48BBF"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4501DD8D" w14:textId="77777777" w:rsidR="00EF21AF" w:rsidRPr="006B3A30" w:rsidRDefault="00EF21AF" w:rsidP="00676CE3">
            <w:pPr>
              <w:widowControl w:val="0"/>
              <w:numPr>
                <w:ilvl w:val="0"/>
                <w:numId w:val="102"/>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39D48C8" w14:textId="77777777" w:rsidR="00EF21AF" w:rsidRPr="006B3A30" w:rsidRDefault="00EF21AF" w:rsidP="00676CE3">
            <w:pPr>
              <w:widowControl w:val="0"/>
              <w:numPr>
                <w:ilvl w:val="0"/>
                <w:numId w:val="102"/>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3FE0355" w14:textId="77777777" w:rsidR="00EF21AF" w:rsidRPr="006B3A30" w:rsidRDefault="00EF21AF" w:rsidP="00676CE3">
            <w:pPr>
              <w:widowControl w:val="0"/>
              <w:numPr>
                <w:ilvl w:val="0"/>
                <w:numId w:val="102"/>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2D2DC9F" w14:textId="77777777" w:rsidR="00EF21AF" w:rsidRPr="006B3A30" w:rsidRDefault="00EF21AF" w:rsidP="00676CE3">
            <w:pPr>
              <w:widowControl w:val="0"/>
              <w:numPr>
                <w:ilvl w:val="0"/>
                <w:numId w:val="102"/>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1E66ACA3" w14:textId="77777777" w:rsidR="00EF21AF" w:rsidRPr="006B3A30" w:rsidRDefault="00EF21AF" w:rsidP="00676CE3">
            <w:pPr>
              <w:widowControl w:val="0"/>
              <w:numPr>
                <w:ilvl w:val="0"/>
                <w:numId w:val="102"/>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3F999D7" w14:textId="77777777" w:rsidR="00EF21AF" w:rsidRPr="006B3A30" w:rsidRDefault="00EF21AF" w:rsidP="00676CE3">
            <w:pPr>
              <w:widowControl w:val="0"/>
              <w:numPr>
                <w:ilvl w:val="0"/>
                <w:numId w:val="102"/>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EF21AF" w:rsidRPr="006B3A30" w14:paraId="70AFEFDD" w14:textId="77777777" w:rsidTr="002D5C89">
        <w:trPr>
          <w:trHeight w:val="20"/>
        </w:trPr>
        <w:tc>
          <w:tcPr>
            <w:tcW w:w="3545" w:type="dxa"/>
            <w:vAlign w:val="center"/>
          </w:tcPr>
          <w:p w14:paraId="1C1A8901" w14:textId="77777777" w:rsidR="00EF21AF" w:rsidRPr="006B3A30" w:rsidRDefault="00EF21AF" w:rsidP="00EF21AF">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4106AB6D" w14:textId="77777777" w:rsidR="00EF21AF" w:rsidRPr="006B3A30" w:rsidRDefault="00EF21AF" w:rsidP="00EF21AF">
            <w:pPr>
              <w:spacing w:after="0" w:line="240" w:lineRule="auto"/>
              <w:ind w:left="34"/>
              <w:jc w:val="both"/>
              <w:rPr>
                <w:rFonts w:eastAsia="SimSun"/>
                <w:szCs w:val="24"/>
                <w:lang w:eastAsia="zh-CN"/>
              </w:rPr>
            </w:pPr>
            <w:r w:rsidRPr="006B3A30">
              <w:rPr>
                <w:rFonts w:eastAsia="SimSun"/>
                <w:szCs w:val="24"/>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37EB5A0D"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 кв. м/</w:t>
            </w:r>
            <w:r w:rsidRPr="006B3A30">
              <w:rPr>
                <w:b/>
                <w:bCs/>
                <w:szCs w:val="24"/>
              </w:rPr>
              <w:t>не подлежит установлению</w:t>
            </w:r>
            <w:r w:rsidRPr="006B3A30">
              <w:rPr>
                <w:rFonts w:eastAsia="SimSun"/>
                <w:szCs w:val="24"/>
                <w:lang w:eastAsia="zh-CN"/>
              </w:rPr>
              <w:t>;</w:t>
            </w:r>
          </w:p>
          <w:p w14:paraId="5AEA7C50"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Без права размещения объектов капитального строительства.</w:t>
            </w:r>
          </w:p>
        </w:tc>
      </w:tr>
      <w:tr w:rsidR="00EF21AF" w:rsidRPr="006B3A30" w14:paraId="4422E7D3" w14:textId="77777777" w:rsidTr="002D5C89">
        <w:trPr>
          <w:trHeight w:val="20"/>
        </w:trPr>
        <w:tc>
          <w:tcPr>
            <w:tcW w:w="3545" w:type="dxa"/>
            <w:vAlign w:val="center"/>
          </w:tcPr>
          <w:p w14:paraId="2891D338" w14:textId="77777777" w:rsidR="00EF21AF" w:rsidRPr="006B3A30" w:rsidRDefault="00EF21AF" w:rsidP="00EF21AF">
            <w:pPr>
              <w:widowControl w:val="0"/>
              <w:overflowPunct w:val="0"/>
              <w:autoSpaceDE w:val="0"/>
              <w:autoSpaceDN w:val="0"/>
              <w:adjustRightInd w:val="0"/>
              <w:spacing w:after="0" w:line="240" w:lineRule="auto"/>
              <w:jc w:val="both"/>
              <w:rPr>
                <w:szCs w:val="24"/>
              </w:rPr>
            </w:pPr>
            <w:r w:rsidRPr="006B3A30">
              <w:rPr>
                <w:rFonts w:eastAsia="SimSun"/>
                <w:szCs w:val="24"/>
                <w:lang w:eastAsia="zh-CN"/>
              </w:rPr>
              <w:t xml:space="preserve">[3.1.2] – </w:t>
            </w:r>
            <w:r w:rsidRPr="006B3A30">
              <w:rPr>
                <w:szCs w:val="24"/>
              </w:rPr>
              <w:t>Административные здания организаций, обеспечивающих предоставление коммунальных услуг</w:t>
            </w:r>
          </w:p>
          <w:p w14:paraId="7D60CE67"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p>
        </w:tc>
        <w:tc>
          <w:tcPr>
            <w:tcW w:w="5670" w:type="dxa"/>
            <w:vAlign w:val="center"/>
          </w:tcPr>
          <w:p w14:paraId="05DB3511"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458F732A"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w:t>
            </w:r>
            <w:r w:rsidRPr="006B3A30">
              <w:rPr>
                <w:b/>
                <w:bCs/>
                <w:szCs w:val="24"/>
              </w:rPr>
              <w:t>не подлежит установлению</w:t>
            </w:r>
            <w:r w:rsidRPr="006B3A30">
              <w:rPr>
                <w:bCs/>
                <w:szCs w:val="24"/>
              </w:rPr>
              <w:t>;</w:t>
            </w:r>
            <w:r w:rsidRPr="006B3A30">
              <w:rPr>
                <w:rFonts w:eastAsia="SimSun"/>
                <w:szCs w:val="24"/>
                <w:lang w:eastAsia="zh-CN"/>
              </w:rPr>
              <w:t xml:space="preserve"> </w:t>
            </w:r>
          </w:p>
          <w:p w14:paraId="2B41EF9F"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1B9266AE"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r w:rsidRPr="006B3A30">
              <w:rPr>
                <w:szCs w:val="24"/>
              </w:rPr>
              <w:t>минимальные отступы от границ земельных участков – 3 м;</w:t>
            </w:r>
          </w:p>
          <w:p w14:paraId="5A79D25D"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xml:space="preserve">максимальное количество надземных этажей зданий – 3 этажа (включая мансардный этаж); </w:t>
            </w:r>
          </w:p>
          <w:p w14:paraId="0E88199F"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высота строений, сооружений от уровня земли – 20 м;</w:t>
            </w:r>
          </w:p>
          <w:p w14:paraId="164BA874"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6F8A2CC0"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22E3ADF3"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139501D8" w14:textId="77777777" w:rsidR="00EF21AF" w:rsidRPr="006B3A30" w:rsidRDefault="00EF21AF" w:rsidP="00676CE3">
            <w:pPr>
              <w:widowControl w:val="0"/>
              <w:numPr>
                <w:ilvl w:val="0"/>
                <w:numId w:val="103"/>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67488A5" w14:textId="77777777" w:rsidR="00EF21AF" w:rsidRPr="006B3A30" w:rsidRDefault="00EF21AF" w:rsidP="00676CE3">
            <w:pPr>
              <w:widowControl w:val="0"/>
              <w:numPr>
                <w:ilvl w:val="0"/>
                <w:numId w:val="103"/>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FAAFF3A" w14:textId="77777777" w:rsidR="00EF21AF" w:rsidRPr="006B3A30" w:rsidRDefault="00EF21AF" w:rsidP="00676CE3">
            <w:pPr>
              <w:widowControl w:val="0"/>
              <w:numPr>
                <w:ilvl w:val="0"/>
                <w:numId w:val="103"/>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E0E3360" w14:textId="77777777" w:rsidR="00EF21AF" w:rsidRPr="006B3A30" w:rsidRDefault="00EF21AF" w:rsidP="00676CE3">
            <w:pPr>
              <w:widowControl w:val="0"/>
              <w:numPr>
                <w:ilvl w:val="0"/>
                <w:numId w:val="103"/>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31D5EBE0" w14:textId="77777777" w:rsidR="00EF21AF" w:rsidRPr="006B3A30" w:rsidRDefault="00EF21AF" w:rsidP="00676CE3">
            <w:pPr>
              <w:widowControl w:val="0"/>
              <w:numPr>
                <w:ilvl w:val="0"/>
                <w:numId w:val="103"/>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6C6CFE8" w14:textId="77777777" w:rsidR="00EF21AF" w:rsidRPr="006B3A30" w:rsidRDefault="00EF21AF" w:rsidP="00676CE3">
            <w:pPr>
              <w:widowControl w:val="0"/>
              <w:numPr>
                <w:ilvl w:val="0"/>
                <w:numId w:val="103"/>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EF21AF" w:rsidRPr="006B3A30" w14:paraId="43873218" w14:textId="77777777" w:rsidTr="002D5C89">
        <w:trPr>
          <w:trHeight w:val="20"/>
        </w:trPr>
        <w:tc>
          <w:tcPr>
            <w:tcW w:w="3545" w:type="dxa"/>
            <w:shd w:val="clear" w:color="auto" w:fill="auto"/>
            <w:vAlign w:val="center"/>
          </w:tcPr>
          <w:p w14:paraId="0A245CE7" w14:textId="77777777" w:rsidR="00EF21AF" w:rsidRPr="006B3A30" w:rsidRDefault="00EF21AF" w:rsidP="00EF21AF">
            <w:pPr>
              <w:widowControl w:val="0"/>
              <w:overflowPunct w:val="0"/>
              <w:autoSpaceDE w:val="0"/>
              <w:autoSpaceDN w:val="0"/>
              <w:adjustRightInd w:val="0"/>
              <w:spacing w:after="0" w:line="240" w:lineRule="auto"/>
              <w:jc w:val="both"/>
              <w:rPr>
                <w:szCs w:val="24"/>
                <w:lang w:eastAsia="ar-SA"/>
              </w:rPr>
            </w:pPr>
            <w:r w:rsidRPr="006B3A30">
              <w:rPr>
                <w:rFonts w:eastAsia="SimSun"/>
                <w:szCs w:val="24"/>
                <w:lang w:eastAsia="zh-CN"/>
              </w:rPr>
              <w:t>[12.0.1] – Улично-дорожная сеть</w:t>
            </w:r>
          </w:p>
        </w:tc>
        <w:tc>
          <w:tcPr>
            <w:tcW w:w="5670" w:type="dxa"/>
            <w:shd w:val="clear" w:color="auto" w:fill="auto"/>
            <w:vAlign w:val="center"/>
          </w:tcPr>
          <w:p w14:paraId="300CB5D4"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72A84A6C"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r w:rsidRPr="006B3A30">
              <w:rPr>
                <w:szCs w:val="24"/>
              </w:rPr>
              <w:t>Регламенты не подлежат установлению.</w:t>
            </w:r>
          </w:p>
          <w:p w14:paraId="3D3C0B38"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r w:rsidRPr="006B3A30">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F21AF" w:rsidRPr="006B3A30" w14:paraId="7BBEA874" w14:textId="77777777" w:rsidTr="002D5C89">
        <w:trPr>
          <w:trHeight w:val="2250"/>
        </w:trPr>
        <w:tc>
          <w:tcPr>
            <w:tcW w:w="3545" w:type="dxa"/>
            <w:shd w:val="clear" w:color="auto" w:fill="auto"/>
            <w:vAlign w:val="center"/>
          </w:tcPr>
          <w:p w14:paraId="349998E3" w14:textId="77777777" w:rsidR="00EF21AF" w:rsidRPr="006B3A30" w:rsidRDefault="00EF21AF" w:rsidP="00EF21AF">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[12.0.2] – Благоустройство территории</w:t>
            </w:r>
          </w:p>
        </w:tc>
        <w:tc>
          <w:tcPr>
            <w:tcW w:w="5670" w:type="dxa"/>
            <w:shd w:val="clear" w:color="auto" w:fill="auto"/>
            <w:vAlign w:val="center"/>
          </w:tcPr>
          <w:p w14:paraId="038B11F6"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093CC783"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p>
        </w:tc>
      </w:tr>
      <w:tr w:rsidR="00EF21AF" w:rsidRPr="006B3A30" w14:paraId="3EA939F1" w14:textId="77777777" w:rsidTr="002D5C89">
        <w:trPr>
          <w:trHeight w:val="770"/>
        </w:trPr>
        <w:tc>
          <w:tcPr>
            <w:tcW w:w="3545" w:type="dxa"/>
            <w:tcBorders>
              <w:bottom w:val="single" w:sz="4" w:space="0" w:color="auto"/>
            </w:tcBorders>
            <w:shd w:val="clear" w:color="auto" w:fill="auto"/>
            <w:vAlign w:val="center"/>
          </w:tcPr>
          <w:p w14:paraId="5C516F5D" w14:textId="77777777" w:rsidR="00EF21AF" w:rsidRPr="006B3A30" w:rsidRDefault="00EF21AF" w:rsidP="00EF21AF">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[3.6.2] – Парки культуры и отдыха</w:t>
            </w:r>
          </w:p>
        </w:tc>
        <w:tc>
          <w:tcPr>
            <w:tcW w:w="5670" w:type="dxa"/>
            <w:tcBorders>
              <w:bottom w:val="single" w:sz="4" w:space="0" w:color="auto"/>
            </w:tcBorders>
            <w:shd w:val="clear" w:color="auto" w:fill="auto"/>
            <w:vAlign w:val="center"/>
          </w:tcPr>
          <w:p w14:paraId="3B2A1B20" w14:textId="77777777" w:rsidR="00EF21AF" w:rsidRPr="006B3A30" w:rsidRDefault="00EF21AF" w:rsidP="00EF21AF">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парков культуры и отдыха</w:t>
            </w:r>
          </w:p>
        </w:tc>
        <w:tc>
          <w:tcPr>
            <w:tcW w:w="6378" w:type="dxa"/>
            <w:tcBorders>
              <w:bottom w:val="single" w:sz="4" w:space="0" w:color="auto"/>
            </w:tcBorders>
            <w:vAlign w:val="center"/>
          </w:tcPr>
          <w:p w14:paraId="595F7A62"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lang w:eastAsia="ar-SA"/>
              </w:rPr>
            </w:pPr>
            <w:r w:rsidRPr="006B3A30">
              <w:rPr>
                <w:szCs w:val="24"/>
                <w:lang w:eastAsia="ar-SA"/>
              </w:rPr>
              <w:t>Минимальная/максимальная площадь земельных участков 400 кв. м. /</w:t>
            </w:r>
            <w:r w:rsidRPr="006B3A30">
              <w:rPr>
                <w:b/>
                <w:bCs/>
                <w:szCs w:val="24"/>
              </w:rPr>
              <w:t>не подлежит установлению</w:t>
            </w:r>
            <w:r w:rsidRPr="006B3A30">
              <w:rPr>
                <w:szCs w:val="24"/>
                <w:lang w:eastAsia="ar-SA"/>
              </w:rPr>
              <w:t>;</w:t>
            </w:r>
          </w:p>
          <w:p w14:paraId="3EE6E0B0" w14:textId="77777777" w:rsidR="00EF21AF" w:rsidRPr="006B3A30" w:rsidRDefault="00EF21AF" w:rsidP="00EF21AF">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Предельные параметры разрешенного строительства, реконструкции объектов капитального строительства</w:t>
            </w:r>
            <w:r w:rsidRPr="006B3A30">
              <w:rPr>
                <w:rFonts w:eastAsia="SimSun"/>
                <w:szCs w:val="24"/>
                <w:lang w:eastAsia="zh-CN"/>
              </w:rPr>
              <w:t xml:space="preserve"> не устанавливаются в связи с запретом строительства объектов капитального строительства </w:t>
            </w:r>
          </w:p>
          <w:p w14:paraId="3A4686AC" w14:textId="77777777" w:rsidR="00EF21AF" w:rsidRPr="006B3A30" w:rsidRDefault="00EF21AF" w:rsidP="00EF21AF">
            <w:pPr>
              <w:widowControl w:val="0"/>
              <w:overflowPunct w:val="0"/>
              <w:autoSpaceDE w:val="0"/>
              <w:autoSpaceDN w:val="0"/>
              <w:adjustRightInd w:val="0"/>
              <w:spacing w:after="0" w:line="240" w:lineRule="auto"/>
              <w:ind w:firstLine="567"/>
              <w:jc w:val="both"/>
              <w:rPr>
                <w:szCs w:val="24"/>
              </w:rPr>
            </w:pPr>
          </w:p>
        </w:tc>
      </w:tr>
    </w:tbl>
    <w:p w14:paraId="7F1152D5" w14:textId="77777777" w:rsidR="00214D5E" w:rsidRPr="003655A3" w:rsidRDefault="00214D5E" w:rsidP="00004D2E">
      <w:pPr>
        <w:spacing w:after="0" w:line="240" w:lineRule="auto"/>
        <w:jc w:val="both"/>
        <w:rPr>
          <w:b/>
        </w:rPr>
      </w:pPr>
      <w:r w:rsidRPr="003655A3">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D84411" w:rsidRPr="006B3A30" w14:paraId="11E7AE8C" w14:textId="77777777" w:rsidTr="002D5C89">
        <w:trPr>
          <w:trHeight w:val="20"/>
          <w:tblHeader/>
        </w:trPr>
        <w:tc>
          <w:tcPr>
            <w:tcW w:w="3545" w:type="dxa"/>
            <w:tcBorders>
              <w:bottom w:val="single" w:sz="4" w:space="0" w:color="auto"/>
            </w:tcBorders>
            <w:vAlign w:val="center"/>
          </w:tcPr>
          <w:p w14:paraId="222923F6"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rPr>
              <w:t>Виды разрешенного использования земельных участков</w:t>
            </w:r>
          </w:p>
        </w:tc>
        <w:tc>
          <w:tcPr>
            <w:tcW w:w="5670" w:type="dxa"/>
            <w:tcBorders>
              <w:bottom w:val="single" w:sz="4" w:space="0" w:color="auto"/>
            </w:tcBorders>
            <w:vAlign w:val="center"/>
          </w:tcPr>
          <w:p w14:paraId="1F556285"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29B14D1A"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84411" w:rsidRPr="006B3A30" w14:paraId="20907DE9" w14:textId="77777777" w:rsidTr="002D5C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55"/>
        </w:trPr>
        <w:tc>
          <w:tcPr>
            <w:tcW w:w="3545" w:type="dxa"/>
          </w:tcPr>
          <w:p w14:paraId="001FEB02" w14:textId="77777777" w:rsidR="00D84411" w:rsidRPr="006B3A30" w:rsidRDefault="00D84411" w:rsidP="00D84411">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4.9</w:t>
            </w:r>
            <w:r w:rsidRPr="006B3A30">
              <w:rPr>
                <w:rFonts w:eastAsia="SimSun"/>
                <w:szCs w:val="24"/>
                <w:lang w:eastAsia="zh-CN"/>
              </w:rPr>
              <w:t xml:space="preserve">] – </w:t>
            </w:r>
            <w:r w:rsidRPr="006B3A30">
              <w:rPr>
                <w:szCs w:val="24"/>
              </w:rPr>
              <w:t>Служебные гаражи</w:t>
            </w:r>
          </w:p>
        </w:tc>
        <w:tc>
          <w:tcPr>
            <w:tcW w:w="5670" w:type="dxa"/>
            <w:tcBorders>
              <w:bottom w:val="single" w:sz="2" w:space="0" w:color="000000"/>
              <w:right w:val="single" w:sz="2" w:space="0" w:color="000000"/>
            </w:tcBorders>
            <w:shd w:val="clear" w:color="auto" w:fill="auto"/>
          </w:tcPr>
          <w:p w14:paraId="63875D67" w14:textId="77777777" w:rsidR="00D84411" w:rsidRPr="006B3A30" w:rsidRDefault="00D84411" w:rsidP="00D84411">
            <w:pPr>
              <w:pStyle w:val="affffffffa"/>
              <w:ind w:firstLine="0"/>
            </w:pPr>
            <w:r w:rsidRPr="006B3A30">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6B3A30">
                <w:t>кодами 3.0</w:t>
              </w:r>
            </w:hyperlink>
            <w:r w:rsidRPr="006B3A30">
              <w:t xml:space="preserve">, </w:t>
            </w:r>
            <w:hyperlink w:anchor="anchor1040" w:history="1">
              <w:r w:rsidRPr="006B3A30">
                <w:t>4.0</w:t>
              </w:r>
            </w:hyperlink>
            <w:r w:rsidRPr="006B3A30">
              <w:t>, а также для стоянки и хранения транспортных средств общего пользования, в том числе в депо</w:t>
            </w:r>
          </w:p>
        </w:tc>
        <w:tc>
          <w:tcPr>
            <w:tcW w:w="6378" w:type="dxa"/>
            <w:vAlign w:val="center"/>
          </w:tcPr>
          <w:p w14:paraId="5B1722AB" w14:textId="77777777" w:rsidR="00D84411" w:rsidRPr="006B3A30" w:rsidRDefault="00D84411" w:rsidP="00D84411">
            <w:pPr>
              <w:widowControl w:val="0"/>
              <w:tabs>
                <w:tab w:val="left" w:pos="1134"/>
              </w:tabs>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20/5000 кв. м;</w:t>
            </w:r>
          </w:p>
          <w:p w14:paraId="2199D1B7" w14:textId="77777777" w:rsidR="00D84411" w:rsidRPr="006B3A30" w:rsidRDefault="00D84411" w:rsidP="00D8441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5 м;</w:t>
            </w:r>
          </w:p>
          <w:p w14:paraId="250F19EC" w14:textId="77777777" w:rsidR="00D84411" w:rsidRPr="006B3A30" w:rsidRDefault="00D84411" w:rsidP="00D84411">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1 м;</w:t>
            </w:r>
          </w:p>
          <w:p w14:paraId="4F622E4D" w14:textId="77777777" w:rsidR="00D84411" w:rsidRPr="006B3A30" w:rsidRDefault="00D84411" w:rsidP="00D8441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высота зданий, строений, сооружений от уровня земли – 12 м;</w:t>
            </w:r>
          </w:p>
          <w:p w14:paraId="04972953" w14:textId="77777777" w:rsidR="00D84411" w:rsidRPr="006B3A30" w:rsidRDefault="00D84411" w:rsidP="00D8441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80%;</w:t>
            </w:r>
          </w:p>
          <w:p w14:paraId="36191777" w14:textId="77777777" w:rsidR="00D84411" w:rsidRPr="006B3A30" w:rsidRDefault="00D84411" w:rsidP="00D84411">
            <w:pPr>
              <w:widowControl w:val="0"/>
              <w:tabs>
                <w:tab w:val="left" w:pos="1134"/>
              </w:tabs>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7BA6008D" w14:textId="77777777" w:rsidR="00D84411" w:rsidRPr="006B3A30" w:rsidRDefault="00D84411" w:rsidP="00D84411">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2A7016A3" w14:textId="77777777" w:rsidR="00D84411" w:rsidRPr="006B3A30" w:rsidRDefault="00D84411" w:rsidP="00676CE3">
            <w:pPr>
              <w:widowControl w:val="0"/>
              <w:numPr>
                <w:ilvl w:val="0"/>
                <w:numId w:val="104"/>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92136F8" w14:textId="77777777" w:rsidR="00D84411" w:rsidRPr="006B3A30" w:rsidRDefault="00D84411" w:rsidP="00676CE3">
            <w:pPr>
              <w:widowControl w:val="0"/>
              <w:numPr>
                <w:ilvl w:val="0"/>
                <w:numId w:val="104"/>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A469411" w14:textId="77777777" w:rsidR="00D84411" w:rsidRPr="006B3A30" w:rsidRDefault="00D84411" w:rsidP="00676CE3">
            <w:pPr>
              <w:widowControl w:val="0"/>
              <w:numPr>
                <w:ilvl w:val="0"/>
                <w:numId w:val="104"/>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0AB576D" w14:textId="77777777" w:rsidR="00D84411" w:rsidRPr="006B3A30" w:rsidRDefault="00D84411" w:rsidP="00676CE3">
            <w:pPr>
              <w:widowControl w:val="0"/>
              <w:numPr>
                <w:ilvl w:val="0"/>
                <w:numId w:val="104"/>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48459ED4" w14:textId="77777777" w:rsidR="00D84411" w:rsidRPr="006B3A30" w:rsidRDefault="00D84411" w:rsidP="00676CE3">
            <w:pPr>
              <w:widowControl w:val="0"/>
              <w:numPr>
                <w:ilvl w:val="0"/>
                <w:numId w:val="104"/>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1EB07A1" w14:textId="77777777" w:rsidR="00D84411" w:rsidRPr="006B3A30" w:rsidRDefault="00D84411" w:rsidP="00D84411">
            <w:pPr>
              <w:widowControl w:val="0"/>
              <w:tabs>
                <w:tab w:val="left" w:pos="1134"/>
              </w:tabs>
              <w:overflowPunct w:val="0"/>
              <w:autoSpaceDE w:val="0"/>
              <w:autoSpaceDN w:val="0"/>
              <w:adjustRightInd w:val="0"/>
              <w:spacing w:after="0" w:line="240" w:lineRule="auto"/>
              <w:ind w:firstLine="567"/>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D84411" w:rsidRPr="006B3A30" w14:paraId="5BBB4F20" w14:textId="77777777" w:rsidTr="002D5C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3545" w:type="dxa"/>
          </w:tcPr>
          <w:p w14:paraId="623B25FD" w14:textId="77777777" w:rsidR="00D84411" w:rsidRPr="006B3A30" w:rsidRDefault="00D84411" w:rsidP="00D84411">
            <w:pPr>
              <w:spacing w:after="0" w:line="240" w:lineRule="auto"/>
              <w:rPr>
                <w:szCs w:val="24"/>
              </w:rPr>
            </w:pPr>
            <w:r w:rsidRPr="006B3A30">
              <w:rPr>
                <w:szCs w:val="24"/>
              </w:rPr>
              <w:t>[8.3] – Обеспечение внутреннего правопорядка</w:t>
            </w:r>
          </w:p>
        </w:tc>
        <w:tc>
          <w:tcPr>
            <w:tcW w:w="5670" w:type="dxa"/>
          </w:tcPr>
          <w:p w14:paraId="122D4CA8" w14:textId="77777777" w:rsidR="00D84411" w:rsidRPr="006B3A30" w:rsidRDefault="00D84411" w:rsidP="00D84411">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EE2722A" w14:textId="77777777" w:rsidR="00D84411" w:rsidRPr="006B3A30" w:rsidRDefault="00D84411" w:rsidP="00D84411">
            <w:pPr>
              <w:spacing w:after="0" w:line="240" w:lineRule="auto"/>
              <w:jc w:val="both"/>
              <w:rPr>
                <w:szCs w:val="24"/>
              </w:rPr>
            </w:pPr>
            <w:r w:rsidRPr="006B3A30">
              <w:rPr>
                <w:rFonts w:eastAsia="SimSun"/>
                <w:szCs w:val="24"/>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6378" w:type="dxa"/>
          </w:tcPr>
          <w:p w14:paraId="0042AAC0" w14:textId="77777777" w:rsidR="00D84411" w:rsidRPr="006B3A30" w:rsidRDefault="00D84411" w:rsidP="00D8441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 кв. м/</w:t>
            </w:r>
            <w:r w:rsidRPr="006B3A30">
              <w:rPr>
                <w:b/>
                <w:bCs/>
                <w:szCs w:val="24"/>
              </w:rPr>
              <w:t>не подлежит установлению</w:t>
            </w:r>
            <w:r w:rsidRPr="006B3A30">
              <w:rPr>
                <w:bCs/>
                <w:szCs w:val="24"/>
              </w:rPr>
              <w:t>;</w:t>
            </w:r>
            <w:r w:rsidRPr="006B3A30">
              <w:rPr>
                <w:rFonts w:eastAsia="SimSun"/>
                <w:szCs w:val="24"/>
                <w:lang w:eastAsia="zh-CN"/>
              </w:rPr>
              <w:t xml:space="preserve"> </w:t>
            </w:r>
          </w:p>
          <w:p w14:paraId="189D3409" w14:textId="77777777" w:rsidR="00D84411" w:rsidRPr="006B3A30" w:rsidRDefault="00D84411" w:rsidP="00D8441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4 м;</w:t>
            </w:r>
          </w:p>
          <w:p w14:paraId="61E1FE28" w14:textId="77777777" w:rsidR="00D84411" w:rsidRPr="006B3A30" w:rsidRDefault="00D84411" w:rsidP="00D84411">
            <w:pPr>
              <w:widowControl w:val="0"/>
              <w:overflowPunct w:val="0"/>
              <w:autoSpaceDE w:val="0"/>
              <w:autoSpaceDN w:val="0"/>
              <w:adjustRightInd w:val="0"/>
              <w:spacing w:after="0" w:line="240" w:lineRule="auto"/>
              <w:ind w:firstLine="567"/>
              <w:jc w:val="both"/>
              <w:rPr>
                <w:szCs w:val="24"/>
              </w:rPr>
            </w:pPr>
            <w:r w:rsidRPr="006B3A30">
              <w:rPr>
                <w:szCs w:val="24"/>
              </w:rPr>
              <w:t>минимальные отступы от границ земельных участков – 1 м;</w:t>
            </w:r>
          </w:p>
          <w:p w14:paraId="35E03847" w14:textId="77777777" w:rsidR="00D84411" w:rsidRPr="006B3A30" w:rsidRDefault="00D84411" w:rsidP="00D8441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xml:space="preserve">максимальное количество надземных этажей зданий – 3 этажа (включая мансардный этаж); </w:t>
            </w:r>
          </w:p>
          <w:p w14:paraId="75DBCF7C" w14:textId="77777777" w:rsidR="00D84411" w:rsidRPr="006B3A30" w:rsidRDefault="00D84411" w:rsidP="00D8441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высота строений, сооружений от уровня земли – 20 м;</w:t>
            </w:r>
          </w:p>
          <w:p w14:paraId="0CB3C422" w14:textId="77777777" w:rsidR="00D84411" w:rsidRPr="006B3A30" w:rsidRDefault="00D84411" w:rsidP="00D8441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80%;</w:t>
            </w:r>
          </w:p>
          <w:p w14:paraId="6777F808" w14:textId="77777777" w:rsidR="00D84411" w:rsidRPr="006B3A30" w:rsidRDefault="00D84411" w:rsidP="00D84411">
            <w:pPr>
              <w:spacing w:after="0" w:line="240" w:lineRule="auto"/>
              <w:rPr>
                <w:szCs w:val="24"/>
              </w:rPr>
            </w:pPr>
            <w:r w:rsidRPr="006B3A30">
              <w:rPr>
                <w:szCs w:val="24"/>
              </w:rPr>
              <w:t>Процент застройки подземной части не регламентируется.</w:t>
            </w:r>
          </w:p>
          <w:p w14:paraId="00734724" w14:textId="77777777" w:rsidR="00D84411" w:rsidRPr="006B3A30" w:rsidRDefault="00D84411" w:rsidP="00D84411">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617CE9B2" w14:textId="77777777" w:rsidR="00D84411" w:rsidRPr="006B3A30" w:rsidRDefault="00D84411" w:rsidP="00676CE3">
            <w:pPr>
              <w:widowControl w:val="0"/>
              <w:numPr>
                <w:ilvl w:val="0"/>
                <w:numId w:val="105"/>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01E45A8" w14:textId="77777777" w:rsidR="00D84411" w:rsidRPr="006B3A30" w:rsidRDefault="00D84411" w:rsidP="00676CE3">
            <w:pPr>
              <w:widowControl w:val="0"/>
              <w:numPr>
                <w:ilvl w:val="0"/>
                <w:numId w:val="105"/>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46303DD" w14:textId="77777777" w:rsidR="00D84411" w:rsidRPr="006B3A30" w:rsidRDefault="00D84411" w:rsidP="00676CE3">
            <w:pPr>
              <w:widowControl w:val="0"/>
              <w:numPr>
                <w:ilvl w:val="0"/>
                <w:numId w:val="105"/>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5981A37" w14:textId="77777777" w:rsidR="00D84411" w:rsidRPr="006B3A30" w:rsidRDefault="00D84411" w:rsidP="00676CE3">
            <w:pPr>
              <w:widowControl w:val="0"/>
              <w:numPr>
                <w:ilvl w:val="0"/>
                <w:numId w:val="105"/>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07327D3C" w14:textId="77777777" w:rsidR="00D84411" w:rsidRPr="006B3A30" w:rsidRDefault="00D84411" w:rsidP="00676CE3">
            <w:pPr>
              <w:widowControl w:val="0"/>
              <w:numPr>
                <w:ilvl w:val="0"/>
                <w:numId w:val="105"/>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6FB24B0" w14:textId="77777777" w:rsidR="00D84411" w:rsidRPr="006B3A30" w:rsidRDefault="00D84411" w:rsidP="00676CE3">
            <w:pPr>
              <w:widowControl w:val="0"/>
              <w:numPr>
                <w:ilvl w:val="0"/>
                <w:numId w:val="105"/>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bl>
    <w:p w14:paraId="2915E799" w14:textId="77777777" w:rsidR="00214D5E" w:rsidRPr="003655A3" w:rsidRDefault="00214D5E" w:rsidP="00004D2E">
      <w:pPr>
        <w:spacing w:after="0" w:line="240" w:lineRule="auto"/>
        <w:jc w:val="both"/>
        <w:rPr>
          <w:b/>
        </w:rPr>
      </w:pPr>
      <w:r w:rsidRPr="003655A3">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D84411" w:rsidRPr="006B3A30" w14:paraId="780C02CB" w14:textId="77777777" w:rsidTr="002D5C89">
        <w:trPr>
          <w:trHeight w:val="20"/>
          <w:tblHeader/>
        </w:trPr>
        <w:tc>
          <w:tcPr>
            <w:tcW w:w="7655" w:type="dxa"/>
            <w:vAlign w:val="center"/>
          </w:tcPr>
          <w:p w14:paraId="33813A44" w14:textId="77777777" w:rsidR="00D84411" w:rsidRPr="006B3A30" w:rsidRDefault="00D84411" w:rsidP="00D84411">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b/>
                <w:szCs w:val="24"/>
                <w:lang w:eastAsia="zh-CN"/>
              </w:rPr>
              <w:t>Виды разрешенного использования земельных участков и</w:t>
            </w:r>
            <w:r w:rsidRPr="006B3A30">
              <w:rPr>
                <w:b/>
                <w:szCs w:val="24"/>
              </w:rPr>
              <w:t xml:space="preserve"> объектов капитального строительства</w:t>
            </w:r>
          </w:p>
        </w:tc>
        <w:tc>
          <w:tcPr>
            <w:tcW w:w="7938" w:type="dxa"/>
            <w:vAlign w:val="center"/>
          </w:tcPr>
          <w:p w14:paraId="7FA5005E" w14:textId="77777777" w:rsidR="00D84411" w:rsidRPr="006B3A30" w:rsidRDefault="00D84411" w:rsidP="00D84411">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6B3A30">
              <w:rPr>
                <w:b/>
                <w:szCs w:val="24"/>
              </w:rPr>
              <w:t>Предельные параметры разрешенного строительства, реконструкции объектов капитального строительства</w:t>
            </w:r>
          </w:p>
        </w:tc>
      </w:tr>
      <w:tr w:rsidR="00D84411" w:rsidRPr="006B3A30" w14:paraId="5BEFA07B" w14:textId="77777777" w:rsidTr="002D5C89">
        <w:trPr>
          <w:trHeight w:val="20"/>
        </w:trPr>
        <w:tc>
          <w:tcPr>
            <w:tcW w:w="7655" w:type="dxa"/>
            <w:vAlign w:val="center"/>
          </w:tcPr>
          <w:p w14:paraId="7FD40E44"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Виды разрешенного использования земельных участков – аналогичны</w:t>
            </w:r>
            <w:r w:rsidRPr="006B3A30">
              <w:rPr>
                <w:szCs w:val="24"/>
              </w:rPr>
              <w:t xml:space="preserve"> видам разрешенного использования земельных участков</w:t>
            </w:r>
            <w:r w:rsidRPr="006B3A30">
              <w:rPr>
                <w:rFonts w:eastAsia="SimSun"/>
                <w:szCs w:val="24"/>
                <w:lang w:eastAsia="zh-CN"/>
              </w:rPr>
              <w:t xml:space="preserve"> с основными и условно разрешенными видами использования;</w:t>
            </w:r>
          </w:p>
          <w:p w14:paraId="053455E5"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3CFEA2A"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A571B09"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AB4F094"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проезды общего пользования;</w:t>
            </w:r>
          </w:p>
          <w:p w14:paraId="2A7E1C1C"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3091671"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4EAED6B3"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xml:space="preserve">- постройки хозяйственного назначения; </w:t>
            </w:r>
          </w:p>
          <w:p w14:paraId="246F6F37"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площадки хозяйственные, в том числе площадки для мусоросборников;</w:t>
            </w:r>
          </w:p>
          <w:p w14:paraId="620A50D1"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общественные туалеты, надворные туалеты, гидронепроницаемые выгребы, септики;</w:t>
            </w:r>
          </w:p>
          <w:p w14:paraId="40CB58D6" w14:textId="77777777" w:rsidR="00D84411" w:rsidRPr="006B3A30" w:rsidRDefault="00D84411" w:rsidP="00D84411">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41BEDB2" w14:textId="77777777" w:rsidR="00D84411" w:rsidRPr="006B3A30" w:rsidRDefault="00D84411" w:rsidP="00D84411">
            <w:pPr>
              <w:widowControl w:val="0"/>
              <w:overflowPunct w:val="0"/>
              <w:autoSpaceDE w:val="0"/>
              <w:autoSpaceDN w:val="0"/>
              <w:adjustRightInd w:val="0"/>
              <w:spacing w:after="0" w:line="240" w:lineRule="auto"/>
              <w:ind w:firstLine="459"/>
              <w:jc w:val="both"/>
              <w:rPr>
                <w:rFonts w:eastAsia="SimSun"/>
                <w:szCs w:val="24"/>
                <w:lang w:eastAsia="zh-CN"/>
              </w:rPr>
            </w:pPr>
            <w:r w:rsidRPr="006B3A30">
              <w:rPr>
                <w:rFonts w:eastAsia="SimSun"/>
                <w:szCs w:val="24"/>
                <w:lang w:eastAsia="zh-CN"/>
              </w:rPr>
              <w:t xml:space="preserve">Минимальная площадь земельных участков – 1 кв. м. </w:t>
            </w:r>
          </w:p>
          <w:p w14:paraId="4E7AAB57" w14:textId="77777777" w:rsidR="00D84411" w:rsidRPr="006B3A30" w:rsidRDefault="00D84411" w:rsidP="00D84411">
            <w:pPr>
              <w:widowControl w:val="0"/>
              <w:overflowPunct w:val="0"/>
              <w:autoSpaceDE w:val="0"/>
              <w:autoSpaceDN w:val="0"/>
              <w:adjustRightInd w:val="0"/>
              <w:spacing w:after="0" w:line="240" w:lineRule="auto"/>
              <w:ind w:firstLine="459"/>
              <w:jc w:val="both"/>
              <w:rPr>
                <w:rFonts w:eastAsia="SimSun"/>
                <w:szCs w:val="24"/>
                <w:lang w:eastAsia="zh-CN"/>
              </w:rPr>
            </w:pPr>
            <w:r w:rsidRPr="006B3A30">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30C151A" w14:textId="77777777" w:rsidR="00D84411" w:rsidRPr="006B3A30" w:rsidRDefault="00D84411" w:rsidP="00D84411">
            <w:pPr>
              <w:widowControl w:val="0"/>
              <w:overflowPunct w:val="0"/>
              <w:autoSpaceDE w:val="0"/>
              <w:autoSpaceDN w:val="0"/>
              <w:adjustRightInd w:val="0"/>
              <w:spacing w:after="0" w:line="240" w:lineRule="auto"/>
              <w:ind w:firstLine="459"/>
              <w:jc w:val="both"/>
              <w:rPr>
                <w:rFonts w:eastAsia="SimSun"/>
                <w:szCs w:val="24"/>
                <w:lang w:eastAsia="zh-CN"/>
              </w:rPr>
            </w:pPr>
          </w:p>
          <w:p w14:paraId="119260E3" w14:textId="77777777" w:rsidR="00D84411" w:rsidRPr="006B3A30" w:rsidRDefault="00D84411" w:rsidP="00D84411">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ширина земельных участков вдоль фронта улицы (проезда) – 1 м/</w:t>
            </w:r>
            <w:r w:rsidRPr="006B3A30">
              <w:rPr>
                <w:b/>
                <w:bCs/>
                <w:szCs w:val="24"/>
              </w:rPr>
              <w:t xml:space="preserve"> не подлежит установлению</w:t>
            </w:r>
            <w:r w:rsidRPr="006B3A30">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79BA128" w14:textId="77777777" w:rsidR="00D84411" w:rsidRPr="006B3A30" w:rsidRDefault="00D84411" w:rsidP="00D84411">
            <w:pPr>
              <w:widowControl w:val="0"/>
              <w:overflowPunct w:val="0"/>
              <w:autoSpaceDE w:val="0"/>
              <w:autoSpaceDN w:val="0"/>
              <w:adjustRightInd w:val="0"/>
              <w:spacing w:after="0" w:line="240" w:lineRule="auto"/>
              <w:ind w:firstLine="567"/>
              <w:jc w:val="both"/>
              <w:rPr>
                <w:rFonts w:eastAsia="SimSun"/>
                <w:szCs w:val="24"/>
                <w:lang w:eastAsia="zh-CN"/>
              </w:rPr>
            </w:pPr>
          </w:p>
          <w:p w14:paraId="68825A50" w14:textId="77777777" w:rsidR="00D84411" w:rsidRPr="006B3A30" w:rsidRDefault="00D84411" w:rsidP="00D84411">
            <w:pPr>
              <w:widowControl w:val="0"/>
              <w:overflowPunct w:val="0"/>
              <w:autoSpaceDE w:val="0"/>
              <w:autoSpaceDN w:val="0"/>
              <w:adjustRightInd w:val="0"/>
              <w:spacing w:after="0" w:line="240" w:lineRule="auto"/>
              <w:ind w:firstLine="459"/>
              <w:jc w:val="both"/>
              <w:rPr>
                <w:szCs w:val="24"/>
              </w:rPr>
            </w:pPr>
            <w:r w:rsidRPr="006B3A30">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BCFA6A5" w14:textId="77777777" w:rsidR="00D84411" w:rsidRPr="006B3A30" w:rsidRDefault="00D84411" w:rsidP="00D84411">
            <w:pPr>
              <w:widowControl w:val="0"/>
              <w:overflowPunct w:val="0"/>
              <w:autoSpaceDE w:val="0"/>
              <w:autoSpaceDN w:val="0"/>
              <w:adjustRightInd w:val="0"/>
              <w:spacing w:after="0" w:line="240" w:lineRule="auto"/>
              <w:ind w:firstLine="459"/>
              <w:jc w:val="both"/>
              <w:rPr>
                <w:szCs w:val="24"/>
              </w:rPr>
            </w:pPr>
            <w:r w:rsidRPr="006B3A30">
              <w:rPr>
                <w:szCs w:val="24"/>
              </w:rPr>
              <w:t>минимальные отступы от границ земельных участков – 1 м;</w:t>
            </w:r>
          </w:p>
          <w:p w14:paraId="18390440" w14:textId="77777777" w:rsidR="00D84411" w:rsidRPr="006B3A30" w:rsidRDefault="00D84411" w:rsidP="00D84411">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6B3A30">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E64CBE9" w14:textId="77777777" w:rsidR="00D84411" w:rsidRPr="006B3A30" w:rsidRDefault="00D84411" w:rsidP="00D84411">
            <w:pPr>
              <w:widowControl w:val="0"/>
              <w:overflowPunct w:val="0"/>
              <w:autoSpaceDE w:val="0"/>
              <w:autoSpaceDN w:val="0"/>
              <w:adjustRightInd w:val="0"/>
              <w:spacing w:after="0" w:line="240" w:lineRule="auto"/>
              <w:ind w:firstLine="426"/>
              <w:jc w:val="both"/>
              <w:rPr>
                <w:rFonts w:eastAsia="SimSun"/>
                <w:szCs w:val="24"/>
                <w:lang w:eastAsia="zh-CN"/>
              </w:rPr>
            </w:pPr>
          </w:p>
        </w:tc>
      </w:tr>
    </w:tbl>
    <w:p w14:paraId="3D65AF22" w14:textId="77777777" w:rsidR="00214D5E" w:rsidRPr="00214D5E" w:rsidRDefault="00214D5E" w:rsidP="00004D2E">
      <w:pPr>
        <w:spacing w:after="0" w:line="240" w:lineRule="auto"/>
        <w:jc w:val="both"/>
      </w:pPr>
    </w:p>
    <w:p w14:paraId="00FC79BB" w14:textId="77777777" w:rsidR="00214D5E" w:rsidRPr="00214D5E" w:rsidRDefault="00214D5E" w:rsidP="003655A3">
      <w:pPr>
        <w:spacing w:after="0" w:line="240" w:lineRule="auto"/>
        <w:ind w:firstLine="567"/>
        <w:jc w:val="both"/>
      </w:pPr>
      <w:r w:rsidRPr="00214D5E">
        <w:t>Ограничения использования земельных участков и объектов капитального строительства:</w:t>
      </w:r>
    </w:p>
    <w:p w14:paraId="70D6AE42" w14:textId="77777777" w:rsidR="00214D5E" w:rsidRPr="00214D5E" w:rsidRDefault="00214D5E" w:rsidP="003655A3">
      <w:pPr>
        <w:spacing w:after="0" w:line="240" w:lineRule="auto"/>
        <w:ind w:firstLine="567"/>
        <w:jc w:val="both"/>
      </w:pPr>
      <w:r w:rsidRPr="00214D5E">
        <w:t>Минимальный процент озеленения земельного участка для зданий общественно-делового назначения и апартаментов – 10%.</w:t>
      </w:r>
    </w:p>
    <w:p w14:paraId="76E80413" w14:textId="77777777" w:rsidR="00214D5E" w:rsidRPr="00214D5E" w:rsidRDefault="00214D5E" w:rsidP="003655A3">
      <w:pPr>
        <w:spacing w:after="0" w:line="240" w:lineRule="auto"/>
        <w:ind w:firstLine="567"/>
        <w:jc w:val="both"/>
      </w:pPr>
      <w:r w:rsidRPr="00214D5E">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DF13A13" w14:textId="77777777" w:rsidR="00214D5E" w:rsidRPr="00214D5E" w:rsidRDefault="00214D5E" w:rsidP="003655A3">
      <w:pPr>
        <w:spacing w:after="0" w:line="240" w:lineRule="auto"/>
        <w:ind w:firstLine="567"/>
        <w:jc w:val="both"/>
      </w:pPr>
      <w:r w:rsidRPr="00214D5E">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6A4DB767" w14:textId="77777777" w:rsidR="00214D5E" w:rsidRPr="00214D5E" w:rsidRDefault="00214D5E" w:rsidP="003655A3">
      <w:pPr>
        <w:spacing w:after="0" w:line="240" w:lineRule="auto"/>
        <w:ind w:firstLine="567"/>
        <w:jc w:val="both"/>
      </w:pPr>
    </w:p>
    <w:p w14:paraId="4281D5B7" w14:textId="77777777" w:rsidR="00214D5E" w:rsidRPr="00214D5E" w:rsidRDefault="00214D5E" w:rsidP="003655A3">
      <w:pPr>
        <w:spacing w:after="0" w:line="240" w:lineRule="auto"/>
        <w:ind w:firstLine="567"/>
        <w:jc w:val="both"/>
      </w:pPr>
      <w:r w:rsidRPr="00214D5E">
        <w:t>Расстояние до красной линии:</w:t>
      </w:r>
    </w:p>
    <w:p w14:paraId="09F0AB85" w14:textId="77777777" w:rsidR="00214D5E" w:rsidRPr="00214D5E" w:rsidRDefault="00214D5E" w:rsidP="003655A3">
      <w:pPr>
        <w:spacing w:after="0" w:line="240" w:lineRule="auto"/>
        <w:ind w:firstLine="567"/>
        <w:jc w:val="both"/>
      </w:pPr>
      <w:r w:rsidRPr="00214D5E">
        <w:t>1) от Пожарных депо - 10 м (15 м - для депо I типа);</w:t>
      </w:r>
    </w:p>
    <w:p w14:paraId="70F0BF37" w14:textId="77777777" w:rsidR="00214D5E" w:rsidRPr="00214D5E" w:rsidRDefault="00214D5E" w:rsidP="003655A3">
      <w:pPr>
        <w:spacing w:after="0" w:line="240" w:lineRule="auto"/>
        <w:ind w:firstLine="567"/>
        <w:jc w:val="both"/>
      </w:pPr>
      <w:r w:rsidRPr="00214D5E">
        <w:t>2) улиц, от жилых и общественных зданий  – 5 м;</w:t>
      </w:r>
    </w:p>
    <w:p w14:paraId="5EE4A022" w14:textId="77777777" w:rsidR="00214D5E" w:rsidRPr="00214D5E" w:rsidRDefault="00214D5E" w:rsidP="003655A3">
      <w:pPr>
        <w:spacing w:after="0" w:line="240" w:lineRule="auto"/>
        <w:ind w:firstLine="567"/>
        <w:jc w:val="both"/>
      </w:pPr>
      <w:r w:rsidRPr="00214D5E">
        <w:t>3) проездов, от жилых и общественных зданий – 3 м;</w:t>
      </w:r>
    </w:p>
    <w:p w14:paraId="03E01BA3" w14:textId="77777777" w:rsidR="00214D5E" w:rsidRPr="00214D5E" w:rsidRDefault="00214D5E" w:rsidP="003655A3">
      <w:pPr>
        <w:spacing w:after="0" w:line="240" w:lineRule="auto"/>
        <w:ind w:firstLine="567"/>
        <w:jc w:val="both"/>
      </w:pPr>
      <w:r w:rsidRPr="00214D5E">
        <w:t>4) от остальных зданий и сооружений - 5 м.</w:t>
      </w:r>
    </w:p>
    <w:p w14:paraId="4790E32D" w14:textId="77777777" w:rsidR="00214D5E" w:rsidRPr="00214D5E" w:rsidRDefault="00214D5E" w:rsidP="003655A3">
      <w:pPr>
        <w:spacing w:after="0" w:line="240" w:lineRule="auto"/>
        <w:ind w:firstLine="567"/>
        <w:jc w:val="both"/>
      </w:pPr>
    </w:p>
    <w:p w14:paraId="1C682093" w14:textId="77777777" w:rsidR="00214D5E" w:rsidRPr="00214D5E" w:rsidRDefault="00214D5E" w:rsidP="003655A3">
      <w:pPr>
        <w:spacing w:after="0" w:line="240" w:lineRule="auto"/>
        <w:ind w:firstLine="567"/>
        <w:jc w:val="both"/>
      </w:pPr>
      <w:r w:rsidRPr="00214D5E">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1B6581B" w14:textId="42375824" w:rsidR="00214D5E" w:rsidRPr="00214D5E" w:rsidRDefault="00214D5E" w:rsidP="003655A3">
      <w:pPr>
        <w:spacing w:after="0" w:line="240" w:lineRule="auto"/>
        <w:ind w:firstLine="567"/>
        <w:jc w:val="both"/>
      </w:pPr>
      <w:r w:rsidRPr="00214D5E">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B5EE032" w14:textId="77777777" w:rsidR="00214D5E" w:rsidRPr="00214D5E" w:rsidRDefault="00214D5E" w:rsidP="003655A3">
      <w:pPr>
        <w:spacing w:after="0" w:line="240" w:lineRule="auto"/>
        <w:ind w:firstLine="567"/>
        <w:jc w:val="both"/>
      </w:pPr>
      <w:r w:rsidRPr="00214D5E">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1CBB694" w14:textId="77777777" w:rsidR="00214D5E" w:rsidRPr="00214D5E" w:rsidRDefault="00214D5E" w:rsidP="003655A3">
      <w:pPr>
        <w:spacing w:after="0" w:line="240" w:lineRule="auto"/>
        <w:ind w:firstLine="567"/>
        <w:jc w:val="both"/>
      </w:pPr>
      <w:r w:rsidRPr="00214D5E">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F28327E" w14:textId="77777777" w:rsidR="00214D5E" w:rsidRPr="00214D5E" w:rsidRDefault="00214D5E" w:rsidP="003655A3">
      <w:pPr>
        <w:spacing w:after="0" w:line="240" w:lineRule="auto"/>
        <w:ind w:firstLine="567"/>
        <w:jc w:val="both"/>
      </w:pPr>
    </w:p>
    <w:p w14:paraId="3425E6D0" w14:textId="77777777" w:rsidR="00214D5E" w:rsidRPr="00214D5E" w:rsidRDefault="00214D5E" w:rsidP="003655A3">
      <w:pPr>
        <w:spacing w:after="0" w:line="240" w:lineRule="auto"/>
        <w:ind w:firstLine="567"/>
        <w:jc w:val="both"/>
      </w:pPr>
      <w:r w:rsidRPr="00214D5E">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D1487A4" w14:textId="77777777" w:rsidR="00214D5E" w:rsidRPr="00214D5E" w:rsidRDefault="00214D5E" w:rsidP="003655A3">
      <w:pPr>
        <w:spacing w:after="0" w:line="240" w:lineRule="auto"/>
        <w:ind w:firstLine="567"/>
        <w:jc w:val="both"/>
      </w:pPr>
      <w:r w:rsidRPr="00214D5E">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7A45C66" w14:textId="77777777" w:rsidR="00214D5E" w:rsidRPr="00214D5E" w:rsidRDefault="00214D5E" w:rsidP="003655A3">
      <w:pPr>
        <w:spacing w:after="0" w:line="240" w:lineRule="auto"/>
        <w:ind w:firstLine="567"/>
        <w:jc w:val="both"/>
      </w:pPr>
    </w:p>
    <w:p w14:paraId="477962E9" w14:textId="77777777" w:rsidR="00214D5E" w:rsidRPr="00214D5E" w:rsidRDefault="00214D5E" w:rsidP="003655A3">
      <w:pPr>
        <w:spacing w:after="0" w:line="240" w:lineRule="auto"/>
        <w:ind w:firstLine="567"/>
        <w:jc w:val="both"/>
      </w:pPr>
      <w:r w:rsidRPr="00214D5E">
        <w:t>Примечание общее.</w:t>
      </w:r>
    </w:p>
    <w:p w14:paraId="16D464C8" w14:textId="77777777" w:rsidR="00214D5E" w:rsidRPr="00214D5E" w:rsidRDefault="00214D5E" w:rsidP="003655A3">
      <w:pPr>
        <w:spacing w:after="0" w:line="240" w:lineRule="auto"/>
        <w:ind w:firstLine="567"/>
        <w:jc w:val="both"/>
      </w:pPr>
      <w:r w:rsidRPr="00214D5E">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D2B01DA" w14:textId="77777777" w:rsidR="00214D5E" w:rsidRPr="00214D5E" w:rsidRDefault="00214D5E" w:rsidP="003655A3">
      <w:pPr>
        <w:spacing w:after="0" w:line="240" w:lineRule="auto"/>
        <w:ind w:firstLine="567"/>
        <w:jc w:val="both"/>
      </w:pPr>
      <w:r w:rsidRPr="00214D5E">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5F3070D" w14:textId="77777777" w:rsidR="00214D5E" w:rsidRPr="00214D5E" w:rsidRDefault="00214D5E" w:rsidP="003655A3">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7624520" w14:textId="77777777" w:rsidR="00214D5E" w:rsidRPr="00214D5E" w:rsidRDefault="00214D5E" w:rsidP="003655A3">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002E0CD" w14:textId="77777777" w:rsidR="00214D5E" w:rsidRPr="00214D5E" w:rsidRDefault="00214D5E" w:rsidP="003655A3">
      <w:pPr>
        <w:spacing w:after="0" w:line="240" w:lineRule="auto"/>
        <w:ind w:firstLine="567"/>
        <w:jc w:val="both"/>
      </w:pPr>
      <w:r w:rsidRPr="00214D5E">
        <w:t>2) использование сточных вод в целях регулирования плодородия почв;</w:t>
      </w:r>
    </w:p>
    <w:p w14:paraId="5976DBD5" w14:textId="77777777" w:rsidR="00214D5E" w:rsidRPr="00214D5E" w:rsidRDefault="00214D5E" w:rsidP="003655A3">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FDC5F88" w14:textId="77777777" w:rsidR="00214D5E" w:rsidRPr="00214D5E" w:rsidRDefault="00214D5E" w:rsidP="003655A3">
      <w:pPr>
        <w:spacing w:after="0" w:line="240" w:lineRule="auto"/>
        <w:ind w:firstLine="567"/>
        <w:jc w:val="both"/>
      </w:pPr>
      <w:r w:rsidRPr="00214D5E">
        <w:t>4) осуществление авиационных мер по борьбе с вредными организмами.</w:t>
      </w:r>
    </w:p>
    <w:p w14:paraId="0449C67E" w14:textId="77777777" w:rsidR="00214D5E" w:rsidRPr="00214D5E" w:rsidRDefault="00214D5E" w:rsidP="003655A3">
      <w:pPr>
        <w:spacing w:after="0" w:line="240" w:lineRule="auto"/>
        <w:ind w:firstLine="567"/>
        <w:jc w:val="both"/>
      </w:pPr>
      <w:r w:rsidRPr="00214D5E">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D507A56" w14:textId="77777777" w:rsidR="00214D5E" w:rsidRPr="00214D5E" w:rsidRDefault="00214D5E" w:rsidP="003655A3">
      <w:pPr>
        <w:spacing w:after="0" w:line="240" w:lineRule="auto"/>
        <w:ind w:firstLine="567"/>
        <w:jc w:val="both"/>
      </w:pPr>
      <w:r w:rsidRPr="00214D5E">
        <w:t>- в границах территорий общего пользования;</w:t>
      </w:r>
    </w:p>
    <w:p w14:paraId="3371EF50" w14:textId="77777777" w:rsidR="00214D5E" w:rsidRPr="00214D5E" w:rsidRDefault="00214D5E" w:rsidP="003655A3">
      <w:pPr>
        <w:spacing w:after="0" w:line="240" w:lineRule="auto"/>
        <w:ind w:firstLine="567"/>
        <w:jc w:val="both"/>
      </w:pPr>
      <w:r w:rsidRPr="00214D5E">
        <w:t>- предназначенные для размещения линейных объектов и (или) занятые линейными объектами.</w:t>
      </w:r>
    </w:p>
    <w:p w14:paraId="34F6A123" w14:textId="77777777" w:rsidR="00214D5E" w:rsidRPr="00214D5E" w:rsidRDefault="00214D5E" w:rsidP="003655A3">
      <w:pPr>
        <w:spacing w:after="0" w:line="240" w:lineRule="auto"/>
        <w:ind w:firstLine="567"/>
        <w:jc w:val="both"/>
      </w:pPr>
      <w:r w:rsidRPr="00214D5E">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49083B8" w14:textId="3F2F8EF9" w:rsidR="00214D5E" w:rsidRPr="00214D5E" w:rsidRDefault="00214D5E" w:rsidP="003655A3">
      <w:pPr>
        <w:spacing w:after="0" w:line="240" w:lineRule="auto"/>
        <w:ind w:firstLine="567"/>
        <w:jc w:val="both"/>
      </w:pPr>
      <w:r w:rsidRPr="00214D5E">
        <w:t xml:space="preserve">Размещение зданий, строений и сооружений возможно </w:t>
      </w:r>
      <w:r w:rsidR="00004D2E">
        <w:t>при соблюдении требований статьи 52 настоящих Правил</w:t>
      </w:r>
      <w:r w:rsidRPr="00214D5E">
        <w:t>.</w:t>
      </w:r>
    </w:p>
    <w:p w14:paraId="15C24FF6" w14:textId="77777777" w:rsidR="00214D5E" w:rsidRPr="00214D5E" w:rsidRDefault="00214D5E" w:rsidP="00004D2E">
      <w:pPr>
        <w:spacing w:after="0" w:line="240" w:lineRule="auto"/>
        <w:jc w:val="both"/>
      </w:pPr>
    </w:p>
    <w:p w14:paraId="5A823D8C" w14:textId="77777777" w:rsidR="00214D5E" w:rsidRPr="003655A3" w:rsidRDefault="00214D5E" w:rsidP="00897BB5">
      <w:pPr>
        <w:pStyle w:val="6"/>
      </w:pPr>
      <w:bookmarkStart w:id="110" w:name="_Toc158625262"/>
      <w:r w:rsidRPr="003655A3">
        <w:t>ОД-2. Зона делового, общественного и коммерческого назначения местного значения.</w:t>
      </w:r>
      <w:bookmarkEnd w:id="110"/>
    </w:p>
    <w:p w14:paraId="51801201" w14:textId="77777777" w:rsidR="00214D5E" w:rsidRPr="003655A3" w:rsidRDefault="00214D5E" w:rsidP="00004D2E">
      <w:pPr>
        <w:spacing w:after="0" w:line="240" w:lineRule="auto"/>
        <w:jc w:val="both"/>
        <w:rPr>
          <w:i/>
        </w:rPr>
      </w:pPr>
      <w:r w:rsidRPr="003655A3">
        <w:rPr>
          <w:i/>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393F8AA7" w14:textId="77777777" w:rsidR="00214D5E" w:rsidRPr="00214D5E" w:rsidRDefault="00214D5E" w:rsidP="00004D2E">
      <w:pPr>
        <w:spacing w:after="0" w:line="240" w:lineRule="auto"/>
        <w:jc w:val="both"/>
      </w:pPr>
    </w:p>
    <w:p w14:paraId="55B6FDC9" w14:textId="77777777" w:rsidR="00214D5E" w:rsidRPr="003655A3" w:rsidRDefault="00214D5E" w:rsidP="00004D2E">
      <w:pPr>
        <w:spacing w:after="0" w:line="240" w:lineRule="auto"/>
        <w:jc w:val="both"/>
        <w:rPr>
          <w:b/>
        </w:rPr>
      </w:pPr>
      <w:r w:rsidRPr="003655A3">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5954"/>
        <w:gridCol w:w="6378"/>
      </w:tblGrid>
      <w:tr w:rsidR="00043809" w:rsidRPr="006B3A30" w14:paraId="034C754E" w14:textId="77777777" w:rsidTr="00043809">
        <w:trPr>
          <w:trHeight w:val="20"/>
          <w:tblHeader/>
        </w:trPr>
        <w:tc>
          <w:tcPr>
            <w:tcW w:w="3261" w:type="dxa"/>
            <w:vAlign w:val="center"/>
          </w:tcPr>
          <w:p w14:paraId="551FDCC8" w14:textId="77777777" w:rsidR="00043809" w:rsidRPr="006B3A30" w:rsidRDefault="00043809" w:rsidP="0004380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rPr>
              <w:t>Виды разрешенного использования земельных участков</w:t>
            </w:r>
          </w:p>
        </w:tc>
        <w:tc>
          <w:tcPr>
            <w:tcW w:w="5954" w:type="dxa"/>
            <w:vAlign w:val="center"/>
          </w:tcPr>
          <w:p w14:paraId="4265D340" w14:textId="77777777" w:rsidR="00043809" w:rsidRPr="006B3A30" w:rsidRDefault="00043809" w:rsidP="0004380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shd w:val="clear" w:color="auto" w:fill="FFFFFF"/>
              </w:rPr>
              <w:t>Описание вида разрешенного использования земельного участка</w:t>
            </w:r>
          </w:p>
        </w:tc>
        <w:tc>
          <w:tcPr>
            <w:tcW w:w="6378" w:type="dxa"/>
            <w:vAlign w:val="center"/>
          </w:tcPr>
          <w:p w14:paraId="57661BFC" w14:textId="77777777" w:rsidR="00043809" w:rsidRPr="006B3A30" w:rsidRDefault="00043809" w:rsidP="0004380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6B3A30">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43809" w:rsidRPr="006B3A30" w14:paraId="2CEA6B6E" w14:textId="77777777" w:rsidTr="00043809">
        <w:trPr>
          <w:trHeight w:val="20"/>
        </w:trPr>
        <w:tc>
          <w:tcPr>
            <w:tcW w:w="3261" w:type="dxa"/>
            <w:vAlign w:val="center"/>
          </w:tcPr>
          <w:p w14:paraId="273CF440"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3.8.1</w:t>
            </w:r>
            <w:r w:rsidRPr="006B3A30">
              <w:rPr>
                <w:rFonts w:eastAsia="SimSun"/>
                <w:szCs w:val="24"/>
                <w:lang w:eastAsia="zh-CN"/>
              </w:rPr>
              <w:t>] – Государственное управление</w:t>
            </w:r>
          </w:p>
        </w:tc>
        <w:tc>
          <w:tcPr>
            <w:tcW w:w="5954" w:type="dxa"/>
            <w:shd w:val="clear" w:color="auto" w:fill="auto"/>
            <w:vAlign w:val="center"/>
          </w:tcPr>
          <w:p w14:paraId="6872F698"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1D6B10AB"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 /</w:t>
            </w:r>
            <w:r w:rsidRPr="006B3A30">
              <w:rPr>
                <w:b/>
                <w:bCs/>
                <w:szCs w:val="24"/>
              </w:rPr>
              <w:t>не подлежит установлению</w:t>
            </w:r>
            <w:r w:rsidRPr="006B3A30">
              <w:rPr>
                <w:rFonts w:eastAsia="SimSun"/>
                <w:szCs w:val="24"/>
                <w:lang w:eastAsia="zh-CN"/>
              </w:rPr>
              <w:t>;</w:t>
            </w:r>
          </w:p>
          <w:p w14:paraId="2F6B35BB"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3EF916F5"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74F28E8A"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185346A9"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4DCA850E"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6D5F44BF"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7ADD4B58" w14:textId="77777777" w:rsidR="00043809" w:rsidRPr="006B3A30" w:rsidRDefault="00043809" w:rsidP="00676CE3">
            <w:pPr>
              <w:widowControl w:val="0"/>
              <w:numPr>
                <w:ilvl w:val="0"/>
                <w:numId w:val="106"/>
              </w:numPr>
              <w:overflowPunct w:val="0"/>
              <w:autoSpaceDE w:val="0"/>
              <w:autoSpaceDN w:val="0"/>
              <w:adjustRightInd w:val="0"/>
              <w:spacing w:after="0" w:line="240" w:lineRule="auto"/>
              <w:jc w:val="both"/>
              <w:rPr>
                <w:szCs w:val="24"/>
                <w:u w:val="single"/>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6A067D5" w14:textId="77777777" w:rsidR="00043809" w:rsidRPr="006B3A30" w:rsidRDefault="00043809" w:rsidP="00676CE3">
            <w:pPr>
              <w:widowControl w:val="0"/>
              <w:numPr>
                <w:ilvl w:val="0"/>
                <w:numId w:val="106"/>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2BC0968" w14:textId="77777777" w:rsidR="00043809" w:rsidRPr="006B3A30" w:rsidRDefault="00043809" w:rsidP="00676CE3">
            <w:pPr>
              <w:widowControl w:val="0"/>
              <w:numPr>
                <w:ilvl w:val="0"/>
                <w:numId w:val="106"/>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2C1A902" w14:textId="77777777" w:rsidR="00043809" w:rsidRPr="006B3A30" w:rsidRDefault="00043809" w:rsidP="00676CE3">
            <w:pPr>
              <w:widowControl w:val="0"/>
              <w:numPr>
                <w:ilvl w:val="0"/>
                <w:numId w:val="106"/>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7A7D7D7A" w14:textId="77777777" w:rsidR="00043809" w:rsidRPr="006B3A30" w:rsidRDefault="00043809" w:rsidP="00676CE3">
            <w:pPr>
              <w:widowControl w:val="0"/>
              <w:numPr>
                <w:ilvl w:val="0"/>
                <w:numId w:val="106"/>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B43A3A9" w14:textId="77777777" w:rsidR="00043809" w:rsidRPr="006B3A30" w:rsidRDefault="00043809" w:rsidP="00676CE3">
            <w:pPr>
              <w:widowControl w:val="0"/>
              <w:numPr>
                <w:ilvl w:val="0"/>
                <w:numId w:val="106"/>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3FA79D07" w14:textId="77777777" w:rsidTr="00043809">
        <w:trPr>
          <w:trHeight w:val="20"/>
        </w:trPr>
        <w:tc>
          <w:tcPr>
            <w:tcW w:w="3261" w:type="dxa"/>
            <w:vAlign w:val="center"/>
          </w:tcPr>
          <w:p w14:paraId="3828170E"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[4</w:t>
            </w:r>
            <w:r w:rsidRPr="006B3A30">
              <w:rPr>
                <w:szCs w:val="24"/>
                <w:lang w:eastAsia="zh-CN"/>
              </w:rPr>
              <w:t>.1</w:t>
            </w:r>
            <w:r w:rsidRPr="006B3A30">
              <w:rPr>
                <w:rFonts w:eastAsia="SimSun"/>
                <w:szCs w:val="24"/>
                <w:lang w:eastAsia="zh-CN"/>
              </w:rPr>
              <w:t>] – Деловое управление</w:t>
            </w:r>
          </w:p>
        </w:tc>
        <w:tc>
          <w:tcPr>
            <w:tcW w:w="5954" w:type="dxa"/>
            <w:vAlign w:val="center"/>
          </w:tcPr>
          <w:p w14:paraId="7509417C"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14:paraId="7F22243C"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 /</w:t>
            </w:r>
            <w:r w:rsidRPr="006B3A30">
              <w:rPr>
                <w:b/>
                <w:bCs/>
                <w:szCs w:val="24"/>
              </w:rPr>
              <w:t>не подлежит установлению</w:t>
            </w:r>
            <w:r w:rsidRPr="006B3A30">
              <w:rPr>
                <w:rFonts w:eastAsia="SimSun"/>
                <w:szCs w:val="24"/>
                <w:lang w:eastAsia="zh-CN"/>
              </w:rPr>
              <w:t>;</w:t>
            </w:r>
          </w:p>
          <w:p w14:paraId="5BD50B1B"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1717E7A6"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0B1E80CF"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2C402CD6"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3504EAF4"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18B66AFC"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2932FEF2" w14:textId="77777777" w:rsidR="00043809" w:rsidRPr="006B3A30" w:rsidRDefault="00043809" w:rsidP="00676CE3">
            <w:pPr>
              <w:widowControl w:val="0"/>
              <w:numPr>
                <w:ilvl w:val="0"/>
                <w:numId w:val="108"/>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46B42A3" w14:textId="77777777" w:rsidR="00043809" w:rsidRPr="006B3A30" w:rsidRDefault="00043809" w:rsidP="00676CE3">
            <w:pPr>
              <w:widowControl w:val="0"/>
              <w:numPr>
                <w:ilvl w:val="0"/>
                <w:numId w:val="108"/>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E82DF3" w14:textId="77777777" w:rsidR="00043809" w:rsidRPr="006B3A30" w:rsidRDefault="00043809" w:rsidP="00676CE3">
            <w:pPr>
              <w:widowControl w:val="0"/>
              <w:numPr>
                <w:ilvl w:val="0"/>
                <w:numId w:val="108"/>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33788BD" w14:textId="77777777" w:rsidR="00043809" w:rsidRPr="006B3A30" w:rsidRDefault="00043809" w:rsidP="00676CE3">
            <w:pPr>
              <w:widowControl w:val="0"/>
              <w:numPr>
                <w:ilvl w:val="0"/>
                <w:numId w:val="108"/>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подлежат установлению;</w:t>
            </w:r>
          </w:p>
          <w:p w14:paraId="04857CC0" w14:textId="77777777" w:rsidR="00043809" w:rsidRPr="006B3A30" w:rsidRDefault="00043809" w:rsidP="00676CE3">
            <w:pPr>
              <w:widowControl w:val="0"/>
              <w:numPr>
                <w:ilvl w:val="0"/>
                <w:numId w:val="108"/>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00F8D2C" w14:textId="77777777" w:rsidR="00043809" w:rsidRPr="006B3A30" w:rsidRDefault="00043809" w:rsidP="00676CE3">
            <w:pPr>
              <w:widowControl w:val="0"/>
              <w:numPr>
                <w:ilvl w:val="0"/>
                <w:numId w:val="108"/>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50003CFA" w14:textId="77777777" w:rsidTr="00043809">
        <w:trPr>
          <w:trHeight w:val="838"/>
        </w:trPr>
        <w:tc>
          <w:tcPr>
            <w:tcW w:w="3261" w:type="dxa"/>
            <w:vAlign w:val="center"/>
          </w:tcPr>
          <w:p w14:paraId="1C3FEE26"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4.5</w:t>
            </w:r>
            <w:r w:rsidRPr="006B3A30">
              <w:rPr>
                <w:rFonts w:eastAsia="SimSun"/>
                <w:szCs w:val="24"/>
                <w:lang w:eastAsia="zh-CN"/>
              </w:rPr>
              <w:t>] – Банковская и страховая деятельность</w:t>
            </w:r>
          </w:p>
        </w:tc>
        <w:tc>
          <w:tcPr>
            <w:tcW w:w="5954" w:type="dxa"/>
            <w:shd w:val="clear" w:color="auto" w:fill="auto"/>
            <w:vAlign w:val="center"/>
          </w:tcPr>
          <w:p w14:paraId="5B9FE672"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объектов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20587790"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w:t>
            </w:r>
            <w:r w:rsidRPr="006B3A30">
              <w:rPr>
                <w:b/>
                <w:bCs/>
                <w:szCs w:val="24"/>
              </w:rPr>
              <w:t>не подлежит установлению</w:t>
            </w:r>
            <w:r w:rsidRPr="006B3A30">
              <w:rPr>
                <w:rFonts w:eastAsia="SimSun"/>
                <w:szCs w:val="24"/>
                <w:lang w:eastAsia="zh-CN"/>
              </w:rPr>
              <w:t>;</w:t>
            </w:r>
          </w:p>
          <w:p w14:paraId="7CEF821C"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0B5F7239"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67ADA688"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0BDAA798"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5E5C332E"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1224580F"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175303F4" w14:textId="77777777" w:rsidR="00043809" w:rsidRPr="006B3A30" w:rsidRDefault="00043809" w:rsidP="00676CE3">
            <w:pPr>
              <w:widowControl w:val="0"/>
              <w:numPr>
                <w:ilvl w:val="0"/>
                <w:numId w:val="107"/>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6CB6C93" w14:textId="77777777" w:rsidR="00043809" w:rsidRPr="006B3A30" w:rsidRDefault="00043809" w:rsidP="00676CE3">
            <w:pPr>
              <w:widowControl w:val="0"/>
              <w:numPr>
                <w:ilvl w:val="0"/>
                <w:numId w:val="107"/>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5112170" w14:textId="77777777" w:rsidR="00043809" w:rsidRPr="006B3A30" w:rsidRDefault="00043809" w:rsidP="00676CE3">
            <w:pPr>
              <w:widowControl w:val="0"/>
              <w:numPr>
                <w:ilvl w:val="0"/>
                <w:numId w:val="107"/>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D3C9DF5" w14:textId="77777777" w:rsidR="00043809" w:rsidRPr="006B3A30" w:rsidRDefault="00043809" w:rsidP="00676CE3">
            <w:pPr>
              <w:widowControl w:val="0"/>
              <w:numPr>
                <w:ilvl w:val="0"/>
                <w:numId w:val="107"/>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3984726E" w14:textId="77777777" w:rsidR="00043809" w:rsidRPr="006B3A30" w:rsidRDefault="00043809" w:rsidP="00676CE3">
            <w:pPr>
              <w:widowControl w:val="0"/>
              <w:numPr>
                <w:ilvl w:val="0"/>
                <w:numId w:val="107"/>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926C92B" w14:textId="77777777" w:rsidR="00043809" w:rsidRPr="006B3A30" w:rsidRDefault="00043809" w:rsidP="00676CE3">
            <w:pPr>
              <w:widowControl w:val="0"/>
              <w:numPr>
                <w:ilvl w:val="0"/>
                <w:numId w:val="107"/>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47152692" w14:textId="77777777" w:rsidTr="00043809">
        <w:trPr>
          <w:trHeight w:val="20"/>
        </w:trPr>
        <w:tc>
          <w:tcPr>
            <w:tcW w:w="3261" w:type="dxa"/>
            <w:vAlign w:val="center"/>
          </w:tcPr>
          <w:p w14:paraId="3430322A"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3.2.2</w:t>
            </w:r>
            <w:r w:rsidRPr="006B3A30">
              <w:rPr>
                <w:rFonts w:eastAsia="SimSun"/>
                <w:szCs w:val="24"/>
                <w:lang w:eastAsia="zh-CN"/>
              </w:rPr>
              <w:t>] – Оказание социальной помощи населению</w:t>
            </w:r>
          </w:p>
        </w:tc>
        <w:tc>
          <w:tcPr>
            <w:tcW w:w="5954" w:type="dxa"/>
            <w:shd w:val="clear" w:color="auto" w:fill="auto"/>
            <w:vAlign w:val="center"/>
          </w:tcPr>
          <w:p w14:paraId="38014BF3"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4CB8930"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некоммерческих фондов, благотворительных организаций, клубов по интересам</w:t>
            </w:r>
          </w:p>
        </w:tc>
        <w:tc>
          <w:tcPr>
            <w:tcW w:w="6378" w:type="dxa"/>
            <w:vMerge/>
          </w:tcPr>
          <w:p w14:paraId="2F5ABD19"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p>
        </w:tc>
      </w:tr>
      <w:tr w:rsidR="00043809" w:rsidRPr="006B3A30" w14:paraId="166202B0" w14:textId="77777777" w:rsidTr="00043809">
        <w:trPr>
          <w:trHeight w:val="20"/>
        </w:trPr>
        <w:tc>
          <w:tcPr>
            <w:tcW w:w="3261" w:type="dxa"/>
            <w:vAlign w:val="center"/>
          </w:tcPr>
          <w:p w14:paraId="11759B9D" w14:textId="77777777" w:rsidR="00043809" w:rsidRPr="006B3A30" w:rsidRDefault="00043809" w:rsidP="00043809">
            <w:pPr>
              <w:widowControl w:val="0"/>
              <w:overflowPunct w:val="0"/>
              <w:autoSpaceDE w:val="0"/>
              <w:autoSpaceDN w:val="0"/>
              <w:adjustRightInd w:val="0"/>
              <w:spacing w:after="0" w:line="240" w:lineRule="auto"/>
              <w:jc w:val="both"/>
              <w:rPr>
                <w:szCs w:val="24"/>
              </w:rPr>
            </w:pPr>
            <w:r w:rsidRPr="006B3A30">
              <w:rPr>
                <w:rFonts w:eastAsia="SimSun"/>
                <w:szCs w:val="24"/>
                <w:lang w:eastAsia="zh-CN"/>
              </w:rPr>
              <w:t>[</w:t>
            </w:r>
            <w:r w:rsidRPr="006B3A30">
              <w:rPr>
                <w:szCs w:val="24"/>
                <w:lang w:eastAsia="zh-CN"/>
              </w:rPr>
              <w:t>3.2.3</w:t>
            </w:r>
            <w:r w:rsidRPr="006B3A30">
              <w:rPr>
                <w:rFonts w:eastAsia="SimSun"/>
                <w:szCs w:val="24"/>
                <w:lang w:eastAsia="zh-CN"/>
              </w:rPr>
              <w:t xml:space="preserve">] – </w:t>
            </w:r>
            <w:r w:rsidRPr="006B3A30">
              <w:rPr>
                <w:szCs w:val="24"/>
              </w:rPr>
              <w:t>Оказание услуг связи</w:t>
            </w:r>
          </w:p>
        </w:tc>
        <w:tc>
          <w:tcPr>
            <w:tcW w:w="5954" w:type="dxa"/>
            <w:shd w:val="clear" w:color="auto" w:fill="auto"/>
            <w:vAlign w:val="center"/>
          </w:tcPr>
          <w:p w14:paraId="67DF9114"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14:paraId="06CD8B34"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p>
        </w:tc>
      </w:tr>
      <w:tr w:rsidR="00043809" w:rsidRPr="006B3A30" w14:paraId="54A0B5A3" w14:textId="77777777" w:rsidTr="00043809">
        <w:trPr>
          <w:trHeight w:val="20"/>
        </w:trPr>
        <w:tc>
          <w:tcPr>
            <w:tcW w:w="3261" w:type="dxa"/>
            <w:vAlign w:val="center"/>
          </w:tcPr>
          <w:p w14:paraId="490DE7A3"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3.2.4</w:t>
            </w:r>
            <w:r w:rsidRPr="006B3A30">
              <w:rPr>
                <w:rFonts w:eastAsia="SimSun"/>
                <w:szCs w:val="24"/>
                <w:lang w:eastAsia="zh-CN"/>
              </w:rPr>
              <w:t xml:space="preserve">] – </w:t>
            </w:r>
            <w:r w:rsidRPr="006B3A30">
              <w:rPr>
                <w:szCs w:val="24"/>
              </w:rPr>
              <w:t>Общежития</w:t>
            </w:r>
          </w:p>
        </w:tc>
        <w:tc>
          <w:tcPr>
            <w:tcW w:w="5954" w:type="dxa"/>
            <w:shd w:val="clear" w:color="auto" w:fill="auto"/>
            <w:vAlign w:val="center"/>
          </w:tcPr>
          <w:p w14:paraId="357C3FEB"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Pr>
          <w:p w14:paraId="7AACDCD4"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p>
        </w:tc>
      </w:tr>
      <w:tr w:rsidR="00043809" w:rsidRPr="006B3A30" w14:paraId="28EDCA74" w14:textId="77777777" w:rsidTr="00043809">
        <w:trPr>
          <w:trHeight w:val="20"/>
        </w:trPr>
        <w:tc>
          <w:tcPr>
            <w:tcW w:w="3261" w:type="dxa"/>
            <w:vAlign w:val="center"/>
          </w:tcPr>
          <w:p w14:paraId="34651B89"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[3.6.1] – Объекты культурно-досуговой деятельности</w:t>
            </w:r>
          </w:p>
        </w:tc>
        <w:tc>
          <w:tcPr>
            <w:tcW w:w="5954" w:type="dxa"/>
            <w:vAlign w:val="center"/>
          </w:tcPr>
          <w:p w14:paraId="25DE3123"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vAlign w:val="center"/>
          </w:tcPr>
          <w:p w14:paraId="580FC170"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 /</w:t>
            </w:r>
            <w:r w:rsidRPr="006B3A30">
              <w:rPr>
                <w:b/>
                <w:bCs/>
                <w:szCs w:val="24"/>
              </w:rPr>
              <w:t>не подлежит установлению</w:t>
            </w:r>
            <w:r w:rsidRPr="006B3A30">
              <w:rPr>
                <w:rFonts w:eastAsia="SimSun"/>
                <w:szCs w:val="24"/>
                <w:lang w:eastAsia="zh-CN"/>
              </w:rPr>
              <w:t xml:space="preserve">; </w:t>
            </w:r>
          </w:p>
          <w:p w14:paraId="6F7CC897"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21284012"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202EA5B8"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389839A5"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42E83274"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60E458DE"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3332167D" w14:textId="77777777" w:rsidR="00043809" w:rsidRPr="006B3A30" w:rsidRDefault="00043809" w:rsidP="00676CE3">
            <w:pPr>
              <w:widowControl w:val="0"/>
              <w:numPr>
                <w:ilvl w:val="0"/>
                <w:numId w:val="109"/>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3958B16" w14:textId="77777777" w:rsidR="00043809" w:rsidRPr="006B3A30" w:rsidRDefault="00043809" w:rsidP="00676CE3">
            <w:pPr>
              <w:widowControl w:val="0"/>
              <w:numPr>
                <w:ilvl w:val="0"/>
                <w:numId w:val="109"/>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B057E05" w14:textId="77777777" w:rsidR="00043809" w:rsidRPr="006B3A30" w:rsidRDefault="00043809" w:rsidP="00676CE3">
            <w:pPr>
              <w:widowControl w:val="0"/>
              <w:numPr>
                <w:ilvl w:val="0"/>
                <w:numId w:val="109"/>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CC0540A" w14:textId="77777777" w:rsidR="00043809" w:rsidRPr="006B3A30" w:rsidRDefault="00043809" w:rsidP="00676CE3">
            <w:pPr>
              <w:widowControl w:val="0"/>
              <w:numPr>
                <w:ilvl w:val="0"/>
                <w:numId w:val="109"/>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подлежат установлению;</w:t>
            </w:r>
          </w:p>
          <w:p w14:paraId="5964F5BF" w14:textId="77777777" w:rsidR="00043809" w:rsidRPr="006B3A30" w:rsidRDefault="00043809" w:rsidP="00676CE3">
            <w:pPr>
              <w:widowControl w:val="0"/>
              <w:numPr>
                <w:ilvl w:val="0"/>
                <w:numId w:val="109"/>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13492BB" w14:textId="77777777" w:rsidR="00043809" w:rsidRPr="006B3A30" w:rsidRDefault="00043809" w:rsidP="00676CE3">
            <w:pPr>
              <w:widowControl w:val="0"/>
              <w:numPr>
                <w:ilvl w:val="0"/>
                <w:numId w:val="109"/>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214F23DC" w14:textId="77777777" w:rsidTr="00043809">
        <w:trPr>
          <w:trHeight w:val="20"/>
        </w:trPr>
        <w:tc>
          <w:tcPr>
            <w:tcW w:w="3261" w:type="dxa"/>
            <w:vAlign w:val="center"/>
          </w:tcPr>
          <w:p w14:paraId="457C98A9"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4.2</w:t>
            </w:r>
            <w:r w:rsidRPr="006B3A30">
              <w:rPr>
                <w:rFonts w:eastAsia="SimSun"/>
                <w:szCs w:val="24"/>
                <w:lang w:eastAsia="zh-CN"/>
              </w:rPr>
              <w:t>] – Объекты торговли (торговые центры, торгово-развлекательные центры (комплексы)</w:t>
            </w:r>
          </w:p>
        </w:tc>
        <w:tc>
          <w:tcPr>
            <w:tcW w:w="5954" w:type="dxa"/>
            <w:tcBorders>
              <w:bottom w:val="single" w:sz="2" w:space="0" w:color="000000"/>
              <w:right w:val="single" w:sz="2" w:space="0" w:color="000000"/>
            </w:tcBorders>
            <w:shd w:val="clear" w:color="auto" w:fill="auto"/>
          </w:tcPr>
          <w:p w14:paraId="57F96109" w14:textId="77777777" w:rsidR="00043809" w:rsidRPr="006B3A30" w:rsidRDefault="00043809" w:rsidP="00043809">
            <w:pPr>
              <w:pStyle w:val="affffffffa"/>
              <w:ind w:firstLine="0"/>
            </w:pPr>
            <w:r w:rsidRPr="006B3A30">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anchor1045" w:history="1">
              <w:r w:rsidRPr="006B3A30">
                <w:t>кодами 4.5</w:t>
              </w:r>
            </w:hyperlink>
            <w:r w:rsidRPr="006B3A30">
              <w:t xml:space="preserve">, </w:t>
            </w:r>
            <w:hyperlink w:anchor="anchor1046" w:history="1">
              <w:r w:rsidRPr="006B3A30">
                <w:t>4.6</w:t>
              </w:r>
            </w:hyperlink>
            <w:r w:rsidRPr="006B3A30">
              <w:t xml:space="preserve">, </w:t>
            </w:r>
            <w:hyperlink w:anchor="anchor1048" w:history="1">
              <w:r w:rsidRPr="006B3A30">
                <w:t>4.8 – 4.8.2</w:t>
              </w:r>
            </w:hyperlink>
            <w:r w:rsidRPr="006B3A30">
              <w:t>;</w:t>
            </w:r>
          </w:p>
          <w:p w14:paraId="150C87B7" w14:textId="77777777" w:rsidR="00043809" w:rsidRPr="006B3A30" w:rsidRDefault="00043809" w:rsidP="00043809">
            <w:pPr>
              <w:pStyle w:val="affffffffa"/>
              <w:ind w:firstLine="0"/>
            </w:pPr>
            <w:r w:rsidRPr="006B3A30">
              <w:t>размещение гаражей и (или) стоянок для автомобилей сотрудников и посетителей торгового центра</w:t>
            </w:r>
          </w:p>
        </w:tc>
        <w:tc>
          <w:tcPr>
            <w:tcW w:w="6378" w:type="dxa"/>
            <w:vMerge w:val="restart"/>
            <w:vAlign w:val="center"/>
          </w:tcPr>
          <w:p w14:paraId="1CBF2B1C"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100 кв. м/</w:t>
            </w:r>
            <w:r w:rsidRPr="006B3A30">
              <w:rPr>
                <w:b/>
                <w:bCs/>
                <w:szCs w:val="24"/>
              </w:rPr>
              <w:t>не подлежит установлению</w:t>
            </w:r>
            <w:r w:rsidRPr="006B3A30">
              <w:rPr>
                <w:rFonts w:eastAsia="SimSun"/>
                <w:szCs w:val="24"/>
                <w:lang w:eastAsia="zh-CN"/>
              </w:rPr>
              <w:t>;</w:t>
            </w:r>
          </w:p>
          <w:p w14:paraId="6CE58A6A"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3CFBFC05"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2A001ADE"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61138253"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447B9586"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54241AAF"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08207FB9" w14:textId="77777777" w:rsidR="00043809" w:rsidRPr="006B3A30" w:rsidRDefault="00043809" w:rsidP="00676CE3">
            <w:pPr>
              <w:widowControl w:val="0"/>
              <w:numPr>
                <w:ilvl w:val="0"/>
                <w:numId w:val="110"/>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1D08F02" w14:textId="77777777" w:rsidR="00043809" w:rsidRPr="006B3A30" w:rsidRDefault="00043809" w:rsidP="00676CE3">
            <w:pPr>
              <w:widowControl w:val="0"/>
              <w:numPr>
                <w:ilvl w:val="0"/>
                <w:numId w:val="110"/>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90B1F6A" w14:textId="77777777" w:rsidR="00043809" w:rsidRPr="006B3A30" w:rsidRDefault="00043809" w:rsidP="00676CE3">
            <w:pPr>
              <w:widowControl w:val="0"/>
              <w:numPr>
                <w:ilvl w:val="0"/>
                <w:numId w:val="110"/>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AC0D742" w14:textId="77777777" w:rsidR="00043809" w:rsidRPr="006B3A30" w:rsidRDefault="00043809" w:rsidP="00676CE3">
            <w:pPr>
              <w:widowControl w:val="0"/>
              <w:numPr>
                <w:ilvl w:val="0"/>
                <w:numId w:val="110"/>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подлежат установлению;</w:t>
            </w:r>
          </w:p>
          <w:p w14:paraId="330EF032" w14:textId="77777777" w:rsidR="00043809" w:rsidRPr="006B3A30" w:rsidRDefault="00043809" w:rsidP="00676CE3">
            <w:pPr>
              <w:widowControl w:val="0"/>
              <w:numPr>
                <w:ilvl w:val="0"/>
                <w:numId w:val="110"/>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F21733F" w14:textId="77777777" w:rsidR="00043809" w:rsidRPr="006B3A30" w:rsidRDefault="00043809" w:rsidP="00676CE3">
            <w:pPr>
              <w:widowControl w:val="0"/>
              <w:numPr>
                <w:ilvl w:val="0"/>
                <w:numId w:val="110"/>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69F47F51" w14:textId="77777777" w:rsidTr="00043809">
        <w:trPr>
          <w:trHeight w:val="20"/>
        </w:trPr>
        <w:tc>
          <w:tcPr>
            <w:tcW w:w="3261" w:type="dxa"/>
            <w:vAlign w:val="center"/>
          </w:tcPr>
          <w:p w14:paraId="741F7EF1"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4.3</w:t>
            </w:r>
            <w:r w:rsidRPr="006B3A30">
              <w:rPr>
                <w:rFonts w:eastAsia="SimSun"/>
                <w:szCs w:val="24"/>
                <w:lang w:eastAsia="zh-CN"/>
              </w:rPr>
              <w:t>] – Рынки</w:t>
            </w:r>
          </w:p>
        </w:tc>
        <w:tc>
          <w:tcPr>
            <w:tcW w:w="5954" w:type="dxa"/>
            <w:tcBorders>
              <w:bottom w:val="single" w:sz="2" w:space="0" w:color="000000"/>
              <w:right w:val="single" w:sz="2" w:space="0" w:color="000000"/>
            </w:tcBorders>
            <w:shd w:val="clear" w:color="auto" w:fill="auto"/>
          </w:tcPr>
          <w:p w14:paraId="7755E373" w14:textId="77777777" w:rsidR="00043809" w:rsidRPr="006B3A30" w:rsidRDefault="00043809" w:rsidP="00043809">
            <w:pPr>
              <w:pStyle w:val="affffffffa"/>
              <w:ind w:firstLine="0"/>
            </w:pPr>
            <w:r w:rsidRPr="006B3A30">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503B561" w14:textId="77777777" w:rsidR="00043809" w:rsidRPr="006B3A30" w:rsidRDefault="00043809" w:rsidP="00043809">
            <w:pPr>
              <w:pStyle w:val="affffffffa"/>
              <w:ind w:firstLine="0"/>
            </w:pPr>
            <w:r w:rsidRPr="006B3A30">
              <w:t>размещение гаражей и (или) стоянок для автомобилей сотрудников и посетителей рынка</w:t>
            </w:r>
          </w:p>
        </w:tc>
        <w:tc>
          <w:tcPr>
            <w:tcW w:w="6378" w:type="dxa"/>
            <w:vMerge/>
            <w:vAlign w:val="center"/>
          </w:tcPr>
          <w:p w14:paraId="6A5214CA"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p>
        </w:tc>
      </w:tr>
      <w:tr w:rsidR="00043809" w:rsidRPr="006B3A30" w14:paraId="0600BA9C" w14:textId="77777777" w:rsidTr="00043809">
        <w:trPr>
          <w:trHeight w:val="20"/>
        </w:trPr>
        <w:tc>
          <w:tcPr>
            <w:tcW w:w="3261" w:type="dxa"/>
            <w:vAlign w:val="center"/>
          </w:tcPr>
          <w:p w14:paraId="63C542E1"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4.4</w:t>
            </w:r>
            <w:r w:rsidRPr="006B3A30">
              <w:rPr>
                <w:rFonts w:eastAsia="SimSun"/>
                <w:szCs w:val="24"/>
                <w:lang w:eastAsia="zh-CN"/>
              </w:rPr>
              <w:t>] – Магазины</w:t>
            </w:r>
          </w:p>
        </w:tc>
        <w:tc>
          <w:tcPr>
            <w:tcW w:w="5954" w:type="dxa"/>
            <w:tcBorders>
              <w:bottom w:val="single" w:sz="2" w:space="0" w:color="000000"/>
              <w:right w:val="single" w:sz="2" w:space="0" w:color="000000"/>
            </w:tcBorders>
            <w:shd w:val="clear" w:color="auto" w:fill="auto"/>
          </w:tcPr>
          <w:p w14:paraId="21A3A6A1" w14:textId="77777777" w:rsidR="00043809" w:rsidRPr="006B3A30" w:rsidRDefault="00043809" w:rsidP="00043809">
            <w:pPr>
              <w:pStyle w:val="affffffffa"/>
              <w:ind w:firstLine="0"/>
            </w:pPr>
            <w:r w:rsidRPr="006B3A30">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vMerge/>
            <w:vAlign w:val="center"/>
          </w:tcPr>
          <w:p w14:paraId="1E3C2FC1"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p>
        </w:tc>
      </w:tr>
      <w:tr w:rsidR="00043809" w:rsidRPr="006B3A30" w14:paraId="5A5AE175" w14:textId="77777777" w:rsidTr="00043809">
        <w:trPr>
          <w:trHeight w:val="20"/>
        </w:trPr>
        <w:tc>
          <w:tcPr>
            <w:tcW w:w="3261" w:type="dxa"/>
            <w:vAlign w:val="center"/>
          </w:tcPr>
          <w:p w14:paraId="6503AEB0"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4.10</w:t>
            </w:r>
            <w:r w:rsidRPr="006B3A30">
              <w:rPr>
                <w:rFonts w:eastAsia="SimSun"/>
                <w:szCs w:val="24"/>
                <w:lang w:eastAsia="zh-CN"/>
              </w:rPr>
              <w:t>] – Выставочно-ярмарочная деятельность</w:t>
            </w:r>
          </w:p>
        </w:tc>
        <w:tc>
          <w:tcPr>
            <w:tcW w:w="5954" w:type="dxa"/>
            <w:tcBorders>
              <w:bottom w:val="single" w:sz="2" w:space="0" w:color="000000"/>
              <w:right w:val="single" w:sz="2" w:space="0" w:color="000000"/>
            </w:tcBorders>
            <w:shd w:val="clear" w:color="auto" w:fill="auto"/>
          </w:tcPr>
          <w:p w14:paraId="595182BB" w14:textId="77777777" w:rsidR="00043809" w:rsidRPr="006B3A30" w:rsidRDefault="00043809" w:rsidP="00043809">
            <w:pPr>
              <w:pStyle w:val="affffffffa"/>
              <w:ind w:firstLine="0"/>
            </w:pPr>
            <w:r w:rsidRPr="006B3A30">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vMerge/>
            <w:vAlign w:val="center"/>
          </w:tcPr>
          <w:p w14:paraId="2711363F"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p>
        </w:tc>
      </w:tr>
      <w:tr w:rsidR="00043809" w:rsidRPr="006B3A30" w14:paraId="00612571" w14:textId="77777777" w:rsidTr="00043809">
        <w:trPr>
          <w:trHeight w:val="20"/>
        </w:trPr>
        <w:tc>
          <w:tcPr>
            <w:tcW w:w="3261" w:type="dxa"/>
            <w:shd w:val="clear" w:color="auto" w:fill="auto"/>
            <w:vAlign w:val="center"/>
          </w:tcPr>
          <w:p w14:paraId="6B8825C9"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 xml:space="preserve">[4.6] – </w:t>
            </w:r>
            <w:r w:rsidRPr="006B3A30">
              <w:rPr>
                <w:szCs w:val="24"/>
              </w:rPr>
              <w:t>Общественное питание</w:t>
            </w:r>
          </w:p>
        </w:tc>
        <w:tc>
          <w:tcPr>
            <w:tcW w:w="5954" w:type="dxa"/>
            <w:tcBorders>
              <w:bottom w:val="single" w:sz="2" w:space="0" w:color="000000"/>
              <w:right w:val="single" w:sz="2" w:space="0" w:color="000000"/>
            </w:tcBorders>
            <w:shd w:val="clear" w:color="auto" w:fill="auto"/>
          </w:tcPr>
          <w:p w14:paraId="611E7984" w14:textId="77777777" w:rsidR="00043809" w:rsidRPr="006B3A30" w:rsidRDefault="00043809" w:rsidP="00043809">
            <w:pPr>
              <w:pStyle w:val="affffffffa"/>
              <w:ind w:firstLine="0"/>
            </w:pPr>
            <w:r w:rsidRPr="006B3A30">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shd w:val="clear" w:color="auto" w:fill="auto"/>
            <w:vAlign w:val="center"/>
          </w:tcPr>
          <w:p w14:paraId="6928B390"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300 кв. м/5000 кв. м;</w:t>
            </w:r>
          </w:p>
          <w:p w14:paraId="597D89C1"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401AA747"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5990136D"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07462520"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290AFF03"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25E5ED62"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00D09389" w14:textId="77777777" w:rsidR="00043809" w:rsidRPr="006B3A30" w:rsidRDefault="00043809" w:rsidP="00676CE3">
            <w:pPr>
              <w:widowControl w:val="0"/>
              <w:numPr>
                <w:ilvl w:val="0"/>
                <w:numId w:val="111"/>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CB89475" w14:textId="77777777" w:rsidR="00043809" w:rsidRPr="006B3A30" w:rsidRDefault="00043809" w:rsidP="00676CE3">
            <w:pPr>
              <w:widowControl w:val="0"/>
              <w:numPr>
                <w:ilvl w:val="0"/>
                <w:numId w:val="111"/>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024345B" w14:textId="77777777" w:rsidR="00043809" w:rsidRPr="006B3A30" w:rsidRDefault="00043809" w:rsidP="00676CE3">
            <w:pPr>
              <w:widowControl w:val="0"/>
              <w:numPr>
                <w:ilvl w:val="0"/>
                <w:numId w:val="111"/>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7F962EB" w14:textId="77777777" w:rsidR="00043809" w:rsidRPr="006B3A30" w:rsidRDefault="00043809" w:rsidP="00676CE3">
            <w:pPr>
              <w:widowControl w:val="0"/>
              <w:numPr>
                <w:ilvl w:val="0"/>
                <w:numId w:val="111"/>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подлежат установлению;</w:t>
            </w:r>
          </w:p>
          <w:p w14:paraId="3554C5BC" w14:textId="77777777" w:rsidR="00043809" w:rsidRPr="006B3A30" w:rsidRDefault="00043809" w:rsidP="00676CE3">
            <w:pPr>
              <w:widowControl w:val="0"/>
              <w:numPr>
                <w:ilvl w:val="0"/>
                <w:numId w:val="111"/>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0329A96" w14:textId="77777777" w:rsidR="00043809" w:rsidRPr="006B3A30" w:rsidRDefault="00043809" w:rsidP="00676CE3">
            <w:pPr>
              <w:widowControl w:val="0"/>
              <w:numPr>
                <w:ilvl w:val="0"/>
                <w:numId w:val="111"/>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39D9C9C8" w14:textId="77777777" w:rsidTr="00043809">
        <w:trPr>
          <w:trHeight w:val="20"/>
        </w:trPr>
        <w:tc>
          <w:tcPr>
            <w:tcW w:w="3261" w:type="dxa"/>
            <w:shd w:val="clear" w:color="auto" w:fill="auto"/>
            <w:vAlign w:val="center"/>
          </w:tcPr>
          <w:p w14:paraId="29E61554"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3.3</w:t>
            </w:r>
            <w:r w:rsidRPr="006B3A30">
              <w:rPr>
                <w:rFonts w:eastAsia="SimSun"/>
                <w:szCs w:val="24"/>
                <w:lang w:eastAsia="zh-CN"/>
              </w:rPr>
              <w:t>] – Бытовое обслуживание</w:t>
            </w:r>
          </w:p>
        </w:tc>
        <w:tc>
          <w:tcPr>
            <w:tcW w:w="5954" w:type="dxa"/>
            <w:shd w:val="clear" w:color="auto" w:fill="auto"/>
            <w:vAlign w:val="center"/>
          </w:tcPr>
          <w:p w14:paraId="7ACCF09C"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shd w:val="clear" w:color="auto" w:fill="auto"/>
            <w:vAlign w:val="center"/>
          </w:tcPr>
          <w:p w14:paraId="233788A2"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100 кв. м/5000 кв. м;</w:t>
            </w:r>
          </w:p>
          <w:p w14:paraId="2481815A"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174C0CA6"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5B8E038F"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722B7B2F"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0921AC0B"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6BD1E01C"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6D8F8243" w14:textId="77777777" w:rsidR="00043809" w:rsidRPr="006B3A30" w:rsidRDefault="00043809" w:rsidP="00676CE3">
            <w:pPr>
              <w:widowControl w:val="0"/>
              <w:numPr>
                <w:ilvl w:val="0"/>
                <w:numId w:val="112"/>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5853A5A" w14:textId="77777777" w:rsidR="00043809" w:rsidRPr="006B3A30" w:rsidRDefault="00043809" w:rsidP="00676CE3">
            <w:pPr>
              <w:widowControl w:val="0"/>
              <w:numPr>
                <w:ilvl w:val="0"/>
                <w:numId w:val="112"/>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31C6BD5" w14:textId="77777777" w:rsidR="00043809" w:rsidRPr="006B3A30" w:rsidRDefault="00043809" w:rsidP="00676CE3">
            <w:pPr>
              <w:widowControl w:val="0"/>
              <w:numPr>
                <w:ilvl w:val="0"/>
                <w:numId w:val="112"/>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4619BC1" w14:textId="77777777" w:rsidR="00043809" w:rsidRPr="006B3A30" w:rsidRDefault="00043809" w:rsidP="00676CE3">
            <w:pPr>
              <w:widowControl w:val="0"/>
              <w:numPr>
                <w:ilvl w:val="0"/>
                <w:numId w:val="112"/>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2FA0F8A1" w14:textId="77777777" w:rsidR="00043809" w:rsidRPr="006B3A30" w:rsidRDefault="00043809" w:rsidP="00676CE3">
            <w:pPr>
              <w:widowControl w:val="0"/>
              <w:numPr>
                <w:ilvl w:val="0"/>
                <w:numId w:val="112"/>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D6F1732" w14:textId="77777777" w:rsidR="00043809" w:rsidRPr="006B3A30" w:rsidRDefault="00043809" w:rsidP="00676CE3">
            <w:pPr>
              <w:widowControl w:val="0"/>
              <w:numPr>
                <w:ilvl w:val="0"/>
                <w:numId w:val="112"/>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06AE8869" w14:textId="77777777" w:rsidTr="00043809">
        <w:trPr>
          <w:trHeight w:val="20"/>
        </w:trPr>
        <w:tc>
          <w:tcPr>
            <w:tcW w:w="3261" w:type="dxa"/>
            <w:vAlign w:val="center"/>
          </w:tcPr>
          <w:p w14:paraId="731ED7B8"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[4.8.1] – Развлекательные мероприятия</w:t>
            </w:r>
          </w:p>
        </w:tc>
        <w:tc>
          <w:tcPr>
            <w:tcW w:w="5954" w:type="dxa"/>
            <w:vAlign w:val="center"/>
          </w:tcPr>
          <w:p w14:paraId="0146946D"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vAlign w:val="center"/>
          </w:tcPr>
          <w:p w14:paraId="0BB8C057"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100 кв. м/</w:t>
            </w:r>
            <w:r w:rsidRPr="006B3A30">
              <w:rPr>
                <w:b/>
                <w:bCs/>
                <w:szCs w:val="24"/>
              </w:rPr>
              <w:t>не подлежит установлению</w:t>
            </w:r>
            <w:r w:rsidRPr="006B3A30">
              <w:rPr>
                <w:rFonts w:eastAsia="SimSun"/>
                <w:szCs w:val="24"/>
                <w:lang w:eastAsia="zh-CN"/>
              </w:rPr>
              <w:t>;</w:t>
            </w:r>
          </w:p>
          <w:p w14:paraId="49B7798F"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1EBF51E2"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минимальные отступы от границ земельных участков – 3 м;</w:t>
            </w:r>
          </w:p>
          <w:p w14:paraId="2CB50EB0"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390149A2"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высота строений, сооружений от уровня земли – 15 м;</w:t>
            </w:r>
          </w:p>
          <w:p w14:paraId="0172A193"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25AD3016"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001A91DE" w14:textId="77777777" w:rsidR="00043809" w:rsidRPr="006B3A30" w:rsidRDefault="00043809" w:rsidP="00676CE3">
            <w:pPr>
              <w:widowControl w:val="0"/>
              <w:numPr>
                <w:ilvl w:val="0"/>
                <w:numId w:val="113"/>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65A9069" w14:textId="77777777" w:rsidR="00043809" w:rsidRPr="006B3A30" w:rsidRDefault="00043809" w:rsidP="00676CE3">
            <w:pPr>
              <w:widowControl w:val="0"/>
              <w:numPr>
                <w:ilvl w:val="0"/>
                <w:numId w:val="113"/>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B62C20F" w14:textId="77777777" w:rsidR="00043809" w:rsidRPr="006B3A30" w:rsidRDefault="00043809" w:rsidP="00676CE3">
            <w:pPr>
              <w:widowControl w:val="0"/>
              <w:numPr>
                <w:ilvl w:val="0"/>
                <w:numId w:val="113"/>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6BB829A" w14:textId="77777777" w:rsidR="00043809" w:rsidRPr="006B3A30" w:rsidRDefault="00043809" w:rsidP="00676CE3">
            <w:pPr>
              <w:widowControl w:val="0"/>
              <w:numPr>
                <w:ilvl w:val="0"/>
                <w:numId w:val="113"/>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628E0457" w14:textId="77777777" w:rsidR="00043809" w:rsidRPr="006B3A30" w:rsidRDefault="00043809" w:rsidP="00676CE3">
            <w:pPr>
              <w:widowControl w:val="0"/>
              <w:numPr>
                <w:ilvl w:val="0"/>
                <w:numId w:val="113"/>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D4978DC" w14:textId="77777777" w:rsidR="00043809" w:rsidRPr="006B3A30" w:rsidRDefault="00043809" w:rsidP="00676CE3">
            <w:pPr>
              <w:widowControl w:val="0"/>
              <w:numPr>
                <w:ilvl w:val="0"/>
                <w:numId w:val="113"/>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68DC9131" w14:textId="77777777" w:rsidTr="00043809">
        <w:trPr>
          <w:trHeight w:val="20"/>
        </w:trPr>
        <w:tc>
          <w:tcPr>
            <w:tcW w:w="3261" w:type="dxa"/>
            <w:vAlign w:val="center"/>
          </w:tcPr>
          <w:p w14:paraId="70B3DA9D"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4.7</w:t>
            </w:r>
            <w:r w:rsidRPr="006B3A30">
              <w:rPr>
                <w:rFonts w:eastAsia="SimSun"/>
                <w:szCs w:val="24"/>
                <w:lang w:eastAsia="zh-CN"/>
              </w:rPr>
              <w:t>] – Гостиничное обслуживание</w:t>
            </w:r>
          </w:p>
        </w:tc>
        <w:tc>
          <w:tcPr>
            <w:tcW w:w="5954" w:type="dxa"/>
            <w:vAlign w:val="center"/>
          </w:tcPr>
          <w:p w14:paraId="3ED6BB43"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гостиниц.</w:t>
            </w:r>
          </w:p>
        </w:tc>
        <w:tc>
          <w:tcPr>
            <w:tcW w:w="6378" w:type="dxa"/>
            <w:vAlign w:val="center"/>
          </w:tcPr>
          <w:p w14:paraId="4EDAC77D"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м/5000 кв. м;</w:t>
            </w:r>
          </w:p>
          <w:p w14:paraId="3A23F18F"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0FF6CB0D"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минимальные отступы от границ земельных участков – 3 м;</w:t>
            </w:r>
          </w:p>
          <w:p w14:paraId="09D86BDF"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4EAEFBB0"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29FA7930"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0907EFA5"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1081522E" w14:textId="77777777" w:rsidR="00043809" w:rsidRPr="006B3A30" w:rsidRDefault="00043809" w:rsidP="00676CE3">
            <w:pPr>
              <w:widowControl w:val="0"/>
              <w:numPr>
                <w:ilvl w:val="0"/>
                <w:numId w:val="114"/>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C3A5BE4" w14:textId="77777777" w:rsidR="00043809" w:rsidRPr="006B3A30" w:rsidRDefault="00043809" w:rsidP="00676CE3">
            <w:pPr>
              <w:widowControl w:val="0"/>
              <w:numPr>
                <w:ilvl w:val="0"/>
                <w:numId w:val="114"/>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5E427F8" w14:textId="77777777" w:rsidR="00043809" w:rsidRPr="006B3A30" w:rsidRDefault="00043809" w:rsidP="00676CE3">
            <w:pPr>
              <w:widowControl w:val="0"/>
              <w:numPr>
                <w:ilvl w:val="0"/>
                <w:numId w:val="114"/>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CDE55BF" w14:textId="77777777" w:rsidR="00043809" w:rsidRPr="006B3A30" w:rsidRDefault="00043809" w:rsidP="00676CE3">
            <w:pPr>
              <w:widowControl w:val="0"/>
              <w:numPr>
                <w:ilvl w:val="0"/>
                <w:numId w:val="114"/>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088C5595" w14:textId="77777777" w:rsidR="00043809" w:rsidRPr="006B3A30" w:rsidRDefault="00043809" w:rsidP="00676CE3">
            <w:pPr>
              <w:widowControl w:val="0"/>
              <w:numPr>
                <w:ilvl w:val="0"/>
                <w:numId w:val="114"/>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ABBFCC4" w14:textId="77777777" w:rsidR="00043809" w:rsidRPr="006B3A30" w:rsidRDefault="00043809" w:rsidP="00676CE3">
            <w:pPr>
              <w:widowControl w:val="0"/>
              <w:numPr>
                <w:ilvl w:val="0"/>
                <w:numId w:val="114"/>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38669232" w14:textId="77777777" w:rsidTr="00043809">
        <w:trPr>
          <w:trHeight w:val="20"/>
        </w:trPr>
        <w:tc>
          <w:tcPr>
            <w:tcW w:w="3261" w:type="dxa"/>
            <w:vAlign w:val="center"/>
          </w:tcPr>
          <w:p w14:paraId="70BAE229" w14:textId="77777777" w:rsidR="00043809" w:rsidRPr="006B3A30" w:rsidRDefault="00043809" w:rsidP="00043809">
            <w:pPr>
              <w:widowControl w:val="0"/>
              <w:overflowPunct w:val="0"/>
              <w:autoSpaceDE w:val="0"/>
              <w:autoSpaceDN w:val="0"/>
              <w:adjustRightInd w:val="0"/>
              <w:spacing w:after="0" w:line="240" w:lineRule="auto"/>
              <w:jc w:val="both"/>
              <w:rPr>
                <w:szCs w:val="24"/>
              </w:rPr>
            </w:pPr>
            <w:r w:rsidRPr="006B3A30">
              <w:rPr>
                <w:rFonts w:eastAsia="SimSun"/>
                <w:szCs w:val="24"/>
                <w:lang w:eastAsia="zh-CN"/>
              </w:rPr>
              <w:t xml:space="preserve">[3.1.2] – </w:t>
            </w:r>
            <w:r w:rsidRPr="006B3A30">
              <w:rPr>
                <w:szCs w:val="24"/>
              </w:rPr>
              <w:t>Административные здания организаций, обеспечивающих предоставление коммунальных услуг</w:t>
            </w:r>
          </w:p>
          <w:p w14:paraId="4C83252C"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p>
        </w:tc>
        <w:tc>
          <w:tcPr>
            <w:tcW w:w="5954" w:type="dxa"/>
            <w:vAlign w:val="center"/>
          </w:tcPr>
          <w:p w14:paraId="5E35E093"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53F54E34"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w:t>
            </w:r>
            <w:r w:rsidRPr="006B3A30">
              <w:rPr>
                <w:b/>
                <w:bCs/>
                <w:szCs w:val="24"/>
              </w:rPr>
              <w:t>не подлежит установлению</w:t>
            </w:r>
            <w:r w:rsidRPr="006B3A30">
              <w:rPr>
                <w:bCs/>
                <w:szCs w:val="24"/>
              </w:rPr>
              <w:t>;</w:t>
            </w:r>
            <w:r w:rsidRPr="006B3A30">
              <w:rPr>
                <w:rFonts w:eastAsia="SimSun"/>
                <w:szCs w:val="24"/>
                <w:lang w:eastAsia="zh-CN"/>
              </w:rPr>
              <w:t xml:space="preserve"> </w:t>
            </w:r>
          </w:p>
          <w:p w14:paraId="04C602D3"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3B671BA4"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минимальные отступы от границ земельных участков – 3 м;</w:t>
            </w:r>
          </w:p>
          <w:p w14:paraId="7D9C24E3"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xml:space="preserve">максимальное количество надземных этажей зданий – 3 этажа (включая мансардный этаж); </w:t>
            </w:r>
          </w:p>
          <w:p w14:paraId="6A400F26"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высота строений, сооружений от уровня земли – 20 м;</w:t>
            </w:r>
          </w:p>
          <w:p w14:paraId="36921A38"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1E04A206"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Процент застройки подземной части не регламентируется.</w:t>
            </w:r>
          </w:p>
          <w:p w14:paraId="32C88531"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51AA6771" w14:textId="77777777" w:rsidR="00043809" w:rsidRPr="006B3A30" w:rsidRDefault="00043809" w:rsidP="00676CE3">
            <w:pPr>
              <w:widowControl w:val="0"/>
              <w:numPr>
                <w:ilvl w:val="0"/>
                <w:numId w:val="115"/>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14F2E33" w14:textId="77777777" w:rsidR="00043809" w:rsidRPr="006B3A30" w:rsidRDefault="00043809" w:rsidP="00676CE3">
            <w:pPr>
              <w:widowControl w:val="0"/>
              <w:numPr>
                <w:ilvl w:val="0"/>
                <w:numId w:val="115"/>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5AC0D55" w14:textId="77777777" w:rsidR="00043809" w:rsidRPr="006B3A30" w:rsidRDefault="00043809" w:rsidP="00676CE3">
            <w:pPr>
              <w:widowControl w:val="0"/>
              <w:numPr>
                <w:ilvl w:val="0"/>
                <w:numId w:val="115"/>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4882F33" w14:textId="77777777" w:rsidR="00043809" w:rsidRPr="006B3A30" w:rsidRDefault="00043809" w:rsidP="00676CE3">
            <w:pPr>
              <w:widowControl w:val="0"/>
              <w:numPr>
                <w:ilvl w:val="0"/>
                <w:numId w:val="115"/>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07878FA6" w14:textId="77777777" w:rsidR="00043809" w:rsidRPr="006B3A30" w:rsidRDefault="00043809" w:rsidP="00676CE3">
            <w:pPr>
              <w:widowControl w:val="0"/>
              <w:numPr>
                <w:ilvl w:val="0"/>
                <w:numId w:val="115"/>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69E77CB" w14:textId="77777777" w:rsidR="00043809" w:rsidRPr="006B3A30" w:rsidRDefault="00043809" w:rsidP="00676CE3">
            <w:pPr>
              <w:widowControl w:val="0"/>
              <w:numPr>
                <w:ilvl w:val="0"/>
                <w:numId w:val="115"/>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59C4419F" w14:textId="77777777" w:rsidTr="00043809">
        <w:trPr>
          <w:trHeight w:val="20"/>
        </w:trPr>
        <w:tc>
          <w:tcPr>
            <w:tcW w:w="3261" w:type="dxa"/>
            <w:vAlign w:val="center"/>
          </w:tcPr>
          <w:p w14:paraId="52034DEC"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 xml:space="preserve">[4.9.2] – Стоянка транспортных средств </w:t>
            </w:r>
          </w:p>
        </w:tc>
        <w:tc>
          <w:tcPr>
            <w:tcW w:w="5954" w:type="dxa"/>
            <w:tcBorders>
              <w:top w:val="single" w:sz="4" w:space="0" w:color="auto"/>
              <w:left w:val="single" w:sz="4" w:space="0" w:color="auto"/>
              <w:bottom w:val="single" w:sz="4" w:space="0" w:color="auto"/>
              <w:right w:val="single" w:sz="4" w:space="0" w:color="auto"/>
            </w:tcBorders>
          </w:tcPr>
          <w:p w14:paraId="63D134B1" w14:textId="77777777" w:rsidR="00043809" w:rsidRPr="006B3A30" w:rsidRDefault="00043809" w:rsidP="00043809">
            <w:pPr>
              <w:spacing w:after="0" w:line="240" w:lineRule="auto"/>
              <w:ind w:left="34"/>
              <w:rPr>
                <w:rFonts w:eastAsia="SimSun"/>
                <w:szCs w:val="24"/>
                <w:lang w:eastAsia="zh-CN"/>
              </w:rPr>
            </w:pPr>
            <w:r w:rsidRPr="006B3A30">
              <w:rPr>
                <w:rFonts w:eastAsia="SimSun"/>
                <w:szCs w:val="24"/>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6BDF61F5"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 кв. м/</w:t>
            </w:r>
            <w:r w:rsidRPr="006B3A30">
              <w:rPr>
                <w:b/>
                <w:bCs/>
                <w:szCs w:val="24"/>
              </w:rPr>
              <w:t>не подлежит установлению</w:t>
            </w:r>
            <w:r w:rsidRPr="006B3A30">
              <w:rPr>
                <w:rFonts w:eastAsia="SimSun"/>
                <w:szCs w:val="24"/>
                <w:lang w:eastAsia="zh-CN"/>
              </w:rPr>
              <w:t>;</w:t>
            </w:r>
          </w:p>
          <w:p w14:paraId="73BDF747"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szCs w:val="24"/>
              </w:rPr>
              <w:t>Без права размещения объектов капитального строительства.</w:t>
            </w:r>
          </w:p>
        </w:tc>
      </w:tr>
      <w:tr w:rsidR="00043809" w:rsidRPr="006B3A30" w14:paraId="6668EA9F" w14:textId="77777777" w:rsidTr="00043809">
        <w:trPr>
          <w:trHeight w:val="435"/>
        </w:trPr>
        <w:tc>
          <w:tcPr>
            <w:tcW w:w="3261" w:type="dxa"/>
            <w:shd w:val="clear" w:color="auto" w:fill="auto"/>
            <w:vAlign w:val="center"/>
          </w:tcPr>
          <w:p w14:paraId="59166114"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w:t>
            </w:r>
            <w:r w:rsidRPr="006B3A30">
              <w:rPr>
                <w:szCs w:val="24"/>
                <w:lang w:eastAsia="zh-CN"/>
              </w:rPr>
              <w:t>3.9.1</w:t>
            </w:r>
            <w:r w:rsidRPr="006B3A30">
              <w:rPr>
                <w:rFonts w:eastAsia="SimSun"/>
                <w:szCs w:val="24"/>
                <w:lang w:eastAsia="zh-CN"/>
              </w:rPr>
              <w:t>] – Обеспечение деятельности в области гидрометеорологии и смежных с ней областях</w:t>
            </w:r>
          </w:p>
        </w:tc>
        <w:tc>
          <w:tcPr>
            <w:tcW w:w="5954" w:type="dxa"/>
            <w:tcBorders>
              <w:bottom w:val="single" w:sz="2" w:space="0" w:color="000000"/>
              <w:right w:val="single" w:sz="2" w:space="0" w:color="000000"/>
            </w:tcBorders>
            <w:shd w:val="clear" w:color="auto" w:fill="auto"/>
          </w:tcPr>
          <w:p w14:paraId="4A9720D2" w14:textId="77777777" w:rsidR="00043809" w:rsidRPr="006B3A30" w:rsidRDefault="00043809" w:rsidP="00043809">
            <w:pPr>
              <w:pStyle w:val="affffffffa"/>
              <w:ind w:firstLine="0"/>
            </w:pPr>
            <w:r w:rsidRPr="006B3A30">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22D2E8FD"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 кв. м/</w:t>
            </w:r>
            <w:r w:rsidRPr="006B3A30">
              <w:rPr>
                <w:b/>
                <w:bCs/>
                <w:szCs w:val="24"/>
              </w:rPr>
              <w:t>не подлежит установлению</w:t>
            </w:r>
            <w:r w:rsidRPr="006B3A30">
              <w:rPr>
                <w:rFonts w:eastAsia="SimSun"/>
                <w:szCs w:val="24"/>
                <w:lang w:eastAsia="zh-CN"/>
              </w:rPr>
              <w:t>;</w:t>
            </w:r>
          </w:p>
          <w:p w14:paraId="1040FD71"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4 м;</w:t>
            </w:r>
          </w:p>
          <w:p w14:paraId="28478F20"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минимальные отступы от границ земельных участков – 1 м;</w:t>
            </w:r>
          </w:p>
          <w:p w14:paraId="5C4A8581"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xml:space="preserve">максимальное количество надземных этажей зданий – 3 этажа (включая мансардный этаж); </w:t>
            </w:r>
          </w:p>
          <w:p w14:paraId="31F09F9F"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максимальная высота строений, сооружений от уровня земли – 35 м;</w:t>
            </w:r>
          </w:p>
          <w:p w14:paraId="772876F7"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80%;</w:t>
            </w:r>
          </w:p>
        </w:tc>
      </w:tr>
      <w:tr w:rsidR="00043809" w:rsidRPr="006B3A30" w14:paraId="46C9CBC8" w14:textId="77777777" w:rsidTr="00043809">
        <w:trPr>
          <w:trHeight w:val="20"/>
        </w:trPr>
        <w:tc>
          <w:tcPr>
            <w:tcW w:w="3261" w:type="dxa"/>
            <w:shd w:val="clear" w:color="auto" w:fill="auto"/>
            <w:vAlign w:val="center"/>
          </w:tcPr>
          <w:p w14:paraId="61FDD091" w14:textId="77777777" w:rsidR="00043809" w:rsidRPr="006B3A30" w:rsidRDefault="00043809" w:rsidP="00043809">
            <w:pPr>
              <w:widowControl w:val="0"/>
              <w:overflowPunct w:val="0"/>
              <w:autoSpaceDE w:val="0"/>
              <w:autoSpaceDN w:val="0"/>
              <w:adjustRightInd w:val="0"/>
              <w:spacing w:after="0" w:line="240" w:lineRule="auto"/>
              <w:jc w:val="both"/>
              <w:rPr>
                <w:szCs w:val="24"/>
                <w:lang w:eastAsia="ar-SA"/>
              </w:rPr>
            </w:pPr>
            <w:r w:rsidRPr="006B3A30">
              <w:rPr>
                <w:rFonts w:eastAsia="SimSun"/>
                <w:szCs w:val="24"/>
                <w:lang w:eastAsia="zh-CN"/>
              </w:rPr>
              <w:t>[12.0.1] – Улично-дорожная сеть</w:t>
            </w:r>
          </w:p>
        </w:tc>
        <w:tc>
          <w:tcPr>
            <w:tcW w:w="5954" w:type="dxa"/>
            <w:shd w:val="clear" w:color="auto" w:fill="auto"/>
            <w:vAlign w:val="center"/>
          </w:tcPr>
          <w:p w14:paraId="61373FB6"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6B3A30">
              <w:rPr>
                <w:rFonts w:eastAsia="SimSun"/>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1F941EAF"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Регламенты не подлежат установлению.</w:t>
            </w:r>
          </w:p>
          <w:p w14:paraId="1069D2D4"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r w:rsidRPr="006B3A30">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43809" w:rsidRPr="006B3A30" w14:paraId="2CF51B52" w14:textId="77777777" w:rsidTr="00043809">
        <w:trPr>
          <w:trHeight w:val="529"/>
        </w:trPr>
        <w:tc>
          <w:tcPr>
            <w:tcW w:w="3261" w:type="dxa"/>
            <w:shd w:val="clear" w:color="auto" w:fill="auto"/>
            <w:vAlign w:val="center"/>
          </w:tcPr>
          <w:p w14:paraId="469B9D69"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[12.0.2] – Благоустройство территории</w:t>
            </w:r>
          </w:p>
        </w:tc>
        <w:tc>
          <w:tcPr>
            <w:tcW w:w="5954" w:type="dxa"/>
            <w:shd w:val="clear" w:color="auto" w:fill="auto"/>
            <w:vAlign w:val="center"/>
          </w:tcPr>
          <w:p w14:paraId="5AF2923F"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6E15135" w14:textId="77777777" w:rsidR="00043809" w:rsidRPr="006B3A30" w:rsidRDefault="00043809" w:rsidP="00043809">
            <w:pPr>
              <w:widowControl w:val="0"/>
              <w:overflowPunct w:val="0"/>
              <w:autoSpaceDE w:val="0"/>
              <w:autoSpaceDN w:val="0"/>
              <w:adjustRightInd w:val="0"/>
              <w:spacing w:after="0" w:line="240" w:lineRule="auto"/>
              <w:ind w:firstLine="567"/>
              <w:jc w:val="both"/>
              <w:rPr>
                <w:szCs w:val="24"/>
              </w:rPr>
            </w:pPr>
          </w:p>
        </w:tc>
      </w:tr>
      <w:tr w:rsidR="00043809" w:rsidRPr="006B3A30" w14:paraId="307E2727" w14:textId="77777777" w:rsidTr="00043809">
        <w:trPr>
          <w:trHeight w:val="20"/>
        </w:trPr>
        <w:tc>
          <w:tcPr>
            <w:tcW w:w="3261" w:type="dxa"/>
            <w:shd w:val="clear" w:color="auto" w:fill="auto"/>
            <w:vAlign w:val="center"/>
          </w:tcPr>
          <w:p w14:paraId="5225F40D" w14:textId="77777777" w:rsidR="00043809" w:rsidRPr="006B3A30" w:rsidRDefault="00043809" w:rsidP="00043809">
            <w:pPr>
              <w:widowControl w:val="0"/>
              <w:overflowPunct w:val="0"/>
              <w:autoSpaceDE w:val="0"/>
              <w:autoSpaceDN w:val="0"/>
              <w:adjustRightInd w:val="0"/>
              <w:spacing w:after="0" w:line="240" w:lineRule="auto"/>
              <w:jc w:val="both"/>
              <w:rPr>
                <w:rFonts w:eastAsia="SimSun"/>
                <w:szCs w:val="24"/>
                <w:lang w:eastAsia="zh-CN"/>
              </w:rPr>
            </w:pPr>
            <w:r w:rsidRPr="006B3A30">
              <w:rPr>
                <w:rFonts w:eastAsia="SimSun"/>
                <w:szCs w:val="24"/>
                <w:lang w:eastAsia="zh-CN"/>
              </w:rPr>
              <w:t>[3.6.2] – Парки культуры и отдыха</w:t>
            </w:r>
          </w:p>
        </w:tc>
        <w:tc>
          <w:tcPr>
            <w:tcW w:w="5954" w:type="dxa"/>
            <w:shd w:val="clear" w:color="auto" w:fill="auto"/>
            <w:vAlign w:val="center"/>
          </w:tcPr>
          <w:p w14:paraId="151079B5" w14:textId="77777777" w:rsidR="00043809" w:rsidRPr="006B3A30" w:rsidRDefault="00043809" w:rsidP="00043809">
            <w:pPr>
              <w:widowControl w:val="0"/>
              <w:overflowPunct w:val="0"/>
              <w:autoSpaceDE w:val="0"/>
              <w:autoSpaceDN w:val="0"/>
              <w:adjustRightInd w:val="0"/>
              <w:spacing w:after="0" w:line="240" w:lineRule="auto"/>
              <w:ind w:firstLine="426"/>
              <w:jc w:val="both"/>
              <w:rPr>
                <w:rFonts w:eastAsia="SimSun"/>
                <w:szCs w:val="24"/>
                <w:lang w:eastAsia="zh-CN"/>
              </w:rPr>
            </w:pPr>
            <w:r w:rsidRPr="006B3A30">
              <w:rPr>
                <w:rFonts w:eastAsia="SimSun"/>
                <w:szCs w:val="24"/>
                <w:lang w:eastAsia="zh-CN"/>
              </w:rPr>
              <w:t>Размещение парков культуры и отдыха</w:t>
            </w:r>
          </w:p>
        </w:tc>
        <w:tc>
          <w:tcPr>
            <w:tcW w:w="6378" w:type="dxa"/>
            <w:vAlign w:val="center"/>
          </w:tcPr>
          <w:p w14:paraId="3419C635"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400 кв. м. /</w:t>
            </w:r>
            <w:r w:rsidRPr="006B3A30">
              <w:rPr>
                <w:rFonts w:eastAsia="SimSun"/>
                <w:b/>
                <w:szCs w:val="24"/>
                <w:lang w:eastAsia="zh-CN"/>
              </w:rPr>
              <w:t>не подлежит установлению</w:t>
            </w:r>
            <w:r w:rsidRPr="006B3A30">
              <w:rPr>
                <w:rFonts w:eastAsia="SimSun"/>
                <w:szCs w:val="24"/>
                <w:lang w:eastAsia="zh-CN"/>
              </w:rPr>
              <w:t>;</w:t>
            </w:r>
          </w:p>
          <w:p w14:paraId="5BD5B499" w14:textId="77777777" w:rsidR="00043809" w:rsidRPr="006B3A30" w:rsidRDefault="00043809" w:rsidP="00043809">
            <w:pPr>
              <w:widowControl w:val="0"/>
              <w:overflowPunct w:val="0"/>
              <w:autoSpaceDE w:val="0"/>
              <w:autoSpaceDN w:val="0"/>
              <w:adjustRightInd w:val="0"/>
              <w:spacing w:after="0" w:line="240" w:lineRule="auto"/>
              <w:ind w:firstLine="567"/>
              <w:jc w:val="both"/>
              <w:rPr>
                <w:rFonts w:eastAsia="SimSun"/>
                <w:szCs w:val="24"/>
                <w:lang w:eastAsia="zh-CN"/>
              </w:rPr>
            </w:pPr>
            <w:r w:rsidRPr="006B3A30">
              <w:rPr>
                <w:rFonts w:eastAsia="SimSun"/>
                <w:szCs w:val="24"/>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bl>
    <w:p w14:paraId="1ECB1666" w14:textId="77777777" w:rsidR="00214D5E" w:rsidRPr="003655A3" w:rsidRDefault="00214D5E" w:rsidP="00004D2E">
      <w:pPr>
        <w:spacing w:after="0" w:line="240" w:lineRule="auto"/>
        <w:jc w:val="both"/>
        <w:rPr>
          <w:b/>
        </w:rPr>
      </w:pPr>
      <w:r w:rsidRPr="003655A3">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043809" w:rsidRPr="006B3A30" w14:paraId="5D3B25D6" w14:textId="77777777" w:rsidTr="002D5C89">
        <w:trPr>
          <w:trHeight w:val="20"/>
          <w:tblHeader/>
        </w:trPr>
        <w:tc>
          <w:tcPr>
            <w:tcW w:w="3545" w:type="dxa"/>
            <w:vAlign w:val="center"/>
          </w:tcPr>
          <w:p w14:paraId="7CDF54BC" w14:textId="77777777" w:rsidR="00043809" w:rsidRPr="006B3A30" w:rsidRDefault="00043809" w:rsidP="002D5C89">
            <w:pPr>
              <w:widowControl w:val="0"/>
              <w:tabs>
                <w:tab w:val="left" w:pos="2520"/>
              </w:tabs>
              <w:overflowPunct w:val="0"/>
              <w:autoSpaceDE w:val="0"/>
              <w:autoSpaceDN w:val="0"/>
              <w:adjustRightInd w:val="0"/>
              <w:ind w:firstLine="567"/>
              <w:jc w:val="center"/>
              <w:rPr>
                <w:rFonts w:eastAsia="SimSun"/>
                <w:b/>
                <w:szCs w:val="24"/>
                <w:lang w:eastAsia="zh-CN"/>
              </w:rPr>
            </w:pPr>
            <w:r w:rsidRPr="006B3A30">
              <w:rPr>
                <w:b/>
                <w:szCs w:val="24"/>
              </w:rPr>
              <w:t>Виды разрешенного использования земельных участков</w:t>
            </w:r>
          </w:p>
        </w:tc>
        <w:tc>
          <w:tcPr>
            <w:tcW w:w="5670" w:type="dxa"/>
            <w:vAlign w:val="center"/>
          </w:tcPr>
          <w:p w14:paraId="1EC29B72" w14:textId="77777777" w:rsidR="00043809" w:rsidRPr="006B3A30" w:rsidRDefault="00043809" w:rsidP="002D5C89">
            <w:pPr>
              <w:widowControl w:val="0"/>
              <w:tabs>
                <w:tab w:val="left" w:pos="2520"/>
              </w:tabs>
              <w:overflowPunct w:val="0"/>
              <w:autoSpaceDE w:val="0"/>
              <w:autoSpaceDN w:val="0"/>
              <w:adjustRightInd w:val="0"/>
              <w:ind w:firstLine="567"/>
              <w:jc w:val="center"/>
              <w:rPr>
                <w:rFonts w:eastAsia="SimSun"/>
                <w:b/>
                <w:szCs w:val="24"/>
                <w:lang w:eastAsia="zh-CN"/>
              </w:rPr>
            </w:pPr>
            <w:r w:rsidRPr="006B3A30">
              <w:rPr>
                <w:b/>
                <w:szCs w:val="24"/>
                <w:shd w:val="clear" w:color="auto" w:fill="FFFFFF"/>
              </w:rPr>
              <w:t>Описание вида разрешенного использования земельного участка</w:t>
            </w:r>
          </w:p>
        </w:tc>
        <w:tc>
          <w:tcPr>
            <w:tcW w:w="6378" w:type="dxa"/>
            <w:vAlign w:val="center"/>
          </w:tcPr>
          <w:p w14:paraId="2AD234AA" w14:textId="77777777" w:rsidR="00043809" w:rsidRPr="006B3A30" w:rsidRDefault="00043809" w:rsidP="002D5C89">
            <w:pPr>
              <w:widowControl w:val="0"/>
              <w:tabs>
                <w:tab w:val="left" w:pos="2520"/>
              </w:tabs>
              <w:overflowPunct w:val="0"/>
              <w:autoSpaceDE w:val="0"/>
              <w:autoSpaceDN w:val="0"/>
              <w:adjustRightInd w:val="0"/>
              <w:ind w:firstLine="567"/>
              <w:jc w:val="center"/>
              <w:rPr>
                <w:rFonts w:eastAsia="SimSun"/>
                <w:b/>
                <w:szCs w:val="24"/>
                <w:lang w:eastAsia="zh-CN"/>
              </w:rPr>
            </w:pPr>
            <w:r w:rsidRPr="006B3A30">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43809" w:rsidRPr="006B3A30" w14:paraId="6F3D3ED1" w14:textId="77777777" w:rsidTr="002D5C89">
        <w:trPr>
          <w:trHeight w:val="20"/>
        </w:trPr>
        <w:tc>
          <w:tcPr>
            <w:tcW w:w="3545" w:type="dxa"/>
            <w:vAlign w:val="center"/>
          </w:tcPr>
          <w:p w14:paraId="412778E8" w14:textId="77777777" w:rsidR="00043809" w:rsidRPr="006B3A30" w:rsidRDefault="00043809" w:rsidP="002D5C89">
            <w:pPr>
              <w:widowControl w:val="0"/>
              <w:overflowPunct w:val="0"/>
              <w:autoSpaceDE w:val="0"/>
              <w:autoSpaceDN w:val="0"/>
              <w:adjustRightInd w:val="0"/>
              <w:jc w:val="both"/>
              <w:rPr>
                <w:szCs w:val="24"/>
              </w:rPr>
            </w:pPr>
            <w:r w:rsidRPr="006B3A30">
              <w:rPr>
                <w:szCs w:val="24"/>
              </w:rPr>
              <w:t>[2.3] – Блокированная жилая застройка</w:t>
            </w:r>
          </w:p>
        </w:tc>
        <w:tc>
          <w:tcPr>
            <w:tcW w:w="5670" w:type="dxa"/>
            <w:tcBorders>
              <w:bottom w:val="single" w:sz="2" w:space="0" w:color="000000"/>
              <w:right w:val="single" w:sz="2" w:space="0" w:color="000000"/>
            </w:tcBorders>
            <w:shd w:val="clear" w:color="auto" w:fill="auto"/>
          </w:tcPr>
          <w:p w14:paraId="225620EB" w14:textId="77777777" w:rsidR="00043809" w:rsidRPr="006B3A30" w:rsidRDefault="00043809" w:rsidP="002D5C89">
            <w:pPr>
              <w:pStyle w:val="affffffffa"/>
              <w:ind w:firstLine="0"/>
            </w:pPr>
            <w:r w:rsidRPr="006B3A30">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5D399988"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100/800 кв. м из расчета на 1 блок;</w:t>
            </w:r>
          </w:p>
          <w:p w14:paraId="05C3DF29"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6 м;</w:t>
            </w:r>
          </w:p>
          <w:p w14:paraId="4654D8D3"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szCs w:val="24"/>
              </w:rPr>
              <w:t>минимальные отступы от границ земельных участков – 0 м;</w:t>
            </w:r>
          </w:p>
          <w:p w14:paraId="400EE195"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15F0DD2F"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40%;</w:t>
            </w:r>
          </w:p>
          <w:p w14:paraId="54621590"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Коэффициент использования территории – 0,8;</w:t>
            </w:r>
          </w:p>
          <w:p w14:paraId="51E205B6"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szCs w:val="24"/>
              </w:rPr>
              <w:t>Процент застройки подземной части не регламентируется.</w:t>
            </w:r>
          </w:p>
          <w:p w14:paraId="6701ED22"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4FF31F45" w14:textId="77777777" w:rsidR="00043809" w:rsidRPr="006B3A30" w:rsidRDefault="00043809" w:rsidP="002D5C89">
            <w:pPr>
              <w:widowControl w:val="0"/>
              <w:overflowPunct w:val="0"/>
              <w:autoSpaceDE w:val="0"/>
              <w:autoSpaceDN w:val="0"/>
              <w:adjustRightInd w:val="0"/>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3D0385D0" w14:textId="77777777" w:rsidR="00043809" w:rsidRPr="006B3A30" w:rsidRDefault="00043809" w:rsidP="00676CE3">
            <w:pPr>
              <w:widowControl w:val="0"/>
              <w:numPr>
                <w:ilvl w:val="0"/>
                <w:numId w:val="116"/>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B315E0B" w14:textId="77777777" w:rsidR="00043809" w:rsidRPr="006B3A30" w:rsidRDefault="00043809" w:rsidP="00676CE3">
            <w:pPr>
              <w:widowControl w:val="0"/>
              <w:numPr>
                <w:ilvl w:val="0"/>
                <w:numId w:val="116"/>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FF1B1E6" w14:textId="77777777" w:rsidR="00043809" w:rsidRPr="006B3A30" w:rsidRDefault="00043809" w:rsidP="00676CE3">
            <w:pPr>
              <w:widowControl w:val="0"/>
              <w:numPr>
                <w:ilvl w:val="0"/>
                <w:numId w:val="116"/>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6429F98" w14:textId="77777777" w:rsidR="00043809" w:rsidRPr="006B3A30" w:rsidRDefault="00043809" w:rsidP="00676CE3">
            <w:pPr>
              <w:widowControl w:val="0"/>
              <w:numPr>
                <w:ilvl w:val="0"/>
                <w:numId w:val="116"/>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34F1584C" w14:textId="77777777" w:rsidR="00043809" w:rsidRPr="006B3A30" w:rsidRDefault="00043809" w:rsidP="00676CE3">
            <w:pPr>
              <w:widowControl w:val="0"/>
              <w:numPr>
                <w:ilvl w:val="0"/>
                <w:numId w:val="116"/>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9D5196D" w14:textId="77777777" w:rsidR="00043809" w:rsidRPr="006B3A30" w:rsidRDefault="00043809" w:rsidP="00676CE3">
            <w:pPr>
              <w:widowControl w:val="0"/>
              <w:numPr>
                <w:ilvl w:val="0"/>
                <w:numId w:val="116"/>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1BC64713" w14:textId="77777777" w:rsidTr="002D5C89">
        <w:trPr>
          <w:trHeight w:val="20"/>
        </w:trPr>
        <w:tc>
          <w:tcPr>
            <w:tcW w:w="3545" w:type="dxa"/>
            <w:vAlign w:val="center"/>
          </w:tcPr>
          <w:p w14:paraId="1B9FB810" w14:textId="77777777" w:rsidR="00043809" w:rsidRPr="006B3A30" w:rsidRDefault="00043809" w:rsidP="002D5C89">
            <w:pPr>
              <w:widowControl w:val="0"/>
              <w:overflowPunct w:val="0"/>
              <w:autoSpaceDE w:val="0"/>
              <w:autoSpaceDN w:val="0"/>
              <w:adjustRightInd w:val="0"/>
              <w:jc w:val="both"/>
              <w:rPr>
                <w:szCs w:val="24"/>
              </w:rPr>
            </w:pPr>
            <w:r w:rsidRPr="006B3A30">
              <w:rPr>
                <w:szCs w:val="24"/>
              </w:rPr>
              <w:t>[2.1.1] – Малоэтажная многоквартирная жилая застройка</w:t>
            </w:r>
          </w:p>
        </w:tc>
        <w:tc>
          <w:tcPr>
            <w:tcW w:w="5670" w:type="dxa"/>
            <w:vAlign w:val="center"/>
          </w:tcPr>
          <w:p w14:paraId="5964F316" w14:textId="77777777" w:rsidR="00043809" w:rsidRPr="006B3A30" w:rsidRDefault="00043809" w:rsidP="002D5C89">
            <w:pPr>
              <w:widowControl w:val="0"/>
              <w:overflowPunct w:val="0"/>
              <w:autoSpaceDE w:val="0"/>
              <w:autoSpaceDN w:val="0"/>
              <w:adjustRightInd w:val="0"/>
              <w:ind w:firstLine="426"/>
              <w:jc w:val="both"/>
              <w:rPr>
                <w:szCs w:val="24"/>
              </w:rPr>
            </w:pPr>
            <w:r w:rsidRPr="006B3A30">
              <w:rPr>
                <w:szCs w:val="24"/>
              </w:rPr>
              <w:t>Размещение малоэтажных многоквартирных домов (многоквартирные дома высотой до 4 этажей, включая мансардный);</w:t>
            </w:r>
            <w:r w:rsidRPr="006B3A30">
              <w:rPr>
                <w:szCs w:val="24"/>
              </w:rPr>
              <w:br/>
              <w:t>обустройство спортивных и детских площадок, площадок для отдыха;</w:t>
            </w:r>
            <w:r w:rsidRPr="006B3A30">
              <w:rPr>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10CE7274"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1000/</w:t>
            </w:r>
            <w:r w:rsidRPr="006B3A30">
              <w:rPr>
                <w:b/>
                <w:bCs/>
                <w:szCs w:val="24"/>
              </w:rPr>
              <w:t>не подлежит установлению</w:t>
            </w:r>
            <w:r w:rsidRPr="006B3A30">
              <w:rPr>
                <w:rFonts w:eastAsia="SimSun"/>
                <w:szCs w:val="24"/>
                <w:lang w:eastAsia="zh-CN"/>
              </w:rPr>
              <w:t>;</w:t>
            </w:r>
          </w:p>
          <w:p w14:paraId="5B098F5A"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12 м;</w:t>
            </w:r>
          </w:p>
          <w:p w14:paraId="18CD46EA"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szCs w:val="24"/>
              </w:rPr>
              <w:t>минимальные отступы от границ земельных участков – 3 м;</w:t>
            </w:r>
          </w:p>
          <w:p w14:paraId="162642F8"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54E3F444"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40%;</w:t>
            </w:r>
          </w:p>
          <w:p w14:paraId="481EBC2E"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Коэффициент использования территории – 0,8;</w:t>
            </w:r>
          </w:p>
          <w:p w14:paraId="5E2604A1"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szCs w:val="24"/>
              </w:rPr>
              <w:t>Процент застройки подземной части не регламентируется.</w:t>
            </w:r>
          </w:p>
          <w:p w14:paraId="738C7F1C"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6FF54137" w14:textId="77777777" w:rsidR="00043809" w:rsidRPr="006B3A30" w:rsidRDefault="00043809" w:rsidP="002D5C89">
            <w:pPr>
              <w:widowControl w:val="0"/>
              <w:overflowPunct w:val="0"/>
              <w:autoSpaceDE w:val="0"/>
              <w:autoSpaceDN w:val="0"/>
              <w:adjustRightInd w:val="0"/>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2ED3D87D" w14:textId="77777777" w:rsidR="00043809" w:rsidRPr="006B3A30" w:rsidRDefault="00043809" w:rsidP="00676CE3">
            <w:pPr>
              <w:widowControl w:val="0"/>
              <w:numPr>
                <w:ilvl w:val="0"/>
                <w:numId w:val="117"/>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1024F07B" w14:textId="77777777" w:rsidR="00043809" w:rsidRPr="006B3A30" w:rsidRDefault="00043809" w:rsidP="00676CE3">
            <w:pPr>
              <w:widowControl w:val="0"/>
              <w:numPr>
                <w:ilvl w:val="0"/>
                <w:numId w:val="117"/>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42A5395" w14:textId="77777777" w:rsidR="00043809" w:rsidRPr="006B3A30" w:rsidRDefault="00043809" w:rsidP="00676CE3">
            <w:pPr>
              <w:widowControl w:val="0"/>
              <w:numPr>
                <w:ilvl w:val="0"/>
                <w:numId w:val="117"/>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6D55E1D" w14:textId="77777777" w:rsidR="00043809" w:rsidRPr="006B3A30" w:rsidRDefault="00043809" w:rsidP="00676CE3">
            <w:pPr>
              <w:widowControl w:val="0"/>
              <w:numPr>
                <w:ilvl w:val="0"/>
                <w:numId w:val="117"/>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12883011" w14:textId="77777777" w:rsidR="00043809" w:rsidRPr="006B3A30" w:rsidRDefault="00043809" w:rsidP="00676CE3">
            <w:pPr>
              <w:widowControl w:val="0"/>
              <w:numPr>
                <w:ilvl w:val="0"/>
                <w:numId w:val="117"/>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DA8B221" w14:textId="77777777" w:rsidR="00043809" w:rsidRPr="006B3A30" w:rsidRDefault="00043809" w:rsidP="00676CE3">
            <w:pPr>
              <w:widowControl w:val="0"/>
              <w:numPr>
                <w:ilvl w:val="0"/>
                <w:numId w:val="117"/>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2FD25250" w14:textId="77777777" w:rsidTr="002D5C89">
        <w:trPr>
          <w:trHeight w:val="20"/>
        </w:trPr>
        <w:tc>
          <w:tcPr>
            <w:tcW w:w="3545" w:type="dxa"/>
            <w:vAlign w:val="center"/>
          </w:tcPr>
          <w:p w14:paraId="20A16864" w14:textId="77777777" w:rsidR="00043809" w:rsidRPr="006B3A30" w:rsidRDefault="00043809" w:rsidP="002D5C89">
            <w:pPr>
              <w:widowControl w:val="0"/>
              <w:overflowPunct w:val="0"/>
              <w:autoSpaceDE w:val="0"/>
              <w:autoSpaceDN w:val="0"/>
              <w:adjustRightInd w:val="0"/>
              <w:jc w:val="both"/>
              <w:rPr>
                <w:rFonts w:eastAsia="SimSun"/>
                <w:szCs w:val="24"/>
                <w:lang w:eastAsia="zh-CN"/>
              </w:rPr>
            </w:pPr>
            <w:r w:rsidRPr="006B3A30">
              <w:rPr>
                <w:rFonts w:eastAsia="SimSun"/>
                <w:szCs w:val="24"/>
                <w:lang w:eastAsia="zh-CN"/>
              </w:rPr>
              <w:t>[3.5.1] – Дошкольное, начальное и среднее общее образование</w:t>
            </w:r>
          </w:p>
        </w:tc>
        <w:tc>
          <w:tcPr>
            <w:tcW w:w="5670" w:type="dxa"/>
            <w:vAlign w:val="center"/>
          </w:tcPr>
          <w:p w14:paraId="6B2E788D" w14:textId="77777777" w:rsidR="00043809" w:rsidRPr="006B3A30" w:rsidRDefault="00043809" w:rsidP="002D5C89">
            <w:pPr>
              <w:widowControl w:val="0"/>
              <w:overflowPunct w:val="0"/>
              <w:autoSpaceDE w:val="0"/>
              <w:autoSpaceDN w:val="0"/>
              <w:adjustRightInd w:val="0"/>
              <w:ind w:firstLine="426"/>
              <w:jc w:val="both"/>
              <w:rPr>
                <w:rFonts w:eastAsia="SimSun"/>
                <w:szCs w:val="24"/>
                <w:lang w:eastAsia="zh-CN"/>
              </w:rPr>
            </w:pPr>
            <w:r w:rsidRPr="006B3A30">
              <w:rPr>
                <w:rFonts w:eastAsia="SimSun"/>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70D3AA36"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w:t>
            </w:r>
            <w:r w:rsidRPr="006B3A30">
              <w:rPr>
                <w:b/>
                <w:bCs/>
                <w:szCs w:val="24"/>
              </w:rPr>
              <w:t>не подлежит установлению</w:t>
            </w:r>
            <w:r w:rsidRPr="006B3A30">
              <w:rPr>
                <w:bCs/>
                <w:szCs w:val="24"/>
              </w:rPr>
              <w:t>;</w:t>
            </w:r>
          </w:p>
          <w:p w14:paraId="0335D687"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25 м;</w:t>
            </w:r>
          </w:p>
          <w:p w14:paraId="4373A4BA"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szCs w:val="24"/>
              </w:rPr>
              <w:t>минимальные отступы от границ земельных участков – 3 м;</w:t>
            </w:r>
          </w:p>
          <w:p w14:paraId="46834971"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w:t>
            </w:r>
          </w:p>
          <w:p w14:paraId="35A544AD"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40%;</w:t>
            </w:r>
          </w:p>
          <w:p w14:paraId="20486569"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szCs w:val="24"/>
              </w:rPr>
              <w:t>Процент застройки подземной части не регламентируется.</w:t>
            </w:r>
          </w:p>
          <w:p w14:paraId="14672857" w14:textId="77777777" w:rsidR="00043809" w:rsidRPr="006B3A30" w:rsidRDefault="00043809" w:rsidP="002D5C89">
            <w:pPr>
              <w:widowControl w:val="0"/>
              <w:overflowPunct w:val="0"/>
              <w:autoSpaceDE w:val="0"/>
              <w:autoSpaceDN w:val="0"/>
              <w:adjustRightInd w:val="0"/>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5483581D" w14:textId="77777777" w:rsidR="00043809" w:rsidRPr="006B3A30" w:rsidRDefault="00043809" w:rsidP="00676CE3">
            <w:pPr>
              <w:widowControl w:val="0"/>
              <w:numPr>
                <w:ilvl w:val="0"/>
                <w:numId w:val="118"/>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DD82774" w14:textId="77777777" w:rsidR="00043809" w:rsidRPr="006B3A30" w:rsidRDefault="00043809" w:rsidP="00676CE3">
            <w:pPr>
              <w:widowControl w:val="0"/>
              <w:numPr>
                <w:ilvl w:val="0"/>
                <w:numId w:val="118"/>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86E5B96" w14:textId="77777777" w:rsidR="00043809" w:rsidRPr="006B3A30" w:rsidRDefault="00043809" w:rsidP="00676CE3">
            <w:pPr>
              <w:widowControl w:val="0"/>
              <w:numPr>
                <w:ilvl w:val="0"/>
                <w:numId w:val="118"/>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CBC9083" w14:textId="77777777" w:rsidR="00043809" w:rsidRPr="006B3A30" w:rsidRDefault="00043809" w:rsidP="00676CE3">
            <w:pPr>
              <w:widowControl w:val="0"/>
              <w:numPr>
                <w:ilvl w:val="0"/>
                <w:numId w:val="118"/>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2900D7B8" w14:textId="77777777" w:rsidR="00043809" w:rsidRPr="006B3A30" w:rsidRDefault="00043809" w:rsidP="00676CE3">
            <w:pPr>
              <w:widowControl w:val="0"/>
              <w:numPr>
                <w:ilvl w:val="0"/>
                <w:numId w:val="118"/>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060776D" w14:textId="77777777" w:rsidR="00043809" w:rsidRPr="006B3A30" w:rsidRDefault="00043809" w:rsidP="00676CE3">
            <w:pPr>
              <w:widowControl w:val="0"/>
              <w:numPr>
                <w:ilvl w:val="0"/>
                <w:numId w:val="118"/>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45266E27" w14:textId="77777777" w:rsidTr="002D5C89">
        <w:trPr>
          <w:trHeight w:val="20"/>
        </w:trPr>
        <w:tc>
          <w:tcPr>
            <w:tcW w:w="3545" w:type="dxa"/>
            <w:vAlign w:val="center"/>
          </w:tcPr>
          <w:p w14:paraId="32AC8601" w14:textId="77777777" w:rsidR="00043809" w:rsidRPr="006B3A30" w:rsidRDefault="00043809" w:rsidP="002D5C89">
            <w:pPr>
              <w:widowControl w:val="0"/>
              <w:overflowPunct w:val="0"/>
              <w:autoSpaceDE w:val="0"/>
              <w:autoSpaceDN w:val="0"/>
              <w:adjustRightInd w:val="0"/>
              <w:jc w:val="both"/>
              <w:rPr>
                <w:rFonts w:eastAsia="SimSun"/>
                <w:szCs w:val="24"/>
                <w:lang w:eastAsia="zh-CN"/>
              </w:rPr>
            </w:pPr>
            <w:r w:rsidRPr="006B3A30">
              <w:rPr>
                <w:rFonts w:eastAsia="SimSun"/>
                <w:szCs w:val="24"/>
                <w:lang w:eastAsia="zh-CN"/>
              </w:rPr>
              <w:t>[</w:t>
            </w:r>
            <w:r w:rsidRPr="006B3A30">
              <w:rPr>
                <w:szCs w:val="24"/>
                <w:lang w:eastAsia="zh-CN"/>
              </w:rPr>
              <w:t>3.5.2</w:t>
            </w:r>
            <w:r w:rsidRPr="006B3A30">
              <w:rPr>
                <w:rFonts w:eastAsia="SimSun"/>
                <w:szCs w:val="24"/>
                <w:lang w:eastAsia="zh-CN"/>
              </w:rPr>
              <w:t>] – Среднее и высшее профессиональное образование</w:t>
            </w:r>
          </w:p>
        </w:tc>
        <w:tc>
          <w:tcPr>
            <w:tcW w:w="5670" w:type="dxa"/>
            <w:vAlign w:val="center"/>
          </w:tcPr>
          <w:p w14:paraId="1F9D9E05" w14:textId="77777777" w:rsidR="00043809" w:rsidRPr="006B3A30" w:rsidRDefault="00043809" w:rsidP="002D5C89">
            <w:pPr>
              <w:widowControl w:val="0"/>
              <w:overflowPunct w:val="0"/>
              <w:autoSpaceDE w:val="0"/>
              <w:autoSpaceDN w:val="0"/>
              <w:adjustRightInd w:val="0"/>
              <w:ind w:firstLine="426"/>
              <w:jc w:val="both"/>
              <w:rPr>
                <w:rFonts w:eastAsia="SimSun"/>
                <w:szCs w:val="24"/>
                <w:lang w:eastAsia="zh-CN"/>
              </w:rPr>
            </w:pPr>
            <w:r w:rsidRPr="006B3A30">
              <w:rPr>
                <w:rFonts w:eastAsia="SimSun"/>
                <w:szCs w:val="24"/>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7CC3EE7E"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w:t>
            </w:r>
            <w:r w:rsidRPr="006B3A30">
              <w:rPr>
                <w:b/>
                <w:bCs/>
                <w:szCs w:val="24"/>
              </w:rPr>
              <w:t>не подлежит установлению</w:t>
            </w:r>
            <w:r w:rsidRPr="006B3A30">
              <w:rPr>
                <w:rFonts w:eastAsia="SimSun"/>
                <w:szCs w:val="24"/>
                <w:lang w:eastAsia="zh-CN"/>
              </w:rPr>
              <w:t>;</w:t>
            </w:r>
          </w:p>
          <w:p w14:paraId="03A15F53"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20 м;</w:t>
            </w:r>
          </w:p>
          <w:p w14:paraId="60D296E4"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szCs w:val="24"/>
              </w:rPr>
              <w:t>минимальные отступы от границ земельных участков – 3 м;</w:t>
            </w:r>
          </w:p>
          <w:p w14:paraId="09F39B52"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 (включая мансардный этаж);</w:t>
            </w:r>
          </w:p>
          <w:p w14:paraId="619A613E"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80%;</w:t>
            </w:r>
          </w:p>
          <w:p w14:paraId="7A917A29"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szCs w:val="24"/>
              </w:rPr>
              <w:t>Процент застройки подземной части не регламентируется.</w:t>
            </w:r>
          </w:p>
          <w:p w14:paraId="3A0873A7" w14:textId="77777777" w:rsidR="00043809" w:rsidRPr="006B3A30" w:rsidRDefault="00043809" w:rsidP="002D5C89">
            <w:pPr>
              <w:widowControl w:val="0"/>
              <w:overflowPunct w:val="0"/>
              <w:autoSpaceDE w:val="0"/>
              <w:autoSpaceDN w:val="0"/>
              <w:adjustRightInd w:val="0"/>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714991C6" w14:textId="77777777" w:rsidR="00043809" w:rsidRPr="006B3A30" w:rsidRDefault="00043809" w:rsidP="00676CE3">
            <w:pPr>
              <w:widowControl w:val="0"/>
              <w:numPr>
                <w:ilvl w:val="0"/>
                <w:numId w:val="119"/>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E6A5D68" w14:textId="77777777" w:rsidR="00043809" w:rsidRPr="006B3A30" w:rsidRDefault="00043809" w:rsidP="00676CE3">
            <w:pPr>
              <w:widowControl w:val="0"/>
              <w:numPr>
                <w:ilvl w:val="0"/>
                <w:numId w:val="119"/>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8E17A7" w14:textId="77777777" w:rsidR="00043809" w:rsidRPr="006B3A30" w:rsidRDefault="00043809" w:rsidP="00676CE3">
            <w:pPr>
              <w:widowControl w:val="0"/>
              <w:numPr>
                <w:ilvl w:val="0"/>
                <w:numId w:val="119"/>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32E3657" w14:textId="77777777" w:rsidR="00043809" w:rsidRPr="006B3A30" w:rsidRDefault="00043809" w:rsidP="00676CE3">
            <w:pPr>
              <w:widowControl w:val="0"/>
              <w:numPr>
                <w:ilvl w:val="0"/>
                <w:numId w:val="119"/>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1EE764D3" w14:textId="77777777" w:rsidR="00043809" w:rsidRPr="006B3A30" w:rsidRDefault="00043809" w:rsidP="00676CE3">
            <w:pPr>
              <w:widowControl w:val="0"/>
              <w:numPr>
                <w:ilvl w:val="0"/>
                <w:numId w:val="119"/>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E13B57E" w14:textId="77777777" w:rsidR="00043809" w:rsidRPr="006B3A30" w:rsidRDefault="00043809" w:rsidP="00676CE3">
            <w:pPr>
              <w:widowControl w:val="0"/>
              <w:numPr>
                <w:ilvl w:val="0"/>
                <w:numId w:val="119"/>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65EEE99C" w14:textId="77777777" w:rsidTr="002D5C89">
        <w:trPr>
          <w:trHeight w:val="20"/>
        </w:trPr>
        <w:tc>
          <w:tcPr>
            <w:tcW w:w="3545" w:type="dxa"/>
            <w:vAlign w:val="center"/>
          </w:tcPr>
          <w:p w14:paraId="6E5C9DAA" w14:textId="77777777" w:rsidR="00043809" w:rsidRPr="006B3A30" w:rsidRDefault="00043809" w:rsidP="002D5C89">
            <w:pPr>
              <w:widowControl w:val="0"/>
              <w:overflowPunct w:val="0"/>
              <w:autoSpaceDE w:val="0"/>
              <w:autoSpaceDN w:val="0"/>
              <w:adjustRightInd w:val="0"/>
              <w:jc w:val="both"/>
              <w:rPr>
                <w:rFonts w:eastAsia="SimSun"/>
                <w:szCs w:val="24"/>
                <w:lang w:eastAsia="zh-CN"/>
              </w:rPr>
            </w:pPr>
            <w:r w:rsidRPr="006B3A30">
              <w:rPr>
                <w:rFonts w:eastAsia="SimSun"/>
                <w:szCs w:val="24"/>
                <w:lang w:eastAsia="zh-CN"/>
              </w:rPr>
              <w:t>[</w:t>
            </w:r>
            <w:r w:rsidRPr="006B3A30">
              <w:rPr>
                <w:szCs w:val="24"/>
                <w:lang w:eastAsia="zh-CN"/>
              </w:rPr>
              <w:t>3.4.1</w:t>
            </w:r>
            <w:r w:rsidRPr="006B3A30">
              <w:rPr>
                <w:rFonts w:eastAsia="SimSun"/>
                <w:szCs w:val="24"/>
                <w:lang w:eastAsia="zh-CN"/>
              </w:rPr>
              <w:t>] – Амбулаторно-поликлиническое обслуживание</w:t>
            </w:r>
          </w:p>
        </w:tc>
        <w:tc>
          <w:tcPr>
            <w:tcW w:w="5670" w:type="dxa"/>
            <w:vAlign w:val="center"/>
          </w:tcPr>
          <w:p w14:paraId="7219783E" w14:textId="77777777" w:rsidR="00043809" w:rsidRPr="006B3A30" w:rsidRDefault="00043809" w:rsidP="002D5C89">
            <w:pPr>
              <w:widowControl w:val="0"/>
              <w:overflowPunct w:val="0"/>
              <w:autoSpaceDE w:val="0"/>
              <w:autoSpaceDN w:val="0"/>
              <w:adjustRightInd w:val="0"/>
              <w:ind w:firstLine="426"/>
              <w:jc w:val="both"/>
              <w:rPr>
                <w:rFonts w:eastAsia="SimSun"/>
                <w:szCs w:val="24"/>
                <w:lang w:eastAsia="zh-CN"/>
              </w:rPr>
            </w:pPr>
            <w:r w:rsidRPr="006B3A30">
              <w:rPr>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5626DB88"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w:t>
            </w:r>
            <w:r w:rsidRPr="006B3A30">
              <w:rPr>
                <w:b/>
                <w:bCs/>
                <w:szCs w:val="24"/>
              </w:rPr>
              <w:t>не подлежит установлению</w:t>
            </w:r>
            <w:r w:rsidRPr="006B3A30">
              <w:rPr>
                <w:bCs/>
                <w:szCs w:val="24"/>
              </w:rPr>
              <w:t>;</w:t>
            </w:r>
            <w:r w:rsidRPr="006B3A30">
              <w:rPr>
                <w:rFonts w:eastAsia="SimSun"/>
                <w:szCs w:val="24"/>
                <w:lang w:eastAsia="zh-CN"/>
              </w:rPr>
              <w:t xml:space="preserve"> </w:t>
            </w:r>
          </w:p>
          <w:p w14:paraId="2BC0D7BC"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20210D48"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szCs w:val="24"/>
              </w:rPr>
              <w:t>минимальные отступы от границ земельных участков – 3 м;</w:t>
            </w:r>
          </w:p>
          <w:p w14:paraId="2F074FA9"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4 этажа;</w:t>
            </w:r>
          </w:p>
          <w:p w14:paraId="4687CB54" w14:textId="77777777" w:rsidR="00043809" w:rsidRPr="006B3A30" w:rsidRDefault="00043809" w:rsidP="002D5C89">
            <w:pPr>
              <w:widowControl w:val="0"/>
              <w:tabs>
                <w:tab w:val="left" w:pos="2520"/>
              </w:tabs>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6290338D" w14:textId="77777777" w:rsidR="00043809" w:rsidRPr="006B3A30" w:rsidRDefault="00043809" w:rsidP="002D5C89">
            <w:pPr>
              <w:widowControl w:val="0"/>
              <w:tabs>
                <w:tab w:val="left" w:pos="2520"/>
              </w:tabs>
              <w:overflowPunct w:val="0"/>
              <w:autoSpaceDE w:val="0"/>
              <w:autoSpaceDN w:val="0"/>
              <w:adjustRightInd w:val="0"/>
              <w:ind w:firstLine="567"/>
              <w:jc w:val="both"/>
              <w:rPr>
                <w:szCs w:val="24"/>
              </w:rPr>
            </w:pPr>
            <w:r w:rsidRPr="006B3A30">
              <w:rPr>
                <w:szCs w:val="24"/>
              </w:rPr>
              <w:t>Процент застройки подземной части не регламентируется.</w:t>
            </w:r>
          </w:p>
          <w:p w14:paraId="5116807D" w14:textId="77777777" w:rsidR="00043809" w:rsidRPr="006B3A30" w:rsidRDefault="00043809" w:rsidP="002D5C89">
            <w:pPr>
              <w:widowControl w:val="0"/>
              <w:overflowPunct w:val="0"/>
              <w:autoSpaceDE w:val="0"/>
              <w:autoSpaceDN w:val="0"/>
              <w:adjustRightInd w:val="0"/>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674C1433" w14:textId="77777777" w:rsidR="00043809" w:rsidRPr="006B3A30" w:rsidRDefault="00043809" w:rsidP="00676CE3">
            <w:pPr>
              <w:widowControl w:val="0"/>
              <w:numPr>
                <w:ilvl w:val="0"/>
                <w:numId w:val="120"/>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CAFCBBB" w14:textId="77777777" w:rsidR="00043809" w:rsidRPr="006B3A30" w:rsidRDefault="00043809" w:rsidP="00676CE3">
            <w:pPr>
              <w:widowControl w:val="0"/>
              <w:numPr>
                <w:ilvl w:val="0"/>
                <w:numId w:val="120"/>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F27B1A8" w14:textId="77777777" w:rsidR="00043809" w:rsidRPr="006B3A30" w:rsidRDefault="00043809" w:rsidP="00676CE3">
            <w:pPr>
              <w:widowControl w:val="0"/>
              <w:numPr>
                <w:ilvl w:val="0"/>
                <w:numId w:val="120"/>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0D74317" w14:textId="77777777" w:rsidR="00043809" w:rsidRPr="006B3A30" w:rsidRDefault="00043809" w:rsidP="00676CE3">
            <w:pPr>
              <w:widowControl w:val="0"/>
              <w:numPr>
                <w:ilvl w:val="0"/>
                <w:numId w:val="120"/>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7D3580A6" w14:textId="77777777" w:rsidR="00043809" w:rsidRPr="006B3A30" w:rsidRDefault="00043809" w:rsidP="00676CE3">
            <w:pPr>
              <w:widowControl w:val="0"/>
              <w:numPr>
                <w:ilvl w:val="0"/>
                <w:numId w:val="120"/>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8956275" w14:textId="77777777" w:rsidR="00043809" w:rsidRPr="006B3A30" w:rsidRDefault="00043809" w:rsidP="00676CE3">
            <w:pPr>
              <w:widowControl w:val="0"/>
              <w:numPr>
                <w:ilvl w:val="0"/>
                <w:numId w:val="120"/>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7DE5684A" w14:textId="77777777" w:rsidTr="002D5C89">
        <w:trPr>
          <w:trHeight w:val="20"/>
        </w:trPr>
        <w:tc>
          <w:tcPr>
            <w:tcW w:w="3545" w:type="dxa"/>
            <w:vAlign w:val="center"/>
          </w:tcPr>
          <w:p w14:paraId="1984EDFA" w14:textId="77777777" w:rsidR="00043809" w:rsidRPr="006B3A30" w:rsidRDefault="00043809" w:rsidP="002D5C89">
            <w:pPr>
              <w:widowControl w:val="0"/>
              <w:overflowPunct w:val="0"/>
              <w:autoSpaceDE w:val="0"/>
              <w:autoSpaceDN w:val="0"/>
              <w:adjustRightInd w:val="0"/>
              <w:jc w:val="both"/>
              <w:rPr>
                <w:szCs w:val="24"/>
                <w:lang w:eastAsia="zh-CN"/>
              </w:rPr>
            </w:pPr>
            <w:r w:rsidRPr="006B3A30">
              <w:rPr>
                <w:rFonts w:eastAsia="SimSun"/>
                <w:szCs w:val="24"/>
                <w:lang w:eastAsia="zh-CN"/>
              </w:rPr>
              <w:t>[</w:t>
            </w:r>
            <w:r w:rsidRPr="006B3A30">
              <w:rPr>
                <w:szCs w:val="24"/>
                <w:lang w:eastAsia="zh-CN"/>
              </w:rPr>
              <w:t>3.4.2</w:t>
            </w:r>
            <w:r w:rsidRPr="006B3A30">
              <w:rPr>
                <w:rFonts w:eastAsia="SimSun"/>
                <w:szCs w:val="24"/>
                <w:lang w:eastAsia="zh-CN"/>
              </w:rPr>
              <w:t>] – Стационарное медицинское обслуживание</w:t>
            </w:r>
          </w:p>
        </w:tc>
        <w:tc>
          <w:tcPr>
            <w:tcW w:w="5670" w:type="dxa"/>
            <w:vAlign w:val="center"/>
          </w:tcPr>
          <w:p w14:paraId="1BAA3D4E" w14:textId="77777777" w:rsidR="00043809" w:rsidRPr="006B3A30" w:rsidRDefault="00043809" w:rsidP="002D5C89">
            <w:pPr>
              <w:widowControl w:val="0"/>
              <w:overflowPunct w:val="0"/>
              <w:autoSpaceDE w:val="0"/>
              <w:autoSpaceDN w:val="0"/>
              <w:adjustRightInd w:val="0"/>
              <w:ind w:firstLine="426"/>
              <w:jc w:val="both"/>
              <w:rPr>
                <w:rFonts w:eastAsia="SimSun"/>
                <w:szCs w:val="24"/>
                <w:lang w:eastAsia="zh-CN"/>
              </w:rPr>
            </w:pPr>
            <w:r w:rsidRPr="006B3A30">
              <w:rPr>
                <w:szCs w:val="24"/>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6B3A30">
              <w:rPr>
                <w:szCs w:val="24"/>
              </w:rPr>
              <w:br/>
            </w:r>
            <w:r w:rsidRPr="006B3A30">
              <w:rPr>
                <w:szCs w:val="24"/>
                <w:shd w:val="clear" w:color="auto" w:fill="FFFFFF"/>
              </w:rPr>
              <w:t>размещение площадок санитарной авиации</w:t>
            </w:r>
          </w:p>
        </w:tc>
        <w:tc>
          <w:tcPr>
            <w:tcW w:w="6378" w:type="dxa"/>
            <w:vMerge/>
            <w:vAlign w:val="center"/>
          </w:tcPr>
          <w:p w14:paraId="6CFE96A0"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p>
        </w:tc>
      </w:tr>
      <w:tr w:rsidR="00043809" w:rsidRPr="006B3A30" w14:paraId="463C0476" w14:textId="77777777" w:rsidTr="002D5C89">
        <w:trPr>
          <w:trHeight w:val="20"/>
        </w:trPr>
        <w:tc>
          <w:tcPr>
            <w:tcW w:w="3545" w:type="dxa"/>
            <w:vAlign w:val="center"/>
          </w:tcPr>
          <w:p w14:paraId="64DEDBF0" w14:textId="77777777" w:rsidR="00043809" w:rsidRPr="006B3A30" w:rsidRDefault="00043809" w:rsidP="002D5C89">
            <w:pPr>
              <w:widowControl w:val="0"/>
              <w:tabs>
                <w:tab w:val="left" w:pos="2520"/>
              </w:tabs>
              <w:overflowPunct w:val="0"/>
              <w:autoSpaceDE w:val="0"/>
              <w:autoSpaceDN w:val="0"/>
              <w:adjustRightInd w:val="0"/>
              <w:jc w:val="both"/>
              <w:rPr>
                <w:rFonts w:eastAsia="SimSun"/>
                <w:szCs w:val="24"/>
                <w:lang w:eastAsia="zh-CN"/>
              </w:rPr>
            </w:pPr>
            <w:r w:rsidRPr="006B3A30">
              <w:rPr>
                <w:rFonts w:eastAsia="SimSun"/>
                <w:szCs w:val="24"/>
                <w:lang w:eastAsia="zh-CN"/>
              </w:rPr>
              <w:t>[</w:t>
            </w:r>
            <w:r w:rsidRPr="006B3A30">
              <w:rPr>
                <w:szCs w:val="24"/>
                <w:lang w:eastAsia="zh-CN"/>
              </w:rPr>
              <w:t>3.7.1</w:t>
            </w:r>
            <w:r w:rsidRPr="006B3A30">
              <w:rPr>
                <w:rFonts w:eastAsia="SimSun"/>
                <w:szCs w:val="24"/>
                <w:lang w:eastAsia="zh-CN"/>
              </w:rPr>
              <w:t>] – Осуществление религиозных обрядов</w:t>
            </w:r>
          </w:p>
        </w:tc>
        <w:tc>
          <w:tcPr>
            <w:tcW w:w="5670" w:type="dxa"/>
            <w:vAlign w:val="center"/>
          </w:tcPr>
          <w:p w14:paraId="54A8662B" w14:textId="77777777" w:rsidR="00043809" w:rsidRPr="006B3A30" w:rsidRDefault="00043809" w:rsidP="002D5C89">
            <w:pPr>
              <w:widowControl w:val="0"/>
              <w:tabs>
                <w:tab w:val="left" w:pos="-4787"/>
              </w:tabs>
              <w:overflowPunct w:val="0"/>
              <w:autoSpaceDE w:val="0"/>
              <w:autoSpaceDN w:val="0"/>
              <w:adjustRightInd w:val="0"/>
              <w:ind w:firstLine="459"/>
              <w:jc w:val="both"/>
              <w:rPr>
                <w:rFonts w:eastAsia="SimSun"/>
                <w:szCs w:val="24"/>
                <w:lang w:eastAsia="zh-CN"/>
              </w:rPr>
            </w:pPr>
            <w:r w:rsidRPr="006B3A30">
              <w:rPr>
                <w:rFonts w:eastAsia="SimSun"/>
                <w:szCs w:val="24"/>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14:paraId="5B64739C" w14:textId="77777777" w:rsidR="00043809" w:rsidRPr="006B3A30" w:rsidRDefault="00043809" w:rsidP="002D5C89">
            <w:pPr>
              <w:widowControl w:val="0"/>
              <w:tabs>
                <w:tab w:val="left" w:pos="1134"/>
              </w:tabs>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400 кв. м/</w:t>
            </w:r>
            <w:r w:rsidRPr="006B3A30">
              <w:rPr>
                <w:b/>
                <w:bCs/>
                <w:szCs w:val="24"/>
              </w:rPr>
              <w:t>не подлежит установлению</w:t>
            </w:r>
            <w:r w:rsidRPr="006B3A30">
              <w:rPr>
                <w:bCs/>
                <w:szCs w:val="24"/>
              </w:rPr>
              <w:t>;</w:t>
            </w:r>
            <w:r w:rsidRPr="006B3A30">
              <w:rPr>
                <w:rFonts w:eastAsia="SimSun"/>
                <w:szCs w:val="24"/>
                <w:lang w:eastAsia="zh-CN"/>
              </w:rPr>
              <w:t xml:space="preserve"> </w:t>
            </w:r>
          </w:p>
          <w:p w14:paraId="37B40868"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10B3445E"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szCs w:val="24"/>
              </w:rPr>
              <w:t>минимальные отступы от границ земельных участков – 3 м;</w:t>
            </w:r>
          </w:p>
          <w:p w14:paraId="485281AC" w14:textId="77777777" w:rsidR="00043809" w:rsidRPr="006B3A30" w:rsidRDefault="00043809" w:rsidP="002D5C89">
            <w:pPr>
              <w:widowControl w:val="0"/>
              <w:tabs>
                <w:tab w:val="left" w:pos="2520"/>
              </w:tabs>
              <w:overflowPunct w:val="0"/>
              <w:autoSpaceDE w:val="0"/>
              <w:autoSpaceDN w:val="0"/>
              <w:adjustRightInd w:val="0"/>
              <w:ind w:firstLine="567"/>
              <w:jc w:val="both"/>
              <w:rPr>
                <w:rFonts w:eastAsia="SimSun"/>
                <w:szCs w:val="24"/>
                <w:lang w:eastAsia="zh-CN"/>
              </w:rPr>
            </w:pPr>
            <w:r w:rsidRPr="006B3A30">
              <w:rPr>
                <w:rFonts w:eastAsia="SimSun"/>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6B3A30">
                <w:rPr>
                  <w:rFonts w:eastAsia="SimSun"/>
                  <w:szCs w:val="24"/>
                  <w:lang w:eastAsia="zh-CN"/>
                </w:rPr>
                <w:t>30 м</w:t>
              </w:r>
            </w:smartTag>
            <w:r w:rsidRPr="006B3A30">
              <w:rPr>
                <w:rFonts w:eastAsia="SimSun"/>
                <w:szCs w:val="24"/>
                <w:lang w:eastAsia="zh-CN"/>
              </w:rPr>
              <w:t>;</w:t>
            </w:r>
          </w:p>
          <w:p w14:paraId="20456DD1" w14:textId="77777777" w:rsidR="00043809" w:rsidRPr="006B3A30" w:rsidRDefault="00043809" w:rsidP="002D5C89">
            <w:pPr>
              <w:widowControl w:val="0"/>
              <w:tabs>
                <w:tab w:val="left" w:pos="2520"/>
              </w:tabs>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2292A599" w14:textId="77777777" w:rsidR="00043809" w:rsidRPr="006B3A30" w:rsidRDefault="00043809" w:rsidP="002D5C89">
            <w:pPr>
              <w:widowControl w:val="0"/>
              <w:tabs>
                <w:tab w:val="left" w:pos="2520"/>
              </w:tabs>
              <w:overflowPunct w:val="0"/>
              <w:autoSpaceDE w:val="0"/>
              <w:autoSpaceDN w:val="0"/>
              <w:adjustRightInd w:val="0"/>
              <w:ind w:firstLine="567"/>
              <w:jc w:val="both"/>
              <w:rPr>
                <w:szCs w:val="24"/>
              </w:rPr>
            </w:pPr>
            <w:r w:rsidRPr="006B3A30">
              <w:rPr>
                <w:szCs w:val="24"/>
              </w:rPr>
              <w:t>Процент застройки подземной части не регламентируется.</w:t>
            </w:r>
          </w:p>
          <w:p w14:paraId="6EE79AAC" w14:textId="77777777" w:rsidR="00043809" w:rsidRPr="006B3A30" w:rsidRDefault="00043809" w:rsidP="002D5C89">
            <w:pPr>
              <w:widowControl w:val="0"/>
              <w:overflowPunct w:val="0"/>
              <w:autoSpaceDE w:val="0"/>
              <w:autoSpaceDN w:val="0"/>
              <w:adjustRightInd w:val="0"/>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4625AC40" w14:textId="77777777" w:rsidR="00043809" w:rsidRPr="006B3A30" w:rsidRDefault="00043809" w:rsidP="00676CE3">
            <w:pPr>
              <w:widowControl w:val="0"/>
              <w:numPr>
                <w:ilvl w:val="0"/>
                <w:numId w:val="121"/>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E4DDF27" w14:textId="77777777" w:rsidR="00043809" w:rsidRPr="006B3A30" w:rsidRDefault="00043809" w:rsidP="00676CE3">
            <w:pPr>
              <w:widowControl w:val="0"/>
              <w:numPr>
                <w:ilvl w:val="0"/>
                <w:numId w:val="121"/>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C76B514" w14:textId="77777777" w:rsidR="00043809" w:rsidRPr="006B3A30" w:rsidRDefault="00043809" w:rsidP="00676CE3">
            <w:pPr>
              <w:widowControl w:val="0"/>
              <w:numPr>
                <w:ilvl w:val="0"/>
                <w:numId w:val="121"/>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10DBF44" w14:textId="77777777" w:rsidR="00043809" w:rsidRPr="006B3A30" w:rsidRDefault="00043809" w:rsidP="00676CE3">
            <w:pPr>
              <w:widowControl w:val="0"/>
              <w:numPr>
                <w:ilvl w:val="0"/>
                <w:numId w:val="121"/>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376F8F69" w14:textId="77777777" w:rsidR="00043809" w:rsidRPr="006B3A30" w:rsidRDefault="00043809" w:rsidP="00676CE3">
            <w:pPr>
              <w:widowControl w:val="0"/>
              <w:numPr>
                <w:ilvl w:val="0"/>
                <w:numId w:val="121"/>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DDD84C9" w14:textId="77777777" w:rsidR="00043809" w:rsidRPr="006B3A30" w:rsidRDefault="00043809" w:rsidP="00676CE3">
            <w:pPr>
              <w:widowControl w:val="0"/>
              <w:numPr>
                <w:ilvl w:val="0"/>
                <w:numId w:val="121"/>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43205034" w14:textId="77777777" w:rsidTr="002D5C89">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0783FCDC" w14:textId="77777777" w:rsidR="00043809" w:rsidRPr="006B3A30" w:rsidRDefault="00043809" w:rsidP="002D5C89">
            <w:pPr>
              <w:widowControl w:val="0"/>
              <w:tabs>
                <w:tab w:val="left" w:pos="2520"/>
              </w:tabs>
              <w:overflowPunct w:val="0"/>
              <w:autoSpaceDE w:val="0"/>
              <w:autoSpaceDN w:val="0"/>
              <w:adjustRightInd w:val="0"/>
              <w:jc w:val="both"/>
              <w:rPr>
                <w:rFonts w:eastAsia="SimSun"/>
                <w:szCs w:val="24"/>
                <w:lang w:eastAsia="zh-CN"/>
              </w:rPr>
            </w:pPr>
            <w:r w:rsidRPr="006B3A30">
              <w:rPr>
                <w:rFonts w:eastAsia="SimSun"/>
                <w:szCs w:val="24"/>
                <w:lang w:eastAsia="zh-CN"/>
              </w:rPr>
              <w:t>[4.9] – Служебные гаражи</w:t>
            </w:r>
          </w:p>
        </w:tc>
        <w:tc>
          <w:tcPr>
            <w:tcW w:w="5670" w:type="dxa"/>
            <w:tcBorders>
              <w:bottom w:val="single" w:sz="2" w:space="0" w:color="000000"/>
              <w:right w:val="single" w:sz="2" w:space="0" w:color="000000"/>
            </w:tcBorders>
            <w:shd w:val="clear" w:color="auto" w:fill="auto"/>
          </w:tcPr>
          <w:p w14:paraId="6D883D2A" w14:textId="77777777" w:rsidR="00043809" w:rsidRPr="006B3A30" w:rsidRDefault="00043809" w:rsidP="002D5C89">
            <w:pPr>
              <w:pStyle w:val="affffffffa"/>
              <w:ind w:firstLine="0"/>
            </w:pPr>
            <w:r w:rsidRPr="006B3A30">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6B3A30">
                <w:t>кодами 3.0</w:t>
              </w:r>
            </w:hyperlink>
            <w:r w:rsidRPr="006B3A30">
              <w:t xml:space="preserve">, </w:t>
            </w:r>
            <w:hyperlink w:anchor="anchor1040" w:history="1">
              <w:r w:rsidRPr="006B3A30">
                <w:t>4.0</w:t>
              </w:r>
            </w:hyperlink>
            <w:r w:rsidRPr="006B3A30">
              <w:t>, а также для стоянки и хранения транспортных средств общего пользования, в том числе в депо</w:t>
            </w:r>
          </w:p>
        </w:tc>
        <w:tc>
          <w:tcPr>
            <w:tcW w:w="6378" w:type="dxa"/>
            <w:tcBorders>
              <w:top w:val="single" w:sz="4" w:space="0" w:color="auto"/>
              <w:left w:val="single" w:sz="4" w:space="0" w:color="auto"/>
              <w:bottom w:val="single" w:sz="4" w:space="0" w:color="auto"/>
              <w:right w:val="single" w:sz="4" w:space="0" w:color="auto"/>
            </w:tcBorders>
            <w:vAlign w:val="center"/>
          </w:tcPr>
          <w:p w14:paraId="1E9F6BC5" w14:textId="77777777" w:rsidR="00043809" w:rsidRPr="006B3A30" w:rsidRDefault="00043809" w:rsidP="002D5C89">
            <w:pPr>
              <w:widowControl w:val="0"/>
              <w:tabs>
                <w:tab w:val="left" w:pos="1134"/>
              </w:tabs>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20/5000 кв. м;</w:t>
            </w:r>
          </w:p>
          <w:p w14:paraId="64F6339D"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5 м;</w:t>
            </w:r>
          </w:p>
          <w:p w14:paraId="54270013"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szCs w:val="24"/>
              </w:rPr>
              <w:t>минимальные отступы от границ земельных участков – 1 м;</w:t>
            </w:r>
          </w:p>
          <w:p w14:paraId="773AC446"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максимальная высота зданий, строений, сооружений от уровня земли – 12 м;</w:t>
            </w:r>
          </w:p>
          <w:p w14:paraId="2488966F"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80%;</w:t>
            </w:r>
          </w:p>
          <w:p w14:paraId="26FFF478"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szCs w:val="24"/>
              </w:rPr>
              <w:t>Процент застройки подземной части не регламентируется.</w:t>
            </w:r>
          </w:p>
          <w:p w14:paraId="445278C2" w14:textId="77777777" w:rsidR="00043809" w:rsidRPr="006B3A30" w:rsidRDefault="00043809" w:rsidP="002D5C89">
            <w:pPr>
              <w:widowControl w:val="0"/>
              <w:overflowPunct w:val="0"/>
              <w:autoSpaceDE w:val="0"/>
              <w:autoSpaceDN w:val="0"/>
              <w:adjustRightInd w:val="0"/>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2AEF8A29" w14:textId="77777777" w:rsidR="00043809" w:rsidRPr="006B3A30" w:rsidRDefault="00043809" w:rsidP="00676CE3">
            <w:pPr>
              <w:widowControl w:val="0"/>
              <w:numPr>
                <w:ilvl w:val="0"/>
                <w:numId w:val="122"/>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2941F03" w14:textId="77777777" w:rsidR="00043809" w:rsidRPr="006B3A30" w:rsidRDefault="00043809" w:rsidP="00676CE3">
            <w:pPr>
              <w:widowControl w:val="0"/>
              <w:numPr>
                <w:ilvl w:val="0"/>
                <w:numId w:val="122"/>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77680F1" w14:textId="77777777" w:rsidR="00043809" w:rsidRPr="006B3A30" w:rsidRDefault="00043809" w:rsidP="00676CE3">
            <w:pPr>
              <w:widowControl w:val="0"/>
              <w:numPr>
                <w:ilvl w:val="0"/>
                <w:numId w:val="122"/>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83D8900" w14:textId="77777777" w:rsidR="00043809" w:rsidRPr="006B3A30" w:rsidRDefault="00043809" w:rsidP="00676CE3">
            <w:pPr>
              <w:widowControl w:val="0"/>
              <w:numPr>
                <w:ilvl w:val="0"/>
                <w:numId w:val="122"/>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5BBD8A9B" w14:textId="77777777" w:rsidR="00043809" w:rsidRPr="006B3A30" w:rsidRDefault="00043809" w:rsidP="00676CE3">
            <w:pPr>
              <w:widowControl w:val="0"/>
              <w:numPr>
                <w:ilvl w:val="0"/>
                <w:numId w:val="122"/>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17B52B3" w14:textId="77777777" w:rsidR="00043809" w:rsidRPr="006B3A30" w:rsidRDefault="00043809" w:rsidP="00676CE3">
            <w:pPr>
              <w:widowControl w:val="0"/>
              <w:numPr>
                <w:ilvl w:val="0"/>
                <w:numId w:val="122"/>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0053B3BB" w14:textId="77777777" w:rsidTr="002D5C89">
        <w:trPr>
          <w:trHeight w:val="20"/>
        </w:trPr>
        <w:tc>
          <w:tcPr>
            <w:tcW w:w="3545" w:type="dxa"/>
            <w:vAlign w:val="center"/>
          </w:tcPr>
          <w:p w14:paraId="49B1B70D" w14:textId="77777777" w:rsidR="00043809" w:rsidRPr="006B3A30" w:rsidRDefault="00043809" w:rsidP="002D5C89">
            <w:pPr>
              <w:widowControl w:val="0"/>
              <w:overflowPunct w:val="0"/>
              <w:autoSpaceDE w:val="0"/>
              <w:autoSpaceDN w:val="0"/>
              <w:adjustRightInd w:val="0"/>
              <w:jc w:val="both"/>
              <w:rPr>
                <w:rFonts w:eastAsia="SimSun"/>
                <w:szCs w:val="24"/>
                <w:lang w:eastAsia="zh-CN"/>
              </w:rPr>
            </w:pPr>
            <w:r w:rsidRPr="006B3A30">
              <w:rPr>
                <w:rFonts w:eastAsia="SimSun"/>
                <w:szCs w:val="24"/>
                <w:lang w:eastAsia="zh-CN"/>
              </w:rPr>
              <w:t>[3.1.1] – Предоставление коммунальных услуг</w:t>
            </w:r>
          </w:p>
          <w:p w14:paraId="41C85799"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p>
        </w:tc>
        <w:tc>
          <w:tcPr>
            <w:tcW w:w="5670" w:type="dxa"/>
            <w:tcBorders>
              <w:bottom w:val="single" w:sz="2" w:space="0" w:color="000000"/>
              <w:right w:val="single" w:sz="2" w:space="0" w:color="000000"/>
            </w:tcBorders>
            <w:shd w:val="clear" w:color="auto" w:fill="auto"/>
          </w:tcPr>
          <w:p w14:paraId="3DD5554F" w14:textId="77777777" w:rsidR="00043809" w:rsidRPr="006B3A30" w:rsidRDefault="00043809" w:rsidP="002D5C89">
            <w:pPr>
              <w:pStyle w:val="affffffffa"/>
              <w:ind w:firstLine="0"/>
            </w:pPr>
            <w:r w:rsidRPr="006B3A30">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3C36918A"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 кв. м/</w:t>
            </w:r>
            <w:r w:rsidRPr="006B3A30">
              <w:rPr>
                <w:b/>
                <w:bCs/>
                <w:szCs w:val="24"/>
              </w:rPr>
              <w:t>не подлежит установлению</w:t>
            </w:r>
            <w:r w:rsidRPr="006B3A30">
              <w:rPr>
                <w:bCs/>
                <w:szCs w:val="24"/>
              </w:rPr>
              <w:t>;</w:t>
            </w:r>
            <w:r w:rsidRPr="006B3A30">
              <w:rPr>
                <w:rFonts w:eastAsia="SimSun"/>
                <w:szCs w:val="24"/>
                <w:lang w:eastAsia="zh-CN"/>
              </w:rPr>
              <w:t xml:space="preserve"> </w:t>
            </w:r>
          </w:p>
          <w:p w14:paraId="147A2CCF"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4 м;</w:t>
            </w:r>
          </w:p>
          <w:p w14:paraId="2E15B43A"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szCs w:val="24"/>
              </w:rPr>
              <w:t>минимальные отступы от границ земельных участков – 1 м;</w:t>
            </w:r>
          </w:p>
          <w:p w14:paraId="11AFE34C"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 xml:space="preserve">максимальное количество надземных этажей зданий – 3 этажа (включая мансардный этаж); </w:t>
            </w:r>
          </w:p>
          <w:p w14:paraId="23AFA65D"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максимальная высота строений, сооружений от уровня земли – 20 м;</w:t>
            </w:r>
          </w:p>
          <w:p w14:paraId="248E09C4"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80%;</w:t>
            </w:r>
          </w:p>
          <w:p w14:paraId="78195EB8"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szCs w:val="24"/>
              </w:rPr>
              <w:t>Процент застройки подземной части не регламентируется.</w:t>
            </w:r>
          </w:p>
        </w:tc>
      </w:tr>
      <w:tr w:rsidR="00043809" w:rsidRPr="006B3A30" w14:paraId="172CA0B0" w14:textId="77777777" w:rsidTr="002D5C89">
        <w:trPr>
          <w:trHeight w:val="20"/>
        </w:trPr>
        <w:tc>
          <w:tcPr>
            <w:tcW w:w="3545" w:type="dxa"/>
            <w:vAlign w:val="center"/>
          </w:tcPr>
          <w:p w14:paraId="2622BC37" w14:textId="77777777" w:rsidR="00043809" w:rsidRPr="006B3A30" w:rsidRDefault="00043809" w:rsidP="002D5C89">
            <w:pPr>
              <w:widowControl w:val="0"/>
              <w:overflowPunct w:val="0"/>
              <w:autoSpaceDE w:val="0"/>
              <w:autoSpaceDN w:val="0"/>
              <w:adjustRightInd w:val="0"/>
              <w:jc w:val="both"/>
              <w:rPr>
                <w:rFonts w:eastAsia="SimSun"/>
                <w:szCs w:val="24"/>
                <w:lang w:eastAsia="zh-CN"/>
              </w:rPr>
            </w:pPr>
            <w:r w:rsidRPr="006B3A30">
              <w:rPr>
                <w:rFonts w:eastAsia="SimSun"/>
                <w:szCs w:val="24"/>
                <w:lang w:eastAsia="zh-CN"/>
              </w:rPr>
              <w:t>[4.8.2] – Проведение азартных игр</w:t>
            </w:r>
          </w:p>
        </w:tc>
        <w:tc>
          <w:tcPr>
            <w:tcW w:w="5670" w:type="dxa"/>
            <w:vAlign w:val="center"/>
          </w:tcPr>
          <w:p w14:paraId="1D9B5510" w14:textId="77777777" w:rsidR="00043809" w:rsidRPr="006B3A30" w:rsidRDefault="00043809" w:rsidP="002D5C89">
            <w:pPr>
              <w:widowControl w:val="0"/>
              <w:overflowPunct w:val="0"/>
              <w:autoSpaceDE w:val="0"/>
              <w:autoSpaceDN w:val="0"/>
              <w:adjustRightInd w:val="0"/>
              <w:ind w:firstLine="426"/>
              <w:jc w:val="both"/>
              <w:rPr>
                <w:rFonts w:eastAsia="SimSun"/>
                <w:szCs w:val="24"/>
                <w:lang w:eastAsia="zh-CN"/>
              </w:rPr>
            </w:pPr>
            <w:r w:rsidRPr="006B3A30">
              <w:rPr>
                <w:rFonts w:eastAsia="SimSun"/>
                <w:szCs w:val="24"/>
                <w:lang w:eastAsia="zh-C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14:paraId="6B1B08D2"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100 кв. м/1000 кв. м;</w:t>
            </w:r>
          </w:p>
          <w:p w14:paraId="072E6178"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15 м;</w:t>
            </w:r>
          </w:p>
          <w:p w14:paraId="195DF1C4"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szCs w:val="24"/>
              </w:rPr>
              <w:t>минимальные отступы от границ земельных участков – 1 м;</w:t>
            </w:r>
          </w:p>
          <w:p w14:paraId="4410B662"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максимальная высота строений, сооружений от уровня земли – 15 м;</w:t>
            </w:r>
          </w:p>
          <w:p w14:paraId="5031A0B2"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rFonts w:eastAsia="SimSun"/>
                <w:szCs w:val="24"/>
                <w:lang w:eastAsia="zh-CN"/>
              </w:rPr>
              <w:t>максимальный процент застройки в границах земельного участка – 40%;</w:t>
            </w:r>
            <w:r w:rsidRPr="006B3A30">
              <w:rPr>
                <w:szCs w:val="24"/>
              </w:rPr>
              <w:t>Процент застройки подземной части не регламентируется.</w:t>
            </w:r>
          </w:p>
          <w:p w14:paraId="1AEEB75D" w14:textId="77777777" w:rsidR="00043809" w:rsidRPr="006B3A30" w:rsidRDefault="00043809" w:rsidP="002D5C89">
            <w:pPr>
              <w:widowControl w:val="0"/>
              <w:overflowPunct w:val="0"/>
              <w:autoSpaceDE w:val="0"/>
              <w:autoSpaceDN w:val="0"/>
              <w:adjustRightInd w:val="0"/>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52FD3770" w14:textId="77777777" w:rsidR="00043809" w:rsidRPr="006B3A30" w:rsidRDefault="00043809" w:rsidP="00676CE3">
            <w:pPr>
              <w:widowControl w:val="0"/>
              <w:numPr>
                <w:ilvl w:val="0"/>
                <w:numId w:val="123"/>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744968F" w14:textId="77777777" w:rsidR="00043809" w:rsidRPr="006B3A30" w:rsidRDefault="00043809" w:rsidP="00676CE3">
            <w:pPr>
              <w:widowControl w:val="0"/>
              <w:numPr>
                <w:ilvl w:val="0"/>
                <w:numId w:val="123"/>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D50C1BD" w14:textId="77777777" w:rsidR="00043809" w:rsidRPr="006B3A30" w:rsidRDefault="00043809" w:rsidP="00676CE3">
            <w:pPr>
              <w:widowControl w:val="0"/>
              <w:numPr>
                <w:ilvl w:val="0"/>
                <w:numId w:val="123"/>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E256F0A" w14:textId="77777777" w:rsidR="00043809" w:rsidRPr="006B3A30" w:rsidRDefault="00043809" w:rsidP="00676CE3">
            <w:pPr>
              <w:widowControl w:val="0"/>
              <w:numPr>
                <w:ilvl w:val="0"/>
                <w:numId w:val="123"/>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1D21A462" w14:textId="77777777" w:rsidR="00043809" w:rsidRPr="006B3A30" w:rsidRDefault="00043809" w:rsidP="00676CE3">
            <w:pPr>
              <w:widowControl w:val="0"/>
              <w:numPr>
                <w:ilvl w:val="0"/>
                <w:numId w:val="123"/>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EABFD99" w14:textId="77777777" w:rsidR="00043809" w:rsidRPr="006B3A30" w:rsidRDefault="00043809" w:rsidP="00676CE3">
            <w:pPr>
              <w:widowControl w:val="0"/>
              <w:numPr>
                <w:ilvl w:val="0"/>
                <w:numId w:val="123"/>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6E3C419C" w14:textId="77777777" w:rsidTr="002D5C89">
        <w:trPr>
          <w:trHeight w:val="20"/>
        </w:trPr>
        <w:tc>
          <w:tcPr>
            <w:tcW w:w="3545" w:type="dxa"/>
            <w:vAlign w:val="center"/>
          </w:tcPr>
          <w:p w14:paraId="261D4C11" w14:textId="77777777" w:rsidR="00043809" w:rsidRPr="006B3A30" w:rsidRDefault="00043809" w:rsidP="002D5C89">
            <w:pPr>
              <w:widowControl w:val="0"/>
              <w:tabs>
                <w:tab w:val="left" w:pos="2520"/>
              </w:tabs>
              <w:overflowPunct w:val="0"/>
              <w:autoSpaceDE w:val="0"/>
              <w:autoSpaceDN w:val="0"/>
              <w:adjustRightInd w:val="0"/>
              <w:jc w:val="both"/>
              <w:rPr>
                <w:rFonts w:eastAsia="SimSun"/>
                <w:szCs w:val="24"/>
                <w:lang w:eastAsia="zh-CN"/>
              </w:rPr>
            </w:pPr>
            <w:r w:rsidRPr="006B3A30">
              <w:rPr>
                <w:rFonts w:eastAsia="SimSun"/>
                <w:szCs w:val="24"/>
                <w:lang w:eastAsia="zh-CN"/>
              </w:rPr>
              <w:t>[</w:t>
            </w:r>
            <w:r w:rsidRPr="006B3A30">
              <w:rPr>
                <w:szCs w:val="24"/>
                <w:lang w:eastAsia="zh-CN"/>
              </w:rPr>
              <w:t>4.9.1.2</w:t>
            </w:r>
            <w:r w:rsidRPr="006B3A30">
              <w:rPr>
                <w:rFonts w:eastAsia="SimSun"/>
                <w:szCs w:val="24"/>
                <w:lang w:eastAsia="zh-CN"/>
              </w:rPr>
              <w:t xml:space="preserve">] – </w:t>
            </w:r>
            <w:r w:rsidRPr="006B3A30">
              <w:rPr>
                <w:szCs w:val="24"/>
              </w:rPr>
              <w:t>Обеспечение дорожного отдыха</w:t>
            </w:r>
          </w:p>
        </w:tc>
        <w:tc>
          <w:tcPr>
            <w:tcW w:w="5670" w:type="dxa"/>
            <w:vAlign w:val="center"/>
          </w:tcPr>
          <w:p w14:paraId="4CFBF0A2" w14:textId="77777777" w:rsidR="00043809" w:rsidRPr="006B3A30" w:rsidRDefault="00043809" w:rsidP="002D5C89">
            <w:pPr>
              <w:widowControl w:val="0"/>
              <w:tabs>
                <w:tab w:val="left" w:pos="2520"/>
              </w:tabs>
              <w:overflowPunct w:val="0"/>
              <w:autoSpaceDE w:val="0"/>
              <w:autoSpaceDN w:val="0"/>
              <w:adjustRightInd w:val="0"/>
              <w:ind w:firstLine="426"/>
              <w:jc w:val="both"/>
              <w:rPr>
                <w:rFonts w:eastAsia="SimSun"/>
                <w:szCs w:val="24"/>
                <w:lang w:eastAsia="zh-CN"/>
              </w:rPr>
            </w:pPr>
            <w:r w:rsidRPr="006B3A30">
              <w:rPr>
                <w:rFonts w:eastAsia="SimSun"/>
                <w:szCs w:val="24"/>
                <w:lang w:eastAsia="zh-C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784B4320" w14:textId="77777777" w:rsidR="00043809" w:rsidRPr="006B3A30" w:rsidRDefault="00043809" w:rsidP="002D5C89">
            <w:pPr>
              <w:widowControl w:val="0"/>
              <w:tabs>
                <w:tab w:val="left" w:pos="1134"/>
              </w:tabs>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минимальная/максимальная площадь земельных участков – 60/5000 кв. м;</w:t>
            </w:r>
          </w:p>
          <w:p w14:paraId="7A5B1F61"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12 м;</w:t>
            </w:r>
          </w:p>
          <w:p w14:paraId="14CFB6B7"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szCs w:val="24"/>
              </w:rPr>
              <w:t>минимальные отступы от границ земельных участков – 1 м;</w:t>
            </w:r>
          </w:p>
          <w:p w14:paraId="7FA1424C"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максимальная высота зданий, строений, сооружений от уровня земли – 12 м;</w:t>
            </w:r>
          </w:p>
          <w:p w14:paraId="68796A2C"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60%;</w:t>
            </w:r>
          </w:p>
          <w:p w14:paraId="14EB10E6"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szCs w:val="24"/>
              </w:rPr>
              <w:t>Процент застройки подземной части не регламентируется.</w:t>
            </w:r>
          </w:p>
          <w:p w14:paraId="18F40526" w14:textId="77777777" w:rsidR="00043809" w:rsidRPr="006B3A30" w:rsidRDefault="00043809" w:rsidP="002D5C89">
            <w:pPr>
              <w:widowControl w:val="0"/>
              <w:overflowPunct w:val="0"/>
              <w:autoSpaceDE w:val="0"/>
              <w:autoSpaceDN w:val="0"/>
              <w:adjustRightInd w:val="0"/>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6476421E" w14:textId="77777777" w:rsidR="00043809" w:rsidRPr="006B3A30" w:rsidRDefault="00043809" w:rsidP="00676CE3">
            <w:pPr>
              <w:widowControl w:val="0"/>
              <w:numPr>
                <w:ilvl w:val="0"/>
                <w:numId w:val="124"/>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7D36565" w14:textId="77777777" w:rsidR="00043809" w:rsidRPr="006B3A30" w:rsidRDefault="00043809" w:rsidP="00676CE3">
            <w:pPr>
              <w:widowControl w:val="0"/>
              <w:numPr>
                <w:ilvl w:val="0"/>
                <w:numId w:val="124"/>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3E5AE21" w14:textId="77777777" w:rsidR="00043809" w:rsidRPr="006B3A30" w:rsidRDefault="00043809" w:rsidP="00676CE3">
            <w:pPr>
              <w:widowControl w:val="0"/>
              <w:numPr>
                <w:ilvl w:val="0"/>
                <w:numId w:val="124"/>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D560B0B" w14:textId="77777777" w:rsidR="00043809" w:rsidRPr="006B3A30" w:rsidRDefault="00043809" w:rsidP="00676CE3">
            <w:pPr>
              <w:widowControl w:val="0"/>
              <w:numPr>
                <w:ilvl w:val="0"/>
                <w:numId w:val="124"/>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78F283ED" w14:textId="77777777" w:rsidR="00043809" w:rsidRPr="006B3A30" w:rsidRDefault="00043809" w:rsidP="00676CE3">
            <w:pPr>
              <w:widowControl w:val="0"/>
              <w:numPr>
                <w:ilvl w:val="0"/>
                <w:numId w:val="124"/>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ABC20A0" w14:textId="77777777" w:rsidR="00043809" w:rsidRPr="006B3A30" w:rsidRDefault="00043809" w:rsidP="00676CE3">
            <w:pPr>
              <w:widowControl w:val="0"/>
              <w:numPr>
                <w:ilvl w:val="0"/>
                <w:numId w:val="124"/>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r w:rsidR="00043809" w:rsidRPr="006B3A30" w14:paraId="076F1FE1" w14:textId="77777777" w:rsidTr="002D5C89">
        <w:trPr>
          <w:trHeight w:val="20"/>
        </w:trPr>
        <w:tc>
          <w:tcPr>
            <w:tcW w:w="3545" w:type="dxa"/>
            <w:vAlign w:val="center"/>
          </w:tcPr>
          <w:p w14:paraId="18ADF350" w14:textId="77777777" w:rsidR="00043809" w:rsidRPr="006B3A30" w:rsidRDefault="00043809" w:rsidP="002D5C89">
            <w:pPr>
              <w:widowControl w:val="0"/>
              <w:overflowPunct w:val="0"/>
              <w:autoSpaceDE w:val="0"/>
              <w:autoSpaceDN w:val="0"/>
              <w:adjustRightInd w:val="0"/>
              <w:jc w:val="both"/>
              <w:rPr>
                <w:szCs w:val="24"/>
              </w:rPr>
            </w:pPr>
            <w:r w:rsidRPr="006B3A30">
              <w:rPr>
                <w:szCs w:val="24"/>
              </w:rPr>
              <w:t>[2.1] – Для индивидуального жилищного строительства</w:t>
            </w:r>
          </w:p>
        </w:tc>
        <w:tc>
          <w:tcPr>
            <w:tcW w:w="5670" w:type="dxa"/>
            <w:vAlign w:val="center"/>
          </w:tcPr>
          <w:p w14:paraId="645BFE6E" w14:textId="77777777" w:rsidR="00043809" w:rsidRPr="006B3A30" w:rsidRDefault="00043809" w:rsidP="002D5C89">
            <w:pPr>
              <w:widowControl w:val="0"/>
              <w:overflowPunct w:val="0"/>
              <w:autoSpaceDE w:val="0"/>
              <w:autoSpaceDN w:val="0"/>
              <w:adjustRightInd w:val="0"/>
              <w:ind w:firstLine="459"/>
              <w:jc w:val="both"/>
              <w:rPr>
                <w:szCs w:val="24"/>
              </w:rPr>
            </w:pPr>
            <w:r w:rsidRPr="006B3A30">
              <w:rPr>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83CAEE8" w14:textId="77777777" w:rsidR="00043809" w:rsidRPr="006B3A30" w:rsidRDefault="00043809" w:rsidP="002D5C89">
            <w:pPr>
              <w:widowControl w:val="0"/>
              <w:overflowPunct w:val="0"/>
              <w:autoSpaceDE w:val="0"/>
              <w:autoSpaceDN w:val="0"/>
              <w:adjustRightInd w:val="0"/>
              <w:ind w:firstLine="459"/>
              <w:jc w:val="both"/>
              <w:rPr>
                <w:szCs w:val="24"/>
              </w:rPr>
            </w:pPr>
            <w:r w:rsidRPr="006B3A30">
              <w:rPr>
                <w:szCs w:val="24"/>
              </w:rPr>
              <w:t>выращивание сельскохозяйственных культур;</w:t>
            </w:r>
          </w:p>
          <w:p w14:paraId="0B0ED82C" w14:textId="77777777" w:rsidR="00043809" w:rsidRPr="006B3A30" w:rsidRDefault="00043809" w:rsidP="002D5C89">
            <w:pPr>
              <w:widowControl w:val="0"/>
              <w:overflowPunct w:val="0"/>
              <w:autoSpaceDE w:val="0"/>
              <w:autoSpaceDN w:val="0"/>
              <w:adjustRightInd w:val="0"/>
              <w:ind w:firstLine="459"/>
              <w:jc w:val="both"/>
              <w:rPr>
                <w:szCs w:val="24"/>
              </w:rPr>
            </w:pPr>
            <w:r w:rsidRPr="006B3A30">
              <w:rPr>
                <w:szCs w:val="24"/>
              </w:rPr>
              <w:t>размещение гаражей для собственных нужд и хозяйственных построек</w:t>
            </w:r>
          </w:p>
        </w:tc>
        <w:tc>
          <w:tcPr>
            <w:tcW w:w="6378" w:type="dxa"/>
          </w:tcPr>
          <w:p w14:paraId="5387B3F3" w14:textId="77777777" w:rsidR="00043809" w:rsidRPr="006B3A30" w:rsidRDefault="00043809" w:rsidP="002D5C89">
            <w:pPr>
              <w:widowControl w:val="0"/>
              <w:overflowPunct w:val="0"/>
              <w:autoSpaceDE w:val="0"/>
              <w:autoSpaceDN w:val="0"/>
              <w:adjustRightInd w:val="0"/>
              <w:ind w:firstLine="567"/>
              <w:jc w:val="both"/>
              <w:textAlignment w:val="baseline"/>
              <w:rPr>
                <w:rFonts w:eastAsia="SimSun"/>
                <w:szCs w:val="24"/>
                <w:lang w:eastAsia="zh-CN"/>
              </w:rPr>
            </w:pPr>
            <w:r w:rsidRPr="006B3A30">
              <w:rPr>
                <w:rFonts w:eastAsia="SimSun"/>
                <w:szCs w:val="24"/>
                <w:lang w:eastAsia="zh-CN"/>
              </w:rPr>
              <w:t>минимальная/максимальная площадь земельных участков   – 400/2000 кв. м;</w:t>
            </w:r>
          </w:p>
          <w:p w14:paraId="180F5250"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минимальная ширина земельных участков вдоль фронта улицы (проезда) – 12 м;*</w:t>
            </w:r>
          </w:p>
          <w:p w14:paraId="1ED58328"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szCs w:val="24"/>
              </w:rPr>
              <w:t>минимальные отступы от границ земельных участков – 3 м;*</w:t>
            </w:r>
          </w:p>
          <w:p w14:paraId="001562F0"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максимальное количество надземных этажей зданий – 3 этажа (включая мансардный этаж);</w:t>
            </w:r>
          </w:p>
          <w:p w14:paraId="4F8136A7"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максимальный процент застройки в границах земельного участка – 30%;</w:t>
            </w:r>
          </w:p>
          <w:p w14:paraId="2B1A779E"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Коэффициент использования территории – 0,4;</w:t>
            </w:r>
          </w:p>
          <w:p w14:paraId="316BAC6F"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Максимальная общая площадь объекта индивидуального жилищного строительства – 300 кв.м.;</w:t>
            </w:r>
          </w:p>
          <w:p w14:paraId="0AC2F578"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744FB995"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318F83CA" w14:textId="77777777" w:rsidR="00043809" w:rsidRPr="006B3A30" w:rsidRDefault="00043809" w:rsidP="002D5C89">
            <w:pPr>
              <w:widowControl w:val="0"/>
              <w:overflowPunct w:val="0"/>
              <w:autoSpaceDE w:val="0"/>
              <w:autoSpaceDN w:val="0"/>
              <w:adjustRightInd w:val="0"/>
              <w:ind w:firstLine="567"/>
              <w:jc w:val="both"/>
              <w:rPr>
                <w:rFonts w:eastAsia="SimSun"/>
                <w:szCs w:val="24"/>
                <w:lang w:eastAsia="zh-CN"/>
              </w:rPr>
            </w:pPr>
            <w:r w:rsidRPr="006B3A30">
              <w:rPr>
                <w:rFonts w:eastAsia="SimSun"/>
                <w:szCs w:val="24"/>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69BF9D32"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szCs w:val="24"/>
              </w:rPr>
              <w:t>Процент застройки подземной части не регламентируется.</w:t>
            </w:r>
          </w:p>
          <w:p w14:paraId="76FE6592" w14:textId="77777777" w:rsidR="00043809" w:rsidRPr="006B3A30" w:rsidRDefault="00043809" w:rsidP="002D5C89">
            <w:pPr>
              <w:widowControl w:val="0"/>
              <w:overflowPunct w:val="0"/>
              <w:autoSpaceDE w:val="0"/>
              <w:autoSpaceDN w:val="0"/>
              <w:adjustRightInd w:val="0"/>
              <w:ind w:firstLine="567"/>
              <w:jc w:val="both"/>
              <w:rPr>
                <w:szCs w:val="24"/>
              </w:rPr>
            </w:pPr>
            <w:r w:rsidRPr="006B3A30">
              <w:rPr>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188B8D26" w14:textId="77777777" w:rsidR="00043809" w:rsidRPr="006B3A30" w:rsidRDefault="00043809" w:rsidP="002D5C89">
            <w:pPr>
              <w:widowControl w:val="0"/>
              <w:overflowPunct w:val="0"/>
              <w:autoSpaceDE w:val="0"/>
              <w:autoSpaceDN w:val="0"/>
              <w:adjustRightInd w:val="0"/>
              <w:ind w:firstLine="567"/>
              <w:jc w:val="both"/>
              <w:rPr>
                <w:szCs w:val="24"/>
                <w:u w:val="single"/>
              </w:rPr>
            </w:pPr>
            <w:r w:rsidRPr="006B3A30">
              <w:rPr>
                <w:szCs w:val="24"/>
                <w:u w:val="single"/>
              </w:rPr>
              <w:t>Требования к архитектурно-градостроительному облику объекта капитального строительства:</w:t>
            </w:r>
          </w:p>
          <w:p w14:paraId="3CB2AF11" w14:textId="77777777" w:rsidR="00043809" w:rsidRPr="006B3A30" w:rsidRDefault="00043809" w:rsidP="00676CE3">
            <w:pPr>
              <w:widowControl w:val="0"/>
              <w:numPr>
                <w:ilvl w:val="0"/>
                <w:numId w:val="125"/>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2DF2E4DC" w14:textId="77777777" w:rsidR="00043809" w:rsidRPr="006B3A30" w:rsidRDefault="00043809" w:rsidP="00676CE3">
            <w:pPr>
              <w:widowControl w:val="0"/>
              <w:numPr>
                <w:ilvl w:val="0"/>
                <w:numId w:val="125"/>
              </w:numPr>
              <w:overflowPunct w:val="0"/>
              <w:autoSpaceDE w:val="0"/>
              <w:autoSpaceDN w:val="0"/>
              <w:adjustRightInd w:val="0"/>
              <w:spacing w:after="0" w:line="240" w:lineRule="auto"/>
              <w:jc w:val="both"/>
              <w:rPr>
                <w:rFonts w:eastAsia="SimSun"/>
                <w:szCs w:val="24"/>
                <w:lang w:eastAsia="zh-CN"/>
              </w:rPr>
            </w:pPr>
            <w:r w:rsidRPr="006B3A30">
              <w:rPr>
                <w:szCs w:val="24"/>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A42A2EA" w14:textId="77777777" w:rsidR="00043809" w:rsidRPr="006B3A30" w:rsidRDefault="00043809" w:rsidP="00676CE3">
            <w:pPr>
              <w:widowControl w:val="0"/>
              <w:numPr>
                <w:ilvl w:val="0"/>
                <w:numId w:val="125"/>
              </w:numPr>
              <w:overflowPunct w:val="0"/>
              <w:autoSpaceDE w:val="0"/>
              <w:autoSpaceDN w:val="0"/>
              <w:adjustRightInd w:val="0"/>
              <w:spacing w:after="0" w:line="240" w:lineRule="auto"/>
              <w:jc w:val="both"/>
              <w:rPr>
                <w:rFonts w:eastAsia="SimSun"/>
                <w:szCs w:val="24"/>
                <w:lang w:eastAsia="zh-CN"/>
              </w:rPr>
            </w:pPr>
            <w:r w:rsidRPr="006B3A30">
              <w:rPr>
                <w:szCs w:val="24"/>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970C06D" w14:textId="77777777" w:rsidR="00043809" w:rsidRPr="006B3A30" w:rsidRDefault="00043809" w:rsidP="00676CE3">
            <w:pPr>
              <w:widowControl w:val="0"/>
              <w:numPr>
                <w:ilvl w:val="0"/>
                <w:numId w:val="125"/>
              </w:numPr>
              <w:overflowPunct w:val="0"/>
              <w:autoSpaceDE w:val="0"/>
              <w:autoSpaceDN w:val="0"/>
              <w:adjustRightInd w:val="0"/>
              <w:spacing w:after="0" w:line="240" w:lineRule="auto"/>
              <w:jc w:val="both"/>
              <w:rPr>
                <w:rFonts w:eastAsia="SimSun"/>
                <w:szCs w:val="24"/>
                <w:lang w:eastAsia="zh-CN"/>
              </w:rPr>
            </w:pPr>
            <w:r w:rsidRPr="006B3A30">
              <w:rPr>
                <w:szCs w:val="24"/>
              </w:rPr>
              <w:t>К остеклению фасадов зданий, строений, сооружений – не допускается сплошное остекление;</w:t>
            </w:r>
          </w:p>
          <w:p w14:paraId="0592F223" w14:textId="77777777" w:rsidR="00043809" w:rsidRPr="006B3A30" w:rsidRDefault="00043809" w:rsidP="00676CE3">
            <w:pPr>
              <w:widowControl w:val="0"/>
              <w:numPr>
                <w:ilvl w:val="0"/>
                <w:numId w:val="125"/>
              </w:numPr>
              <w:overflowPunct w:val="0"/>
              <w:autoSpaceDE w:val="0"/>
              <w:autoSpaceDN w:val="0"/>
              <w:adjustRightInd w:val="0"/>
              <w:spacing w:after="0" w:line="240" w:lineRule="auto"/>
              <w:jc w:val="both"/>
              <w:rPr>
                <w:rFonts w:eastAsia="SimSun"/>
                <w:szCs w:val="24"/>
                <w:lang w:eastAsia="zh-CN"/>
              </w:rPr>
            </w:pPr>
            <w:r w:rsidRPr="006B3A30">
              <w:rPr>
                <w:szCs w:val="24"/>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15FE8B3" w14:textId="77777777" w:rsidR="00043809" w:rsidRPr="006B3A30" w:rsidRDefault="00043809" w:rsidP="00676CE3">
            <w:pPr>
              <w:widowControl w:val="0"/>
              <w:numPr>
                <w:ilvl w:val="0"/>
                <w:numId w:val="125"/>
              </w:numPr>
              <w:overflowPunct w:val="0"/>
              <w:autoSpaceDE w:val="0"/>
              <w:autoSpaceDN w:val="0"/>
              <w:adjustRightInd w:val="0"/>
              <w:spacing w:after="0" w:line="240" w:lineRule="auto"/>
              <w:jc w:val="both"/>
              <w:rPr>
                <w:rFonts w:eastAsia="SimSun"/>
                <w:szCs w:val="24"/>
                <w:lang w:eastAsia="zh-CN"/>
              </w:rPr>
            </w:pPr>
            <w:r w:rsidRPr="006B3A30">
              <w:rPr>
                <w:szCs w:val="24"/>
              </w:rPr>
              <w:t>К подсветке фасадов зданий, строений и сооружений – не подлежат установлению.</w:t>
            </w:r>
          </w:p>
        </w:tc>
      </w:tr>
    </w:tbl>
    <w:p w14:paraId="645E281F" w14:textId="77777777" w:rsidR="00214D5E" w:rsidRPr="003655A3" w:rsidRDefault="00214D5E" w:rsidP="00004D2E">
      <w:pPr>
        <w:spacing w:after="0" w:line="240" w:lineRule="auto"/>
        <w:jc w:val="both"/>
        <w:rPr>
          <w:b/>
        </w:rPr>
      </w:pPr>
      <w:r w:rsidRPr="003655A3">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14D5E" w:rsidRPr="003655A3" w14:paraId="667ECB4A" w14:textId="77777777" w:rsidTr="00214D5E">
        <w:trPr>
          <w:trHeight w:val="20"/>
        </w:trPr>
        <w:tc>
          <w:tcPr>
            <w:tcW w:w="7655" w:type="dxa"/>
            <w:vAlign w:val="center"/>
          </w:tcPr>
          <w:p w14:paraId="0B360BE6" w14:textId="77777777" w:rsidR="00214D5E" w:rsidRPr="003655A3" w:rsidRDefault="00214D5E" w:rsidP="00004D2E">
            <w:pPr>
              <w:spacing w:after="0" w:line="240" w:lineRule="auto"/>
              <w:jc w:val="both"/>
              <w:rPr>
                <w:b/>
              </w:rPr>
            </w:pPr>
            <w:r w:rsidRPr="003655A3">
              <w:rPr>
                <w:b/>
              </w:rPr>
              <w:t>Виды разрешенного использования земельных участков и объектов капитального строительства</w:t>
            </w:r>
          </w:p>
        </w:tc>
        <w:tc>
          <w:tcPr>
            <w:tcW w:w="7938" w:type="dxa"/>
            <w:vAlign w:val="center"/>
          </w:tcPr>
          <w:p w14:paraId="337339D7" w14:textId="77777777" w:rsidR="00214D5E" w:rsidRPr="003655A3" w:rsidRDefault="00214D5E" w:rsidP="00004D2E">
            <w:pPr>
              <w:spacing w:after="0" w:line="240" w:lineRule="auto"/>
              <w:jc w:val="both"/>
              <w:rPr>
                <w:b/>
              </w:rPr>
            </w:pPr>
            <w:r w:rsidRPr="003655A3">
              <w:rPr>
                <w:b/>
              </w:rPr>
              <w:t>Предельные параметры разрешенного строительства, реконструкции объектов капитального строительства</w:t>
            </w:r>
          </w:p>
        </w:tc>
      </w:tr>
      <w:tr w:rsidR="00214D5E" w:rsidRPr="00214D5E" w14:paraId="75EE411A" w14:textId="77777777" w:rsidTr="00214D5E">
        <w:trPr>
          <w:trHeight w:val="20"/>
        </w:trPr>
        <w:tc>
          <w:tcPr>
            <w:tcW w:w="7655" w:type="dxa"/>
            <w:vAlign w:val="center"/>
          </w:tcPr>
          <w:p w14:paraId="2949BC16" w14:textId="77777777" w:rsidR="00214D5E" w:rsidRPr="00214D5E" w:rsidRDefault="00214D5E" w:rsidP="003655A3">
            <w:pPr>
              <w:spacing w:after="0" w:line="240" w:lineRule="auto"/>
            </w:pPr>
            <w:r w:rsidRPr="00214D5E">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CC1688B" w14:textId="77777777" w:rsidR="00214D5E" w:rsidRPr="00214D5E" w:rsidRDefault="00214D5E" w:rsidP="003655A3">
            <w:pPr>
              <w:spacing w:after="0" w:line="240" w:lineRule="auto"/>
            </w:pPr>
            <w:r w:rsidRPr="00214D5E">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2D45A16" w14:textId="77777777" w:rsidR="00214D5E" w:rsidRPr="00214D5E" w:rsidRDefault="00214D5E" w:rsidP="003655A3">
            <w:pPr>
              <w:spacing w:after="0" w:line="240" w:lineRule="auto"/>
            </w:pPr>
            <w:r w:rsidRPr="00214D5E">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790E3AB" w14:textId="77777777" w:rsidR="00214D5E" w:rsidRPr="00214D5E" w:rsidRDefault="00214D5E" w:rsidP="003655A3">
            <w:pPr>
              <w:spacing w:after="0" w:line="240" w:lineRule="auto"/>
            </w:pPr>
            <w:r w:rsidRPr="00214D5E">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C7B03B1" w14:textId="77777777" w:rsidR="00214D5E" w:rsidRPr="00214D5E" w:rsidRDefault="00214D5E" w:rsidP="003655A3">
            <w:pPr>
              <w:spacing w:after="0" w:line="240" w:lineRule="auto"/>
            </w:pPr>
            <w:r w:rsidRPr="00214D5E">
              <w:t>- проезды общего пользования;</w:t>
            </w:r>
          </w:p>
          <w:p w14:paraId="46497EB5" w14:textId="77777777" w:rsidR="00214D5E" w:rsidRPr="00214D5E" w:rsidRDefault="00214D5E" w:rsidP="003655A3">
            <w:pPr>
              <w:spacing w:after="0" w:line="240" w:lineRule="auto"/>
            </w:pPr>
            <w:r w:rsidRPr="00214D5E">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C8EC4B1" w14:textId="77777777" w:rsidR="00214D5E" w:rsidRPr="00214D5E" w:rsidRDefault="00214D5E" w:rsidP="003655A3">
            <w:pPr>
              <w:spacing w:after="0" w:line="240" w:lineRule="auto"/>
            </w:pPr>
            <w:r w:rsidRPr="00214D5E">
              <w:t>- благоустроенные, в том числе озелененные территории, детские площадки, площадки для отдыха, спортивных занятий;</w:t>
            </w:r>
          </w:p>
          <w:p w14:paraId="5C1C7318" w14:textId="77777777" w:rsidR="00214D5E" w:rsidRPr="00214D5E" w:rsidRDefault="00214D5E" w:rsidP="003655A3">
            <w:pPr>
              <w:spacing w:after="0" w:line="240" w:lineRule="auto"/>
            </w:pPr>
            <w:r w:rsidRPr="00214D5E">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A7853C8" w14:textId="77777777" w:rsidR="00214D5E" w:rsidRPr="00214D5E" w:rsidRDefault="00214D5E" w:rsidP="003655A3">
            <w:pPr>
              <w:spacing w:after="0" w:line="240" w:lineRule="auto"/>
            </w:pPr>
            <w:r w:rsidRPr="00214D5E">
              <w:t>- площадки хозяйственные, в том числе площадки для мусоросборников и выгула собак;</w:t>
            </w:r>
          </w:p>
          <w:p w14:paraId="0533075C" w14:textId="77777777" w:rsidR="00214D5E" w:rsidRPr="00214D5E" w:rsidRDefault="00214D5E" w:rsidP="003655A3">
            <w:pPr>
              <w:spacing w:after="0" w:line="240" w:lineRule="auto"/>
            </w:pPr>
            <w:r w:rsidRPr="00214D5E">
              <w:t>- общественные туалеты, надворные туалеты, гидронепроницаемые выгребы, септики;</w:t>
            </w:r>
          </w:p>
          <w:p w14:paraId="11AE16E3" w14:textId="77777777" w:rsidR="00214D5E" w:rsidRPr="00214D5E" w:rsidRDefault="00214D5E" w:rsidP="003655A3">
            <w:pPr>
              <w:spacing w:after="0" w:line="240" w:lineRule="auto"/>
            </w:pPr>
            <w:r w:rsidRPr="00214D5E">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EB0BA5C" w14:textId="77777777" w:rsidR="00214D5E" w:rsidRPr="00214D5E" w:rsidRDefault="00214D5E" w:rsidP="003655A3">
            <w:pPr>
              <w:spacing w:after="0" w:line="240" w:lineRule="auto"/>
            </w:pPr>
            <w:r w:rsidRPr="00214D5E">
              <w:t xml:space="preserve">минимальная площадь земельных участков - 1 кв. м. </w:t>
            </w:r>
          </w:p>
          <w:p w14:paraId="3CEA4898" w14:textId="77777777" w:rsidR="00214D5E" w:rsidRPr="00214D5E" w:rsidRDefault="00214D5E" w:rsidP="003655A3">
            <w:pPr>
              <w:spacing w:after="0" w:line="240" w:lineRule="auto"/>
            </w:pPr>
            <w:r w:rsidRPr="00214D5E">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2EFBBA6" w14:textId="77777777" w:rsidR="00214D5E" w:rsidRPr="00214D5E" w:rsidRDefault="00214D5E" w:rsidP="003655A3">
            <w:pPr>
              <w:spacing w:after="0" w:line="240" w:lineRule="auto"/>
            </w:pPr>
          </w:p>
          <w:p w14:paraId="41FE8D45" w14:textId="77777777" w:rsidR="00214D5E" w:rsidRPr="00214D5E" w:rsidRDefault="00214D5E" w:rsidP="003655A3">
            <w:pPr>
              <w:spacing w:after="0" w:line="240" w:lineRule="auto"/>
            </w:pPr>
            <w:r w:rsidRPr="00214D5E">
              <w:t xml:space="preserve">минимальная ширина земельных участков вдоль фронта улицы (проезда) - </w:t>
            </w:r>
          </w:p>
          <w:p w14:paraId="5D7E7239" w14:textId="77777777" w:rsidR="00214D5E" w:rsidRPr="00214D5E" w:rsidRDefault="00214D5E" w:rsidP="003655A3">
            <w:pPr>
              <w:spacing w:after="0" w:line="240" w:lineRule="auto"/>
            </w:pPr>
            <w:r w:rsidRPr="00214D5E">
              <w:t xml:space="preserve">1 м/ 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56F0E39A" w14:textId="77777777" w:rsidR="00214D5E" w:rsidRPr="00214D5E" w:rsidRDefault="00214D5E" w:rsidP="003655A3">
            <w:pPr>
              <w:spacing w:after="0" w:line="240" w:lineRule="auto"/>
            </w:pPr>
          </w:p>
          <w:p w14:paraId="72585E30" w14:textId="77777777" w:rsidR="00214D5E" w:rsidRPr="00214D5E" w:rsidRDefault="00214D5E" w:rsidP="003655A3">
            <w:pPr>
              <w:spacing w:after="0" w:line="240" w:lineRule="auto"/>
            </w:pPr>
            <w:r w:rsidRPr="00214D5E">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3225012" w14:textId="77777777" w:rsidR="00214D5E" w:rsidRPr="00214D5E" w:rsidRDefault="00214D5E" w:rsidP="003655A3">
            <w:pPr>
              <w:spacing w:after="0" w:line="240" w:lineRule="auto"/>
            </w:pPr>
            <w:r w:rsidRPr="00214D5E">
              <w:t>минимальные отступы от границ земельных участков - 1 м;</w:t>
            </w:r>
          </w:p>
          <w:p w14:paraId="1666AD77" w14:textId="77777777" w:rsidR="00214D5E" w:rsidRPr="00214D5E" w:rsidRDefault="00214D5E" w:rsidP="003655A3">
            <w:pPr>
              <w:spacing w:after="0" w:line="240" w:lineRule="auto"/>
            </w:pPr>
            <w:r w:rsidRPr="00214D5E">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C19696C" w14:textId="77777777" w:rsidR="00214D5E" w:rsidRPr="00214D5E" w:rsidRDefault="00214D5E" w:rsidP="003655A3">
            <w:pPr>
              <w:spacing w:after="0" w:line="240" w:lineRule="auto"/>
            </w:pPr>
          </w:p>
        </w:tc>
      </w:tr>
    </w:tbl>
    <w:p w14:paraId="50447FCD" w14:textId="77777777" w:rsidR="00214D5E" w:rsidRPr="00214D5E" w:rsidRDefault="00214D5E" w:rsidP="003655A3">
      <w:pPr>
        <w:spacing w:after="0" w:line="240" w:lineRule="auto"/>
      </w:pPr>
    </w:p>
    <w:p w14:paraId="6EE7B0F7" w14:textId="77777777" w:rsidR="00214D5E" w:rsidRPr="00214D5E" w:rsidRDefault="00214D5E" w:rsidP="003655A3">
      <w:pPr>
        <w:spacing w:after="0" w:line="240" w:lineRule="auto"/>
        <w:ind w:firstLine="567"/>
        <w:jc w:val="both"/>
      </w:pPr>
      <w:r w:rsidRPr="00214D5E">
        <w:t>Ограничения использования земельных участков и объектов капитального строительства:</w:t>
      </w:r>
    </w:p>
    <w:p w14:paraId="497CD73C" w14:textId="77777777" w:rsidR="00214D5E" w:rsidRPr="00214D5E" w:rsidRDefault="00214D5E" w:rsidP="003655A3">
      <w:pPr>
        <w:spacing w:after="0" w:line="240" w:lineRule="auto"/>
        <w:ind w:firstLine="567"/>
        <w:jc w:val="both"/>
      </w:pPr>
      <w:r w:rsidRPr="00214D5E">
        <w:t>Минимальный процент озеленения земельного участка для всех типов многоквартирной жилой застройки – 15%.</w:t>
      </w:r>
    </w:p>
    <w:p w14:paraId="5559FB07" w14:textId="77777777" w:rsidR="00214D5E" w:rsidRPr="00214D5E" w:rsidRDefault="00214D5E" w:rsidP="003655A3">
      <w:pPr>
        <w:spacing w:after="0" w:line="240" w:lineRule="auto"/>
        <w:ind w:firstLine="567"/>
        <w:jc w:val="both"/>
      </w:pPr>
      <w:r w:rsidRPr="00214D5E">
        <w:t>Минимальный процент озеленения земельного участка для зданий общественно-делового назначения и апартаментов – 10%.</w:t>
      </w:r>
    </w:p>
    <w:p w14:paraId="78001A66" w14:textId="77777777" w:rsidR="00214D5E" w:rsidRPr="00214D5E" w:rsidRDefault="00214D5E" w:rsidP="003655A3">
      <w:pPr>
        <w:spacing w:after="0" w:line="240" w:lineRule="auto"/>
        <w:ind w:firstLine="567"/>
        <w:jc w:val="both"/>
      </w:pPr>
      <w:r w:rsidRPr="00214D5E">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701B99C" w14:textId="77777777" w:rsidR="00214D5E" w:rsidRPr="00214D5E" w:rsidRDefault="00214D5E" w:rsidP="003655A3">
      <w:pPr>
        <w:spacing w:after="0" w:line="240" w:lineRule="auto"/>
        <w:ind w:firstLine="567"/>
        <w:jc w:val="both"/>
      </w:pPr>
      <w:r w:rsidRPr="00214D5E">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83A6791" w14:textId="77777777" w:rsidR="00214D5E" w:rsidRPr="00214D5E" w:rsidRDefault="00214D5E" w:rsidP="003655A3">
      <w:pPr>
        <w:spacing w:after="0" w:line="240" w:lineRule="auto"/>
        <w:ind w:firstLine="567"/>
        <w:jc w:val="both"/>
      </w:pPr>
    </w:p>
    <w:p w14:paraId="53A413F8" w14:textId="77777777" w:rsidR="00214D5E" w:rsidRPr="00214D5E" w:rsidRDefault="00214D5E" w:rsidP="003655A3">
      <w:pPr>
        <w:spacing w:after="0" w:line="240" w:lineRule="auto"/>
        <w:ind w:firstLine="567"/>
        <w:jc w:val="both"/>
      </w:pPr>
      <w:r w:rsidRPr="00214D5E">
        <w:t>Расстояние до красной линии:</w:t>
      </w:r>
    </w:p>
    <w:p w14:paraId="589EF951" w14:textId="77777777" w:rsidR="00214D5E" w:rsidRPr="00214D5E" w:rsidRDefault="00214D5E" w:rsidP="003655A3">
      <w:pPr>
        <w:spacing w:after="0" w:line="240" w:lineRule="auto"/>
        <w:ind w:firstLine="567"/>
        <w:jc w:val="both"/>
      </w:pPr>
      <w:r w:rsidRPr="00214D5E">
        <w:t>1) от Дошкольных образовательных учреждений и общеобразовательных школ (стены здания) -10 м;</w:t>
      </w:r>
    </w:p>
    <w:p w14:paraId="65CF8BAA" w14:textId="77777777" w:rsidR="00214D5E" w:rsidRPr="00214D5E" w:rsidRDefault="00214D5E" w:rsidP="003655A3">
      <w:pPr>
        <w:spacing w:after="0" w:line="240" w:lineRule="auto"/>
        <w:ind w:firstLine="567"/>
        <w:jc w:val="both"/>
      </w:pPr>
      <w:r w:rsidRPr="00214D5E">
        <w:t>2) от Пожарных депо - 10 м (15 м - для депо I типа);</w:t>
      </w:r>
    </w:p>
    <w:p w14:paraId="662DE088" w14:textId="77777777" w:rsidR="00214D5E" w:rsidRPr="00214D5E" w:rsidRDefault="00214D5E" w:rsidP="003655A3">
      <w:pPr>
        <w:spacing w:after="0" w:line="240" w:lineRule="auto"/>
        <w:ind w:firstLine="567"/>
        <w:jc w:val="both"/>
      </w:pPr>
      <w:r w:rsidRPr="00214D5E">
        <w:t>3) улиц, от жилых и общественных зданий  – 5 м;</w:t>
      </w:r>
    </w:p>
    <w:p w14:paraId="090BB134" w14:textId="77777777" w:rsidR="00214D5E" w:rsidRPr="00214D5E" w:rsidRDefault="00214D5E" w:rsidP="003655A3">
      <w:pPr>
        <w:spacing w:after="0" w:line="240" w:lineRule="auto"/>
        <w:ind w:firstLine="567"/>
        <w:jc w:val="both"/>
      </w:pPr>
      <w:r w:rsidRPr="00214D5E">
        <w:t>4) проездов, от жилых и общественных зданий – 3 м;</w:t>
      </w:r>
    </w:p>
    <w:p w14:paraId="2099CBAB" w14:textId="77777777" w:rsidR="00214D5E" w:rsidRPr="00214D5E" w:rsidRDefault="00214D5E" w:rsidP="003655A3">
      <w:pPr>
        <w:spacing w:after="0" w:line="240" w:lineRule="auto"/>
        <w:ind w:firstLine="567"/>
        <w:jc w:val="both"/>
      </w:pPr>
      <w:r w:rsidRPr="00214D5E">
        <w:t>5) от остальных зданий и сооружений - 5 м.</w:t>
      </w:r>
    </w:p>
    <w:p w14:paraId="4727264E" w14:textId="77777777" w:rsidR="00214D5E" w:rsidRPr="00214D5E" w:rsidRDefault="00214D5E" w:rsidP="003655A3">
      <w:pPr>
        <w:spacing w:after="0" w:line="240" w:lineRule="auto"/>
        <w:ind w:firstLine="567"/>
        <w:jc w:val="both"/>
      </w:pPr>
    </w:p>
    <w:p w14:paraId="43F5473E" w14:textId="77777777" w:rsidR="00214D5E" w:rsidRPr="00214D5E" w:rsidRDefault="00214D5E" w:rsidP="003655A3">
      <w:pPr>
        <w:spacing w:after="0" w:line="240" w:lineRule="auto"/>
        <w:ind w:firstLine="567"/>
        <w:jc w:val="both"/>
      </w:pPr>
      <w:r w:rsidRPr="00214D5E">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3BAE540" w14:textId="77777777" w:rsidR="00214D5E" w:rsidRPr="00214D5E" w:rsidRDefault="00214D5E" w:rsidP="003655A3">
      <w:pPr>
        <w:spacing w:after="0" w:line="240" w:lineRule="auto"/>
        <w:ind w:firstLine="567"/>
        <w:jc w:val="both"/>
      </w:pPr>
      <w:r w:rsidRPr="00214D5E">
        <w:t>До границы соседнего приквартирного участка расстояния по санитарно-бытовым условиям должны быть не менее:</w:t>
      </w:r>
    </w:p>
    <w:p w14:paraId="23F985EB" w14:textId="77777777" w:rsidR="00214D5E" w:rsidRPr="00214D5E" w:rsidRDefault="00214D5E" w:rsidP="003655A3">
      <w:pPr>
        <w:spacing w:after="0" w:line="240" w:lineRule="auto"/>
        <w:ind w:firstLine="567"/>
        <w:jc w:val="both"/>
      </w:pPr>
      <w:r w:rsidRPr="00214D5E">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6934EA8" w14:textId="77777777" w:rsidR="00214D5E" w:rsidRPr="00214D5E" w:rsidRDefault="00214D5E" w:rsidP="003655A3">
      <w:pPr>
        <w:spacing w:after="0" w:line="240" w:lineRule="auto"/>
        <w:ind w:firstLine="567"/>
        <w:jc w:val="both"/>
      </w:pPr>
      <w:r w:rsidRPr="00214D5E">
        <w:t>1,0 м - для одноэтажного жилого дома;</w:t>
      </w:r>
    </w:p>
    <w:p w14:paraId="4C3D450B" w14:textId="77777777" w:rsidR="00214D5E" w:rsidRPr="00214D5E" w:rsidRDefault="00214D5E" w:rsidP="003655A3">
      <w:pPr>
        <w:spacing w:after="0" w:line="240" w:lineRule="auto"/>
        <w:ind w:firstLine="567"/>
        <w:jc w:val="both"/>
      </w:pPr>
      <w:r w:rsidRPr="00214D5E">
        <w:t>1,5 м - для двухэтажного жилого дома;</w:t>
      </w:r>
    </w:p>
    <w:p w14:paraId="658E91CF" w14:textId="77777777" w:rsidR="00214D5E" w:rsidRPr="00214D5E" w:rsidRDefault="00214D5E" w:rsidP="003655A3">
      <w:pPr>
        <w:spacing w:after="0" w:line="240" w:lineRule="auto"/>
        <w:ind w:firstLine="567"/>
        <w:jc w:val="both"/>
      </w:pPr>
      <w:r w:rsidRPr="00214D5E">
        <w:t>2,0 м - для трехэтажного жилого дома, при условии, что расстояние до расположенного на соседнем земельном участке жилого дома не менее 5 м;</w:t>
      </w:r>
    </w:p>
    <w:p w14:paraId="297C91BC" w14:textId="77777777" w:rsidR="00214D5E" w:rsidRPr="00214D5E" w:rsidRDefault="00214D5E" w:rsidP="003655A3">
      <w:pPr>
        <w:spacing w:after="0" w:line="240" w:lineRule="auto"/>
        <w:ind w:firstLine="567"/>
        <w:jc w:val="both"/>
      </w:pPr>
      <w:r w:rsidRPr="00214D5E">
        <w:t>от других построек (баня, гараж и другие) - 1 м;</w:t>
      </w:r>
    </w:p>
    <w:p w14:paraId="2AEFA37A" w14:textId="77777777" w:rsidR="00214D5E" w:rsidRPr="00214D5E" w:rsidRDefault="00214D5E" w:rsidP="003655A3">
      <w:pPr>
        <w:spacing w:after="0" w:line="240" w:lineRule="auto"/>
        <w:ind w:firstLine="567"/>
        <w:jc w:val="both"/>
      </w:pPr>
      <w:r w:rsidRPr="00214D5E">
        <w:t>от стволов высокорослых деревьев - 4 м;</w:t>
      </w:r>
    </w:p>
    <w:p w14:paraId="465F526A" w14:textId="77777777" w:rsidR="00214D5E" w:rsidRPr="00214D5E" w:rsidRDefault="00214D5E" w:rsidP="003655A3">
      <w:pPr>
        <w:spacing w:after="0" w:line="240" w:lineRule="auto"/>
        <w:ind w:firstLine="567"/>
        <w:jc w:val="both"/>
      </w:pPr>
      <w:r w:rsidRPr="00214D5E">
        <w:t>от стволов среднерослых деревьев - 2 м;</w:t>
      </w:r>
    </w:p>
    <w:p w14:paraId="51E99734" w14:textId="77777777" w:rsidR="00214D5E" w:rsidRPr="00214D5E" w:rsidRDefault="00214D5E" w:rsidP="003655A3">
      <w:pPr>
        <w:spacing w:after="0" w:line="240" w:lineRule="auto"/>
        <w:ind w:firstLine="567"/>
        <w:jc w:val="both"/>
      </w:pPr>
      <w:r w:rsidRPr="00214D5E">
        <w:t>от кустарника - 1 м.</w:t>
      </w:r>
    </w:p>
    <w:p w14:paraId="095A98E9" w14:textId="77777777" w:rsidR="00214D5E" w:rsidRPr="00214D5E" w:rsidRDefault="00214D5E" w:rsidP="003655A3">
      <w:pPr>
        <w:spacing w:after="0" w:line="240" w:lineRule="auto"/>
        <w:ind w:firstLine="567"/>
        <w:jc w:val="both"/>
      </w:pPr>
      <w:r w:rsidRPr="00214D5E">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3A8CF26" w14:textId="77777777" w:rsidR="00214D5E" w:rsidRPr="00214D5E" w:rsidRDefault="00214D5E" w:rsidP="003655A3">
      <w:pPr>
        <w:spacing w:after="0" w:line="240" w:lineRule="auto"/>
        <w:ind w:firstLine="567"/>
        <w:jc w:val="both"/>
      </w:pPr>
      <w:r w:rsidRPr="00214D5E">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2E1FE0F6" w14:textId="77777777" w:rsidR="00214D5E" w:rsidRPr="00214D5E" w:rsidRDefault="00214D5E" w:rsidP="003655A3">
      <w:pPr>
        <w:spacing w:after="0" w:line="240" w:lineRule="auto"/>
        <w:ind w:firstLine="567"/>
        <w:jc w:val="both"/>
      </w:pPr>
      <w:r w:rsidRPr="00214D5E">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8061676" w14:textId="77777777" w:rsidR="00214D5E" w:rsidRPr="00214D5E" w:rsidRDefault="00214D5E" w:rsidP="003655A3">
      <w:pPr>
        <w:spacing w:after="0" w:line="240" w:lineRule="auto"/>
        <w:ind w:firstLine="567"/>
        <w:jc w:val="both"/>
      </w:pPr>
      <w:r w:rsidRPr="00214D5E">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C985F38" w14:textId="77777777" w:rsidR="00214D5E" w:rsidRPr="00214D5E" w:rsidRDefault="00214D5E" w:rsidP="003655A3">
      <w:pPr>
        <w:spacing w:after="0" w:line="240" w:lineRule="auto"/>
        <w:ind w:firstLine="567"/>
        <w:jc w:val="both"/>
      </w:pPr>
    </w:p>
    <w:p w14:paraId="3C89C395" w14:textId="77777777" w:rsidR="00214D5E" w:rsidRPr="00214D5E" w:rsidRDefault="00214D5E" w:rsidP="003655A3">
      <w:pPr>
        <w:spacing w:after="0" w:line="240" w:lineRule="auto"/>
        <w:ind w:firstLine="567"/>
        <w:jc w:val="both"/>
      </w:pPr>
      <w:r w:rsidRPr="00214D5E">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C20F59C" w14:textId="77777777" w:rsidR="00214D5E" w:rsidRPr="00214D5E" w:rsidRDefault="00214D5E" w:rsidP="003655A3">
      <w:pPr>
        <w:spacing w:after="0" w:line="240" w:lineRule="auto"/>
        <w:ind w:firstLine="567"/>
        <w:jc w:val="both"/>
      </w:pPr>
      <w:r w:rsidRPr="00214D5E">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77B2A46" w14:textId="77777777" w:rsidR="00214D5E" w:rsidRPr="00214D5E" w:rsidRDefault="00214D5E" w:rsidP="003655A3">
      <w:pPr>
        <w:spacing w:after="0" w:line="240" w:lineRule="auto"/>
        <w:ind w:firstLine="567"/>
        <w:jc w:val="both"/>
      </w:pPr>
      <w:r w:rsidRPr="00214D5E">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B11C001" w14:textId="77777777" w:rsidR="00214D5E" w:rsidRPr="00214D5E" w:rsidRDefault="00214D5E" w:rsidP="003655A3">
      <w:pPr>
        <w:spacing w:after="0" w:line="240" w:lineRule="auto"/>
        <w:ind w:firstLine="567"/>
        <w:jc w:val="both"/>
      </w:pPr>
      <w:r w:rsidRPr="00214D5E">
        <w:t>Вспомогательные строения, за исключением гаражей, размещать со стороны улиц не допускается.</w:t>
      </w:r>
    </w:p>
    <w:p w14:paraId="72FFDAE0" w14:textId="77777777" w:rsidR="00214D5E" w:rsidRPr="00214D5E" w:rsidRDefault="00214D5E" w:rsidP="003655A3">
      <w:pPr>
        <w:spacing w:after="0" w:line="240" w:lineRule="auto"/>
        <w:ind w:firstLine="567"/>
        <w:jc w:val="both"/>
      </w:pPr>
      <w:r w:rsidRPr="00214D5E">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C7CAE99" w14:textId="77777777" w:rsidR="00214D5E" w:rsidRPr="00214D5E" w:rsidRDefault="00214D5E" w:rsidP="003655A3">
      <w:pPr>
        <w:spacing w:after="0" w:line="240" w:lineRule="auto"/>
        <w:ind w:firstLine="567"/>
        <w:jc w:val="both"/>
      </w:pPr>
      <w:r w:rsidRPr="00214D5E">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3642FAB9" w14:textId="77777777" w:rsidR="00214D5E" w:rsidRPr="00214D5E" w:rsidRDefault="00214D5E" w:rsidP="003655A3">
      <w:pPr>
        <w:spacing w:after="0" w:line="240" w:lineRule="auto"/>
        <w:ind w:firstLine="567"/>
        <w:jc w:val="both"/>
      </w:pPr>
      <w:r w:rsidRPr="00214D5E">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996E90" w14:textId="77777777" w:rsidR="00214D5E" w:rsidRPr="00214D5E" w:rsidRDefault="00214D5E" w:rsidP="003655A3">
      <w:pPr>
        <w:spacing w:after="0" w:line="240" w:lineRule="auto"/>
        <w:ind w:firstLine="567"/>
        <w:jc w:val="both"/>
      </w:pPr>
    </w:p>
    <w:p w14:paraId="13335E9C" w14:textId="77777777" w:rsidR="00214D5E" w:rsidRPr="00214D5E" w:rsidRDefault="00214D5E" w:rsidP="003655A3">
      <w:pPr>
        <w:spacing w:after="0" w:line="240" w:lineRule="auto"/>
        <w:ind w:firstLine="567"/>
        <w:jc w:val="both"/>
      </w:pPr>
      <w:r w:rsidRPr="00214D5E">
        <w:t>Примечание общее.</w:t>
      </w:r>
    </w:p>
    <w:p w14:paraId="34C14769" w14:textId="77777777" w:rsidR="00214D5E" w:rsidRPr="00214D5E" w:rsidRDefault="00214D5E" w:rsidP="003655A3">
      <w:pPr>
        <w:spacing w:after="0" w:line="240" w:lineRule="auto"/>
        <w:ind w:firstLine="567"/>
        <w:jc w:val="both"/>
      </w:pPr>
      <w:r w:rsidRPr="00214D5E">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5DD5E95" w14:textId="77777777" w:rsidR="00214D5E" w:rsidRPr="00214D5E" w:rsidRDefault="00214D5E" w:rsidP="003655A3">
      <w:pPr>
        <w:spacing w:after="0" w:line="240" w:lineRule="auto"/>
        <w:ind w:firstLine="567"/>
        <w:jc w:val="both"/>
      </w:pPr>
      <w:r w:rsidRPr="00214D5E">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82795B" w14:textId="77777777" w:rsidR="00214D5E" w:rsidRPr="00214D5E" w:rsidRDefault="00214D5E" w:rsidP="003655A3">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0768262" w14:textId="77777777" w:rsidR="00214D5E" w:rsidRPr="00214D5E" w:rsidRDefault="00214D5E" w:rsidP="003655A3">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D74B9C6" w14:textId="77777777" w:rsidR="00214D5E" w:rsidRPr="00214D5E" w:rsidRDefault="00214D5E" w:rsidP="003655A3">
      <w:pPr>
        <w:spacing w:after="0" w:line="240" w:lineRule="auto"/>
        <w:ind w:firstLine="567"/>
        <w:jc w:val="both"/>
      </w:pPr>
      <w:r w:rsidRPr="00214D5E">
        <w:t>2) использование сточных вод в целях регулирования плодородия почв;</w:t>
      </w:r>
    </w:p>
    <w:p w14:paraId="3207C868" w14:textId="77777777" w:rsidR="00214D5E" w:rsidRPr="00214D5E" w:rsidRDefault="00214D5E" w:rsidP="003655A3">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FA011C6" w14:textId="77777777" w:rsidR="00214D5E" w:rsidRPr="00214D5E" w:rsidRDefault="00214D5E" w:rsidP="003655A3">
      <w:pPr>
        <w:spacing w:after="0" w:line="240" w:lineRule="auto"/>
        <w:ind w:firstLine="567"/>
        <w:jc w:val="both"/>
      </w:pPr>
      <w:r w:rsidRPr="00214D5E">
        <w:t>4) осуществление авиационных мер по борьбе с вредными организмами.</w:t>
      </w:r>
    </w:p>
    <w:p w14:paraId="6AD6CA85" w14:textId="77777777" w:rsidR="00214D5E" w:rsidRPr="00214D5E" w:rsidRDefault="00214D5E" w:rsidP="003655A3">
      <w:pPr>
        <w:spacing w:after="0" w:line="240" w:lineRule="auto"/>
        <w:ind w:firstLine="567"/>
        <w:jc w:val="both"/>
      </w:pPr>
      <w:r w:rsidRPr="00214D5E">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24383E" w14:textId="77777777" w:rsidR="00214D5E" w:rsidRPr="00214D5E" w:rsidRDefault="00214D5E" w:rsidP="003655A3">
      <w:pPr>
        <w:spacing w:after="0" w:line="240" w:lineRule="auto"/>
        <w:ind w:firstLine="567"/>
        <w:jc w:val="both"/>
      </w:pPr>
      <w:r w:rsidRPr="00214D5E">
        <w:t>- в границах территорий общего пользования;</w:t>
      </w:r>
    </w:p>
    <w:p w14:paraId="018E79F8" w14:textId="77777777" w:rsidR="00214D5E" w:rsidRPr="00214D5E" w:rsidRDefault="00214D5E" w:rsidP="003655A3">
      <w:pPr>
        <w:spacing w:after="0" w:line="240" w:lineRule="auto"/>
        <w:ind w:firstLine="567"/>
        <w:jc w:val="both"/>
      </w:pPr>
      <w:r w:rsidRPr="00214D5E">
        <w:t>- предназначенные для размещения линейных объектов и (или) занятые линейными объектами.</w:t>
      </w:r>
    </w:p>
    <w:p w14:paraId="51E9D198" w14:textId="77777777" w:rsidR="00214D5E" w:rsidRPr="00214D5E" w:rsidRDefault="00214D5E" w:rsidP="003655A3">
      <w:pPr>
        <w:spacing w:after="0" w:line="240" w:lineRule="auto"/>
        <w:ind w:firstLine="567"/>
        <w:jc w:val="both"/>
      </w:pPr>
      <w:r w:rsidRPr="00214D5E">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21A9E65" w14:textId="27F700FF" w:rsidR="00214D5E" w:rsidRPr="00214D5E" w:rsidRDefault="00214D5E" w:rsidP="003655A3">
      <w:pPr>
        <w:spacing w:after="0" w:line="240" w:lineRule="auto"/>
        <w:ind w:firstLine="567"/>
        <w:jc w:val="both"/>
      </w:pPr>
      <w:r w:rsidRPr="00214D5E">
        <w:t xml:space="preserve">Размещение зданий, строений и сооружений возможно </w:t>
      </w:r>
      <w:r w:rsidR="00004D2E">
        <w:t>при соблюдении требований стат</w:t>
      </w:r>
      <w:r w:rsidR="00043809">
        <w:t xml:space="preserve">ей 48 и </w:t>
      </w:r>
      <w:r w:rsidR="00004D2E">
        <w:t>52 настоящих Правил</w:t>
      </w:r>
      <w:r w:rsidRPr="00214D5E">
        <w:t>.</w:t>
      </w:r>
    </w:p>
    <w:p w14:paraId="711C4F5D" w14:textId="77777777" w:rsidR="00214D5E" w:rsidRPr="00214D5E" w:rsidRDefault="00214D5E" w:rsidP="00004D2E">
      <w:pPr>
        <w:spacing w:after="0" w:line="240" w:lineRule="auto"/>
        <w:jc w:val="both"/>
      </w:pPr>
    </w:p>
    <w:p w14:paraId="73AAD71D" w14:textId="5A9DB75A" w:rsidR="00897BB5" w:rsidRPr="00C71673" w:rsidRDefault="00897BB5" w:rsidP="00897BB5">
      <w:pPr>
        <w:pStyle w:val="1ff4"/>
      </w:pPr>
      <w:bookmarkStart w:id="111" w:name="_Toc158625263"/>
      <w:r>
        <w:rPr>
          <w:rStyle w:val="1ff5"/>
          <w:b/>
          <w:bCs/>
          <w:caps/>
          <w:lang w:val="ru-RU"/>
        </w:rPr>
        <w:t>Производственные зоны</w:t>
      </w:r>
      <w:r w:rsidRPr="00C71673">
        <w:t>:</w:t>
      </w:r>
      <w:bookmarkEnd w:id="111"/>
    </w:p>
    <w:p w14:paraId="1AAC2E1B" w14:textId="77777777" w:rsidR="00214D5E" w:rsidRPr="00214D5E" w:rsidRDefault="00214D5E" w:rsidP="00004D2E">
      <w:pPr>
        <w:spacing w:after="0" w:line="240" w:lineRule="auto"/>
        <w:jc w:val="both"/>
      </w:pPr>
      <w:r w:rsidRPr="00214D5E">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5A7175CF" w14:textId="77777777" w:rsidR="00214D5E" w:rsidRPr="00214D5E" w:rsidRDefault="00214D5E" w:rsidP="00004D2E">
      <w:pPr>
        <w:spacing w:after="0" w:line="240" w:lineRule="auto"/>
        <w:jc w:val="both"/>
      </w:pPr>
    </w:p>
    <w:p w14:paraId="4DC16249" w14:textId="44925F14" w:rsidR="00214D5E" w:rsidRPr="003655A3" w:rsidRDefault="003655A3" w:rsidP="00897BB5">
      <w:pPr>
        <w:pStyle w:val="6"/>
      </w:pPr>
      <w:bookmarkStart w:id="112" w:name="_Toc158625264"/>
      <w:r>
        <w:t>П</w:t>
      </w:r>
      <w:r w:rsidR="00214D5E" w:rsidRPr="003655A3">
        <w:t>–4. Зона предприятий, производств и объектов IV класса опасности СЗЗ-</w:t>
      </w:r>
      <w:smartTag w:uri="urn:schemas-microsoft-com:office:smarttags" w:element="metricconverter">
        <w:smartTagPr>
          <w:attr w:name="ProductID" w:val="100 м"/>
        </w:smartTagPr>
        <w:r w:rsidR="00214D5E" w:rsidRPr="003655A3">
          <w:t>100 м</w:t>
        </w:r>
      </w:smartTag>
      <w:r w:rsidR="00214D5E" w:rsidRPr="003655A3">
        <w:t>.</w:t>
      </w:r>
      <w:bookmarkEnd w:id="112"/>
    </w:p>
    <w:p w14:paraId="0EE46D6E" w14:textId="77777777" w:rsidR="00214D5E" w:rsidRPr="003655A3" w:rsidRDefault="00214D5E" w:rsidP="00004D2E">
      <w:pPr>
        <w:spacing w:after="0" w:line="240" w:lineRule="auto"/>
        <w:jc w:val="both"/>
        <w:rPr>
          <w:i/>
        </w:rPr>
      </w:pPr>
      <w:r w:rsidRPr="003655A3">
        <w:rPr>
          <w:i/>
        </w:rPr>
        <w:t>Зона П-4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6C46BF71" w14:textId="77777777" w:rsidR="00214D5E" w:rsidRPr="003655A3" w:rsidRDefault="00214D5E" w:rsidP="00004D2E">
      <w:pPr>
        <w:spacing w:after="0" w:line="240" w:lineRule="auto"/>
        <w:jc w:val="both"/>
        <w:rPr>
          <w:i/>
        </w:rPr>
      </w:pPr>
    </w:p>
    <w:p w14:paraId="712B51E0" w14:textId="77777777" w:rsidR="00214D5E" w:rsidRPr="00397B2A" w:rsidRDefault="00214D5E" w:rsidP="00004D2E">
      <w:pPr>
        <w:spacing w:after="0" w:line="240" w:lineRule="auto"/>
        <w:jc w:val="both"/>
        <w:rPr>
          <w:b/>
        </w:rPr>
      </w:pPr>
      <w:r w:rsidRPr="00397B2A">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14D5E" w:rsidRPr="00214D5E" w14:paraId="47257237" w14:textId="77777777" w:rsidTr="00214D5E">
        <w:trPr>
          <w:trHeight w:val="57"/>
        </w:trPr>
        <w:tc>
          <w:tcPr>
            <w:tcW w:w="3545" w:type="dxa"/>
            <w:vAlign w:val="center"/>
          </w:tcPr>
          <w:p w14:paraId="25F0FA15" w14:textId="77777777" w:rsidR="00214D5E" w:rsidRPr="00397B2A" w:rsidRDefault="00214D5E" w:rsidP="00397B2A">
            <w:pPr>
              <w:spacing w:after="0" w:line="240" w:lineRule="auto"/>
              <w:rPr>
                <w:b/>
              </w:rPr>
            </w:pPr>
            <w:r w:rsidRPr="00397B2A">
              <w:rPr>
                <w:b/>
              </w:rPr>
              <w:t>Виды разрешенного использования земельных участков</w:t>
            </w:r>
          </w:p>
        </w:tc>
        <w:tc>
          <w:tcPr>
            <w:tcW w:w="5670" w:type="dxa"/>
            <w:vAlign w:val="center"/>
          </w:tcPr>
          <w:p w14:paraId="28B6CD46" w14:textId="77777777" w:rsidR="00214D5E" w:rsidRPr="00397B2A" w:rsidRDefault="00214D5E" w:rsidP="00397B2A">
            <w:pPr>
              <w:spacing w:after="0" w:line="240" w:lineRule="auto"/>
              <w:rPr>
                <w:b/>
              </w:rPr>
            </w:pPr>
            <w:r w:rsidRPr="00397B2A">
              <w:rPr>
                <w:b/>
              </w:rPr>
              <w:t>Описание вида разрешенного использования земельного участка</w:t>
            </w:r>
          </w:p>
        </w:tc>
        <w:tc>
          <w:tcPr>
            <w:tcW w:w="6378" w:type="dxa"/>
            <w:vAlign w:val="center"/>
          </w:tcPr>
          <w:p w14:paraId="07EDC183" w14:textId="77777777" w:rsidR="00214D5E" w:rsidRPr="00397B2A" w:rsidRDefault="00214D5E" w:rsidP="00004D2E">
            <w:pPr>
              <w:spacing w:after="0" w:line="240" w:lineRule="auto"/>
              <w:jc w:val="both"/>
              <w:rPr>
                <w:b/>
              </w:rPr>
            </w:pPr>
            <w:r w:rsidRPr="00397B2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214D5E" w14:paraId="7DDFB226" w14:textId="77777777" w:rsidTr="00214D5E">
        <w:trPr>
          <w:trHeight w:val="57"/>
        </w:trPr>
        <w:tc>
          <w:tcPr>
            <w:tcW w:w="3545" w:type="dxa"/>
            <w:vAlign w:val="center"/>
          </w:tcPr>
          <w:p w14:paraId="029B8798" w14:textId="77777777" w:rsidR="00214D5E" w:rsidRPr="00214D5E" w:rsidRDefault="00214D5E" w:rsidP="00397B2A">
            <w:pPr>
              <w:spacing w:after="0" w:line="240" w:lineRule="auto"/>
            </w:pPr>
            <w:r w:rsidRPr="00214D5E">
              <w:t>[6.1] – Недропользование</w:t>
            </w:r>
          </w:p>
        </w:tc>
        <w:tc>
          <w:tcPr>
            <w:tcW w:w="5670" w:type="dxa"/>
            <w:vAlign w:val="center"/>
          </w:tcPr>
          <w:p w14:paraId="23AD7D01" w14:textId="77777777" w:rsidR="00214D5E" w:rsidRPr="00214D5E" w:rsidRDefault="00214D5E" w:rsidP="00397B2A">
            <w:pPr>
              <w:spacing w:after="0" w:line="240" w:lineRule="auto"/>
            </w:pPr>
            <w:r w:rsidRPr="00214D5E">
              <w:t>Осуществление геологических изысканий;</w:t>
            </w:r>
          </w:p>
          <w:p w14:paraId="51A15E57" w14:textId="77777777" w:rsidR="00214D5E" w:rsidRPr="00214D5E" w:rsidRDefault="00214D5E" w:rsidP="00397B2A">
            <w:pPr>
              <w:spacing w:after="0" w:line="240" w:lineRule="auto"/>
            </w:pPr>
            <w:r w:rsidRPr="00214D5E">
              <w:t>добыча полезных ископаемых открытым (карьеры, отвалы) и закрытым (шахты, скважины) способами;</w:t>
            </w:r>
          </w:p>
          <w:p w14:paraId="36AD0B52" w14:textId="77777777" w:rsidR="00214D5E" w:rsidRPr="00214D5E" w:rsidRDefault="00214D5E" w:rsidP="00397B2A">
            <w:pPr>
              <w:spacing w:after="0" w:line="240" w:lineRule="auto"/>
            </w:pPr>
            <w:r w:rsidRPr="00214D5E">
              <w:t>размещение объектов капитального строительства, в том числе подземных, в целях добычи полезных ископаемых;</w:t>
            </w:r>
          </w:p>
          <w:p w14:paraId="279808DB" w14:textId="77777777" w:rsidR="00214D5E" w:rsidRPr="00214D5E" w:rsidRDefault="00214D5E" w:rsidP="00397B2A">
            <w:pPr>
              <w:spacing w:after="0" w:line="240" w:lineRule="auto"/>
            </w:pPr>
            <w:r w:rsidRPr="00214D5E">
              <w:t>размещение объектов капитального строительства, необходимых для подготовки сырья к транспортировке и (или) промышленной переработке;</w:t>
            </w:r>
          </w:p>
          <w:p w14:paraId="0E9878A7" w14:textId="77777777" w:rsidR="00214D5E" w:rsidRPr="00214D5E" w:rsidRDefault="00214D5E" w:rsidP="00397B2A">
            <w:pPr>
              <w:spacing w:after="0" w:line="240" w:lineRule="auto"/>
            </w:pPr>
            <w:r w:rsidRPr="00214D5E">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0A594FE6" w14:textId="77777777" w:rsidR="00214D5E" w:rsidRPr="00214D5E" w:rsidRDefault="00214D5E" w:rsidP="00004D2E">
            <w:pPr>
              <w:spacing w:after="0" w:line="240" w:lineRule="auto"/>
              <w:jc w:val="both"/>
            </w:pPr>
            <w:r w:rsidRPr="00214D5E">
              <w:t>минимальная/максимальная площадь земельных участков - 1000 кв. м/не подлежит установлению;</w:t>
            </w:r>
          </w:p>
          <w:p w14:paraId="1F5AEAFF" w14:textId="77777777" w:rsidR="00214D5E" w:rsidRPr="00214D5E" w:rsidRDefault="00214D5E" w:rsidP="00004D2E">
            <w:pPr>
              <w:spacing w:after="0" w:line="240" w:lineRule="auto"/>
              <w:jc w:val="both"/>
            </w:pPr>
            <w:r w:rsidRPr="00214D5E">
              <w:t>минимальная ширина земельных участков вдоль фронта улицы (проезда) – 30 м;</w:t>
            </w:r>
          </w:p>
          <w:p w14:paraId="7DF5F434" w14:textId="77777777" w:rsidR="00214D5E" w:rsidRPr="00214D5E" w:rsidRDefault="00214D5E" w:rsidP="00004D2E">
            <w:pPr>
              <w:spacing w:after="0" w:line="240" w:lineRule="auto"/>
              <w:jc w:val="both"/>
            </w:pPr>
            <w:r w:rsidRPr="00214D5E">
              <w:t>минимальные отступы от границ земельных участков - 3 м;</w:t>
            </w:r>
          </w:p>
          <w:p w14:paraId="5FA6583D" w14:textId="77777777" w:rsidR="00214D5E" w:rsidRPr="00214D5E" w:rsidRDefault="00214D5E" w:rsidP="00004D2E">
            <w:pPr>
              <w:spacing w:after="0" w:line="240" w:lineRule="auto"/>
              <w:jc w:val="both"/>
            </w:pPr>
            <w:r w:rsidRPr="00214D5E">
              <w:t>максимальное количество надземных этажей зданий – 4 этажа (включая мансардный этаж);</w:t>
            </w:r>
          </w:p>
          <w:p w14:paraId="0B9404FD" w14:textId="77777777" w:rsidR="00214D5E" w:rsidRPr="00214D5E" w:rsidRDefault="00214D5E" w:rsidP="00004D2E">
            <w:pPr>
              <w:spacing w:after="0" w:line="240" w:lineRule="auto"/>
              <w:jc w:val="both"/>
            </w:pPr>
            <w:r w:rsidRPr="00214D5E">
              <w:t>максимальный процент застройки в границах земельного участка – 75%;</w:t>
            </w:r>
          </w:p>
          <w:p w14:paraId="489015CE" w14:textId="77777777" w:rsidR="00214D5E" w:rsidRPr="00214D5E" w:rsidRDefault="00214D5E" w:rsidP="00004D2E">
            <w:pPr>
              <w:spacing w:after="0" w:line="240" w:lineRule="auto"/>
              <w:jc w:val="both"/>
            </w:pPr>
            <w:r w:rsidRPr="00214D5E">
              <w:t>максимальная высота строений, сооружений от уровня земли - не подлежит установлению;</w:t>
            </w:r>
          </w:p>
          <w:p w14:paraId="5AA16D01" w14:textId="77777777" w:rsidR="00214D5E" w:rsidRPr="00214D5E" w:rsidRDefault="00214D5E" w:rsidP="00004D2E">
            <w:pPr>
              <w:spacing w:after="0" w:line="240" w:lineRule="auto"/>
              <w:jc w:val="both"/>
            </w:pPr>
            <w:r w:rsidRPr="00214D5E">
              <w:t>Процент застройки подземной части не регламентируется.</w:t>
            </w:r>
          </w:p>
        </w:tc>
      </w:tr>
      <w:tr w:rsidR="00214D5E" w:rsidRPr="00214D5E" w14:paraId="0882DDEC" w14:textId="77777777" w:rsidTr="00214D5E">
        <w:trPr>
          <w:trHeight w:val="57"/>
        </w:trPr>
        <w:tc>
          <w:tcPr>
            <w:tcW w:w="3545" w:type="dxa"/>
            <w:vAlign w:val="center"/>
          </w:tcPr>
          <w:p w14:paraId="09C26680" w14:textId="77777777" w:rsidR="00214D5E" w:rsidRPr="00214D5E" w:rsidRDefault="00214D5E" w:rsidP="00397B2A">
            <w:pPr>
              <w:spacing w:after="0" w:line="240" w:lineRule="auto"/>
            </w:pPr>
            <w:r w:rsidRPr="00214D5E">
              <w:t>[6.2.1] - Автомобилестроительная промышленность</w:t>
            </w:r>
          </w:p>
        </w:tc>
        <w:tc>
          <w:tcPr>
            <w:tcW w:w="5670" w:type="dxa"/>
            <w:vAlign w:val="center"/>
          </w:tcPr>
          <w:p w14:paraId="01E2F85F" w14:textId="77777777" w:rsidR="00214D5E" w:rsidRPr="00214D5E" w:rsidRDefault="00214D5E" w:rsidP="00397B2A">
            <w:pPr>
              <w:spacing w:after="0" w:line="240" w:lineRule="auto"/>
            </w:pPr>
            <w:r w:rsidRPr="00214D5E">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7B5F0D01" w14:textId="77777777" w:rsidR="00214D5E" w:rsidRPr="00214D5E" w:rsidRDefault="00214D5E" w:rsidP="00004D2E">
            <w:pPr>
              <w:spacing w:after="0" w:line="240" w:lineRule="auto"/>
              <w:jc w:val="both"/>
            </w:pPr>
          </w:p>
        </w:tc>
      </w:tr>
      <w:tr w:rsidR="00214D5E" w:rsidRPr="00214D5E" w14:paraId="7071D735" w14:textId="77777777" w:rsidTr="00214D5E">
        <w:trPr>
          <w:trHeight w:val="57"/>
        </w:trPr>
        <w:tc>
          <w:tcPr>
            <w:tcW w:w="3545" w:type="dxa"/>
            <w:vAlign w:val="center"/>
          </w:tcPr>
          <w:p w14:paraId="1F886933" w14:textId="77777777" w:rsidR="00214D5E" w:rsidRPr="00214D5E" w:rsidRDefault="00214D5E" w:rsidP="00397B2A">
            <w:pPr>
              <w:spacing w:after="0" w:line="240" w:lineRule="auto"/>
            </w:pPr>
            <w:r w:rsidRPr="00214D5E">
              <w:t>[6.3] - Легкая промышленность</w:t>
            </w:r>
          </w:p>
        </w:tc>
        <w:tc>
          <w:tcPr>
            <w:tcW w:w="5670" w:type="dxa"/>
            <w:vAlign w:val="center"/>
          </w:tcPr>
          <w:p w14:paraId="4F38816C" w14:textId="77777777" w:rsidR="00214D5E" w:rsidRPr="00214D5E" w:rsidRDefault="00214D5E" w:rsidP="00397B2A">
            <w:pPr>
              <w:spacing w:after="0" w:line="240" w:lineRule="auto"/>
            </w:pPr>
            <w:r w:rsidRPr="00214D5E">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45C9F968" w14:textId="77777777" w:rsidR="00214D5E" w:rsidRPr="00214D5E" w:rsidRDefault="00214D5E" w:rsidP="00004D2E">
            <w:pPr>
              <w:spacing w:after="0" w:line="240" w:lineRule="auto"/>
              <w:jc w:val="both"/>
            </w:pPr>
          </w:p>
        </w:tc>
      </w:tr>
      <w:tr w:rsidR="00214D5E" w:rsidRPr="00214D5E" w14:paraId="577BC059" w14:textId="77777777" w:rsidTr="00214D5E">
        <w:trPr>
          <w:trHeight w:val="57"/>
        </w:trPr>
        <w:tc>
          <w:tcPr>
            <w:tcW w:w="3545" w:type="dxa"/>
            <w:vAlign w:val="center"/>
          </w:tcPr>
          <w:p w14:paraId="5A59F095" w14:textId="77777777" w:rsidR="00214D5E" w:rsidRPr="00214D5E" w:rsidRDefault="00214D5E" w:rsidP="00397B2A">
            <w:pPr>
              <w:spacing w:after="0" w:line="240" w:lineRule="auto"/>
            </w:pPr>
            <w:r w:rsidRPr="00214D5E">
              <w:t>[6.3.1] - Фармацевтическая промышленность</w:t>
            </w:r>
          </w:p>
        </w:tc>
        <w:tc>
          <w:tcPr>
            <w:tcW w:w="5670" w:type="dxa"/>
            <w:vAlign w:val="center"/>
          </w:tcPr>
          <w:p w14:paraId="476F665C" w14:textId="77777777" w:rsidR="00214D5E" w:rsidRPr="00214D5E" w:rsidRDefault="00214D5E" w:rsidP="00397B2A">
            <w:pPr>
              <w:spacing w:after="0" w:line="240" w:lineRule="auto"/>
            </w:pPr>
            <w:r w:rsidRPr="00214D5E">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17B6B649" w14:textId="77777777" w:rsidR="00214D5E" w:rsidRPr="00214D5E" w:rsidRDefault="00214D5E" w:rsidP="00004D2E">
            <w:pPr>
              <w:spacing w:after="0" w:line="240" w:lineRule="auto"/>
              <w:jc w:val="both"/>
            </w:pPr>
          </w:p>
        </w:tc>
      </w:tr>
      <w:tr w:rsidR="00214D5E" w:rsidRPr="00214D5E" w14:paraId="6CF8C6C3" w14:textId="77777777" w:rsidTr="00214D5E">
        <w:trPr>
          <w:trHeight w:val="57"/>
        </w:trPr>
        <w:tc>
          <w:tcPr>
            <w:tcW w:w="3545" w:type="dxa"/>
            <w:vAlign w:val="center"/>
          </w:tcPr>
          <w:p w14:paraId="418EE827" w14:textId="77777777" w:rsidR="00214D5E" w:rsidRPr="00214D5E" w:rsidRDefault="00214D5E" w:rsidP="00397B2A">
            <w:pPr>
              <w:spacing w:after="0" w:line="240" w:lineRule="auto"/>
            </w:pPr>
            <w:r w:rsidRPr="00214D5E">
              <w:t>[6.4] - Пищевая промышленность</w:t>
            </w:r>
          </w:p>
        </w:tc>
        <w:tc>
          <w:tcPr>
            <w:tcW w:w="5670" w:type="dxa"/>
            <w:vAlign w:val="center"/>
          </w:tcPr>
          <w:p w14:paraId="226D077F" w14:textId="77777777" w:rsidR="00214D5E" w:rsidRPr="00214D5E" w:rsidRDefault="00214D5E" w:rsidP="00397B2A">
            <w:pPr>
              <w:spacing w:after="0" w:line="240" w:lineRule="auto"/>
            </w:pPr>
            <w:r w:rsidRPr="00214D5E">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4BC5591F" w14:textId="77777777" w:rsidR="00214D5E" w:rsidRPr="00214D5E" w:rsidRDefault="00214D5E" w:rsidP="00004D2E">
            <w:pPr>
              <w:spacing w:after="0" w:line="240" w:lineRule="auto"/>
              <w:jc w:val="both"/>
            </w:pPr>
          </w:p>
        </w:tc>
      </w:tr>
      <w:tr w:rsidR="00214D5E" w:rsidRPr="00214D5E" w14:paraId="193A2E3F" w14:textId="77777777" w:rsidTr="00214D5E">
        <w:trPr>
          <w:trHeight w:val="57"/>
        </w:trPr>
        <w:tc>
          <w:tcPr>
            <w:tcW w:w="3545" w:type="dxa"/>
            <w:vAlign w:val="center"/>
          </w:tcPr>
          <w:p w14:paraId="1EEE1224" w14:textId="77777777" w:rsidR="00214D5E" w:rsidRPr="00214D5E" w:rsidRDefault="00214D5E" w:rsidP="00397B2A">
            <w:pPr>
              <w:spacing w:after="0" w:line="240" w:lineRule="auto"/>
            </w:pPr>
            <w:r w:rsidRPr="00214D5E">
              <w:t>[6.6] - Строительная промышленность</w:t>
            </w:r>
          </w:p>
        </w:tc>
        <w:tc>
          <w:tcPr>
            <w:tcW w:w="5670" w:type="dxa"/>
            <w:vAlign w:val="center"/>
          </w:tcPr>
          <w:p w14:paraId="2E3AA6C0" w14:textId="77777777" w:rsidR="00214D5E" w:rsidRPr="00214D5E" w:rsidRDefault="00214D5E" w:rsidP="00397B2A">
            <w:pPr>
              <w:spacing w:after="0" w:line="240" w:lineRule="auto"/>
            </w:pPr>
            <w:r w:rsidRPr="00214D5E">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1B1BEC05" w14:textId="77777777" w:rsidR="00214D5E" w:rsidRPr="00214D5E" w:rsidRDefault="00214D5E" w:rsidP="00004D2E">
            <w:pPr>
              <w:spacing w:after="0" w:line="240" w:lineRule="auto"/>
              <w:jc w:val="both"/>
            </w:pPr>
          </w:p>
        </w:tc>
      </w:tr>
      <w:tr w:rsidR="00214D5E" w:rsidRPr="00214D5E" w14:paraId="5BF050C3" w14:textId="77777777" w:rsidTr="00214D5E">
        <w:trPr>
          <w:trHeight w:val="57"/>
        </w:trPr>
        <w:tc>
          <w:tcPr>
            <w:tcW w:w="3545" w:type="dxa"/>
            <w:vAlign w:val="center"/>
          </w:tcPr>
          <w:p w14:paraId="680CE3BA" w14:textId="77777777" w:rsidR="00214D5E" w:rsidRPr="00214D5E" w:rsidRDefault="00214D5E" w:rsidP="00397B2A">
            <w:pPr>
              <w:spacing w:after="0" w:line="240" w:lineRule="auto"/>
            </w:pPr>
            <w:r w:rsidRPr="00214D5E">
              <w:t>[6.9] - Склады</w:t>
            </w:r>
          </w:p>
        </w:tc>
        <w:tc>
          <w:tcPr>
            <w:tcW w:w="5670" w:type="dxa"/>
            <w:vAlign w:val="center"/>
          </w:tcPr>
          <w:p w14:paraId="5189434A" w14:textId="77777777" w:rsidR="00214D5E" w:rsidRPr="00214D5E" w:rsidRDefault="00214D5E" w:rsidP="00397B2A">
            <w:pPr>
              <w:spacing w:after="0" w:line="240" w:lineRule="auto"/>
            </w:pPr>
            <w:r w:rsidRPr="00214D5E">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19E75D3B" w14:textId="77777777" w:rsidR="00214D5E" w:rsidRPr="00214D5E" w:rsidRDefault="00214D5E" w:rsidP="00004D2E">
            <w:pPr>
              <w:spacing w:after="0" w:line="240" w:lineRule="auto"/>
              <w:jc w:val="both"/>
            </w:pPr>
          </w:p>
        </w:tc>
      </w:tr>
      <w:tr w:rsidR="00214D5E" w:rsidRPr="00214D5E" w14:paraId="1488396D" w14:textId="77777777" w:rsidTr="00214D5E">
        <w:trPr>
          <w:trHeight w:val="57"/>
        </w:trPr>
        <w:tc>
          <w:tcPr>
            <w:tcW w:w="3545" w:type="dxa"/>
            <w:vAlign w:val="center"/>
          </w:tcPr>
          <w:p w14:paraId="2D5728C0" w14:textId="77777777" w:rsidR="00214D5E" w:rsidRPr="00214D5E" w:rsidRDefault="00214D5E" w:rsidP="00397B2A">
            <w:pPr>
              <w:spacing w:after="0" w:line="240" w:lineRule="auto"/>
            </w:pPr>
            <w:r w:rsidRPr="00214D5E">
              <w:t>[6.9.1] – Складские площадки</w:t>
            </w:r>
          </w:p>
        </w:tc>
        <w:tc>
          <w:tcPr>
            <w:tcW w:w="5670" w:type="dxa"/>
            <w:vAlign w:val="center"/>
          </w:tcPr>
          <w:p w14:paraId="03C31469" w14:textId="77777777" w:rsidR="00214D5E" w:rsidRPr="00214D5E" w:rsidRDefault="00214D5E" w:rsidP="00397B2A">
            <w:pPr>
              <w:spacing w:after="0" w:line="240" w:lineRule="auto"/>
            </w:pPr>
            <w:r w:rsidRPr="00214D5E">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6DF2BEA2" w14:textId="77777777" w:rsidR="00214D5E" w:rsidRPr="00214D5E" w:rsidRDefault="00214D5E" w:rsidP="00004D2E">
            <w:pPr>
              <w:spacing w:after="0" w:line="240" w:lineRule="auto"/>
              <w:jc w:val="both"/>
            </w:pPr>
          </w:p>
        </w:tc>
      </w:tr>
      <w:tr w:rsidR="00214D5E" w:rsidRPr="00214D5E" w14:paraId="6E0BBEBA" w14:textId="77777777" w:rsidTr="00214D5E">
        <w:trPr>
          <w:trHeight w:val="57"/>
        </w:trPr>
        <w:tc>
          <w:tcPr>
            <w:tcW w:w="3545" w:type="dxa"/>
            <w:vAlign w:val="center"/>
          </w:tcPr>
          <w:p w14:paraId="490FC5B7" w14:textId="77777777" w:rsidR="00214D5E" w:rsidRPr="00214D5E" w:rsidRDefault="00214D5E" w:rsidP="00397B2A">
            <w:pPr>
              <w:spacing w:after="0" w:line="240" w:lineRule="auto"/>
            </w:pPr>
            <w:r w:rsidRPr="00214D5E">
              <w:t>[6.11] – Целлюлозно-бумажная промышленность</w:t>
            </w:r>
          </w:p>
        </w:tc>
        <w:tc>
          <w:tcPr>
            <w:tcW w:w="5670" w:type="dxa"/>
            <w:vAlign w:val="center"/>
          </w:tcPr>
          <w:p w14:paraId="7D20E361" w14:textId="77777777" w:rsidR="00214D5E" w:rsidRPr="00214D5E" w:rsidRDefault="00214D5E" w:rsidP="00397B2A">
            <w:pPr>
              <w:spacing w:after="0" w:line="240" w:lineRule="auto"/>
            </w:pPr>
            <w:r w:rsidRPr="00214D5E">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1C001A3" w14:textId="77777777" w:rsidR="00214D5E" w:rsidRPr="00214D5E" w:rsidRDefault="00214D5E" w:rsidP="00004D2E">
            <w:pPr>
              <w:spacing w:after="0" w:line="240" w:lineRule="auto"/>
              <w:jc w:val="both"/>
            </w:pPr>
          </w:p>
        </w:tc>
      </w:tr>
      <w:tr w:rsidR="00214D5E" w:rsidRPr="00214D5E" w14:paraId="28D51996" w14:textId="77777777" w:rsidTr="00214D5E">
        <w:trPr>
          <w:trHeight w:val="57"/>
        </w:trPr>
        <w:tc>
          <w:tcPr>
            <w:tcW w:w="3545" w:type="dxa"/>
            <w:vAlign w:val="center"/>
          </w:tcPr>
          <w:p w14:paraId="53A0D0CB" w14:textId="77777777" w:rsidR="00214D5E" w:rsidRPr="00214D5E" w:rsidRDefault="00214D5E" w:rsidP="00397B2A">
            <w:pPr>
              <w:spacing w:after="0" w:line="240" w:lineRule="auto"/>
            </w:pPr>
            <w:r w:rsidRPr="00214D5E">
              <w:t>[6.12] – Научно-производственная деятельность</w:t>
            </w:r>
          </w:p>
        </w:tc>
        <w:tc>
          <w:tcPr>
            <w:tcW w:w="5670" w:type="dxa"/>
            <w:vAlign w:val="center"/>
          </w:tcPr>
          <w:p w14:paraId="5B76D2E3" w14:textId="77777777" w:rsidR="00214D5E" w:rsidRPr="00214D5E" w:rsidRDefault="00214D5E" w:rsidP="00397B2A">
            <w:pPr>
              <w:spacing w:after="0" w:line="240" w:lineRule="auto"/>
            </w:pPr>
            <w:r w:rsidRPr="00214D5E">
              <w:t>Размещение технологических, промышленных, агропромышленных парков, бизнес-инкубаторов</w:t>
            </w:r>
          </w:p>
        </w:tc>
        <w:tc>
          <w:tcPr>
            <w:tcW w:w="6378" w:type="dxa"/>
            <w:vMerge/>
            <w:vAlign w:val="center"/>
          </w:tcPr>
          <w:p w14:paraId="788531D1" w14:textId="77777777" w:rsidR="00214D5E" w:rsidRPr="00214D5E" w:rsidRDefault="00214D5E" w:rsidP="00004D2E">
            <w:pPr>
              <w:spacing w:after="0" w:line="240" w:lineRule="auto"/>
              <w:jc w:val="both"/>
            </w:pPr>
          </w:p>
        </w:tc>
      </w:tr>
      <w:tr w:rsidR="00214D5E" w:rsidRPr="00214D5E" w14:paraId="5B470E89" w14:textId="77777777" w:rsidTr="00214D5E">
        <w:trPr>
          <w:trHeight w:val="57"/>
        </w:trPr>
        <w:tc>
          <w:tcPr>
            <w:tcW w:w="3545" w:type="dxa"/>
            <w:vAlign w:val="center"/>
          </w:tcPr>
          <w:p w14:paraId="1243504F" w14:textId="77777777" w:rsidR="00214D5E" w:rsidRPr="00214D5E" w:rsidRDefault="00214D5E" w:rsidP="00397B2A">
            <w:pPr>
              <w:spacing w:after="0" w:line="240" w:lineRule="auto"/>
            </w:pPr>
            <w:r w:rsidRPr="00214D5E">
              <w:t>[4.9] - Служебные гаражи</w:t>
            </w:r>
          </w:p>
        </w:tc>
        <w:tc>
          <w:tcPr>
            <w:tcW w:w="5670" w:type="dxa"/>
            <w:vAlign w:val="center"/>
          </w:tcPr>
          <w:p w14:paraId="3B6C9EBF" w14:textId="77777777" w:rsidR="00214D5E" w:rsidRPr="00214D5E" w:rsidRDefault="00214D5E" w:rsidP="00397B2A">
            <w:pPr>
              <w:spacing w:after="0" w:line="240" w:lineRule="auto"/>
            </w:pPr>
            <w:r w:rsidRPr="00214D5E">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vMerge/>
            <w:vAlign w:val="center"/>
          </w:tcPr>
          <w:p w14:paraId="5112DA21" w14:textId="77777777" w:rsidR="00214D5E" w:rsidRPr="00214D5E" w:rsidRDefault="00214D5E" w:rsidP="00004D2E">
            <w:pPr>
              <w:spacing w:after="0" w:line="240" w:lineRule="auto"/>
              <w:jc w:val="both"/>
            </w:pPr>
          </w:p>
        </w:tc>
      </w:tr>
      <w:tr w:rsidR="00214D5E" w:rsidRPr="00214D5E" w14:paraId="05AB526A" w14:textId="77777777" w:rsidTr="00214D5E">
        <w:trPr>
          <w:trHeight w:val="57"/>
        </w:trPr>
        <w:tc>
          <w:tcPr>
            <w:tcW w:w="3545" w:type="dxa"/>
            <w:vAlign w:val="center"/>
          </w:tcPr>
          <w:p w14:paraId="500582D9" w14:textId="77777777" w:rsidR="00214D5E" w:rsidRPr="00214D5E" w:rsidRDefault="00214D5E" w:rsidP="00397B2A">
            <w:pPr>
              <w:spacing w:after="0" w:line="240" w:lineRule="auto"/>
            </w:pPr>
            <w:r w:rsidRPr="00214D5E">
              <w:t>[3.1.1] - Предоставление коммунальных услуг</w:t>
            </w:r>
          </w:p>
          <w:p w14:paraId="7E7999F1" w14:textId="77777777" w:rsidR="00214D5E" w:rsidRPr="00214D5E" w:rsidRDefault="00214D5E" w:rsidP="00397B2A">
            <w:pPr>
              <w:spacing w:after="0" w:line="240" w:lineRule="auto"/>
            </w:pPr>
          </w:p>
        </w:tc>
        <w:tc>
          <w:tcPr>
            <w:tcW w:w="5670" w:type="dxa"/>
            <w:vAlign w:val="center"/>
          </w:tcPr>
          <w:p w14:paraId="1A13ADF6" w14:textId="77777777" w:rsidR="00214D5E" w:rsidRPr="00214D5E" w:rsidRDefault="00214D5E" w:rsidP="00397B2A">
            <w:pPr>
              <w:spacing w:after="0" w:line="240" w:lineRule="auto"/>
            </w:pPr>
            <w:r w:rsidRPr="00214D5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00057024" w14:textId="77777777" w:rsidR="00214D5E" w:rsidRPr="00214D5E" w:rsidRDefault="00214D5E" w:rsidP="00004D2E">
            <w:pPr>
              <w:spacing w:after="0" w:line="240" w:lineRule="auto"/>
              <w:jc w:val="both"/>
            </w:pPr>
            <w:r w:rsidRPr="00214D5E">
              <w:t xml:space="preserve">минимальная/максимальная площадь земельных участков - 10 кв. м/не подлежит установлению; </w:t>
            </w:r>
          </w:p>
          <w:p w14:paraId="6BABCA46" w14:textId="77777777" w:rsidR="00214D5E" w:rsidRPr="00214D5E" w:rsidRDefault="00214D5E" w:rsidP="00004D2E">
            <w:pPr>
              <w:spacing w:after="0" w:line="240" w:lineRule="auto"/>
              <w:jc w:val="both"/>
            </w:pPr>
            <w:r w:rsidRPr="00214D5E">
              <w:t>минимальная ширина земельных участков вдоль фронта улицы (проезда) – 4 м;</w:t>
            </w:r>
          </w:p>
          <w:p w14:paraId="387BDE49" w14:textId="77777777" w:rsidR="00214D5E" w:rsidRPr="00214D5E" w:rsidRDefault="00214D5E" w:rsidP="00004D2E">
            <w:pPr>
              <w:spacing w:after="0" w:line="240" w:lineRule="auto"/>
              <w:jc w:val="both"/>
            </w:pPr>
            <w:r w:rsidRPr="00214D5E">
              <w:t>минимальные отступы от границ земельных участков - 1 м;</w:t>
            </w:r>
          </w:p>
          <w:p w14:paraId="030B6BB8" w14:textId="77777777" w:rsidR="00214D5E" w:rsidRPr="00214D5E" w:rsidRDefault="00214D5E" w:rsidP="00004D2E">
            <w:pPr>
              <w:spacing w:after="0" w:line="240" w:lineRule="auto"/>
              <w:jc w:val="both"/>
            </w:pPr>
            <w:r w:rsidRPr="00214D5E">
              <w:t xml:space="preserve">максимальное количество надземных этажей зданий – 3 этажа (включая мансардный этаж); </w:t>
            </w:r>
          </w:p>
          <w:p w14:paraId="6830131C" w14:textId="77777777" w:rsidR="00214D5E" w:rsidRPr="00214D5E" w:rsidRDefault="00214D5E" w:rsidP="00004D2E">
            <w:pPr>
              <w:spacing w:after="0" w:line="240" w:lineRule="auto"/>
              <w:jc w:val="both"/>
            </w:pPr>
            <w:r w:rsidRPr="00214D5E">
              <w:t>максимальная высота строений, сооружений от уровня земли - 20 м;</w:t>
            </w:r>
          </w:p>
          <w:p w14:paraId="175A0BE4" w14:textId="77777777" w:rsidR="00214D5E" w:rsidRPr="00214D5E" w:rsidRDefault="00214D5E" w:rsidP="00004D2E">
            <w:pPr>
              <w:spacing w:after="0" w:line="240" w:lineRule="auto"/>
              <w:jc w:val="both"/>
            </w:pPr>
            <w:r w:rsidRPr="00214D5E">
              <w:t>максимальный процент застройки в границах земельного участка – 80%;</w:t>
            </w:r>
          </w:p>
          <w:p w14:paraId="7486F7D3" w14:textId="77777777" w:rsidR="00214D5E" w:rsidRPr="00214D5E" w:rsidRDefault="00214D5E" w:rsidP="00004D2E">
            <w:pPr>
              <w:spacing w:after="0" w:line="240" w:lineRule="auto"/>
              <w:jc w:val="both"/>
            </w:pPr>
            <w:r w:rsidRPr="00214D5E">
              <w:t>минимальный процент озеленения земельного участка - 10%;</w:t>
            </w:r>
          </w:p>
          <w:p w14:paraId="78DE5D39" w14:textId="77777777" w:rsidR="00214D5E" w:rsidRPr="00214D5E" w:rsidRDefault="00214D5E" w:rsidP="00004D2E">
            <w:pPr>
              <w:spacing w:after="0" w:line="240" w:lineRule="auto"/>
              <w:jc w:val="both"/>
            </w:pPr>
            <w:r w:rsidRPr="00214D5E">
              <w:t>Процент застройки подземной части не регламентируется.</w:t>
            </w:r>
          </w:p>
        </w:tc>
      </w:tr>
      <w:tr w:rsidR="00214D5E" w:rsidRPr="00214D5E" w14:paraId="08D21338" w14:textId="77777777" w:rsidTr="00214D5E">
        <w:trPr>
          <w:trHeight w:val="57"/>
        </w:trPr>
        <w:tc>
          <w:tcPr>
            <w:tcW w:w="3545" w:type="dxa"/>
            <w:vAlign w:val="center"/>
          </w:tcPr>
          <w:p w14:paraId="188565FB" w14:textId="77777777" w:rsidR="00214D5E" w:rsidRPr="00214D5E" w:rsidRDefault="00214D5E" w:rsidP="00397B2A">
            <w:pPr>
              <w:spacing w:after="0" w:line="240" w:lineRule="auto"/>
            </w:pPr>
            <w:r w:rsidRPr="00214D5E">
              <w:t>[3.1.2] - Административные здания организаций, обеспечивающих предоставление коммунальных услуг</w:t>
            </w:r>
          </w:p>
          <w:p w14:paraId="50A60DDF" w14:textId="77777777" w:rsidR="00214D5E" w:rsidRPr="00214D5E" w:rsidRDefault="00214D5E" w:rsidP="00397B2A">
            <w:pPr>
              <w:spacing w:after="0" w:line="240" w:lineRule="auto"/>
            </w:pPr>
          </w:p>
        </w:tc>
        <w:tc>
          <w:tcPr>
            <w:tcW w:w="5670" w:type="dxa"/>
            <w:vAlign w:val="center"/>
          </w:tcPr>
          <w:p w14:paraId="0D6F0CFD" w14:textId="77777777" w:rsidR="00214D5E" w:rsidRPr="00214D5E" w:rsidRDefault="00214D5E" w:rsidP="00397B2A">
            <w:pPr>
              <w:spacing w:after="0" w:line="240" w:lineRule="auto"/>
            </w:pPr>
            <w:r w:rsidRPr="00214D5E">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78520BBD" w14:textId="77777777" w:rsidR="00214D5E" w:rsidRPr="00214D5E" w:rsidRDefault="00214D5E" w:rsidP="00004D2E">
            <w:pPr>
              <w:spacing w:after="0" w:line="240" w:lineRule="auto"/>
              <w:jc w:val="both"/>
            </w:pPr>
            <w:r w:rsidRPr="00214D5E">
              <w:t xml:space="preserve">минимальная/максимальная площадь земельных участков - 400 кв. м/не подлежит установлению; </w:t>
            </w:r>
          </w:p>
          <w:p w14:paraId="7E995CF3" w14:textId="77777777" w:rsidR="00214D5E" w:rsidRPr="00214D5E" w:rsidRDefault="00214D5E" w:rsidP="00004D2E">
            <w:pPr>
              <w:spacing w:after="0" w:line="240" w:lineRule="auto"/>
              <w:jc w:val="both"/>
            </w:pPr>
            <w:r w:rsidRPr="00214D5E">
              <w:t>минимальная ширина земельных участков вдоль фронта улицы (проезда) – 15 м;</w:t>
            </w:r>
          </w:p>
          <w:p w14:paraId="5C8FC9E4" w14:textId="77777777" w:rsidR="00214D5E" w:rsidRPr="00214D5E" w:rsidRDefault="00214D5E" w:rsidP="00004D2E">
            <w:pPr>
              <w:spacing w:after="0" w:line="240" w:lineRule="auto"/>
              <w:jc w:val="both"/>
            </w:pPr>
            <w:r w:rsidRPr="00214D5E">
              <w:t>минимальные отступы от границ земельных участков - 3 м;</w:t>
            </w:r>
          </w:p>
          <w:p w14:paraId="13411429" w14:textId="77777777" w:rsidR="00214D5E" w:rsidRPr="00214D5E" w:rsidRDefault="00214D5E" w:rsidP="00004D2E">
            <w:pPr>
              <w:spacing w:after="0" w:line="240" w:lineRule="auto"/>
              <w:jc w:val="both"/>
            </w:pPr>
            <w:r w:rsidRPr="00214D5E">
              <w:t xml:space="preserve">максимальное количество надземных этажей зданий – 3 этажа (включая мансардный этаж); </w:t>
            </w:r>
          </w:p>
          <w:p w14:paraId="42AF24B0" w14:textId="77777777" w:rsidR="00214D5E" w:rsidRPr="00214D5E" w:rsidRDefault="00214D5E" w:rsidP="00004D2E">
            <w:pPr>
              <w:spacing w:after="0" w:line="240" w:lineRule="auto"/>
              <w:jc w:val="both"/>
            </w:pPr>
            <w:r w:rsidRPr="00214D5E">
              <w:t>максимальная высота строений, сооружений от уровня земли - 20 м;</w:t>
            </w:r>
          </w:p>
          <w:p w14:paraId="541F4BD4" w14:textId="77777777" w:rsidR="00214D5E" w:rsidRPr="00214D5E" w:rsidRDefault="00214D5E" w:rsidP="00004D2E">
            <w:pPr>
              <w:spacing w:after="0" w:line="240" w:lineRule="auto"/>
              <w:jc w:val="both"/>
            </w:pPr>
            <w:r w:rsidRPr="00214D5E">
              <w:t>максимальный процент застройки в границах земельного участка – 60%;</w:t>
            </w:r>
          </w:p>
          <w:p w14:paraId="4FACE054" w14:textId="77777777" w:rsidR="00214D5E" w:rsidRPr="00214D5E" w:rsidRDefault="00214D5E" w:rsidP="00004D2E">
            <w:pPr>
              <w:spacing w:after="0" w:line="240" w:lineRule="auto"/>
              <w:jc w:val="both"/>
            </w:pPr>
            <w:r w:rsidRPr="00214D5E">
              <w:t>минимальный процент озеленения земельного участка - 10%;</w:t>
            </w:r>
          </w:p>
          <w:p w14:paraId="3626C7F7" w14:textId="77777777" w:rsidR="00214D5E" w:rsidRPr="00214D5E" w:rsidRDefault="00214D5E" w:rsidP="00004D2E">
            <w:pPr>
              <w:spacing w:after="0" w:line="240" w:lineRule="auto"/>
              <w:jc w:val="both"/>
            </w:pPr>
            <w:r w:rsidRPr="00214D5E">
              <w:t>Процент застройки подземной части не регламентируется.</w:t>
            </w:r>
          </w:p>
        </w:tc>
      </w:tr>
      <w:tr w:rsidR="00214D5E" w:rsidRPr="00214D5E" w14:paraId="691A3FD5" w14:textId="77777777" w:rsidTr="00214D5E">
        <w:trPr>
          <w:trHeight w:val="57"/>
        </w:trPr>
        <w:tc>
          <w:tcPr>
            <w:tcW w:w="3545" w:type="dxa"/>
            <w:shd w:val="clear" w:color="auto" w:fill="FFFFFF"/>
            <w:vAlign w:val="center"/>
          </w:tcPr>
          <w:p w14:paraId="7E37FF91" w14:textId="77777777" w:rsidR="00214D5E" w:rsidRPr="00214D5E" w:rsidRDefault="00214D5E" w:rsidP="00397B2A">
            <w:pPr>
              <w:spacing w:after="0" w:line="240" w:lineRule="auto"/>
            </w:pPr>
            <w:r w:rsidRPr="00214D5E">
              <w:t>[12.0.1] - Улично-дорожная сеть</w:t>
            </w:r>
          </w:p>
        </w:tc>
        <w:tc>
          <w:tcPr>
            <w:tcW w:w="5670" w:type="dxa"/>
            <w:shd w:val="clear" w:color="auto" w:fill="FFFFFF"/>
            <w:vAlign w:val="center"/>
          </w:tcPr>
          <w:p w14:paraId="45544EAB" w14:textId="77777777" w:rsidR="00214D5E" w:rsidRPr="00214D5E" w:rsidRDefault="00214D5E" w:rsidP="00397B2A">
            <w:pPr>
              <w:spacing w:after="0" w:line="240" w:lineRule="auto"/>
            </w:pPr>
            <w:r w:rsidRPr="00214D5E">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14D5E">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4E5ACCAA" w14:textId="77777777" w:rsidR="00214D5E" w:rsidRPr="00214D5E" w:rsidRDefault="00214D5E" w:rsidP="00004D2E">
            <w:pPr>
              <w:spacing w:after="0" w:line="240" w:lineRule="auto"/>
              <w:jc w:val="both"/>
            </w:pPr>
            <w:r w:rsidRPr="00214D5E">
              <w:t>Регламенты не подлежат установлению.</w:t>
            </w:r>
          </w:p>
          <w:p w14:paraId="0C6A67BC" w14:textId="77777777" w:rsidR="00214D5E" w:rsidRPr="00214D5E" w:rsidRDefault="00214D5E" w:rsidP="00004D2E">
            <w:pPr>
              <w:spacing w:after="0" w:line="240" w:lineRule="auto"/>
              <w:jc w:val="both"/>
            </w:pPr>
            <w:r w:rsidRPr="00214D5E">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14D5E" w:rsidRPr="00214D5E" w14:paraId="06E6307A" w14:textId="77777777" w:rsidTr="00214D5E">
        <w:trPr>
          <w:trHeight w:val="57"/>
        </w:trPr>
        <w:tc>
          <w:tcPr>
            <w:tcW w:w="3545" w:type="dxa"/>
            <w:shd w:val="clear" w:color="auto" w:fill="FFFFFF"/>
            <w:vAlign w:val="center"/>
          </w:tcPr>
          <w:p w14:paraId="2F0FB27C" w14:textId="77777777" w:rsidR="00214D5E" w:rsidRPr="00214D5E" w:rsidRDefault="00214D5E" w:rsidP="00397B2A">
            <w:pPr>
              <w:spacing w:after="0" w:line="240" w:lineRule="auto"/>
            </w:pPr>
            <w:r w:rsidRPr="00214D5E">
              <w:t>[12.0.2] - Благоустройство территории</w:t>
            </w:r>
          </w:p>
        </w:tc>
        <w:tc>
          <w:tcPr>
            <w:tcW w:w="5670" w:type="dxa"/>
            <w:shd w:val="clear" w:color="auto" w:fill="FFFFFF"/>
            <w:vAlign w:val="center"/>
          </w:tcPr>
          <w:p w14:paraId="083F0C4D" w14:textId="77777777" w:rsidR="00214D5E" w:rsidRPr="00214D5E" w:rsidRDefault="00214D5E" w:rsidP="00397B2A">
            <w:pPr>
              <w:spacing w:after="0" w:line="240" w:lineRule="auto"/>
            </w:pPr>
            <w:r w:rsidRPr="00214D5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75C7A3DC" w14:textId="77777777" w:rsidR="00214D5E" w:rsidRPr="00214D5E" w:rsidRDefault="00214D5E" w:rsidP="00004D2E">
            <w:pPr>
              <w:spacing w:after="0" w:line="240" w:lineRule="auto"/>
              <w:jc w:val="both"/>
            </w:pPr>
          </w:p>
        </w:tc>
      </w:tr>
    </w:tbl>
    <w:p w14:paraId="47DE6E0B" w14:textId="77777777" w:rsidR="00214D5E" w:rsidRPr="00397B2A" w:rsidRDefault="00214D5E" w:rsidP="00004D2E">
      <w:pPr>
        <w:spacing w:after="0" w:line="240" w:lineRule="auto"/>
        <w:jc w:val="both"/>
        <w:rPr>
          <w:b/>
        </w:rPr>
      </w:pPr>
      <w:r w:rsidRPr="00397B2A">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14D5E" w:rsidRPr="00214D5E" w14:paraId="10A2A151" w14:textId="77777777" w:rsidTr="00214D5E">
        <w:trPr>
          <w:trHeight w:val="20"/>
        </w:trPr>
        <w:tc>
          <w:tcPr>
            <w:tcW w:w="3545" w:type="dxa"/>
            <w:vAlign w:val="center"/>
          </w:tcPr>
          <w:p w14:paraId="3B307EE7" w14:textId="77777777" w:rsidR="00214D5E" w:rsidRPr="00397B2A" w:rsidRDefault="00214D5E" w:rsidP="00397B2A">
            <w:pPr>
              <w:spacing w:after="0" w:line="240" w:lineRule="auto"/>
              <w:rPr>
                <w:b/>
              </w:rPr>
            </w:pPr>
            <w:r w:rsidRPr="00397B2A">
              <w:rPr>
                <w:b/>
              </w:rPr>
              <w:t>Виды разрешенного использования земельных участков</w:t>
            </w:r>
          </w:p>
        </w:tc>
        <w:tc>
          <w:tcPr>
            <w:tcW w:w="5670" w:type="dxa"/>
            <w:vAlign w:val="center"/>
          </w:tcPr>
          <w:p w14:paraId="4E8134C4" w14:textId="77777777" w:rsidR="00214D5E" w:rsidRPr="00397B2A" w:rsidRDefault="00214D5E" w:rsidP="00397B2A">
            <w:pPr>
              <w:spacing w:after="0" w:line="240" w:lineRule="auto"/>
              <w:rPr>
                <w:b/>
              </w:rPr>
            </w:pPr>
            <w:r w:rsidRPr="00397B2A">
              <w:rPr>
                <w:b/>
              </w:rPr>
              <w:t>Описание вида разрешенного использования земельного участка</w:t>
            </w:r>
          </w:p>
        </w:tc>
        <w:tc>
          <w:tcPr>
            <w:tcW w:w="6378" w:type="dxa"/>
            <w:vAlign w:val="center"/>
          </w:tcPr>
          <w:p w14:paraId="4DD21CAB" w14:textId="77777777" w:rsidR="00214D5E" w:rsidRPr="00397B2A" w:rsidRDefault="00214D5E" w:rsidP="00397B2A">
            <w:pPr>
              <w:spacing w:after="0" w:line="240" w:lineRule="auto"/>
              <w:rPr>
                <w:b/>
              </w:rPr>
            </w:pPr>
            <w:r w:rsidRPr="00397B2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214D5E" w14:paraId="7F305234" w14:textId="77777777" w:rsidTr="00214D5E">
        <w:trPr>
          <w:trHeight w:val="20"/>
        </w:trPr>
        <w:tc>
          <w:tcPr>
            <w:tcW w:w="3545" w:type="dxa"/>
            <w:shd w:val="clear" w:color="auto" w:fill="auto"/>
            <w:vAlign w:val="center"/>
          </w:tcPr>
          <w:p w14:paraId="4A13680F" w14:textId="77777777" w:rsidR="00214D5E" w:rsidRPr="00214D5E" w:rsidRDefault="00214D5E" w:rsidP="00397B2A">
            <w:pPr>
              <w:spacing w:after="0" w:line="240" w:lineRule="auto"/>
            </w:pPr>
            <w:r w:rsidRPr="00214D5E">
              <w:t>[4.1] - Деловое управление</w:t>
            </w:r>
          </w:p>
        </w:tc>
        <w:tc>
          <w:tcPr>
            <w:tcW w:w="5670" w:type="dxa"/>
            <w:shd w:val="clear" w:color="auto" w:fill="auto"/>
            <w:vAlign w:val="center"/>
          </w:tcPr>
          <w:p w14:paraId="658BD3CD" w14:textId="77777777" w:rsidR="00214D5E" w:rsidRPr="00214D5E" w:rsidRDefault="00214D5E" w:rsidP="00397B2A">
            <w:pPr>
              <w:spacing w:after="0" w:line="240" w:lineRule="auto"/>
            </w:pPr>
            <w:r w:rsidRPr="00214D5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40493CD5" w14:textId="77777777" w:rsidR="00214D5E" w:rsidRPr="00214D5E" w:rsidRDefault="00214D5E" w:rsidP="00397B2A">
            <w:pPr>
              <w:spacing w:after="0" w:line="240" w:lineRule="auto"/>
            </w:pPr>
            <w:r w:rsidRPr="00214D5E">
              <w:t>минимальная/максимальная площадь земельных участков  – 400 /не подлежит установлению;</w:t>
            </w:r>
          </w:p>
          <w:p w14:paraId="54AF9DA8" w14:textId="77777777" w:rsidR="00214D5E" w:rsidRPr="00214D5E" w:rsidRDefault="00214D5E" w:rsidP="00397B2A">
            <w:pPr>
              <w:spacing w:after="0" w:line="240" w:lineRule="auto"/>
            </w:pPr>
            <w:r w:rsidRPr="00214D5E">
              <w:t>минимальная ширина земельных участков вдоль фронта улицы (проезда) – 20 м;</w:t>
            </w:r>
          </w:p>
          <w:p w14:paraId="70400D8B" w14:textId="77777777" w:rsidR="00214D5E" w:rsidRPr="00214D5E" w:rsidRDefault="00214D5E" w:rsidP="00397B2A">
            <w:pPr>
              <w:spacing w:after="0" w:line="240" w:lineRule="auto"/>
            </w:pPr>
            <w:r w:rsidRPr="00214D5E">
              <w:t>минимальные отступы от границ земельных участков - 3 м;</w:t>
            </w:r>
          </w:p>
          <w:p w14:paraId="645493B1" w14:textId="77777777" w:rsidR="00214D5E" w:rsidRPr="00214D5E" w:rsidRDefault="00214D5E" w:rsidP="00397B2A">
            <w:pPr>
              <w:spacing w:after="0" w:line="240" w:lineRule="auto"/>
            </w:pPr>
            <w:r w:rsidRPr="00214D5E">
              <w:t>максимальное количество надземных этажей зданий – 4 этажа (включая мансардный этаж);</w:t>
            </w:r>
          </w:p>
          <w:p w14:paraId="1BB2D36E" w14:textId="77777777" w:rsidR="00214D5E" w:rsidRPr="00214D5E" w:rsidRDefault="00214D5E" w:rsidP="00397B2A">
            <w:pPr>
              <w:spacing w:after="0" w:line="240" w:lineRule="auto"/>
            </w:pPr>
            <w:r w:rsidRPr="00214D5E">
              <w:t>максимальный процент застройки в границах земельного участка – 60%;</w:t>
            </w:r>
          </w:p>
          <w:p w14:paraId="3665EC8B" w14:textId="77777777" w:rsidR="00214D5E" w:rsidRPr="00214D5E" w:rsidRDefault="00214D5E" w:rsidP="00397B2A">
            <w:pPr>
              <w:spacing w:after="0" w:line="240" w:lineRule="auto"/>
            </w:pPr>
            <w:r w:rsidRPr="00214D5E">
              <w:t>Процент застройки подземной части не регламентируется.</w:t>
            </w:r>
          </w:p>
        </w:tc>
      </w:tr>
      <w:tr w:rsidR="00214D5E" w:rsidRPr="00214D5E" w14:paraId="15F8430F" w14:textId="77777777" w:rsidTr="00214D5E">
        <w:trPr>
          <w:trHeight w:val="20"/>
        </w:trPr>
        <w:tc>
          <w:tcPr>
            <w:tcW w:w="3545" w:type="dxa"/>
            <w:shd w:val="clear" w:color="auto" w:fill="auto"/>
            <w:vAlign w:val="center"/>
          </w:tcPr>
          <w:p w14:paraId="7BCEA08E" w14:textId="77777777" w:rsidR="00214D5E" w:rsidRPr="00214D5E" w:rsidRDefault="00214D5E" w:rsidP="00397B2A">
            <w:pPr>
              <w:spacing w:after="0" w:line="240" w:lineRule="auto"/>
            </w:pPr>
            <w:r w:rsidRPr="00214D5E">
              <w:t>[3.9.2] - Проведение научных исследований</w:t>
            </w:r>
          </w:p>
        </w:tc>
        <w:tc>
          <w:tcPr>
            <w:tcW w:w="5670" w:type="dxa"/>
            <w:shd w:val="clear" w:color="auto" w:fill="auto"/>
            <w:vAlign w:val="center"/>
          </w:tcPr>
          <w:p w14:paraId="40F2579B" w14:textId="77777777" w:rsidR="00214D5E" w:rsidRPr="00214D5E" w:rsidRDefault="00214D5E" w:rsidP="00397B2A">
            <w:pPr>
              <w:spacing w:after="0" w:line="240" w:lineRule="auto"/>
            </w:pPr>
            <w:r w:rsidRPr="00214D5E">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shd w:val="clear" w:color="auto" w:fill="auto"/>
            <w:vAlign w:val="center"/>
          </w:tcPr>
          <w:p w14:paraId="2C179E11" w14:textId="77777777" w:rsidR="00214D5E" w:rsidRPr="00214D5E" w:rsidRDefault="00214D5E" w:rsidP="00397B2A">
            <w:pPr>
              <w:spacing w:after="0" w:line="240" w:lineRule="auto"/>
            </w:pPr>
            <w:r w:rsidRPr="00214D5E">
              <w:t>минимальная/максимальная площадь земельных участков  – 1000/15000 кв. м;</w:t>
            </w:r>
          </w:p>
          <w:p w14:paraId="2117B3F7" w14:textId="77777777" w:rsidR="00214D5E" w:rsidRPr="00214D5E" w:rsidRDefault="00214D5E" w:rsidP="00397B2A">
            <w:pPr>
              <w:spacing w:after="0" w:line="240" w:lineRule="auto"/>
            </w:pPr>
            <w:r w:rsidRPr="00214D5E">
              <w:t>минимальная ширина земельных участков вдоль фронта улицы (проезда) – 20 м;</w:t>
            </w:r>
          </w:p>
          <w:p w14:paraId="255FD0A4" w14:textId="77777777" w:rsidR="00214D5E" w:rsidRPr="00214D5E" w:rsidRDefault="00214D5E" w:rsidP="00397B2A">
            <w:pPr>
              <w:spacing w:after="0" w:line="240" w:lineRule="auto"/>
            </w:pPr>
            <w:r w:rsidRPr="00214D5E">
              <w:t>минимальные отступы от границ земельных участков - 3 м;</w:t>
            </w:r>
          </w:p>
          <w:p w14:paraId="67D3E91C" w14:textId="77777777" w:rsidR="00214D5E" w:rsidRPr="00214D5E" w:rsidRDefault="00214D5E" w:rsidP="00397B2A">
            <w:pPr>
              <w:spacing w:after="0" w:line="240" w:lineRule="auto"/>
            </w:pPr>
            <w:r w:rsidRPr="00214D5E">
              <w:t>максимальное количество надземных этажей зданий – 4 этажа (включая мансардный этаж);</w:t>
            </w:r>
          </w:p>
          <w:p w14:paraId="47A2C697" w14:textId="77777777" w:rsidR="00214D5E" w:rsidRPr="00214D5E" w:rsidRDefault="00214D5E" w:rsidP="00397B2A">
            <w:pPr>
              <w:spacing w:after="0" w:line="240" w:lineRule="auto"/>
            </w:pPr>
            <w:r w:rsidRPr="00214D5E">
              <w:t>максимальный процент застройки в границах земельного участка – 60%;</w:t>
            </w:r>
          </w:p>
          <w:p w14:paraId="4AA96C84" w14:textId="77777777" w:rsidR="00214D5E" w:rsidRPr="00214D5E" w:rsidRDefault="00214D5E" w:rsidP="00397B2A">
            <w:pPr>
              <w:spacing w:after="0" w:line="240" w:lineRule="auto"/>
            </w:pPr>
            <w:r w:rsidRPr="00214D5E">
              <w:t xml:space="preserve">максимальная высота сооружений от уровня земли - </w:t>
            </w:r>
            <w:smartTag w:uri="urn:schemas-microsoft-com:office:smarttags" w:element="metricconverter">
              <w:smartTagPr>
                <w:attr w:name="ProductID" w:val="30 м"/>
              </w:smartTagPr>
              <w:r w:rsidRPr="00214D5E">
                <w:t>30 м</w:t>
              </w:r>
            </w:smartTag>
            <w:r w:rsidRPr="00214D5E">
              <w:t>;</w:t>
            </w:r>
          </w:p>
          <w:p w14:paraId="60B4DFBD" w14:textId="77777777" w:rsidR="00214D5E" w:rsidRPr="00214D5E" w:rsidRDefault="00214D5E" w:rsidP="00397B2A">
            <w:pPr>
              <w:spacing w:after="0" w:line="240" w:lineRule="auto"/>
            </w:pPr>
            <w:r w:rsidRPr="00214D5E">
              <w:t>Процент застройки подземной части не регламентируется.</w:t>
            </w:r>
          </w:p>
        </w:tc>
      </w:tr>
      <w:tr w:rsidR="00214D5E" w:rsidRPr="00214D5E" w14:paraId="123772F9" w14:textId="77777777" w:rsidTr="00214D5E">
        <w:trPr>
          <w:trHeight w:val="20"/>
        </w:trPr>
        <w:tc>
          <w:tcPr>
            <w:tcW w:w="3545" w:type="dxa"/>
            <w:shd w:val="clear" w:color="auto" w:fill="auto"/>
            <w:vAlign w:val="center"/>
          </w:tcPr>
          <w:p w14:paraId="7031516A" w14:textId="77777777" w:rsidR="00214D5E" w:rsidRPr="00214D5E" w:rsidRDefault="00214D5E" w:rsidP="00397B2A">
            <w:pPr>
              <w:spacing w:after="0" w:line="240" w:lineRule="auto"/>
            </w:pPr>
            <w:r w:rsidRPr="00214D5E">
              <w:t>[4.9.1.3] - Автомобильные мойки</w:t>
            </w:r>
          </w:p>
        </w:tc>
        <w:tc>
          <w:tcPr>
            <w:tcW w:w="5670" w:type="dxa"/>
            <w:shd w:val="clear" w:color="auto" w:fill="auto"/>
            <w:vAlign w:val="center"/>
          </w:tcPr>
          <w:p w14:paraId="2F0D4DD7" w14:textId="77777777" w:rsidR="00214D5E" w:rsidRPr="00214D5E" w:rsidRDefault="00214D5E" w:rsidP="00397B2A">
            <w:pPr>
              <w:spacing w:after="0" w:line="240" w:lineRule="auto"/>
            </w:pPr>
            <w:r w:rsidRPr="00214D5E">
              <w:t>Размещение автомобильных моек, а также размещение магазинов сопутствующей торговли</w:t>
            </w:r>
          </w:p>
        </w:tc>
        <w:tc>
          <w:tcPr>
            <w:tcW w:w="6378" w:type="dxa"/>
            <w:shd w:val="clear" w:color="auto" w:fill="auto"/>
            <w:vAlign w:val="center"/>
          </w:tcPr>
          <w:p w14:paraId="2C6FEE2C" w14:textId="77777777" w:rsidR="00214D5E" w:rsidRPr="00214D5E" w:rsidRDefault="00214D5E" w:rsidP="00397B2A">
            <w:pPr>
              <w:spacing w:after="0" w:line="240" w:lineRule="auto"/>
            </w:pPr>
            <w:r w:rsidRPr="00214D5E">
              <w:t>минимальная/максимальная площадь земельных участков – 60/1000 кв. м;</w:t>
            </w:r>
          </w:p>
          <w:p w14:paraId="5D10E93F" w14:textId="77777777" w:rsidR="00214D5E" w:rsidRPr="00214D5E" w:rsidRDefault="00214D5E" w:rsidP="00397B2A">
            <w:pPr>
              <w:spacing w:after="0" w:line="240" w:lineRule="auto"/>
            </w:pPr>
            <w:r w:rsidRPr="00214D5E">
              <w:t>минимальная ширина земельных участков вдоль фронта улицы (проезда) – 12 м;</w:t>
            </w:r>
          </w:p>
          <w:p w14:paraId="6CD0F8DD" w14:textId="77777777" w:rsidR="00214D5E" w:rsidRPr="00214D5E" w:rsidRDefault="00214D5E" w:rsidP="00397B2A">
            <w:pPr>
              <w:spacing w:after="0" w:line="240" w:lineRule="auto"/>
            </w:pPr>
            <w:r w:rsidRPr="00214D5E">
              <w:t>минимальные отступы от границ земельных участков - 1 м;</w:t>
            </w:r>
          </w:p>
          <w:p w14:paraId="27E83477" w14:textId="77777777" w:rsidR="00214D5E" w:rsidRPr="00214D5E" w:rsidRDefault="00214D5E" w:rsidP="00397B2A">
            <w:pPr>
              <w:spacing w:after="0" w:line="240" w:lineRule="auto"/>
            </w:pPr>
            <w:r w:rsidRPr="00214D5E">
              <w:t>максимальная высота зданий, строений, сооружений от уровня земли - 12 м;</w:t>
            </w:r>
          </w:p>
          <w:p w14:paraId="12318E94" w14:textId="77777777" w:rsidR="00214D5E" w:rsidRPr="00214D5E" w:rsidRDefault="00214D5E" w:rsidP="00397B2A">
            <w:pPr>
              <w:spacing w:after="0" w:line="240" w:lineRule="auto"/>
            </w:pPr>
            <w:r w:rsidRPr="00214D5E">
              <w:t>Процент застройки подземной части не регламентируется.</w:t>
            </w:r>
          </w:p>
        </w:tc>
      </w:tr>
      <w:tr w:rsidR="00214D5E" w:rsidRPr="00214D5E" w14:paraId="4000886C" w14:textId="77777777" w:rsidTr="00214D5E">
        <w:trPr>
          <w:trHeight w:val="20"/>
        </w:trPr>
        <w:tc>
          <w:tcPr>
            <w:tcW w:w="3545" w:type="dxa"/>
            <w:shd w:val="clear" w:color="auto" w:fill="auto"/>
            <w:vAlign w:val="center"/>
          </w:tcPr>
          <w:p w14:paraId="74427E90" w14:textId="77777777" w:rsidR="00214D5E" w:rsidRPr="00214D5E" w:rsidRDefault="00214D5E" w:rsidP="00397B2A">
            <w:pPr>
              <w:spacing w:after="0" w:line="240" w:lineRule="auto"/>
            </w:pPr>
            <w:r w:rsidRPr="00214D5E">
              <w:t>[4.9.1.4] - Ремонт автомобилей</w:t>
            </w:r>
          </w:p>
        </w:tc>
        <w:tc>
          <w:tcPr>
            <w:tcW w:w="5670" w:type="dxa"/>
            <w:shd w:val="clear" w:color="auto" w:fill="auto"/>
            <w:vAlign w:val="center"/>
          </w:tcPr>
          <w:p w14:paraId="35FE5EC9" w14:textId="77777777" w:rsidR="00214D5E" w:rsidRPr="00214D5E" w:rsidRDefault="00214D5E" w:rsidP="00397B2A">
            <w:pPr>
              <w:spacing w:after="0" w:line="240" w:lineRule="auto"/>
            </w:pPr>
            <w:r w:rsidRPr="00214D5E">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378" w:type="dxa"/>
            <w:shd w:val="clear" w:color="auto" w:fill="auto"/>
            <w:vAlign w:val="center"/>
          </w:tcPr>
          <w:p w14:paraId="7A872440" w14:textId="77777777" w:rsidR="00214D5E" w:rsidRPr="00214D5E" w:rsidRDefault="00214D5E" w:rsidP="00397B2A">
            <w:pPr>
              <w:spacing w:after="0" w:line="240" w:lineRule="auto"/>
            </w:pPr>
            <w:r w:rsidRPr="00214D5E">
              <w:t>минимальная/максимальная площадь земельных участков – 60/2000 кв. м;</w:t>
            </w:r>
          </w:p>
          <w:p w14:paraId="2D86A649" w14:textId="77777777" w:rsidR="00214D5E" w:rsidRPr="00214D5E" w:rsidRDefault="00214D5E" w:rsidP="00397B2A">
            <w:pPr>
              <w:spacing w:after="0" w:line="240" w:lineRule="auto"/>
            </w:pPr>
            <w:r w:rsidRPr="00214D5E">
              <w:t>минимальная ширина земельных участков вдоль фронта улицы (проезда) – 12 м;</w:t>
            </w:r>
          </w:p>
          <w:p w14:paraId="21A5FBE3" w14:textId="77777777" w:rsidR="00214D5E" w:rsidRPr="00214D5E" w:rsidRDefault="00214D5E" w:rsidP="00397B2A">
            <w:pPr>
              <w:spacing w:after="0" w:line="240" w:lineRule="auto"/>
            </w:pPr>
            <w:r w:rsidRPr="00214D5E">
              <w:t>минимальные отступы от границ земельных участков - 1 м;</w:t>
            </w:r>
          </w:p>
          <w:p w14:paraId="77BD043C" w14:textId="77777777" w:rsidR="00214D5E" w:rsidRPr="00214D5E" w:rsidRDefault="00214D5E" w:rsidP="00397B2A">
            <w:pPr>
              <w:spacing w:after="0" w:line="240" w:lineRule="auto"/>
            </w:pPr>
            <w:r w:rsidRPr="00214D5E">
              <w:t>максимальная высота зданий, строений, сооружений от уровня земли - 12 м;</w:t>
            </w:r>
          </w:p>
          <w:p w14:paraId="29586AA8" w14:textId="77777777" w:rsidR="00214D5E" w:rsidRPr="00214D5E" w:rsidRDefault="00214D5E" w:rsidP="00397B2A">
            <w:pPr>
              <w:spacing w:after="0" w:line="240" w:lineRule="auto"/>
            </w:pPr>
            <w:r w:rsidRPr="00214D5E">
              <w:t>Процент застройки подземной части не регламентируется.</w:t>
            </w:r>
          </w:p>
        </w:tc>
      </w:tr>
    </w:tbl>
    <w:p w14:paraId="6F7E6575" w14:textId="77777777" w:rsidR="00214D5E" w:rsidRPr="00397B2A" w:rsidRDefault="00214D5E" w:rsidP="00004D2E">
      <w:pPr>
        <w:spacing w:after="0" w:line="240" w:lineRule="auto"/>
        <w:jc w:val="both"/>
        <w:rPr>
          <w:b/>
        </w:rPr>
      </w:pPr>
      <w:r w:rsidRPr="00397B2A">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14D5E" w:rsidRPr="00214D5E" w14:paraId="63739969" w14:textId="77777777" w:rsidTr="00214D5E">
        <w:trPr>
          <w:trHeight w:val="20"/>
        </w:trPr>
        <w:tc>
          <w:tcPr>
            <w:tcW w:w="7655" w:type="dxa"/>
            <w:vAlign w:val="center"/>
          </w:tcPr>
          <w:p w14:paraId="5F072B9E" w14:textId="77777777" w:rsidR="00214D5E" w:rsidRPr="00397B2A" w:rsidRDefault="00214D5E" w:rsidP="00004D2E">
            <w:pPr>
              <w:spacing w:after="0" w:line="240" w:lineRule="auto"/>
              <w:jc w:val="both"/>
              <w:rPr>
                <w:b/>
              </w:rPr>
            </w:pPr>
            <w:r w:rsidRPr="00397B2A">
              <w:rPr>
                <w:b/>
              </w:rPr>
              <w:t>Виды разрешенного использования земельных участков и объектов капитального строительства</w:t>
            </w:r>
          </w:p>
        </w:tc>
        <w:tc>
          <w:tcPr>
            <w:tcW w:w="7938" w:type="dxa"/>
            <w:vAlign w:val="center"/>
          </w:tcPr>
          <w:p w14:paraId="31213ED1" w14:textId="77777777" w:rsidR="00214D5E" w:rsidRPr="00397B2A" w:rsidRDefault="00214D5E" w:rsidP="00004D2E">
            <w:pPr>
              <w:spacing w:after="0" w:line="240" w:lineRule="auto"/>
              <w:jc w:val="both"/>
              <w:rPr>
                <w:b/>
              </w:rPr>
            </w:pPr>
            <w:r w:rsidRPr="00397B2A">
              <w:rPr>
                <w:b/>
              </w:rPr>
              <w:t>Предельные параметры разрешенного строительства, реконструкции объектов капитального строительства</w:t>
            </w:r>
          </w:p>
        </w:tc>
      </w:tr>
      <w:tr w:rsidR="00214D5E" w:rsidRPr="00214D5E" w14:paraId="70A00634" w14:textId="77777777" w:rsidTr="00214D5E">
        <w:trPr>
          <w:trHeight w:val="20"/>
        </w:trPr>
        <w:tc>
          <w:tcPr>
            <w:tcW w:w="7655" w:type="dxa"/>
            <w:vAlign w:val="center"/>
          </w:tcPr>
          <w:p w14:paraId="64D147E7" w14:textId="77777777" w:rsidR="00214D5E" w:rsidRPr="00214D5E" w:rsidRDefault="00214D5E" w:rsidP="004F572C">
            <w:pPr>
              <w:spacing w:after="0" w:line="240" w:lineRule="auto"/>
            </w:pPr>
            <w:r w:rsidRPr="00214D5E">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BC0654C" w14:textId="77777777" w:rsidR="00214D5E" w:rsidRPr="00214D5E" w:rsidRDefault="00214D5E" w:rsidP="004F572C">
            <w:pPr>
              <w:spacing w:after="0" w:line="240" w:lineRule="auto"/>
            </w:pPr>
            <w:r w:rsidRPr="00214D5E">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EFB0288" w14:textId="77777777" w:rsidR="00214D5E" w:rsidRPr="00214D5E" w:rsidRDefault="00214D5E" w:rsidP="004F572C">
            <w:pPr>
              <w:spacing w:after="0" w:line="240" w:lineRule="auto"/>
            </w:pPr>
            <w:r w:rsidRPr="00214D5E">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E9CE0CA" w14:textId="77777777" w:rsidR="00214D5E" w:rsidRPr="00214D5E" w:rsidRDefault="00214D5E" w:rsidP="004F572C">
            <w:pPr>
              <w:spacing w:after="0" w:line="240" w:lineRule="auto"/>
            </w:pPr>
            <w:r w:rsidRPr="00214D5E">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36886DE" w14:textId="77777777" w:rsidR="00214D5E" w:rsidRPr="00214D5E" w:rsidRDefault="00214D5E" w:rsidP="004F572C">
            <w:pPr>
              <w:spacing w:after="0" w:line="240" w:lineRule="auto"/>
            </w:pPr>
            <w:r w:rsidRPr="00214D5E">
              <w:t>- проезды общего пользования;</w:t>
            </w:r>
          </w:p>
          <w:p w14:paraId="2C0AB244" w14:textId="77777777" w:rsidR="00214D5E" w:rsidRPr="00214D5E" w:rsidRDefault="00214D5E" w:rsidP="004F572C">
            <w:pPr>
              <w:spacing w:after="0" w:line="240" w:lineRule="auto"/>
            </w:pPr>
            <w:r w:rsidRPr="00214D5E">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1659659" w14:textId="77777777" w:rsidR="00214D5E" w:rsidRPr="00214D5E" w:rsidRDefault="00214D5E" w:rsidP="004F572C">
            <w:pPr>
              <w:spacing w:after="0" w:line="240" w:lineRule="auto"/>
            </w:pPr>
            <w:r w:rsidRPr="00214D5E">
              <w:t>- благоустроенные, в том числе озелененные территории, площадки для отдыха, спортивных занятий;</w:t>
            </w:r>
          </w:p>
          <w:p w14:paraId="21459E4A" w14:textId="77777777" w:rsidR="00214D5E" w:rsidRPr="00214D5E" w:rsidRDefault="00214D5E" w:rsidP="004F572C">
            <w:pPr>
              <w:spacing w:after="0" w:line="240" w:lineRule="auto"/>
            </w:pPr>
            <w:r w:rsidRPr="00214D5E">
              <w:t xml:space="preserve">- постройки хозяйственного назначения; </w:t>
            </w:r>
          </w:p>
          <w:p w14:paraId="06D63B14" w14:textId="77777777" w:rsidR="00214D5E" w:rsidRPr="00214D5E" w:rsidRDefault="00214D5E" w:rsidP="004F572C">
            <w:pPr>
              <w:spacing w:after="0" w:line="240" w:lineRule="auto"/>
            </w:pPr>
            <w:r w:rsidRPr="00214D5E">
              <w:t>- площадки хозяйственные, в том числе площадки для мусоросборников;</w:t>
            </w:r>
          </w:p>
          <w:p w14:paraId="63A51899" w14:textId="77777777" w:rsidR="00214D5E" w:rsidRPr="00214D5E" w:rsidRDefault="00214D5E" w:rsidP="004F572C">
            <w:pPr>
              <w:spacing w:after="0" w:line="240" w:lineRule="auto"/>
            </w:pPr>
            <w:r w:rsidRPr="00214D5E">
              <w:t>- общественные туалеты, надворные туалеты, гидронепроницаемые выгребы, септики;</w:t>
            </w:r>
          </w:p>
          <w:p w14:paraId="4FAD9779" w14:textId="77777777" w:rsidR="00214D5E" w:rsidRPr="00214D5E" w:rsidRDefault="00214D5E" w:rsidP="004F572C">
            <w:pPr>
              <w:spacing w:after="0" w:line="240" w:lineRule="auto"/>
            </w:pPr>
            <w:r w:rsidRPr="00214D5E">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198DA64" w14:textId="77777777" w:rsidR="00214D5E" w:rsidRPr="00214D5E" w:rsidRDefault="00214D5E" w:rsidP="004F572C">
            <w:pPr>
              <w:spacing w:after="0" w:line="240" w:lineRule="auto"/>
            </w:pPr>
            <w:r w:rsidRPr="00214D5E">
              <w:t xml:space="preserve">минимальная площадь земельных участков - 1 кв. м. </w:t>
            </w:r>
          </w:p>
          <w:p w14:paraId="6FFF1B92" w14:textId="4E654CBE" w:rsidR="00214D5E" w:rsidRPr="00214D5E" w:rsidRDefault="00214D5E" w:rsidP="004F572C">
            <w:pPr>
              <w:spacing w:after="0" w:line="240" w:lineRule="auto"/>
            </w:pPr>
            <w:r w:rsidRPr="00214D5E">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8D1A9CD" w14:textId="77777777" w:rsidR="00214D5E" w:rsidRPr="00214D5E" w:rsidRDefault="00214D5E" w:rsidP="004F572C">
            <w:pPr>
              <w:spacing w:after="0" w:line="240" w:lineRule="auto"/>
            </w:pPr>
          </w:p>
          <w:p w14:paraId="0E6BD765" w14:textId="77777777" w:rsidR="00214D5E" w:rsidRPr="00214D5E" w:rsidRDefault="00214D5E" w:rsidP="004F572C">
            <w:pPr>
              <w:spacing w:after="0" w:line="240" w:lineRule="auto"/>
            </w:pPr>
            <w:r w:rsidRPr="00214D5E">
              <w:t xml:space="preserve">минимальная ширина земельных участков вдоль фронта улицы (проезда) - </w:t>
            </w:r>
          </w:p>
          <w:p w14:paraId="5A3300D3" w14:textId="77777777" w:rsidR="00214D5E" w:rsidRPr="00214D5E" w:rsidRDefault="00214D5E" w:rsidP="004F572C">
            <w:pPr>
              <w:spacing w:after="0" w:line="240" w:lineRule="auto"/>
            </w:pPr>
            <w:r w:rsidRPr="00214D5E">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1B39543" w14:textId="77777777" w:rsidR="00214D5E" w:rsidRPr="00214D5E" w:rsidRDefault="00214D5E" w:rsidP="004F572C">
            <w:pPr>
              <w:spacing w:after="0" w:line="240" w:lineRule="auto"/>
            </w:pPr>
          </w:p>
          <w:p w14:paraId="117219CA" w14:textId="77777777" w:rsidR="00214D5E" w:rsidRPr="00214D5E" w:rsidRDefault="00214D5E" w:rsidP="004F572C">
            <w:pPr>
              <w:spacing w:after="0" w:line="240" w:lineRule="auto"/>
            </w:pPr>
            <w:r w:rsidRPr="00214D5E">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15403F7" w14:textId="77777777" w:rsidR="00214D5E" w:rsidRPr="00214D5E" w:rsidRDefault="00214D5E" w:rsidP="004F572C">
            <w:pPr>
              <w:spacing w:after="0" w:line="240" w:lineRule="auto"/>
            </w:pPr>
            <w:r w:rsidRPr="00214D5E">
              <w:t>минимальные отступы от границ земельных участков - 1 м;</w:t>
            </w:r>
          </w:p>
          <w:p w14:paraId="6F2913AA" w14:textId="77777777" w:rsidR="00214D5E" w:rsidRPr="00214D5E" w:rsidRDefault="00214D5E" w:rsidP="004F572C">
            <w:pPr>
              <w:spacing w:after="0" w:line="240" w:lineRule="auto"/>
            </w:pPr>
            <w:r w:rsidRPr="00214D5E">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5E4410B" w14:textId="77777777" w:rsidR="00214D5E" w:rsidRPr="00214D5E" w:rsidRDefault="00214D5E" w:rsidP="004F572C">
            <w:pPr>
              <w:spacing w:after="0" w:line="240" w:lineRule="auto"/>
            </w:pPr>
          </w:p>
        </w:tc>
      </w:tr>
    </w:tbl>
    <w:p w14:paraId="461AF678" w14:textId="77777777" w:rsidR="00214D5E" w:rsidRPr="00214D5E" w:rsidRDefault="00214D5E" w:rsidP="00004D2E">
      <w:pPr>
        <w:spacing w:after="0" w:line="240" w:lineRule="auto"/>
        <w:jc w:val="both"/>
      </w:pPr>
    </w:p>
    <w:p w14:paraId="136E43EC" w14:textId="77777777" w:rsidR="00214D5E" w:rsidRPr="00214D5E" w:rsidRDefault="00214D5E" w:rsidP="004F572C">
      <w:pPr>
        <w:spacing w:after="0" w:line="240" w:lineRule="auto"/>
        <w:ind w:firstLine="567"/>
        <w:jc w:val="both"/>
      </w:pPr>
      <w:r w:rsidRPr="00214D5E">
        <w:t>Ограничения использования земельных участков и объектов капитального строительства:</w:t>
      </w:r>
    </w:p>
    <w:p w14:paraId="08305E8C" w14:textId="77777777" w:rsidR="00214D5E" w:rsidRPr="00214D5E" w:rsidRDefault="00214D5E" w:rsidP="004F572C">
      <w:pPr>
        <w:spacing w:after="0" w:line="240" w:lineRule="auto"/>
        <w:ind w:firstLine="567"/>
        <w:jc w:val="both"/>
      </w:pPr>
      <w:r w:rsidRPr="00214D5E">
        <w:t>Минимальный процент озеленения земельного участка для зданий общественно-делового назначения – 10%.</w:t>
      </w:r>
    </w:p>
    <w:p w14:paraId="42A7E1F9" w14:textId="77777777" w:rsidR="00214D5E" w:rsidRPr="00214D5E" w:rsidRDefault="00214D5E" w:rsidP="004F572C">
      <w:pPr>
        <w:spacing w:after="0" w:line="240" w:lineRule="auto"/>
        <w:ind w:firstLine="567"/>
        <w:jc w:val="both"/>
      </w:pPr>
    </w:p>
    <w:p w14:paraId="3D94E161" w14:textId="77777777" w:rsidR="00214D5E" w:rsidRPr="00214D5E" w:rsidRDefault="00214D5E" w:rsidP="004F572C">
      <w:pPr>
        <w:spacing w:after="0" w:line="240" w:lineRule="auto"/>
        <w:ind w:firstLine="567"/>
        <w:jc w:val="both"/>
      </w:pPr>
      <w:r w:rsidRPr="00214D5E">
        <w:t>Расстояние до красной линии:</w:t>
      </w:r>
    </w:p>
    <w:p w14:paraId="13970A80" w14:textId="77777777" w:rsidR="00214D5E" w:rsidRPr="00214D5E" w:rsidRDefault="00214D5E" w:rsidP="004F572C">
      <w:pPr>
        <w:spacing w:after="0" w:line="240" w:lineRule="auto"/>
        <w:ind w:firstLine="567"/>
        <w:jc w:val="both"/>
      </w:pPr>
      <w:r w:rsidRPr="00214D5E">
        <w:t xml:space="preserve">1) от Пожарных депо - </w:t>
      </w:r>
      <w:smartTag w:uri="urn:schemas-microsoft-com:office:smarttags" w:element="metricconverter">
        <w:smartTagPr>
          <w:attr w:name="ProductID" w:val="10 м"/>
        </w:smartTagPr>
        <w:r w:rsidRPr="00214D5E">
          <w:t>10 м</w:t>
        </w:r>
      </w:smartTag>
      <w:r w:rsidRPr="00214D5E">
        <w:t xml:space="preserve"> (</w:t>
      </w:r>
      <w:smartTag w:uri="urn:schemas-microsoft-com:office:smarttags" w:element="metricconverter">
        <w:smartTagPr>
          <w:attr w:name="ProductID" w:val="15 м"/>
        </w:smartTagPr>
        <w:r w:rsidRPr="00214D5E">
          <w:t>15 м</w:t>
        </w:r>
      </w:smartTag>
      <w:r w:rsidRPr="00214D5E">
        <w:t xml:space="preserve"> - для депо I типа);</w:t>
      </w:r>
    </w:p>
    <w:p w14:paraId="247A962F" w14:textId="77777777" w:rsidR="00214D5E" w:rsidRPr="00214D5E" w:rsidRDefault="00214D5E" w:rsidP="004F572C">
      <w:pPr>
        <w:spacing w:after="0" w:line="240" w:lineRule="auto"/>
        <w:ind w:firstLine="567"/>
        <w:jc w:val="both"/>
      </w:pPr>
      <w:r w:rsidRPr="00214D5E">
        <w:t xml:space="preserve">3) улиц, от общественных зданий  – </w:t>
      </w:r>
      <w:smartTag w:uri="urn:schemas-microsoft-com:office:smarttags" w:element="metricconverter">
        <w:smartTagPr>
          <w:attr w:name="ProductID" w:val="5 м"/>
        </w:smartTagPr>
        <w:r w:rsidRPr="00214D5E">
          <w:t>5 м</w:t>
        </w:r>
      </w:smartTag>
      <w:r w:rsidRPr="00214D5E">
        <w:t>;</w:t>
      </w:r>
    </w:p>
    <w:p w14:paraId="0DE06012" w14:textId="77777777" w:rsidR="00214D5E" w:rsidRPr="00214D5E" w:rsidRDefault="00214D5E" w:rsidP="004F572C">
      <w:pPr>
        <w:spacing w:after="0" w:line="240" w:lineRule="auto"/>
        <w:ind w:firstLine="567"/>
        <w:jc w:val="both"/>
      </w:pPr>
      <w:r w:rsidRPr="00214D5E">
        <w:t xml:space="preserve">4) проездов, от общественных зданий – </w:t>
      </w:r>
      <w:smartTag w:uri="urn:schemas-microsoft-com:office:smarttags" w:element="metricconverter">
        <w:smartTagPr>
          <w:attr w:name="ProductID" w:val="3 м"/>
        </w:smartTagPr>
        <w:r w:rsidRPr="00214D5E">
          <w:t>3 м</w:t>
        </w:r>
      </w:smartTag>
      <w:r w:rsidRPr="00214D5E">
        <w:t>;</w:t>
      </w:r>
    </w:p>
    <w:p w14:paraId="73D24197" w14:textId="77777777" w:rsidR="00214D5E" w:rsidRPr="00214D5E" w:rsidRDefault="00214D5E" w:rsidP="004F572C">
      <w:pPr>
        <w:spacing w:after="0" w:line="240" w:lineRule="auto"/>
        <w:ind w:firstLine="567"/>
        <w:jc w:val="both"/>
      </w:pPr>
      <w:r w:rsidRPr="00214D5E">
        <w:t>5) от контрольно-пропускных пунктов, пунктов охраны, проходных – 1 м.</w:t>
      </w:r>
    </w:p>
    <w:p w14:paraId="642B40C1" w14:textId="77777777" w:rsidR="00214D5E" w:rsidRPr="00214D5E" w:rsidRDefault="00214D5E" w:rsidP="004F572C">
      <w:pPr>
        <w:spacing w:after="0" w:line="240" w:lineRule="auto"/>
        <w:ind w:firstLine="567"/>
        <w:jc w:val="both"/>
      </w:pPr>
      <w:r w:rsidRPr="00214D5E">
        <w:t xml:space="preserve">6) от остальных зданий - </w:t>
      </w:r>
      <w:smartTag w:uri="urn:schemas-microsoft-com:office:smarttags" w:element="metricconverter">
        <w:smartTagPr>
          <w:attr w:name="ProductID" w:val="5 м"/>
        </w:smartTagPr>
        <w:r w:rsidRPr="00214D5E">
          <w:t>5 м</w:t>
        </w:r>
      </w:smartTag>
      <w:r w:rsidRPr="00214D5E">
        <w:t>.</w:t>
      </w:r>
    </w:p>
    <w:p w14:paraId="6A60128A" w14:textId="77777777" w:rsidR="00214D5E" w:rsidRPr="00214D5E" w:rsidRDefault="00214D5E" w:rsidP="004F572C">
      <w:pPr>
        <w:spacing w:after="0" w:line="240" w:lineRule="auto"/>
        <w:ind w:firstLine="567"/>
        <w:jc w:val="both"/>
      </w:pPr>
      <w:r w:rsidRPr="00214D5E">
        <w:t>Размещение производственной территориальной зоны не допускается:</w:t>
      </w:r>
    </w:p>
    <w:p w14:paraId="02B41D97" w14:textId="77777777" w:rsidR="00214D5E" w:rsidRPr="00214D5E" w:rsidRDefault="00214D5E" w:rsidP="004F572C">
      <w:pPr>
        <w:spacing w:after="0" w:line="240" w:lineRule="auto"/>
        <w:ind w:firstLine="567"/>
        <w:jc w:val="both"/>
      </w:pPr>
      <w:r w:rsidRPr="00214D5E">
        <w:t>а) в составе рекреационных зон;</w:t>
      </w:r>
    </w:p>
    <w:p w14:paraId="52DFDB15" w14:textId="77777777" w:rsidR="00214D5E" w:rsidRPr="00214D5E" w:rsidRDefault="00214D5E" w:rsidP="004F572C">
      <w:pPr>
        <w:spacing w:after="0" w:line="240" w:lineRule="auto"/>
        <w:ind w:firstLine="567"/>
        <w:jc w:val="both"/>
      </w:pPr>
      <w:r w:rsidRPr="00214D5E">
        <w:t>б) на землях особо охраняемых территорий, в том числе:</w:t>
      </w:r>
    </w:p>
    <w:p w14:paraId="70E49B6E" w14:textId="77777777" w:rsidR="00214D5E" w:rsidRPr="00214D5E" w:rsidRDefault="00214D5E" w:rsidP="004F572C">
      <w:pPr>
        <w:spacing w:after="0" w:line="240" w:lineRule="auto"/>
        <w:ind w:firstLine="567"/>
        <w:jc w:val="both"/>
      </w:pPr>
      <w:r w:rsidRPr="00214D5E">
        <w:t>в первом поясе зоны санитарной охраны источников водоснабжения;</w:t>
      </w:r>
    </w:p>
    <w:p w14:paraId="0D2BC3E6" w14:textId="77777777" w:rsidR="00214D5E" w:rsidRPr="00214D5E" w:rsidRDefault="00214D5E" w:rsidP="004F572C">
      <w:pPr>
        <w:spacing w:after="0" w:line="240" w:lineRule="auto"/>
        <w:ind w:firstLine="567"/>
        <w:jc w:val="both"/>
      </w:pPr>
      <w:r w:rsidRPr="00214D5E">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307089F" w14:textId="77777777" w:rsidR="00214D5E" w:rsidRPr="00214D5E" w:rsidRDefault="00214D5E" w:rsidP="004F572C">
      <w:pPr>
        <w:spacing w:after="0" w:line="240" w:lineRule="auto"/>
        <w:ind w:firstLine="567"/>
        <w:jc w:val="both"/>
      </w:pPr>
      <w:r w:rsidRPr="00214D5E">
        <w:t>в водоохранных и прибрежных зонах рек, морей;</w:t>
      </w:r>
    </w:p>
    <w:p w14:paraId="1FE2B333" w14:textId="77777777" w:rsidR="00214D5E" w:rsidRPr="00214D5E" w:rsidRDefault="00214D5E" w:rsidP="004F572C">
      <w:pPr>
        <w:spacing w:after="0" w:line="240" w:lineRule="auto"/>
        <w:ind w:firstLine="567"/>
        <w:jc w:val="both"/>
      </w:pPr>
      <w:r w:rsidRPr="00214D5E">
        <w:t>в зонах охраны памятников истории и культуры без согласования с соответствующими органами охраны памятников;</w:t>
      </w:r>
    </w:p>
    <w:p w14:paraId="57017388" w14:textId="77777777" w:rsidR="00214D5E" w:rsidRPr="00214D5E" w:rsidRDefault="00214D5E" w:rsidP="004F572C">
      <w:pPr>
        <w:spacing w:after="0" w:line="240" w:lineRule="auto"/>
        <w:ind w:firstLine="567"/>
        <w:jc w:val="both"/>
      </w:pPr>
      <w:r w:rsidRPr="00214D5E">
        <w:t>в зонах активного карста, оползней, оседания или обрушения поверхности, которые могут угрожать застройке и эксплуатации предприятий;</w:t>
      </w:r>
    </w:p>
    <w:p w14:paraId="6DBA1799" w14:textId="77777777" w:rsidR="00214D5E" w:rsidRPr="00214D5E" w:rsidRDefault="00214D5E" w:rsidP="004F572C">
      <w:pPr>
        <w:spacing w:after="0" w:line="240" w:lineRule="auto"/>
        <w:ind w:firstLine="567"/>
        <w:jc w:val="both"/>
      </w:pPr>
      <w:r w:rsidRPr="00214D5E">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172837B4" w14:textId="77777777" w:rsidR="00214D5E" w:rsidRPr="00214D5E" w:rsidRDefault="00214D5E" w:rsidP="004F572C">
      <w:pPr>
        <w:spacing w:after="0" w:line="240" w:lineRule="auto"/>
        <w:ind w:firstLine="567"/>
        <w:jc w:val="both"/>
      </w:pPr>
      <w:r w:rsidRPr="00214D5E">
        <w:t>в зонах возможного катастрофического затопления в результате разрушения плотин или дамб.</w:t>
      </w:r>
    </w:p>
    <w:p w14:paraId="7CEDB640" w14:textId="77777777" w:rsidR="00214D5E" w:rsidRPr="00214D5E" w:rsidRDefault="00214D5E" w:rsidP="004F572C">
      <w:pPr>
        <w:spacing w:after="0" w:line="240" w:lineRule="auto"/>
        <w:ind w:firstLine="567"/>
        <w:jc w:val="both"/>
      </w:pPr>
      <w:r w:rsidRPr="00214D5E">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214D5E">
          <w:t>0,5 м</w:t>
        </w:r>
      </w:smartTag>
      <w:r w:rsidRPr="00214D5E">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675A87D" w14:textId="77777777" w:rsidR="00214D5E" w:rsidRPr="00214D5E" w:rsidRDefault="00214D5E" w:rsidP="004F572C">
      <w:pPr>
        <w:spacing w:after="0" w:line="240" w:lineRule="auto"/>
        <w:ind w:firstLine="567"/>
        <w:jc w:val="both"/>
      </w:pPr>
      <w:r w:rsidRPr="00214D5E">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214D5E">
          <w:t>1000 м</w:t>
        </w:r>
      </w:smartTag>
      <w:r w:rsidRPr="00214D5E">
        <w:t xml:space="preserve"> и </w:t>
      </w:r>
      <w:smartTag w:uri="urn:schemas-microsoft-com:office:smarttags" w:element="metricconverter">
        <w:smartTagPr>
          <w:attr w:name="ProductID" w:val="500 м"/>
        </w:smartTagPr>
        <w:r w:rsidRPr="00214D5E">
          <w:t>500 м</w:t>
        </w:r>
      </w:smartTag>
      <w:r w:rsidRPr="00214D5E">
        <w:t xml:space="preserve"> соответственно, на территории населенных пунктов Краснодарского края не допускается.</w:t>
      </w:r>
    </w:p>
    <w:p w14:paraId="2ACDAB56" w14:textId="77777777" w:rsidR="00214D5E" w:rsidRPr="00214D5E" w:rsidRDefault="00214D5E" w:rsidP="004F572C">
      <w:pPr>
        <w:spacing w:after="0" w:line="240" w:lineRule="auto"/>
        <w:ind w:firstLine="567"/>
        <w:jc w:val="both"/>
      </w:pPr>
      <w:r w:rsidRPr="00214D5E">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214D5E">
          <w:t>100 м</w:t>
        </w:r>
      </w:smartTag>
      <w:r w:rsidRPr="00214D5E">
        <w:t>.</w:t>
      </w:r>
    </w:p>
    <w:p w14:paraId="2F32D99C" w14:textId="77777777" w:rsidR="00214D5E" w:rsidRPr="00214D5E" w:rsidRDefault="00214D5E" w:rsidP="004F572C">
      <w:pPr>
        <w:spacing w:after="0" w:line="240" w:lineRule="auto"/>
        <w:ind w:firstLine="567"/>
        <w:jc w:val="both"/>
      </w:pPr>
      <w:r w:rsidRPr="00214D5E">
        <w:t>Не допускается расширение производственных предприятий, если при этом требуется увеличение размера санитарно-защитных зон.</w:t>
      </w:r>
    </w:p>
    <w:p w14:paraId="4CD30791" w14:textId="77777777" w:rsidR="00214D5E" w:rsidRPr="00214D5E" w:rsidRDefault="00214D5E" w:rsidP="004F572C">
      <w:pPr>
        <w:spacing w:after="0" w:line="240" w:lineRule="auto"/>
        <w:ind w:firstLine="567"/>
        <w:jc w:val="both"/>
      </w:pPr>
      <w:r w:rsidRPr="00214D5E">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214D5E">
          <w:t>1000 м</w:t>
        </w:r>
      </w:smartTag>
      <w:r w:rsidRPr="00214D5E">
        <w:t>.</w:t>
      </w:r>
    </w:p>
    <w:p w14:paraId="56D633F8" w14:textId="77777777" w:rsidR="00214D5E" w:rsidRPr="00214D5E" w:rsidRDefault="00214D5E" w:rsidP="004F572C">
      <w:pPr>
        <w:spacing w:after="0" w:line="240" w:lineRule="auto"/>
        <w:ind w:firstLine="567"/>
        <w:jc w:val="both"/>
      </w:pPr>
      <w:r w:rsidRPr="00214D5E">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2949951" w14:textId="77777777" w:rsidR="00214D5E" w:rsidRPr="00214D5E" w:rsidRDefault="00214D5E" w:rsidP="004F572C">
      <w:pPr>
        <w:spacing w:after="0" w:line="240" w:lineRule="auto"/>
        <w:ind w:firstLine="567"/>
        <w:jc w:val="both"/>
      </w:pPr>
      <w:r w:rsidRPr="00214D5E">
        <w:t>Запрещается проектирование указанных предприятий на территории бывших кладбищ, скотомогильников, свалок.</w:t>
      </w:r>
    </w:p>
    <w:p w14:paraId="49CAABAA" w14:textId="77777777" w:rsidR="00214D5E" w:rsidRPr="00214D5E" w:rsidRDefault="00214D5E" w:rsidP="004F572C">
      <w:pPr>
        <w:spacing w:after="0" w:line="240" w:lineRule="auto"/>
        <w:ind w:firstLine="567"/>
        <w:jc w:val="both"/>
      </w:pPr>
    </w:p>
    <w:p w14:paraId="7F2880AE" w14:textId="77777777" w:rsidR="00214D5E" w:rsidRPr="00214D5E" w:rsidRDefault="00214D5E" w:rsidP="004F572C">
      <w:pPr>
        <w:spacing w:after="0" w:line="240" w:lineRule="auto"/>
        <w:ind w:firstLine="567"/>
        <w:jc w:val="both"/>
      </w:pPr>
      <w:r w:rsidRPr="00214D5E">
        <w:t>Примечание общее.</w:t>
      </w:r>
    </w:p>
    <w:p w14:paraId="4FDD90F1" w14:textId="77777777" w:rsidR="00214D5E" w:rsidRPr="00214D5E" w:rsidRDefault="00214D5E" w:rsidP="004F572C">
      <w:pPr>
        <w:spacing w:after="0" w:line="240" w:lineRule="auto"/>
        <w:ind w:firstLine="567"/>
        <w:jc w:val="both"/>
      </w:pPr>
      <w:r w:rsidRPr="00214D5E">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20E3F9A" w14:textId="77777777" w:rsidR="00214D5E" w:rsidRPr="00214D5E" w:rsidRDefault="00214D5E" w:rsidP="004F572C">
      <w:pPr>
        <w:spacing w:after="0" w:line="240" w:lineRule="auto"/>
        <w:ind w:firstLine="567"/>
        <w:jc w:val="both"/>
      </w:pPr>
      <w:r w:rsidRPr="00214D5E">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7AAA672" w14:textId="77777777" w:rsidR="00214D5E" w:rsidRPr="00214D5E" w:rsidRDefault="00214D5E" w:rsidP="004F572C">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8C069C3" w14:textId="77777777" w:rsidR="00214D5E" w:rsidRPr="00214D5E" w:rsidRDefault="00214D5E" w:rsidP="004F572C">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8A64278" w14:textId="77777777" w:rsidR="00214D5E" w:rsidRPr="00214D5E" w:rsidRDefault="00214D5E" w:rsidP="004F572C">
      <w:pPr>
        <w:spacing w:after="0" w:line="240" w:lineRule="auto"/>
        <w:ind w:firstLine="567"/>
        <w:jc w:val="both"/>
      </w:pPr>
      <w:r w:rsidRPr="00214D5E">
        <w:t>2) использование сточных вод в целях регулирования плодородия почв;</w:t>
      </w:r>
    </w:p>
    <w:p w14:paraId="5D50CD42" w14:textId="77777777" w:rsidR="00214D5E" w:rsidRPr="00214D5E" w:rsidRDefault="00214D5E" w:rsidP="004F572C">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FDF4ABE" w14:textId="77777777" w:rsidR="00214D5E" w:rsidRPr="00214D5E" w:rsidRDefault="00214D5E" w:rsidP="004F572C">
      <w:pPr>
        <w:spacing w:after="0" w:line="240" w:lineRule="auto"/>
        <w:ind w:firstLine="567"/>
        <w:jc w:val="both"/>
      </w:pPr>
      <w:r w:rsidRPr="00214D5E">
        <w:t>4) осуществление авиационных мер по борьбе с вредными организмами.</w:t>
      </w:r>
    </w:p>
    <w:p w14:paraId="34435F33" w14:textId="77777777" w:rsidR="00214D5E" w:rsidRPr="00214D5E" w:rsidRDefault="00214D5E" w:rsidP="004F572C">
      <w:pPr>
        <w:spacing w:after="0" w:line="240" w:lineRule="auto"/>
        <w:ind w:firstLine="567"/>
        <w:jc w:val="both"/>
      </w:pPr>
      <w:r w:rsidRPr="00214D5E">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A7EAE4" w14:textId="77777777" w:rsidR="00214D5E" w:rsidRPr="00214D5E" w:rsidRDefault="00214D5E" w:rsidP="004F572C">
      <w:pPr>
        <w:spacing w:after="0" w:line="240" w:lineRule="auto"/>
        <w:ind w:firstLine="567"/>
        <w:jc w:val="both"/>
      </w:pPr>
      <w:r w:rsidRPr="00214D5E">
        <w:t>- в границах территорий общего пользования;</w:t>
      </w:r>
    </w:p>
    <w:p w14:paraId="1FEAEB9F" w14:textId="77777777" w:rsidR="00214D5E" w:rsidRPr="00214D5E" w:rsidRDefault="00214D5E" w:rsidP="004F572C">
      <w:pPr>
        <w:spacing w:after="0" w:line="240" w:lineRule="auto"/>
        <w:ind w:firstLine="567"/>
        <w:jc w:val="both"/>
      </w:pPr>
      <w:r w:rsidRPr="00214D5E">
        <w:t>- предназначенные для размещения линейных объектов и (или) занятые линейными объектами.</w:t>
      </w:r>
    </w:p>
    <w:p w14:paraId="125DEE7C" w14:textId="77777777" w:rsidR="00214D5E" w:rsidRPr="00214D5E" w:rsidRDefault="00214D5E" w:rsidP="004F572C">
      <w:pPr>
        <w:spacing w:after="0" w:line="240" w:lineRule="auto"/>
        <w:ind w:firstLine="567"/>
        <w:jc w:val="both"/>
      </w:pPr>
      <w:r w:rsidRPr="00214D5E">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92B59B" w14:textId="02DE45A0" w:rsidR="00214D5E" w:rsidRPr="00214D5E" w:rsidRDefault="00214D5E" w:rsidP="004F572C">
      <w:pPr>
        <w:spacing w:after="0" w:line="240" w:lineRule="auto"/>
        <w:ind w:firstLine="567"/>
        <w:jc w:val="both"/>
      </w:pPr>
      <w:r w:rsidRPr="00214D5E">
        <w:t xml:space="preserve">Размещение зданий, строений и сооружений возможно </w:t>
      </w:r>
      <w:r w:rsidR="00004D2E">
        <w:t>при соблюдении требований статьи 52 настоящих Правил</w:t>
      </w:r>
      <w:r w:rsidRPr="00214D5E">
        <w:t>.</w:t>
      </w:r>
    </w:p>
    <w:p w14:paraId="62F91DB1" w14:textId="77777777" w:rsidR="002D5C89" w:rsidRPr="002D5C89" w:rsidRDefault="002D5C89" w:rsidP="00897BB5">
      <w:pPr>
        <w:pStyle w:val="1ff4"/>
      </w:pPr>
      <w:bookmarkStart w:id="113" w:name="_Toc124859447"/>
      <w:bookmarkStart w:id="114" w:name="_Toc158625265"/>
      <w:r w:rsidRPr="002D5C89">
        <w:t>СПЕЦИАЛЬНЫЕ ОБСЛУЖИВАЮЩИЕ И ДЕЛОВЫЕ ЗОНЫ ДЛЯ ОБЪЕКТОВ С БОЛЬШИМИ ЗЕМЕЛЬНЫМИ УЧАСТКАМИ</w:t>
      </w:r>
      <w:bookmarkEnd w:id="113"/>
      <w:bookmarkEnd w:id="114"/>
    </w:p>
    <w:p w14:paraId="09F50817" w14:textId="77777777" w:rsidR="002D5C89" w:rsidRPr="002D5C89" w:rsidRDefault="002D5C89" w:rsidP="002D5C89">
      <w:pPr>
        <w:spacing w:after="0" w:line="240" w:lineRule="auto"/>
        <w:jc w:val="both"/>
        <w:rPr>
          <w:u w:val="single"/>
        </w:rPr>
      </w:pPr>
    </w:p>
    <w:p w14:paraId="18440657" w14:textId="77777777" w:rsidR="002D5C89" w:rsidRPr="002D5C89" w:rsidRDefault="002D5C89" w:rsidP="00897BB5">
      <w:pPr>
        <w:pStyle w:val="6"/>
      </w:pPr>
      <w:bookmarkStart w:id="115" w:name="_Toc124859448"/>
      <w:bookmarkStart w:id="116" w:name="_Toc158625266"/>
      <w:r w:rsidRPr="002D5C89">
        <w:t>ТОД-1. Зона объектов здравоохранения.</w:t>
      </w:r>
      <w:bookmarkEnd w:id="115"/>
      <w:bookmarkEnd w:id="116"/>
    </w:p>
    <w:p w14:paraId="04B402FD" w14:textId="77777777" w:rsidR="002D5C89" w:rsidRPr="002D5C89" w:rsidRDefault="002D5C89" w:rsidP="002D5C89">
      <w:pPr>
        <w:spacing w:after="0" w:line="240" w:lineRule="auto"/>
        <w:jc w:val="both"/>
        <w:rPr>
          <w:i/>
          <w:iCs/>
        </w:rPr>
      </w:pPr>
    </w:p>
    <w:p w14:paraId="08E34D0D" w14:textId="77777777" w:rsidR="002D5C89" w:rsidRPr="002D5C89" w:rsidRDefault="002D5C89" w:rsidP="002D5C89">
      <w:pPr>
        <w:spacing w:after="0" w:line="240" w:lineRule="auto"/>
        <w:jc w:val="both"/>
        <w:rPr>
          <w:i/>
          <w:iCs/>
        </w:rPr>
      </w:pPr>
      <w:r w:rsidRPr="002D5C89">
        <w:rPr>
          <w:i/>
          <w:iCs/>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130F947D" w14:textId="77777777" w:rsidR="002D5C89" w:rsidRPr="002D5C89" w:rsidRDefault="002D5C89" w:rsidP="002D5C89">
      <w:pPr>
        <w:spacing w:after="0" w:line="240" w:lineRule="auto"/>
        <w:jc w:val="both"/>
        <w:rPr>
          <w:b/>
        </w:rPr>
      </w:pPr>
    </w:p>
    <w:p w14:paraId="57C02BB1"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3246829A" w14:textId="77777777" w:rsidTr="002D5C89">
        <w:trPr>
          <w:trHeight w:val="20"/>
          <w:tblHeader/>
        </w:trPr>
        <w:tc>
          <w:tcPr>
            <w:tcW w:w="3545" w:type="dxa"/>
            <w:vAlign w:val="center"/>
          </w:tcPr>
          <w:p w14:paraId="02590C8E"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2D43629A"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0D2A7E93"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287CE837" w14:textId="77777777" w:rsidTr="002D5C89">
        <w:trPr>
          <w:trHeight w:val="20"/>
        </w:trPr>
        <w:tc>
          <w:tcPr>
            <w:tcW w:w="3545" w:type="dxa"/>
            <w:vAlign w:val="center"/>
          </w:tcPr>
          <w:p w14:paraId="560D266F" w14:textId="77777777" w:rsidR="002D5C89" w:rsidRPr="002D5C89" w:rsidRDefault="002D5C89" w:rsidP="002D5C89">
            <w:pPr>
              <w:spacing w:after="0" w:line="240" w:lineRule="auto"/>
              <w:jc w:val="both"/>
            </w:pPr>
            <w:r w:rsidRPr="002D5C89">
              <w:t>[3.4.1] – Амбулаторно-поликлиническое обслуживание</w:t>
            </w:r>
          </w:p>
        </w:tc>
        <w:tc>
          <w:tcPr>
            <w:tcW w:w="5670" w:type="dxa"/>
            <w:vAlign w:val="center"/>
          </w:tcPr>
          <w:p w14:paraId="51885E05"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778BBCA8"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 м/</w:t>
            </w:r>
            <w:r w:rsidRPr="002D5C89">
              <w:rPr>
                <w:b/>
                <w:bCs/>
              </w:rPr>
              <w:t>не подлежит установлению</w:t>
            </w:r>
            <w:r w:rsidRPr="002D5C89">
              <w:rPr>
                <w:bCs/>
              </w:rPr>
              <w:t>;</w:t>
            </w:r>
            <w:r w:rsidRPr="002D5C89">
              <w:t xml:space="preserve"> </w:t>
            </w:r>
          </w:p>
          <w:p w14:paraId="46D166E0"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6A64844D"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2D347183" w14:textId="77777777" w:rsidR="002D5C89" w:rsidRPr="002D5C89" w:rsidRDefault="002D5C89" w:rsidP="002D5C89">
            <w:pPr>
              <w:spacing w:after="0" w:line="240" w:lineRule="auto"/>
              <w:jc w:val="both"/>
            </w:pPr>
            <w:r w:rsidRPr="002D5C89">
              <w:t>максимальное количество надземных этажей зданий – 4 этажа;</w:t>
            </w:r>
          </w:p>
          <w:p w14:paraId="4FF38BE0"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4D49EFAF" w14:textId="77777777" w:rsidR="002D5C89" w:rsidRPr="002D5C89" w:rsidRDefault="002D5C89" w:rsidP="002D5C89">
            <w:pPr>
              <w:spacing w:after="0" w:line="240" w:lineRule="auto"/>
              <w:jc w:val="both"/>
              <w:rPr>
                <w:b/>
              </w:rPr>
            </w:pPr>
            <w:r w:rsidRPr="002D5C89">
              <w:t>Процент застройки подземной части не регламентируется.</w:t>
            </w:r>
          </w:p>
        </w:tc>
      </w:tr>
      <w:tr w:rsidR="002D5C89" w:rsidRPr="002D5C89" w14:paraId="523FAC4E" w14:textId="77777777" w:rsidTr="002D5C89">
        <w:trPr>
          <w:trHeight w:val="20"/>
        </w:trPr>
        <w:tc>
          <w:tcPr>
            <w:tcW w:w="3545" w:type="dxa"/>
            <w:vAlign w:val="center"/>
          </w:tcPr>
          <w:p w14:paraId="5AE53F13" w14:textId="77777777" w:rsidR="002D5C89" w:rsidRPr="002D5C89" w:rsidRDefault="002D5C89" w:rsidP="002D5C89">
            <w:pPr>
              <w:spacing w:after="0" w:line="240" w:lineRule="auto"/>
              <w:jc w:val="both"/>
            </w:pPr>
            <w:r w:rsidRPr="002D5C89">
              <w:t>[3.4.2] – Стационарное медицинское обслуживание</w:t>
            </w:r>
          </w:p>
        </w:tc>
        <w:tc>
          <w:tcPr>
            <w:tcW w:w="5670" w:type="dxa"/>
            <w:vAlign w:val="center"/>
          </w:tcPr>
          <w:p w14:paraId="27B1A57A"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5261089" w14:textId="77777777" w:rsidR="002D5C89" w:rsidRPr="002D5C89" w:rsidRDefault="002D5C89" w:rsidP="002D5C89">
            <w:pPr>
              <w:spacing w:after="0" w:line="240" w:lineRule="auto"/>
              <w:jc w:val="both"/>
            </w:pPr>
            <w:r w:rsidRPr="002D5C89">
              <w:t>размещение станций скорой помощи;</w:t>
            </w:r>
          </w:p>
          <w:p w14:paraId="00554219" w14:textId="77777777" w:rsidR="002D5C89" w:rsidRPr="002D5C89" w:rsidRDefault="002D5C89" w:rsidP="002D5C89">
            <w:pPr>
              <w:spacing w:after="0" w:line="240" w:lineRule="auto"/>
              <w:jc w:val="both"/>
            </w:pPr>
            <w:r w:rsidRPr="002D5C89">
              <w:t>размещение площадок санитарной авиации</w:t>
            </w:r>
          </w:p>
        </w:tc>
        <w:tc>
          <w:tcPr>
            <w:tcW w:w="6378" w:type="dxa"/>
            <w:vMerge/>
            <w:vAlign w:val="center"/>
          </w:tcPr>
          <w:p w14:paraId="61D562E4" w14:textId="77777777" w:rsidR="002D5C89" w:rsidRPr="002D5C89" w:rsidRDefault="002D5C89" w:rsidP="002D5C89">
            <w:pPr>
              <w:spacing w:after="0" w:line="240" w:lineRule="auto"/>
              <w:jc w:val="both"/>
              <w:rPr>
                <w:b/>
              </w:rPr>
            </w:pPr>
          </w:p>
        </w:tc>
      </w:tr>
      <w:tr w:rsidR="002D5C89" w:rsidRPr="002D5C89" w14:paraId="4193C944" w14:textId="77777777" w:rsidTr="002D5C89">
        <w:trPr>
          <w:trHeight w:val="20"/>
        </w:trPr>
        <w:tc>
          <w:tcPr>
            <w:tcW w:w="3545" w:type="dxa"/>
            <w:vAlign w:val="center"/>
          </w:tcPr>
          <w:p w14:paraId="6FC20EA4" w14:textId="77777777" w:rsidR="002D5C89" w:rsidRPr="002D5C89" w:rsidRDefault="002D5C89" w:rsidP="002D5C89">
            <w:pPr>
              <w:spacing w:after="0" w:line="240" w:lineRule="auto"/>
              <w:jc w:val="both"/>
            </w:pPr>
            <w:r w:rsidRPr="002D5C89">
              <w:t>[3.4.3] – Медицинские организации особого назначения</w:t>
            </w:r>
          </w:p>
        </w:tc>
        <w:tc>
          <w:tcPr>
            <w:tcW w:w="5670" w:type="dxa"/>
            <w:vAlign w:val="center"/>
          </w:tcPr>
          <w:p w14:paraId="02B88F69" w14:textId="77777777" w:rsidR="002D5C89" w:rsidRPr="002D5C89" w:rsidRDefault="002D5C89" w:rsidP="002D5C89">
            <w:pPr>
              <w:spacing w:after="0" w:line="240" w:lineRule="auto"/>
              <w:jc w:val="both"/>
            </w:pPr>
            <w:r w:rsidRPr="002D5C89">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378" w:type="dxa"/>
            <w:vMerge/>
            <w:vAlign w:val="center"/>
          </w:tcPr>
          <w:p w14:paraId="7D625CEC" w14:textId="77777777" w:rsidR="002D5C89" w:rsidRPr="002D5C89" w:rsidRDefault="002D5C89" w:rsidP="002D5C89">
            <w:pPr>
              <w:spacing w:after="0" w:line="240" w:lineRule="auto"/>
              <w:jc w:val="both"/>
              <w:rPr>
                <w:b/>
              </w:rPr>
            </w:pPr>
          </w:p>
        </w:tc>
      </w:tr>
      <w:tr w:rsidR="002D5C89" w:rsidRPr="002D5C89" w14:paraId="59EEFB39" w14:textId="77777777" w:rsidTr="002D5C89">
        <w:trPr>
          <w:trHeight w:val="20"/>
        </w:trPr>
        <w:tc>
          <w:tcPr>
            <w:tcW w:w="3545" w:type="dxa"/>
            <w:vAlign w:val="center"/>
          </w:tcPr>
          <w:p w14:paraId="5D9D061A" w14:textId="77777777" w:rsidR="002D5C89" w:rsidRPr="002D5C89" w:rsidRDefault="002D5C89" w:rsidP="002D5C89">
            <w:pPr>
              <w:spacing w:after="0" w:line="240" w:lineRule="auto"/>
              <w:jc w:val="both"/>
            </w:pPr>
            <w:r w:rsidRPr="002D5C89">
              <w:t>[3.10.1] – Амбулаторное ветеринарное обслуживание</w:t>
            </w:r>
          </w:p>
        </w:tc>
        <w:tc>
          <w:tcPr>
            <w:tcW w:w="5670" w:type="dxa"/>
            <w:vAlign w:val="center"/>
          </w:tcPr>
          <w:p w14:paraId="6BFFE976"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оказания ветеринарных услуг без содержания животных</w:t>
            </w:r>
          </w:p>
        </w:tc>
        <w:tc>
          <w:tcPr>
            <w:tcW w:w="6378" w:type="dxa"/>
            <w:vAlign w:val="center"/>
          </w:tcPr>
          <w:p w14:paraId="53AC41C9" w14:textId="77777777" w:rsidR="002D5C89" w:rsidRPr="002D5C89" w:rsidRDefault="002D5C89" w:rsidP="002D5C89">
            <w:pPr>
              <w:spacing w:after="0" w:line="240" w:lineRule="auto"/>
              <w:jc w:val="both"/>
            </w:pPr>
            <w:r w:rsidRPr="002D5C89">
              <w:t>минимальная/максимальная площадь земельного участка – 100/5000 кв. м;</w:t>
            </w:r>
          </w:p>
          <w:p w14:paraId="1264A7D8"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3A87CB8E"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0698E85F"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2 этажа (включая мансардный этаж); </w:t>
            </w:r>
          </w:p>
          <w:p w14:paraId="33173990"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1D0813DE" w14:textId="77777777" w:rsidR="002D5C89" w:rsidRPr="002D5C89" w:rsidRDefault="002D5C89" w:rsidP="002D5C89">
            <w:pPr>
              <w:spacing w:after="0" w:line="240" w:lineRule="auto"/>
              <w:jc w:val="both"/>
              <w:rPr>
                <w:b/>
              </w:rPr>
            </w:pPr>
            <w:r w:rsidRPr="002D5C89">
              <w:t>Процент застройки подземной части не регламентируется.</w:t>
            </w:r>
          </w:p>
        </w:tc>
      </w:tr>
      <w:tr w:rsidR="002D5C89" w:rsidRPr="002D5C89" w14:paraId="60EAE77D" w14:textId="77777777" w:rsidTr="002D5C89">
        <w:trPr>
          <w:trHeight w:val="20"/>
        </w:trPr>
        <w:tc>
          <w:tcPr>
            <w:tcW w:w="3545" w:type="dxa"/>
            <w:vAlign w:val="center"/>
          </w:tcPr>
          <w:p w14:paraId="40288FCD" w14:textId="77777777" w:rsidR="002D5C89" w:rsidRPr="002D5C89" w:rsidRDefault="002D5C89" w:rsidP="002D5C89">
            <w:pPr>
              <w:spacing w:after="0" w:line="240" w:lineRule="auto"/>
              <w:jc w:val="both"/>
            </w:pPr>
            <w:r w:rsidRPr="002D5C89">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6F2179FF" w14:textId="77777777" w:rsidR="002D5C89" w:rsidRPr="002D5C89" w:rsidRDefault="002D5C89" w:rsidP="002D5C89">
            <w:pPr>
              <w:spacing w:after="0" w:line="240" w:lineRule="auto"/>
              <w:jc w:val="both"/>
            </w:pPr>
            <w:r w:rsidRPr="002D5C89">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72521343"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51B9D345" w14:textId="77777777" w:rsidR="002D5C89" w:rsidRPr="002D5C89" w:rsidRDefault="002D5C89" w:rsidP="002D5C89">
            <w:pPr>
              <w:spacing w:after="0" w:line="240" w:lineRule="auto"/>
              <w:jc w:val="both"/>
            </w:pPr>
            <w:r w:rsidRPr="002D5C89">
              <w:t>Без права размещения объектов капитального строительства.</w:t>
            </w:r>
          </w:p>
        </w:tc>
      </w:tr>
      <w:tr w:rsidR="002D5C89" w:rsidRPr="002D5C89" w14:paraId="5E90FB71" w14:textId="77777777" w:rsidTr="002D5C89">
        <w:trPr>
          <w:trHeight w:val="20"/>
        </w:trPr>
        <w:tc>
          <w:tcPr>
            <w:tcW w:w="3545" w:type="dxa"/>
            <w:shd w:val="clear" w:color="auto" w:fill="auto"/>
            <w:vAlign w:val="center"/>
          </w:tcPr>
          <w:p w14:paraId="2EBF960E" w14:textId="77777777" w:rsidR="002D5C89" w:rsidRPr="002D5C89" w:rsidRDefault="002D5C89" w:rsidP="002D5C89">
            <w:pPr>
              <w:spacing w:after="0" w:line="240" w:lineRule="auto"/>
              <w:jc w:val="both"/>
            </w:pPr>
          </w:p>
          <w:p w14:paraId="06EC634B" w14:textId="77777777" w:rsidR="002D5C89" w:rsidRPr="002D5C89" w:rsidRDefault="002D5C89" w:rsidP="002D5C89">
            <w:pPr>
              <w:spacing w:after="0" w:line="240" w:lineRule="auto"/>
              <w:jc w:val="both"/>
            </w:pPr>
            <w:r w:rsidRPr="002D5C89">
              <w:t>[12.0.1] – Улично-дорожная сеть</w:t>
            </w:r>
          </w:p>
        </w:tc>
        <w:tc>
          <w:tcPr>
            <w:tcW w:w="5670" w:type="dxa"/>
            <w:shd w:val="clear" w:color="auto" w:fill="auto"/>
            <w:vAlign w:val="center"/>
          </w:tcPr>
          <w:p w14:paraId="35A9DD4F"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09BE7DB" w14:textId="77777777" w:rsidR="002D5C89" w:rsidRPr="002D5C89" w:rsidRDefault="002D5C89" w:rsidP="002D5C89">
            <w:pPr>
              <w:spacing w:after="0" w:line="240" w:lineRule="auto"/>
              <w:jc w:val="both"/>
            </w:pPr>
            <w:r w:rsidRPr="002D5C89">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081A9354" w14:textId="77777777" w:rsidR="002D5C89" w:rsidRPr="002D5C89" w:rsidRDefault="002D5C89" w:rsidP="002D5C89">
            <w:pPr>
              <w:spacing w:after="0" w:line="240" w:lineRule="auto"/>
              <w:jc w:val="both"/>
            </w:pPr>
            <w:r w:rsidRPr="002D5C89">
              <w:t>Регламенты не подлежат установлению.</w:t>
            </w:r>
          </w:p>
          <w:p w14:paraId="7E92BE07"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454F91B1" w14:textId="77777777" w:rsidTr="002D5C89">
        <w:trPr>
          <w:trHeight w:val="20"/>
        </w:trPr>
        <w:tc>
          <w:tcPr>
            <w:tcW w:w="3545" w:type="dxa"/>
            <w:shd w:val="clear" w:color="auto" w:fill="auto"/>
            <w:vAlign w:val="center"/>
          </w:tcPr>
          <w:p w14:paraId="7B0B0347" w14:textId="77777777" w:rsidR="002D5C89" w:rsidRPr="002D5C89" w:rsidRDefault="002D5C89" w:rsidP="002D5C89">
            <w:pPr>
              <w:spacing w:after="0" w:line="240" w:lineRule="auto"/>
              <w:jc w:val="both"/>
            </w:pPr>
            <w:r w:rsidRPr="002D5C89">
              <w:t>[12.0.2] – Благоустройство территории</w:t>
            </w:r>
          </w:p>
        </w:tc>
        <w:tc>
          <w:tcPr>
            <w:tcW w:w="5670" w:type="dxa"/>
            <w:shd w:val="clear" w:color="auto" w:fill="auto"/>
            <w:vAlign w:val="center"/>
          </w:tcPr>
          <w:p w14:paraId="7089A3D7"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B5F626B" w14:textId="77777777" w:rsidR="002D5C89" w:rsidRPr="002D5C89" w:rsidRDefault="002D5C89" w:rsidP="002D5C89">
            <w:pPr>
              <w:spacing w:after="0" w:line="240" w:lineRule="auto"/>
              <w:jc w:val="both"/>
            </w:pPr>
          </w:p>
        </w:tc>
      </w:tr>
    </w:tbl>
    <w:p w14:paraId="1894FFA8" w14:textId="77777777" w:rsidR="002D5C89" w:rsidRPr="002D5C89" w:rsidRDefault="002D5C89" w:rsidP="002D5C89">
      <w:pPr>
        <w:spacing w:after="0" w:line="240" w:lineRule="auto"/>
        <w:jc w:val="both"/>
        <w:rPr>
          <w:b/>
        </w:rPr>
      </w:pPr>
    </w:p>
    <w:p w14:paraId="27208708"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2D5C89" w14:paraId="3F908440" w14:textId="77777777" w:rsidTr="002D5C89">
        <w:trPr>
          <w:trHeight w:val="20"/>
          <w:tblHeader/>
        </w:trPr>
        <w:tc>
          <w:tcPr>
            <w:tcW w:w="3545" w:type="dxa"/>
            <w:tcBorders>
              <w:bottom w:val="single" w:sz="4" w:space="0" w:color="auto"/>
            </w:tcBorders>
            <w:vAlign w:val="center"/>
          </w:tcPr>
          <w:p w14:paraId="25E8FDD2"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tcBorders>
              <w:bottom w:val="single" w:sz="4" w:space="0" w:color="auto"/>
            </w:tcBorders>
            <w:vAlign w:val="center"/>
          </w:tcPr>
          <w:p w14:paraId="765E38CD"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tcBorders>
              <w:bottom w:val="single" w:sz="4" w:space="0" w:color="auto"/>
            </w:tcBorders>
            <w:vAlign w:val="center"/>
          </w:tcPr>
          <w:p w14:paraId="17B616AC"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67B6DD12" w14:textId="77777777" w:rsidTr="002D5C89">
        <w:trPr>
          <w:trHeight w:val="20"/>
        </w:trPr>
        <w:tc>
          <w:tcPr>
            <w:tcW w:w="3545" w:type="dxa"/>
            <w:tcBorders>
              <w:bottom w:val="single" w:sz="4" w:space="0" w:color="auto"/>
            </w:tcBorders>
            <w:vAlign w:val="center"/>
          </w:tcPr>
          <w:p w14:paraId="262E54D5" w14:textId="77777777" w:rsidR="002D5C89" w:rsidRPr="002D5C89" w:rsidRDefault="002D5C89" w:rsidP="002D5C89">
            <w:pPr>
              <w:spacing w:after="0" w:line="240" w:lineRule="auto"/>
              <w:jc w:val="both"/>
            </w:pPr>
            <w:r w:rsidRPr="002D5C89">
              <w:t>[3.7.1] – Осуществление религиозных обрядов</w:t>
            </w:r>
          </w:p>
        </w:tc>
        <w:tc>
          <w:tcPr>
            <w:tcW w:w="5670" w:type="dxa"/>
            <w:tcBorders>
              <w:bottom w:val="single" w:sz="4" w:space="0" w:color="auto"/>
            </w:tcBorders>
            <w:vAlign w:val="center"/>
          </w:tcPr>
          <w:p w14:paraId="5A793117" w14:textId="77777777" w:rsidR="002D5C89" w:rsidRPr="002D5C89" w:rsidRDefault="002D5C89" w:rsidP="002D5C89">
            <w:pPr>
              <w:spacing w:after="0" w:line="240" w:lineRule="auto"/>
              <w:jc w:val="both"/>
            </w:pPr>
            <w:r w:rsidRPr="002D5C89">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tcBorders>
              <w:bottom w:val="single" w:sz="4" w:space="0" w:color="auto"/>
            </w:tcBorders>
            <w:vAlign w:val="center"/>
          </w:tcPr>
          <w:p w14:paraId="765D24A8"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 м/</w:t>
            </w:r>
            <w:r w:rsidRPr="002D5C89">
              <w:rPr>
                <w:bCs/>
              </w:rPr>
              <w:t>2000 кв. м;</w:t>
            </w:r>
          </w:p>
          <w:p w14:paraId="6E54310C"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2EEA887B"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7682988B" w14:textId="77777777" w:rsidR="002D5C89" w:rsidRPr="002D5C89" w:rsidRDefault="002D5C89" w:rsidP="002D5C89">
            <w:pPr>
              <w:spacing w:after="0" w:line="240" w:lineRule="auto"/>
              <w:jc w:val="both"/>
            </w:pPr>
            <w:r w:rsidRPr="002D5C89">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2D5C89">
                <w:t>30 м</w:t>
              </w:r>
            </w:smartTag>
            <w:r w:rsidRPr="002D5C89">
              <w:t>;</w:t>
            </w:r>
          </w:p>
          <w:p w14:paraId="0B22FFBD"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58B9B739"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6052EAFC" w14:textId="77777777" w:rsidTr="002D5C89">
        <w:trPr>
          <w:trHeight w:val="20"/>
        </w:trPr>
        <w:tc>
          <w:tcPr>
            <w:tcW w:w="3545" w:type="dxa"/>
            <w:tcBorders>
              <w:top w:val="single" w:sz="4" w:space="0" w:color="auto"/>
              <w:bottom w:val="single" w:sz="4" w:space="0" w:color="auto"/>
            </w:tcBorders>
            <w:shd w:val="clear" w:color="auto" w:fill="auto"/>
            <w:vAlign w:val="center"/>
          </w:tcPr>
          <w:p w14:paraId="6D4BF3CC" w14:textId="77777777" w:rsidR="002D5C89" w:rsidRPr="002D5C89" w:rsidRDefault="002D5C89" w:rsidP="002D5C89">
            <w:pPr>
              <w:spacing w:after="0" w:line="240" w:lineRule="auto"/>
              <w:jc w:val="both"/>
            </w:pPr>
            <w:r w:rsidRPr="002D5C89">
              <w:t>[3.1.1] – Предоставление коммунальных услуг</w:t>
            </w:r>
          </w:p>
          <w:p w14:paraId="15D4C768" w14:textId="77777777" w:rsidR="002D5C89" w:rsidRPr="002D5C89" w:rsidRDefault="002D5C89" w:rsidP="002D5C89">
            <w:pPr>
              <w:spacing w:after="0" w:line="240" w:lineRule="auto"/>
              <w:jc w:val="both"/>
            </w:pPr>
          </w:p>
        </w:tc>
        <w:tc>
          <w:tcPr>
            <w:tcW w:w="5670" w:type="dxa"/>
            <w:tcBorders>
              <w:bottom w:val="single" w:sz="2" w:space="0" w:color="000000"/>
              <w:right w:val="single" w:sz="2" w:space="0" w:color="000000"/>
            </w:tcBorders>
            <w:shd w:val="clear" w:color="auto" w:fill="auto"/>
          </w:tcPr>
          <w:p w14:paraId="1EF2A2A5" w14:textId="77777777" w:rsidR="002D5C89" w:rsidRPr="002D5C89" w:rsidRDefault="002D5C89" w:rsidP="002D5C89">
            <w:pPr>
              <w:spacing w:after="0" w:line="240" w:lineRule="auto"/>
              <w:jc w:val="both"/>
            </w:pPr>
            <w:r w:rsidRPr="002D5C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shd w:val="clear" w:color="auto" w:fill="auto"/>
            <w:vAlign w:val="center"/>
          </w:tcPr>
          <w:p w14:paraId="5D5660D1"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rPr>
                <w:bCs/>
              </w:rPr>
              <w:t>;</w:t>
            </w:r>
            <w:r w:rsidRPr="002D5C89">
              <w:t xml:space="preserve"> </w:t>
            </w:r>
          </w:p>
          <w:p w14:paraId="55CD19B3"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385FD7D2"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4FE76D6D"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7C5DDC24" w14:textId="77777777" w:rsidR="002D5C89" w:rsidRPr="002D5C89" w:rsidRDefault="002D5C89" w:rsidP="002D5C89">
            <w:pPr>
              <w:spacing w:after="0" w:line="240" w:lineRule="auto"/>
              <w:jc w:val="both"/>
            </w:pPr>
            <w:r w:rsidRPr="002D5C89">
              <w:t>максимальная высота строений, сооружений от уровня земли – 20 м;</w:t>
            </w:r>
          </w:p>
          <w:p w14:paraId="37D34059"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3E586622"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3308BCF8" w14:textId="77777777" w:rsidTr="002D5C89">
        <w:trPr>
          <w:trHeight w:val="20"/>
        </w:trPr>
        <w:tc>
          <w:tcPr>
            <w:tcW w:w="3545" w:type="dxa"/>
            <w:tcBorders>
              <w:top w:val="single" w:sz="4" w:space="0" w:color="auto"/>
              <w:bottom w:val="single" w:sz="4" w:space="0" w:color="auto"/>
            </w:tcBorders>
            <w:shd w:val="clear" w:color="auto" w:fill="auto"/>
            <w:vAlign w:val="center"/>
          </w:tcPr>
          <w:p w14:paraId="680DAE12" w14:textId="77777777" w:rsidR="002D5C89" w:rsidRPr="002D5C89" w:rsidRDefault="002D5C89" w:rsidP="002D5C89">
            <w:pPr>
              <w:spacing w:after="0" w:line="240" w:lineRule="auto"/>
              <w:jc w:val="both"/>
            </w:pPr>
            <w:r w:rsidRPr="002D5C89">
              <w:t>[3.9.2] – Проведение научных исследований</w:t>
            </w:r>
          </w:p>
        </w:tc>
        <w:tc>
          <w:tcPr>
            <w:tcW w:w="5670" w:type="dxa"/>
            <w:tcBorders>
              <w:top w:val="single" w:sz="4" w:space="0" w:color="auto"/>
              <w:bottom w:val="single" w:sz="4" w:space="0" w:color="auto"/>
            </w:tcBorders>
            <w:shd w:val="clear" w:color="auto" w:fill="auto"/>
            <w:vAlign w:val="center"/>
          </w:tcPr>
          <w:p w14:paraId="6FDBD149" w14:textId="77777777" w:rsidR="002D5C89" w:rsidRPr="002D5C89" w:rsidRDefault="002D5C89" w:rsidP="002D5C89">
            <w:pPr>
              <w:spacing w:after="0" w:line="240" w:lineRule="auto"/>
              <w:jc w:val="both"/>
            </w:pPr>
            <w:r w:rsidRPr="002D5C89">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Merge w:val="restart"/>
            <w:shd w:val="clear" w:color="auto" w:fill="auto"/>
            <w:vAlign w:val="center"/>
          </w:tcPr>
          <w:p w14:paraId="5EF8DB2C"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 м/</w:t>
            </w:r>
            <w:r w:rsidRPr="002D5C89">
              <w:rPr>
                <w:b/>
                <w:bCs/>
              </w:rPr>
              <w:t>не подлежит установлению</w:t>
            </w:r>
            <w:r w:rsidRPr="002D5C89">
              <w:rPr>
                <w:bCs/>
              </w:rPr>
              <w:t>;</w:t>
            </w:r>
          </w:p>
          <w:p w14:paraId="0BFD185B"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079C07B8"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07E0DB37"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58467764"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225F09D4"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5F1490B9" w14:textId="77777777" w:rsidTr="002D5C89">
        <w:trPr>
          <w:trHeight w:val="20"/>
        </w:trPr>
        <w:tc>
          <w:tcPr>
            <w:tcW w:w="3545" w:type="dxa"/>
            <w:tcBorders>
              <w:top w:val="single" w:sz="4" w:space="0" w:color="auto"/>
              <w:bottom w:val="single" w:sz="4" w:space="0" w:color="auto"/>
            </w:tcBorders>
            <w:shd w:val="clear" w:color="auto" w:fill="auto"/>
            <w:vAlign w:val="center"/>
          </w:tcPr>
          <w:p w14:paraId="71463D59" w14:textId="77777777" w:rsidR="002D5C89" w:rsidRPr="002D5C89" w:rsidRDefault="002D5C89" w:rsidP="002D5C89">
            <w:pPr>
              <w:spacing w:after="0" w:line="240" w:lineRule="auto"/>
              <w:jc w:val="both"/>
            </w:pPr>
            <w:r w:rsidRPr="002D5C89">
              <w:t>[3.5.2] – Среднее и высшее профессиональное образование</w:t>
            </w:r>
          </w:p>
        </w:tc>
        <w:tc>
          <w:tcPr>
            <w:tcW w:w="5670" w:type="dxa"/>
            <w:tcBorders>
              <w:top w:val="single" w:sz="4" w:space="0" w:color="auto"/>
              <w:bottom w:val="single" w:sz="4" w:space="0" w:color="auto"/>
            </w:tcBorders>
            <w:shd w:val="clear" w:color="auto" w:fill="auto"/>
            <w:vAlign w:val="center"/>
          </w:tcPr>
          <w:p w14:paraId="2EAC7592"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медицинского профиля, в том числе зданий, спортивных сооружений, предназначенных для занятия обучающихся физической культурой и спортом</w:t>
            </w:r>
          </w:p>
        </w:tc>
        <w:tc>
          <w:tcPr>
            <w:tcW w:w="6378" w:type="dxa"/>
            <w:vMerge/>
            <w:shd w:val="clear" w:color="auto" w:fill="auto"/>
            <w:vAlign w:val="center"/>
          </w:tcPr>
          <w:p w14:paraId="29272DCB" w14:textId="77777777" w:rsidR="002D5C89" w:rsidRPr="002D5C89" w:rsidRDefault="002D5C89" w:rsidP="002D5C89">
            <w:pPr>
              <w:spacing w:after="0" w:line="240" w:lineRule="auto"/>
              <w:jc w:val="both"/>
            </w:pPr>
          </w:p>
        </w:tc>
      </w:tr>
      <w:tr w:rsidR="002D5C89" w:rsidRPr="002D5C89" w14:paraId="19C0602C" w14:textId="77777777" w:rsidTr="002D5C89">
        <w:trPr>
          <w:trHeight w:val="20"/>
        </w:trPr>
        <w:tc>
          <w:tcPr>
            <w:tcW w:w="3545" w:type="dxa"/>
            <w:tcBorders>
              <w:top w:val="single" w:sz="4" w:space="0" w:color="auto"/>
            </w:tcBorders>
            <w:shd w:val="clear" w:color="auto" w:fill="auto"/>
            <w:vAlign w:val="center"/>
          </w:tcPr>
          <w:p w14:paraId="3300EA17" w14:textId="77777777" w:rsidR="002D5C89" w:rsidRPr="002D5C89" w:rsidRDefault="002D5C89" w:rsidP="002D5C89">
            <w:pPr>
              <w:spacing w:after="0" w:line="240" w:lineRule="auto"/>
              <w:jc w:val="both"/>
            </w:pPr>
            <w:r w:rsidRPr="002D5C89">
              <w:t>[4.4] – Магазины</w:t>
            </w:r>
          </w:p>
        </w:tc>
        <w:tc>
          <w:tcPr>
            <w:tcW w:w="5670" w:type="dxa"/>
            <w:tcBorders>
              <w:top w:val="single" w:sz="4" w:space="0" w:color="auto"/>
            </w:tcBorders>
            <w:shd w:val="clear" w:color="auto" w:fill="auto"/>
            <w:vAlign w:val="center"/>
          </w:tcPr>
          <w:p w14:paraId="452148E0"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shd w:val="clear" w:color="auto" w:fill="auto"/>
            <w:vAlign w:val="center"/>
          </w:tcPr>
          <w:p w14:paraId="28F58F05" w14:textId="77777777" w:rsidR="002D5C89" w:rsidRPr="002D5C89" w:rsidRDefault="002D5C89" w:rsidP="002D5C89">
            <w:pPr>
              <w:spacing w:after="0" w:line="240" w:lineRule="auto"/>
              <w:jc w:val="both"/>
            </w:pPr>
            <w:r w:rsidRPr="002D5C89">
              <w:t>минимальная/максимальная площадь земельного участка – 100/5000 кв. м;</w:t>
            </w:r>
          </w:p>
          <w:p w14:paraId="6F7C7DE4"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15F6942F"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2F9F8865"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2 этажа (включая мансардный этаж); </w:t>
            </w:r>
          </w:p>
          <w:p w14:paraId="164062CF"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3F1B6A0E"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bl>
    <w:p w14:paraId="04363D99" w14:textId="77777777" w:rsidR="002D5C89" w:rsidRPr="002D5C89" w:rsidRDefault="002D5C89" w:rsidP="002D5C89">
      <w:pPr>
        <w:spacing w:after="0" w:line="240" w:lineRule="auto"/>
        <w:jc w:val="both"/>
        <w:rPr>
          <w:b/>
        </w:rPr>
      </w:pPr>
    </w:p>
    <w:p w14:paraId="2FE5C03E"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59D5DB54" w14:textId="77777777" w:rsidTr="002D5C89">
        <w:trPr>
          <w:trHeight w:val="20"/>
          <w:tblHeader/>
        </w:trPr>
        <w:tc>
          <w:tcPr>
            <w:tcW w:w="7655" w:type="dxa"/>
            <w:vAlign w:val="center"/>
          </w:tcPr>
          <w:p w14:paraId="1C0CE411"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359615FA"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3C0D4CAF" w14:textId="77777777" w:rsidTr="002D5C89">
        <w:trPr>
          <w:trHeight w:val="20"/>
        </w:trPr>
        <w:tc>
          <w:tcPr>
            <w:tcW w:w="7655" w:type="dxa"/>
            <w:vAlign w:val="center"/>
          </w:tcPr>
          <w:p w14:paraId="7C4C189A"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E58CC27"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F9C9F8C"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6A1C495" w14:textId="77777777" w:rsidR="002D5C89" w:rsidRPr="002D5C89" w:rsidRDefault="002D5C89" w:rsidP="002D5C89">
            <w:pPr>
              <w:spacing w:after="0" w:line="240" w:lineRule="auto"/>
              <w:jc w:val="both"/>
            </w:pPr>
            <w:r w:rsidRPr="002D5C89">
              <w:t>- проезды общего пользования;</w:t>
            </w:r>
          </w:p>
          <w:p w14:paraId="76FF5261"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C0853AA" w14:textId="77777777" w:rsidR="002D5C89" w:rsidRPr="002D5C89" w:rsidRDefault="002D5C89" w:rsidP="002D5C89">
            <w:pPr>
              <w:spacing w:after="0" w:line="240" w:lineRule="auto"/>
              <w:jc w:val="both"/>
            </w:pPr>
            <w:r w:rsidRPr="002D5C89">
              <w:t>- благоустроенные, в том числе озелененные территории, детские площадки, площадки для отдыха, спортивных занятий;</w:t>
            </w:r>
          </w:p>
          <w:p w14:paraId="267E877D" w14:textId="77777777" w:rsidR="002D5C89" w:rsidRPr="002D5C89" w:rsidRDefault="002D5C89" w:rsidP="002D5C89">
            <w:pPr>
              <w:spacing w:after="0" w:line="240" w:lineRule="auto"/>
              <w:jc w:val="both"/>
            </w:pPr>
            <w:r w:rsidRPr="002D5C89">
              <w:t xml:space="preserve">- постройки хозяйственного назначения; </w:t>
            </w:r>
          </w:p>
          <w:p w14:paraId="5F207B02"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w:t>
            </w:r>
          </w:p>
          <w:p w14:paraId="7C1BE932"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55CE0B77"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C9AA813" w14:textId="77777777" w:rsidR="002D5C89" w:rsidRPr="002D5C89" w:rsidRDefault="002D5C89" w:rsidP="002D5C89">
            <w:pPr>
              <w:spacing w:after="0" w:line="240" w:lineRule="auto"/>
              <w:jc w:val="both"/>
            </w:pPr>
            <w:r w:rsidRPr="002D5C89">
              <w:t>Минимальная/максимальная площадь земельных участков – 1 кв. м/не подлежит ограничению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42EC48F"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не подлежит установлению</w:t>
            </w:r>
            <w:r w:rsidRPr="002D5C89">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1376BC2" w14:textId="77777777" w:rsidR="002D5C89" w:rsidRPr="002D5C89" w:rsidRDefault="002D5C89" w:rsidP="002D5C89">
            <w:pPr>
              <w:spacing w:after="0" w:line="240" w:lineRule="auto"/>
              <w:jc w:val="both"/>
            </w:pPr>
          </w:p>
          <w:p w14:paraId="462DA1BB"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2D5C89">
              <w:rPr>
                <w:bCs/>
              </w:rPr>
              <w:t>;</w:t>
            </w:r>
          </w:p>
          <w:p w14:paraId="5FA25BDF" w14:textId="77777777" w:rsidR="002D5C89" w:rsidRPr="002D5C89" w:rsidRDefault="002D5C89" w:rsidP="002D5C89">
            <w:pPr>
              <w:spacing w:after="0" w:line="240" w:lineRule="auto"/>
              <w:jc w:val="both"/>
            </w:pPr>
          </w:p>
          <w:p w14:paraId="72AB769D"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36F267DC"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C874275" w14:textId="77777777" w:rsidR="002D5C89" w:rsidRPr="002D5C89" w:rsidRDefault="002D5C89" w:rsidP="002D5C89">
            <w:pPr>
              <w:spacing w:after="0" w:line="240" w:lineRule="auto"/>
              <w:jc w:val="both"/>
            </w:pPr>
          </w:p>
        </w:tc>
      </w:tr>
    </w:tbl>
    <w:p w14:paraId="6543A8AB" w14:textId="77777777" w:rsidR="002D5C89" w:rsidRPr="002D5C89" w:rsidRDefault="002D5C89" w:rsidP="002D5C89">
      <w:pPr>
        <w:spacing w:after="0" w:line="240" w:lineRule="auto"/>
        <w:jc w:val="both"/>
        <w:rPr>
          <w:b/>
        </w:rPr>
      </w:pPr>
    </w:p>
    <w:p w14:paraId="6FAA92D1"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7DCF4EF0"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и апартаментов – 10%.</w:t>
      </w:r>
    </w:p>
    <w:p w14:paraId="15144680" w14:textId="77777777" w:rsidR="002D5C89" w:rsidRPr="002D5C89" w:rsidRDefault="002D5C89" w:rsidP="002D5C89">
      <w:pPr>
        <w:spacing w:after="0" w:line="240" w:lineRule="auto"/>
        <w:jc w:val="both"/>
      </w:pPr>
    </w:p>
    <w:p w14:paraId="45E152F9"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7038F651" w14:textId="77777777" w:rsidR="002D5C89" w:rsidRPr="002D5C89" w:rsidRDefault="002D5C89" w:rsidP="002D5C89">
      <w:pPr>
        <w:spacing w:after="0" w:line="240" w:lineRule="auto"/>
        <w:jc w:val="both"/>
      </w:pPr>
      <w:r w:rsidRPr="002D5C89">
        <w:t xml:space="preserve">1) от Пожарных депо – 10 м (15 м – для депо </w:t>
      </w:r>
      <w:r w:rsidRPr="002D5C89">
        <w:rPr>
          <w:lang w:val="en-US"/>
        </w:rPr>
        <w:t>I</w:t>
      </w:r>
      <w:r w:rsidRPr="002D5C89">
        <w:t xml:space="preserve"> типа);</w:t>
      </w:r>
    </w:p>
    <w:p w14:paraId="544E75CA" w14:textId="77777777" w:rsidR="002D5C89" w:rsidRPr="002D5C89" w:rsidRDefault="002D5C89" w:rsidP="002D5C89">
      <w:pPr>
        <w:spacing w:after="0" w:line="240" w:lineRule="auto"/>
        <w:jc w:val="both"/>
      </w:pPr>
      <w:r w:rsidRPr="002D5C89">
        <w:t>2) улиц, от жилых и общественных зданий  – 5 м;</w:t>
      </w:r>
    </w:p>
    <w:p w14:paraId="6109A3AB" w14:textId="77777777" w:rsidR="002D5C89" w:rsidRPr="002D5C89" w:rsidRDefault="002D5C89" w:rsidP="002D5C89">
      <w:pPr>
        <w:spacing w:after="0" w:line="240" w:lineRule="auto"/>
        <w:jc w:val="both"/>
      </w:pPr>
      <w:r w:rsidRPr="002D5C89">
        <w:t>3) проездов, от жилых и общественных зданий – 3 м;</w:t>
      </w:r>
    </w:p>
    <w:p w14:paraId="49D8B66E" w14:textId="77777777" w:rsidR="002D5C89" w:rsidRPr="002D5C89" w:rsidRDefault="002D5C89" w:rsidP="002D5C89">
      <w:pPr>
        <w:spacing w:after="0" w:line="240" w:lineRule="auto"/>
        <w:jc w:val="both"/>
      </w:pPr>
      <w:r w:rsidRPr="002D5C89">
        <w:t>4) от остальных зданий и сооружений – 5 м.</w:t>
      </w:r>
    </w:p>
    <w:p w14:paraId="19DB759A" w14:textId="77777777" w:rsidR="002D5C89" w:rsidRPr="002D5C89" w:rsidRDefault="002D5C89" w:rsidP="002D5C89">
      <w:pPr>
        <w:spacing w:after="0" w:line="240" w:lineRule="auto"/>
        <w:jc w:val="both"/>
      </w:pPr>
    </w:p>
    <w:p w14:paraId="133B4E0B" w14:textId="77777777" w:rsidR="002D5C89" w:rsidRPr="002D5C89" w:rsidRDefault="002D5C89" w:rsidP="002D5C89">
      <w:pPr>
        <w:spacing w:after="0" w:line="240" w:lineRule="auto"/>
        <w:jc w:val="both"/>
      </w:pPr>
      <w:r w:rsidRPr="002D5C89">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52DBF34" w14:textId="77777777" w:rsidR="002D5C89" w:rsidRPr="002D5C89" w:rsidRDefault="002D5C89" w:rsidP="002D5C89">
      <w:pPr>
        <w:spacing w:after="0" w:line="240" w:lineRule="auto"/>
        <w:jc w:val="both"/>
      </w:pPr>
      <w:r w:rsidRPr="002D5C89">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70D2B79" w14:textId="77777777" w:rsidR="002D5C89" w:rsidRPr="002D5C89" w:rsidRDefault="002D5C89" w:rsidP="002D5C89">
      <w:pPr>
        <w:spacing w:after="0" w:line="240" w:lineRule="auto"/>
        <w:jc w:val="both"/>
      </w:pPr>
      <w:r w:rsidRPr="002D5C89">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F4984EB" w14:textId="77777777" w:rsidR="002D5C89" w:rsidRPr="002D5C89" w:rsidRDefault="002D5C89" w:rsidP="002D5C89">
      <w:pPr>
        <w:spacing w:after="0" w:line="240" w:lineRule="auto"/>
        <w:jc w:val="both"/>
      </w:pPr>
      <w:r w:rsidRPr="002D5C89">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27CFB8C" w14:textId="77777777" w:rsidR="002D5C89" w:rsidRPr="002D5C89" w:rsidRDefault="002D5C89" w:rsidP="002D5C89">
      <w:pPr>
        <w:spacing w:after="0" w:line="240" w:lineRule="auto"/>
        <w:jc w:val="both"/>
      </w:pPr>
    </w:p>
    <w:p w14:paraId="0FCAEAFA" w14:textId="77777777" w:rsidR="002D5C89" w:rsidRPr="002D5C89" w:rsidRDefault="002D5C89" w:rsidP="002D5C89">
      <w:pPr>
        <w:spacing w:after="0" w:line="240" w:lineRule="auto"/>
        <w:jc w:val="both"/>
      </w:pPr>
      <w:r w:rsidRPr="002D5C89">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6A52660" w14:textId="77777777" w:rsidR="002D5C89" w:rsidRPr="002D5C89" w:rsidRDefault="002D5C89" w:rsidP="002D5C89">
      <w:pPr>
        <w:spacing w:after="0" w:line="240" w:lineRule="auto"/>
        <w:jc w:val="both"/>
      </w:pPr>
      <w:r w:rsidRPr="002D5C89">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8BE3280" w14:textId="77777777" w:rsidR="002D5C89" w:rsidRPr="002D5C89" w:rsidRDefault="002D5C89" w:rsidP="002D5C89">
      <w:pPr>
        <w:spacing w:after="0" w:line="240" w:lineRule="auto"/>
        <w:jc w:val="both"/>
      </w:pPr>
    </w:p>
    <w:p w14:paraId="73A43BA1" w14:textId="77777777" w:rsidR="002D5C89" w:rsidRPr="002D5C89" w:rsidRDefault="002D5C89" w:rsidP="002D5C89">
      <w:pPr>
        <w:spacing w:after="0" w:line="240" w:lineRule="auto"/>
        <w:jc w:val="both"/>
        <w:rPr>
          <w:b/>
        </w:rPr>
      </w:pPr>
      <w:r w:rsidRPr="002D5C89">
        <w:rPr>
          <w:b/>
        </w:rPr>
        <w:t>Примечание общее.</w:t>
      </w:r>
    </w:p>
    <w:p w14:paraId="7E90753D"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6EE98C7"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A67C843"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4A7A6E22"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5DFE63E"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0990B4D7"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F764731" w14:textId="77777777" w:rsidR="002D5C89" w:rsidRPr="002D5C89" w:rsidRDefault="002D5C89" w:rsidP="002D5C89">
      <w:pPr>
        <w:spacing w:after="0" w:line="240" w:lineRule="auto"/>
        <w:jc w:val="both"/>
      </w:pPr>
      <w:r w:rsidRPr="002D5C89">
        <w:t xml:space="preserve">4) осуществление авиационных мер по борьбе с вредными организмами. </w:t>
      </w:r>
    </w:p>
    <w:p w14:paraId="4795E749"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CD6B61B" w14:textId="77777777" w:rsidR="002D5C89" w:rsidRPr="002D5C89" w:rsidRDefault="002D5C89" w:rsidP="002D5C89">
      <w:pPr>
        <w:spacing w:after="0" w:line="240" w:lineRule="auto"/>
        <w:jc w:val="both"/>
      </w:pPr>
      <w:r w:rsidRPr="002D5C89">
        <w:t>- в границах территорий общего пользования;</w:t>
      </w:r>
    </w:p>
    <w:p w14:paraId="34151ACD"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28B20104"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FDDC86D" w14:textId="4034E660" w:rsidR="002D5C89" w:rsidRPr="002D5C89" w:rsidRDefault="002D5C89" w:rsidP="002D5C89">
      <w:pPr>
        <w:spacing w:after="0" w:line="240" w:lineRule="auto"/>
        <w:jc w:val="both"/>
      </w:pPr>
      <w:r w:rsidRPr="002D5C89">
        <w:t>Размещение зданий, строений и сооружений возможно при</w:t>
      </w:r>
      <w:r w:rsidR="00F176A8">
        <w:t xml:space="preserve"> соблюдении требований статей 48 и 52</w:t>
      </w:r>
      <w:r w:rsidRPr="002D5C89">
        <w:t xml:space="preserve"> настоящих Правил.</w:t>
      </w:r>
    </w:p>
    <w:p w14:paraId="0A5ECC80" w14:textId="77777777" w:rsidR="002D5C89" w:rsidRPr="002D5C89" w:rsidRDefault="002D5C89" w:rsidP="002D5C89">
      <w:pPr>
        <w:spacing w:after="0" w:line="240" w:lineRule="auto"/>
        <w:jc w:val="both"/>
        <w:rPr>
          <w:u w:val="single"/>
        </w:rPr>
      </w:pPr>
    </w:p>
    <w:p w14:paraId="71D8083D" w14:textId="77777777" w:rsidR="002D5C89" w:rsidRPr="002D5C89" w:rsidRDefault="002D5C89" w:rsidP="00897BB5">
      <w:pPr>
        <w:pStyle w:val="6"/>
      </w:pPr>
      <w:bookmarkStart w:id="117" w:name="_Toc124859449"/>
      <w:bookmarkStart w:id="118" w:name="_Toc158625267"/>
      <w:r w:rsidRPr="002D5C89">
        <w:t>ТОД-2. Зона объектов образования и научных комплексов.</w:t>
      </w:r>
      <w:bookmarkEnd w:id="117"/>
      <w:bookmarkEnd w:id="118"/>
    </w:p>
    <w:p w14:paraId="07C0FFC7" w14:textId="77777777" w:rsidR="002D5C89" w:rsidRPr="002D5C89" w:rsidRDefault="002D5C89" w:rsidP="002D5C89">
      <w:pPr>
        <w:spacing w:after="0" w:line="240" w:lineRule="auto"/>
        <w:jc w:val="both"/>
        <w:rPr>
          <w:i/>
          <w:iCs/>
        </w:rPr>
      </w:pPr>
      <w:r w:rsidRPr="002D5C89">
        <w:rPr>
          <w:i/>
          <w:iCs/>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12213343" w14:textId="77777777" w:rsidR="002D5C89" w:rsidRPr="002D5C89" w:rsidRDefault="002D5C89" w:rsidP="002D5C89">
      <w:pPr>
        <w:spacing w:after="0" w:line="240" w:lineRule="auto"/>
        <w:jc w:val="both"/>
        <w:rPr>
          <w:b/>
        </w:rPr>
      </w:pPr>
    </w:p>
    <w:p w14:paraId="1EB84D23" w14:textId="77777777" w:rsidR="002D5C89" w:rsidRPr="002D5C89" w:rsidRDefault="002D5C89" w:rsidP="002D5C89">
      <w:pPr>
        <w:spacing w:after="0" w:line="240" w:lineRule="auto"/>
        <w:jc w:val="both"/>
        <w:rPr>
          <w:b/>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52D1F649" w14:textId="77777777" w:rsidTr="002D5C89">
        <w:trPr>
          <w:trHeight w:val="20"/>
          <w:tblHeader/>
        </w:trPr>
        <w:tc>
          <w:tcPr>
            <w:tcW w:w="3545" w:type="dxa"/>
            <w:vAlign w:val="center"/>
          </w:tcPr>
          <w:p w14:paraId="1F73E93F"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3CC7CBD6"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57E3A230"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4CD38F10" w14:textId="77777777" w:rsidTr="002D5C89">
        <w:trPr>
          <w:trHeight w:val="20"/>
        </w:trPr>
        <w:tc>
          <w:tcPr>
            <w:tcW w:w="3545" w:type="dxa"/>
            <w:vAlign w:val="center"/>
          </w:tcPr>
          <w:p w14:paraId="5BE2291B" w14:textId="77777777" w:rsidR="002D5C89" w:rsidRPr="002D5C89" w:rsidRDefault="002D5C89" w:rsidP="002D5C89">
            <w:pPr>
              <w:spacing w:after="0" w:line="240" w:lineRule="auto"/>
              <w:jc w:val="both"/>
            </w:pPr>
            <w:r w:rsidRPr="002D5C89">
              <w:t>[3.9.3] – Проведение научных испытаний</w:t>
            </w:r>
          </w:p>
        </w:tc>
        <w:tc>
          <w:tcPr>
            <w:tcW w:w="5670" w:type="dxa"/>
            <w:shd w:val="clear" w:color="auto" w:fill="auto"/>
            <w:vAlign w:val="center"/>
          </w:tcPr>
          <w:p w14:paraId="0E4FE1CE" w14:textId="77777777" w:rsidR="002D5C89" w:rsidRPr="002D5C89" w:rsidRDefault="002D5C89" w:rsidP="002D5C89">
            <w:pPr>
              <w:spacing w:after="0" w:line="240" w:lineRule="auto"/>
              <w:jc w:val="both"/>
            </w:pPr>
            <w:r w:rsidRPr="002D5C89">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378" w:type="dxa"/>
            <w:vAlign w:val="center"/>
          </w:tcPr>
          <w:p w14:paraId="29964C04" w14:textId="77777777" w:rsidR="002D5C89" w:rsidRPr="002D5C89" w:rsidRDefault="002D5C89" w:rsidP="002D5C89">
            <w:pPr>
              <w:spacing w:after="0" w:line="240" w:lineRule="auto"/>
              <w:jc w:val="both"/>
            </w:pPr>
            <w:r w:rsidRPr="002D5C89">
              <w:t>минимальная/максимальная площадь земельных участков  – 1000 кв. м /</w:t>
            </w:r>
            <w:r w:rsidRPr="002D5C89">
              <w:rPr>
                <w:b/>
                <w:bCs/>
              </w:rPr>
              <w:t>не подлежит установлению</w:t>
            </w:r>
            <w:r w:rsidRPr="002D5C89">
              <w:t xml:space="preserve">; </w:t>
            </w:r>
          </w:p>
          <w:p w14:paraId="05EF076E"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25 м;</w:t>
            </w:r>
          </w:p>
          <w:p w14:paraId="3DFCAF7F"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21E57F3E"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7C4F3AC5"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068EA230"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28F0C06A"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37126618" w14:textId="77777777" w:rsidR="002D5C89" w:rsidRPr="002D5C89" w:rsidRDefault="002D5C89" w:rsidP="00676CE3">
            <w:pPr>
              <w:numPr>
                <w:ilvl w:val="0"/>
                <w:numId w:val="126"/>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7E37A6A" w14:textId="77777777" w:rsidR="002D5C89" w:rsidRPr="002D5C89" w:rsidRDefault="002D5C89" w:rsidP="00676CE3">
            <w:pPr>
              <w:numPr>
                <w:ilvl w:val="0"/>
                <w:numId w:val="126"/>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CDC0A3A" w14:textId="77777777" w:rsidR="002D5C89" w:rsidRPr="002D5C89" w:rsidRDefault="002D5C89" w:rsidP="00676CE3">
            <w:pPr>
              <w:numPr>
                <w:ilvl w:val="0"/>
                <w:numId w:val="126"/>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081251E" w14:textId="77777777" w:rsidR="002D5C89" w:rsidRPr="002D5C89" w:rsidRDefault="002D5C89" w:rsidP="00676CE3">
            <w:pPr>
              <w:numPr>
                <w:ilvl w:val="0"/>
                <w:numId w:val="126"/>
              </w:numPr>
              <w:spacing w:after="0" w:line="240" w:lineRule="auto"/>
              <w:jc w:val="both"/>
            </w:pPr>
            <w:r w:rsidRPr="002D5C89">
              <w:t>К остеклению фасадов зданий, строений, сооружений – не допускается сплошное остекление;</w:t>
            </w:r>
          </w:p>
          <w:p w14:paraId="6579C5C4" w14:textId="77777777" w:rsidR="002D5C89" w:rsidRPr="002D5C89" w:rsidRDefault="002D5C89" w:rsidP="00676CE3">
            <w:pPr>
              <w:numPr>
                <w:ilvl w:val="0"/>
                <w:numId w:val="126"/>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BA4D031" w14:textId="77777777" w:rsidR="002D5C89" w:rsidRPr="002D5C89" w:rsidRDefault="002D5C89" w:rsidP="00676CE3">
            <w:pPr>
              <w:numPr>
                <w:ilvl w:val="0"/>
                <w:numId w:val="126"/>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6B19AEEB" w14:textId="77777777" w:rsidTr="002D5C89">
        <w:trPr>
          <w:trHeight w:val="20"/>
        </w:trPr>
        <w:tc>
          <w:tcPr>
            <w:tcW w:w="3545" w:type="dxa"/>
            <w:vAlign w:val="center"/>
          </w:tcPr>
          <w:p w14:paraId="6B24398B" w14:textId="77777777" w:rsidR="002D5C89" w:rsidRPr="002D5C89" w:rsidRDefault="002D5C89" w:rsidP="002D5C89">
            <w:pPr>
              <w:spacing w:after="0" w:line="240" w:lineRule="auto"/>
              <w:jc w:val="both"/>
            </w:pPr>
            <w:r w:rsidRPr="002D5C89">
              <w:t>[3.5.1] – Дошкольное, начальное и среднее общее образование</w:t>
            </w:r>
          </w:p>
        </w:tc>
        <w:tc>
          <w:tcPr>
            <w:tcW w:w="5670" w:type="dxa"/>
            <w:vAlign w:val="center"/>
          </w:tcPr>
          <w:p w14:paraId="67C07671"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5D8CAB16" w14:textId="77777777" w:rsidR="002D5C89" w:rsidRPr="002D5C89" w:rsidRDefault="002D5C89" w:rsidP="002D5C89">
            <w:pPr>
              <w:spacing w:after="0" w:line="240" w:lineRule="auto"/>
              <w:jc w:val="both"/>
            </w:pPr>
            <w:r w:rsidRPr="002D5C89">
              <w:t>минимальная/максимальная площадь земельных участков  – 400/</w:t>
            </w:r>
            <w:r w:rsidRPr="002D5C89">
              <w:rPr>
                <w:b/>
                <w:bCs/>
              </w:rPr>
              <w:t>не подлежит установлению</w:t>
            </w:r>
            <w:r w:rsidRPr="002D5C89">
              <w:t>;</w:t>
            </w:r>
          </w:p>
          <w:p w14:paraId="788C4341"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25 м;</w:t>
            </w:r>
          </w:p>
          <w:p w14:paraId="37FD13C4"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02EC297D" w14:textId="77777777" w:rsidR="002D5C89" w:rsidRPr="002D5C89" w:rsidRDefault="002D5C89" w:rsidP="002D5C89">
            <w:pPr>
              <w:spacing w:after="0" w:line="240" w:lineRule="auto"/>
              <w:jc w:val="both"/>
            </w:pPr>
            <w:r w:rsidRPr="002D5C89">
              <w:t>максимальное количество надземных этажей зданий – 4 этажа;</w:t>
            </w:r>
          </w:p>
          <w:p w14:paraId="39004760"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40%;</w:t>
            </w:r>
          </w:p>
          <w:p w14:paraId="5ABEF2BC"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6A73045D"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597B5D78" w14:textId="77777777" w:rsidR="002D5C89" w:rsidRPr="002D5C89" w:rsidRDefault="002D5C89" w:rsidP="00676CE3">
            <w:pPr>
              <w:numPr>
                <w:ilvl w:val="0"/>
                <w:numId w:val="127"/>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CBD9DD5" w14:textId="77777777" w:rsidR="002D5C89" w:rsidRPr="002D5C89" w:rsidRDefault="002D5C89" w:rsidP="00676CE3">
            <w:pPr>
              <w:numPr>
                <w:ilvl w:val="0"/>
                <w:numId w:val="127"/>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5CDB08" w14:textId="77777777" w:rsidR="002D5C89" w:rsidRPr="002D5C89" w:rsidRDefault="002D5C89" w:rsidP="00676CE3">
            <w:pPr>
              <w:numPr>
                <w:ilvl w:val="0"/>
                <w:numId w:val="127"/>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24B960E" w14:textId="77777777" w:rsidR="002D5C89" w:rsidRPr="002D5C89" w:rsidRDefault="002D5C89" w:rsidP="00676CE3">
            <w:pPr>
              <w:numPr>
                <w:ilvl w:val="0"/>
                <w:numId w:val="127"/>
              </w:numPr>
              <w:spacing w:after="0" w:line="240" w:lineRule="auto"/>
              <w:jc w:val="both"/>
            </w:pPr>
            <w:r w:rsidRPr="002D5C89">
              <w:t>К остеклению фасадов зданий, строений, сооружений – не допускается сплошное остекление;</w:t>
            </w:r>
          </w:p>
          <w:p w14:paraId="48C849E3" w14:textId="77777777" w:rsidR="002D5C89" w:rsidRPr="002D5C89" w:rsidRDefault="002D5C89" w:rsidP="00676CE3">
            <w:pPr>
              <w:numPr>
                <w:ilvl w:val="0"/>
                <w:numId w:val="127"/>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6C76926" w14:textId="77777777" w:rsidR="002D5C89" w:rsidRPr="002D5C89" w:rsidRDefault="002D5C89" w:rsidP="00676CE3">
            <w:pPr>
              <w:numPr>
                <w:ilvl w:val="0"/>
                <w:numId w:val="127"/>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4BC69E20" w14:textId="77777777" w:rsidTr="002D5C89">
        <w:trPr>
          <w:trHeight w:val="20"/>
        </w:trPr>
        <w:tc>
          <w:tcPr>
            <w:tcW w:w="3545" w:type="dxa"/>
            <w:vAlign w:val="center"/>
          </w:tcPr>
          <w:p w14:paraId="53585E96" w14:textId="77777777" w:rsidR="002D5C89" w:rsidRPr="002D5C89" w:rsidRDefault="002D5C89" w:rsidP="002D5C89">
            <w:pPr>
              <w:spacing w:after="0" w:line="240" w:lineRule="auto"/>
              <w:jc w:val="both"/>
            </w:pPr>
            <w:r w:rsidRPr="002D5C89">
              <w:t>[3.5.2] – Среднее и высшее профессиональное образование</w:t>
            </w:r>
          </w:p>
        </w:tc>
        <w:tc>
          <w:tcPr>
            <w:tcW w:w="5670" w:type="dxa"/>
            <w:vAlign w:val="center"/>
          </w:tcPr>
          <w:p w14:paraId="00318C05"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07D54209"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 м/</w:t>
            </w:r>
            <w:r w:rsidRPr="002D5C89">
              <w:rPr>
                <w:b/>
                <w:bCs/>
              </w:rPr>
              <w:t>не подлежит установлению</w:t>
            </w:r>
            <w:r w:rsidRPr="002D5C89">
              <w:t>;</w:t>
            </w:r>
          </w:p>
          <w:p w14:paraId="1B52F8D0"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5920057D"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3C7F775F"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01134956"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5BF12934"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4DC69C3D"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5764A820" w14:textId="77777777" w:rsidR="002D5C89" w:rsidRPr="002D5C89" w:rsidRDefault="002D5C89" w:rsidP="00676CE3">
            <w:pPr>
              <w:numPr>
                <w:ilvl w:val="0"/>
                <w:numId w:val="128"/>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B92B6E8" w14:textId="77777777" w:rsidR="002D5C89" w:rsidRPr="002D5C89" w:rsidRDefault="002D5C89" w:rsidP="00676CE3">
            <w:pPr>
              <w:numPr>
                <w:ilvl w:val="0"/>
                <w:numId w:val="128"/>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67FAF9B" w14:textId="77777777" w:rsidR="002D5C89" w:rsidRPr="002D5C89" w:rsidRDefault="002D5C89" w:rsidP="00676CE3">
            <w:pPr>
              <w:numPr>
                <w:ilvl w:val="0"/>
                <w:numId w:val="128"/>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B80B887" w14:textId="77777777" w:rsidR="002D5C89" w:rsidRPr="002D5C89" w:rsidRDefault="002D5C89" w:rsidP="00676CE3">
            <w:pPr>
              <w:numPr>
                <w:ilvl w:val="0"/>
                <w:numId w:val="128"/>
              </w:numPr>
              <w:spacing w:after="0" w:line="240" w:lineRule="auto"/>
              <w:jc w:val="both"/>
            </w:pPr>
            <w:r w:rsidRPr="002D5C89">
              <w:t>К остеклению фасадов зданий, строений, сооружений – не допускается сплошное остекление;</w:t>
            </w:r>
          </w:p>
          <w:p w14:paraId="1434107A" w14:textId="77777777" w:rsidR="002D5C89" w:rsidRPr="002D5C89" w:rsidRDefault="002D5C89" w:rsidP="00676CE3">
            <w:pPr>
              <w:numPr>
                <w:ilvl w:val="0"/>
                <w:numId w:val="128"/>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C68CE7F" w14:textId="77777777" w:rsidR="002D5C89" w:rsidRPr="002D5C89" w:rsidRDefault="002D5C89" w:rsidP="00676CE3">
            <w:pPr>
              <w:numPr>
                <w:ilvl w:val="0"/>
                <w:numId w:val="128"/>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678BB4E0" w14:textId="77777777" w:rsidTr="002D5C89">
        <w:trPr>
          <w:trHeight w:val="20"/>
        </w:trPr>
        <w:tc>
          <w:tcPr>
            <w:tcW w:w="3545" w:type="dxa"/>
            <w:vAlign w:val="center"/>
          </w:tcPr>
          <w:p w14:paraId="1DAD101D" w14:textId="77777777" w:rsidR="002D5C89" w:rsidRPr="002D5C89" w:rsidRDefault="002D5C89" w:rsidP="002D5C89">
            <w:pPr>
              <w:spacing w:after="0" w:line="240" w:lineRule="auto"/>
              <w:jc w:val="both"/>
            </w:pPr>
            <w:r w:rsidRPr="002D5C89">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34FDDE3" w14:textId="77777777" w:rsidR="002D5C89" w:rsidRPr="002D5C89" w:rsidRDefault="002D5C89" w:rsidP="002D5C89">
            <w:pPr>
              <w:spacing w:after="0" w:line="240" w:lineRule="auto"/>
              <w:jc w:val="both"/>
            </w:pPr>
            <w:r w:rsidRPr="002D5C89">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7A000D86"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6F13D97E" w14:textId="77777777" w:rsidR="002D5C89" w:rsidRPr="002D5C89" w:rsidRDefault="002D5C89" w:rsidP="002D5C89">
            <w:pPr>
              <w:spacing w:after="0" w:line="240" w:lineRule="auto"/>
              <w:jc w:val="both"/>
            </w:pPr>
            <w:r w:rsidRPr="002D5C89">
              <w:t>Без права размещения объектов капитального строительства.</w:t>
            </w:r>
          </w:p>
        </w:tc>
      </w:tr>
      <w:tr w:rsidR="002D5C89" w:rsidRPr="002D5C89" w14:paraId="23FE4C39" w14:textId="77777777" w:rsidTr="002D5C89">
        <w:trPr>
          <w:trHeight w:val="20"/>
        </w:trPr>
        <w:tc>
          <w:tcPr>
            <w:tcW w:w="3545" w:type="dxa"/>
            <w:vAlign w:val="center"/>
          </w:tcPr>
          <w:p w14:paraId="75A6EA2F" w14:textId="77777777" w:rsidR="002D5C89" w:rsidRPr="002D5C89" w:rsidRDefault="002D5C89" w:rsidP="002D5C89">
            <w:pPr>
              <w:spacing w:after="0" w:line="240" w:lineRule="auto"/>
              <w:jc w:val="both"/>
            </w:pPr>
            <w:r w:rsidRPr="002D5C89">
              <w:t>[12.0.1] – Улично-дорожная сеть</w:t>
            </w:r>
          </w:p>
        </w:tc>
        <w:tc>
          <w:tcPr>
            <w:tcW w:w="5670" w:type="dxa"/>
            <w:vAlign w:val="center"/>
          </w:tcPr>
          <w:p w14:paraId="1F731419"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D5C8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1CD6C2D9" w14:textId="77777777" w:rsidR="002D5C89" w:rsidRPr="002D5C89" w:rsidRDefault="002D5C89" w:rsidP="002D5C89">
            <w:pPr>
              <w:spacing w:after="0" w:line="240" w:lineRule="auto"/>
              <w:jc w:val="both"/>
            </w:pPr>
            <w:r w:rsidRPr="002D5C89">
              <w:t>Регламенты не подлежат установлению.</w:t>
            </w:r>
          </w:p>
          <w:p w14:paraId="75FDC869"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1A0175BF" w14:textId="77777777" w:rsidTr="002D5C89">
        <w:trPr>
          <w:trHeight w:val="20"/>
        </w:trPr>
        <w:tc>
          <w:tcPr>
            <w:tcW w:w="3545" w:type="dxa"/>
            <w:vAlign w:val="center"/>
          </w:tcPr>
          <w:p w14:paraId="6DBEE5B8" w14:textId="77777777" w:rsidR="002D5C89" w:rsidRPr="002D5C89" w:rsidRDefault="002D5C89" w:rsidP="002D5C89">
            <w:pPr>
              <w:spacing w:after="0" w:line="240" w:lineRule="auto"/>
              <w:jc w:val="both"/>
            </w:pPr>
            <w:r w:rsidRPr="002D5C89">
              <w:t>[12.0.2] – Благоустройство территории</w:t>
            </w:r>
          </w:p>
        </w:tc>
        <w:tc>
          <w:tcPr>
            <w:tcW w:w="5670" w:type="dxa"/>
            <w:vAlign w:val="center"/>
          </w:tcPr>
          <w:p w14:paraId="4F7FBAD4"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722F41F0" w14:textId="77777777" w:rsidR="002D5C89" w:rsidRPr="002D5C89" w:rsidRDefault="002D5C89" w:rsidP="002D5C89">
            <w:pPr>
              <w:spacing w:after="0" w:line="240" w:lineRule="auto"/>
              <w:jc w:val="both"/>
            </w:pPr>
          </w:p>
        </w:tc>
      </w:tr>
    </w:tbl>
    <w:p w14:paraId="450EE70B" w14:textId="77777777" w:rsidR="002D5C89" w:rsidRPr="002D5C89" w:rsidRDefault="002D5C89" w:rsidP="002D5C89">
      <w:pPr>
        <w:spacing w:after="0" w:line="240" w:lineRule="auto"/>
        <w:jc w:val="both"/>
        <w:rPr>
          <w:b/>
        </w:rPr>
      </w:pPr>
    </w:p>
    <w:p w14:paraId="67C275D9" w14:textId="77777777" w:rsidR="002D5C89" w:rsidRPr="002D5C89" w:rsidRDefault="002D5C89" w:rsidP="002D5C89">
      <w:pPr>
        <w:spacing w:after="0" w:line="240" w:lineRule="auto"/>
        <w:jc w:val="both"/>
        <w:rPr>
          <w:b/>
          <w:i/>
          <w:iCs/>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33254CA7" w14:textId="77777777" w:rsidTr="002D5C89">
        <w:trPr>
          <w:trHeight w:val="20"/>
          <w:tblHeader/>
        </w:trPr>
        <w:tc>
          <w:tcPr>
            <w:tcW w:w="3545" w:type="dxa"/>
            <w:vAlign w:val="center"/>
          </w:tcPr>
          <w:p w14:paraId="2A2FF268"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0C733AD4"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3BA48F96"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316DAB71" w14:textId="77777777" w:rsidTr="002D5C89">
        <w:trPr>
          <w:trHeight w:val="20"/>
        </w:trPr>
        <w:tc>
          <w:tcPr>
            <w:tcW w:w="3545" w:type="dxa"/>
            <w:vAlign w:val="center"/>
          </w:tcPr>
          <w:p w14:paraId="38FA705F" w14:textId="77777777" w:rsidR="002D5C89" w:rsidRPr="002D5C89" w:rsidRDefault="002D5C89" w:rsidP="002D5C89">
            <w:pPr>
              <w:spacing w:after="0" w:line="240" w:lineRule="auto"/>
              <w:jc w:val="both"/>
            </w:pPr>
            <w:r w:rsidRPr="002D5C89">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7AB5ADD9" w14:textId="77777777" w:rsidR="002D5C89" w:rsidRPr="002D5C89" w:rsidRDefault="002D5C89" w:rsidP="002D5C89">
            <w:pPr>
              <w:spacing w:after="0" w:line="240" w:lineRule="auto"/>
              <w:jc w:val="both"/>
            </w:pPr>
            <w:r w:rsidRPr="002D5C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26DB46A9"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rPr>
                <w:bCs/>
              </w:rPr>
              <w:t>;</w:t>
            </w:r>
            <w:r w:rsidRPr="002D5C89">
              <w:t xml:space="preserve"> </w:t>
            </w:r>
          </w:p>
          <w:p w14:paraId="4532795E"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3C66D8ED"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509CC467"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29278820" w14:textId="77777777" w:rsidR="002D5C89" w:rsidRPr="002D5C89" w:rsidRDefault="002D5C89" w:rsidP="002D5C89">
            <w:pPr>
              <w:spacing w:after="0" w:line="240" w:lineRule="auto"/>
              <w:jc w:val="both"/>
            </w:pPr>
            <w:r w:rsidRPr="002D5C89">
              <w:t>максимальная высота строений, сооружений от уровня земли – 20 м;</w:t>
            </w:r>
          </w:p>
          <w:p w14:paraId="6C9DEBE5"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016F99D8"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04E96F08" w14:textId="77777777" w:rsidTr="002D5C89">
        <w:trPr>
          <w:trHeight w:val="3840"/>
        </w:trPr>
        <w:tc>
          <w:tcPr>
            <w:tcW w:w="3545" w:type="dxa"/>
            <w:vAlign w:val="center"/>
          </w:tcPr>
          <w:p w14:paraId="5756DBD4" w14:textId="77777777" w:rsidR="002D5C89" w:rsidRPr="002D5C89" w:rsidRDefault="002D5C89" w:rsidP="002D5C89">
            <w:pPr>
              <w:spacing w:after="0" w:line="240" w:lineRule="auto"/>
              <w:jc w:val="both"/>
            </w:pPr>
            <w:r w:rsidRPr="002D5C89">
              <w:t>[3.9.1] – Обеспечение деятельности в области гидрометеорологии и смежных с ней областях</w:t>
            </w:r>
          </w:p>
        </w:tc>
        <w:tc>
          <w:tcPr>
            <w:tcW w:w="5670" w:type="dxa"/>
            <w:tcBorders>
              <w:bottom w:val="single" w:sz="2" w:space="0" w:color="000000"/>
              <w:right w:val="single" w:sz="2" w:space="0" w:color="000000"/>
            </w:tcBorders>
            <w:shd w:val="clear" w:color="auto" w:fill="auto"/>
          </w:tcPr>
          <w:p w14:paraId="3A3C27D3"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30D096AE"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4D31608F"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7A52357F"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3EDB4A63"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7DC19E8A" w14:textId="77777777" w:rsidR="002D5C89" w:rsidRPr="002D5C89" w:rsidRDefault="002D5C89" w:rsidP="002D5C89">
            <w:pPr>
              <w:spacing w:after="0" w:line="240" w:lineRule="auto"/>
              <w:jc w:val="both"/>
            </w:pPr>
            <w:r w:rsidRPr="002D5C89">
              <w:t>максимальная высота строений, сооружений от уровня земли – 35 м;</w:t>
            </w:r>
          </w:p>
          <w:p w14:paraId="07EC0787"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tc>
      </w:tr>
      <w:tr w:rsidR="002D5C89" w:rsidRPr="002D5C89" w14:paraId="53B9D8F5" w14:textId="77777777" w:rsidTr="002D5C89">
        <w:trPr>
          <w:trHeight w:val="3840"/>
        </w:trPr>
        <w:tc>
          <w:tcPr>
            <w:tcW w:w="3545" w:type="dxa"/>
            <w:vAlign w:val="center"/>
          </w:tcPr>
          <w:p w14:paraId="0A554719" w14:textId="77777777" w:rsidR="002D5C89" w:rsidRPr="002D5C89" w:rsidRDefault="002D5C89" w:rsidP="002D5C89">
            <w:pPr>
              <w:spacing w:after="0" w:line="240" w:lineRule="auto"/>
              <w:jc w:val="both"/>
            </w:pPr>
            <w:r w:rsidRPr="002D5C89">
              <w:t>[3.9.2] – Проведение научных исследований</w:t>
            </w:r>
          </w:p>
        </w:tc>
        <w:tc>
          <w:tcPr>
            <w:tcW w:w="5670" w:type="dxa"/>
            <w:vAlign w:val="center"/>
          </w:tcPr>
          <w:p w14:paraId="04953E9C" w14:textId="77777777" w:rsidR="002D5C89" w:rsidRPr="002D5C89" w:rsidRDefault="002D5C89" w:rsidP="002D5C89">
            <w:pPr>
              <w:spacing w:after="0" w:line="240" w:lineRule="auto"/>
              <w:jc w:val="both"/>
            </w:pPr>
            <w:r w:rsidRPr="002D5C89">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Align w:val="center"/>
          </w:tcPr>
          <w:p w14:paraId="6C8FA6CF" w14:textId="77777777" w:rsidR="002D5C89" w:rsidRPr="002D5C89" w:rsidRDefault="002D5C89" w:rsidP="002D5C89">
            <w:pPr>
              <w:spacing w:after="0" w:line="240" w:lineRule="auto"/>
              <w:jc w:val="both"/>
            </w:pPr>
            <w:r w:rsidRPr="002D5C89">
              <w:t>минимальная/максимальная площадь земельных участков  – 1000 кв. м /</w:t>
            </w:r>
            <w:r w:rsidRPr="002D5C89">
              <w:rPr>
                <w:b/>
                <w:bCs/>
              </w:rPr>
              <w:t>не подлежит установлению</w:t>
            </w:r>
            <w:r w:rsidRPr="002D5C89">
              <w:t xml:space="preserve">; </w:t>
            </w:r>
          </w:p>
          <w:p w14:paraId="5DFF3F9E"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25 м;</w:t>
            </w:r>
          </w:p>
          <w:p w14:paraId="24388A4F"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281EC07B"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3ECB08F9"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0E240D94"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1829A76E"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1108F770" w14:textId="77777777" w:rsidR="002D5C89" w:rsidRPr="002D5C89" w:rsidRDefault="002D5C89" w:rsidP="00676CE3">
            <w:pPr>
              <w:numPr>
                <w:ilvl w:val="0"/>
                <w:numId w:val="129"/>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0093A50" w14:textId="77777777" w:rsidR="002D5C89" w:rsidRPr="002D5C89" w:rsidRDefault="002D5C89" w:rsidP="00676CE3">
            <w:pPr>
              <w:numPr>
                <w:ilvl w:val="0"/>
                <w:numId w:val="129"/>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D0ED280" w14:textId="77777777" w:rsidR="002D5C89" w:rsidRPr="002D5C89" w:rsidRDefault="002D5C89" w:rsidP="00676CE3">
            <w:pPr>
              <w:numPr>
                <w:ilvl w:val="0"/>
                <w:numId w:val="129"/>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CAE3E42" w14:textId="77777777" w:rsidR="002D5C89" w:rsidRPr="002D5C89" w:rsidRDefault="002D5C89" w:rsidP="00676CE3">
            <w:pPr>
              <w:numPr>
                <w:ilvl w:val="0"/>
                <w:numId w:val="129"/>
              </w:numPr>
              <w:spacing w:after="0" w:line="240" w:lineRule="auto"/>
              <w:jc w:val="both"/>
            </w:pPr>
            <w:r w:rsidRPr="002D5C89">
              <w:t>К остеклению фасадов зданий, строений, сооружений – не допускается сплошное остекление;</w:t>
            </w:r>
          </w:p>
          <w:p w14:paraId="239747F0" w14:textId="77777777" w:rsidR="002D5C89" w:rsidRPr="002D5C89" w:rsidRDefault="002D5C89" w:rsidP="00676CE3">
            <w:pPr>
              <w:numPr>
                <w:ilvl w:val="0"/>
                <w:numId w:val="129"/>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DAF937B" w14:textId="77777777" w:rsidR="002D5C89" w:rsidRPr="002D5C89" w:rsidRDefault="002D5C89" w:rsidP="00676CE3">
            <w:pPr>
              <w:numPr>
                <w:ilvl w:val="0"/>
                <w:numId w:val="129"/>
              </w:numPr>
              <w:spacing w:after="0" w:line="240" w:lineRule="auto"/>
              <w:jc w:val="both"/>
            </w:pPr>
            <w:r w:rsidRPr="002D5C89">
              <w:t>К подсветке фасадов зданий, строений и сооружений – не подлежат установлению.</w:t>
            </w:r>
          </w:p>
        </w:tc>
      </w:tr>
    </w:tbl>
    <w:p w14:paraId="1BC511D6" w14:textId="77777777" w:rsidR="002D5C89" w:rsidRPr="002D5C89" w:rsidRDefault="002D5C89" w:rsidP="002D5C89">
      <w:pPr>
        <w:spacing w:after="0" w:line="240" w:lineRule="auto"/>
        <w:jc w:val="both"/>
        <w:rPr>
          <w:b/>
        </w:rPr>
      </w:pPr>
    </w:p>
    <w:p w14:paraId="724A089E"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7371"/>
      </w:tblGrid>
      <w:tr w:rsidR="002D5C89" w:rsidRPr="002D5C89" w14:paraId="75274330" w14:textId="77777777" w:rsidTr="00897BB5">
        <w:trPr>
          <w:trHeight w:val="20"/>
          <w:tblHeader/>
        </w:trPr>
        <w:tc>
          <w:tcPr>
            <w:tcW w:w="8222" w:type="dxa"/>
            <w:vAlign w:val="center"/>
          </w:tcPr>
          <w:p w14:paraId="1D39995A"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371" w:type="dxa"/>
            <w:vAlign w:val="center"/>
          </w:tcPr>
          <w:p w14:paraId="45BCC03A"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5526EBF5" w14:textId="77777777" w:rsidTr="00897BB5">
        <w:trPr>
          <w:trHeight w:val="20"/>
        </w:trPr>
        <w:tc>
          <w:tcPr>
            <w:tcW w:w="8222" w:type="dxa"/>
            <w:vAlign w:val="center"/>
          </w:tcPr>
          <w:p w14:paraId="7E498BA2"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67EC826"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8D15537"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1BED8AE" w14:textId="77777777" w:rsidR="002D5C89" w:rsidRPr="002D5C89" w:rsidRDefault="002D5C89" w:rsidP="002D5C89">
            <w:pPr>
              <w:spacing w:after="0" w:line="240" w:lineRule="auto"/>
              <w:jc w:val="both"/>
            </w:pPr>
            <w:r w:rsidRPr="002D5C89">
              <w:t>- проезды общего пользования;</w:t>
            </w:r>
          </w:p>
          <w:p w14:paraId="118B3972"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52780AB" w14:textId="77777777" w:rsidR="002D5C89" w:rsidRPr="002D5C89" w:rsidRDefault="002D5C89" w:rsidP="002D5C89">
            <w:pPr>
              <w:spacing w:after="0" w:line="240" w:lineRule="auto"/>
              <w:jc w:val="both"/>
            </w:pPr>
            <w:r w:rsidRPr="002D5C89">
              <w:t>- благоустроенные, в том числе озелененные территории, детские площадки, площадки для отдыха, спортивных занятий;</w:t>
            </w:r>
          </w:p>
          <w:p w14:paraId="777FD7B7" w14:textId="77777777" w:rsidR="002D5C89" w:rsidRPr="002D5C89" w:rsidRDefault="002D5C89" w:rsidP="002D5C89">
            <w:pPr>
              <w:spacing w:after="0" w:line="240" w:lineRule="auto"/>
              <w:jc w:val="both"/>
            </w:pPr>
            <w:r w:rsidRPr="002D5C89">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E837F23"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 и выгула собак;</w:t>
            </w:r>
          </w:p>
          <w:p w14:paraId="15B16511"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517F00AF"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71" w:type="dxa"/>
            <w:vAlign w:val="center"/>
          </w:tcPr>
          <w:p w14:paraId="104A2CAB" w14:textId="77777777" w:rsidR="002D5C89" w:rsidRPr="002D5C89" w:rsidRDefault="002D5C89" w:rsidP="002D5C89">
            <w:pPr>
              <w:spacing w:after="0" w:line="240" w:lineRule="auto"/>
              <w:jc w:val="both"/>
            </w:pPr>
            <w:r w:rsidRPr="002D5C89">
              <w:t>Минимальная/максимальная площадь земельных участков – 1 кв. м/</w:t>
            </w:r>
            <w:r w:rsidRPr="002D5C89">
              <w:rPr>
                <w:b/>
                <w:bCs/>
              </w:rPr>
              <w:t xml:space="preserve"> не подлежит установлению</w:t>
            </w:r>
            <w:r w:rsidRPr="002D5C89">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8A04F9A"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 xml:space="preserve"> не подлежит установлению</w:t>
            </w:r>
            <w:r w:rsidRPr="002D5C89">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91A7242" w14:textId="77777777" w:rsidR="002D5C89" w:rsidRPr="002D5C89" w:rsidRDefault="002D5C89" w:rsidP="002D5C89">
            <w:pPr>
              <w:spacing w:after="0" w:line="240" w:lineRule="auto"/>
              <w:jc w:val="both"/>
            </w:pPr>
          </w:p>
          <w:p w14:paraId="569E0100"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2D5C89">
              <w:rPr>
                <w:bCs/>
              </w:rPr>
              <w:t>;</w:t>
            </w:r>
          </w:p>
          <w:p w14:paraId="06995198" w14:textId="77777777" w:rsidR="002D5C89" w:rsidRPr="002D5C89" w:rsidRDefault="002D5C89" w:rsidP="002D5C89">
            <w:pPr>
              <w:spacing w:after="0" w:line="240" w:lineRule="auto"/>
              <w:jc w:val="both"/>
            </w:pPr>
          </w:p>
          <w:p w14:paraId="42DBD99C"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073801A7"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AA41E31" w14:textId="77777777" w:rsidR="002D5C89" w:rsidRPr="002D5C89" w:rsidRDefault="002D5C89" w:rsidP="002D5C89">
            <w:pPr>
              <w:spacing w:after="0" w:line="240" w:lineRule="auto"/>
              <w:jc w:val="both"/>
            </w:pPr>
          </w:p>
        </w:tc>
      </w:tr>
    </w:tbl>
    <w:p w14:paraId="42FB0A62"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33CA2B97"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и апартаментов – 10%.</w:t>
      </w:r>
    </w:p>
    <w:p w14:paraId="6DF71F76" w14:textId="77777777" w:rsidR="002D5C89" w:rsidRPr="002D5C89" w:rsidRDefault="002D5C89" w:rsidP="002D5C89">
      <w:pPr>
        <w:spacing w:after="0" w:line="240" w:lineRule="auto"/>
        <w:jc w:val="both"/>
      </w:pPr>
    </w:p>
    <w:p w14:paraId="3C7EE961" w14:textId="77777777" w:rsidR="002D5C89" w:rsidRPr="002D5C89" w:rsidRDefault="002D5C89" w:rsidP="002D5C89">
      <w:pPr>
        <w:spacing w:after="0" w:line="240" w:lineRule="auto"/>
        <w:jc w:val="both"/>
      </w:pPr>
      <w:r w:rsidRPr="002D5C89">
        <w:t>Расстояние до красной линии:</w:t>
      </w:r>
    </w:p>
    <w:p w14:paraId="6BCBFD49" w14:textId="77777777" w:rsidR="002D5C89" w:rsidRPr="002D5C89" w:rsidRDefault="002D5C89" w:rsidP="002D5C89">
      <w:pPr>
        <w:spacing w:after="0" w:line="240" w:lineRule="auto"/>
        <w:jc w:val="both"/>
      </w:pPr>
      <w:r w:rsidRPr="002D5C89">
        <w:t xml:space="preserve">1) от Пожарных депо – 10 м (15 м – для депо </w:t>
      </w:r>
      <w:r w:rsidRPr="002D5C89">
        <w:rPr>
          <w:lang w:val="en-US"/>
        </w:rPr>
        <w:t>I</w:t>
      </w:r>
      <w:r w:rsidRPr="002D5C89">
        <w:t xml:space="preserve"> типа);</w:t>
      </w:r>
    </w:p>
    <w:p w14:paraId="0BC0CB90" w14:textId="77777777" w:rsidR="002D5C89" w:rsidRPr="002D5C89" w:rsidRDefault="002D5C89" w:rsidP="002D5C89">
      <w:pPr>
        <w:spacing w:after="0" w:line="240" w:lineRule="auto"/>
        <w:jc w:val="both"/>
      </w:pPr>
      <w:r w:rsidRPr="002D5C89">
        <w:t>2) улиц, от жилых и общественных зданий  – 5 м;</w:t>
      </w:r>
    </w:p>
    <w:p w14:paraId="7E4E1878" w14:textId="77777777" w:rsidR="002D5C89" w:rsidRPr="002D5C89" w:rsidRDefault="002D5C89" w:rsidP="002D5C89">
      <w:pPr>
        <w:spacing w:after="0" w:line="240" w:lineRule="auto"/>
        <w:jc w:val="both"/>
      </w:pPr>
      <w:r w:rsidRPr="002D5C89">
        <w:t>3) проездов, от жилых и общественных зданий – 3 м;</w:t>
      </w:r>
    </w:p>
    <w:p w14:paraId="150DA689" w14:textId="77777777" w:rsidR="002D5C89" w:rsidRPr="002D5C89" w:rsidRDefault="002D5C89" w:rsidP="002D5C89">
      <w:pPr>
        <w:spacing w:after="0" w:line="240" w:lineRule="auto"/>
        <w:jc w:val="both"/>
      </w:pPr>
      <w:r w:rsidRPr="002D5C89">
        <w:t>4) от остальных зданий и сооружений – 5 м.</w:t>
      </w:r>
    </w:p>
    <w:p w14:paraId="47BAA1D2" w14:textId="77777777" w:rsidR="002D5C89" w:rsidRPr="002D5C89" w:rsidRDefault="002D5C89" w:rsidP="002D5C89">
      <w:pPr>
        <w:spacing w:after="0" w:line="240" w:lineRule="auto"/>
        <w:jc w:val="both"/>
      </w:pPr>
    </w:p>
    <w:p w14:paraId="5DDEDD23" w14:textId="77777777" w:rsidR="002D5C89" w:rsidRPr="002D5C89" w:rsidRDefault="002D5C89" w:rsidP="002D5C89">
      <w:pPr>
        <w:spacing w:after="0" w:line="240" w:lineRule="auto"/>
        <w:jc w:val="both"/>
      </w:pPr>
      <w:r w:rsidRPr="002D5C89">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49D67E7A" w14:textId="77777777" w:rsidR="002D5C89" w:rsidRPr="002D5C89" w:rsidRDefault="002D5C89" w:rsidP="002D5C89">
      <w:pPr>
        <w:spacing w:after="0" w:line="240" w:lineRule="auto"/>
        <w:jc w:val="both"/>
      </w:pPr>
      <w:r w:rsidRPr="002D5C89">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4BEE457" w14:textId="77777777" w:rsidR="002D5C89" w:rsidRPr="002D5C89" w:rsidRDefault="002D5C89" w:rsidP="002D5C89">
      <w:pPr>
        <w:spacing w:after="0" w:line="240" w:lineRule="auto"/>
        <w:jc w:val="both"/>
      </w:pPr>
      <w:r w:rsidRPr="002D5C89">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6A4AA529" w14:textId="77777777" w:rsidR="002D5C89" w:rsidRPr="002D5C89" w:rsidRDefault="002D5C89" w:rsidP="002D5C89">
      <w:pPr>
        <w:spacing w:after="0" w:line="240" w:lineRule="auto"/>
        <w:jc w:val="both"/>
      </w:pPr>
      <w:r w:rsidRPr="002D5C89">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CAF01A4" w14:textId="77777777" w:rsidR="002D5C89" w:rsidRPr="002D5C89" w:rsidRDefault="002D5C89" w:rsidP="002D5C89">
      <w:pPr>
        <w:spacing w:after="0" w:line="240" w:lineRule="auto"/>
        <w:jc w:val="both"/>
      </w:pPr>
      <w:r w:rsidRPr="002D5C89">
        <w:t>При реконструкции индивидуальных жилых домов для существующей части объекта допускается отступ по границам от границ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70DED20F" w14:textId="77777777" w:rsidR="002D5C89" w:rsidRPr="002D5C89" w:rsidRDefault="002D5C89" w:rsidP="002D5C89">
      <w:pPr>
        <w:spacing w:after="0" w:line="240" w:lineRule="auto"/>
        <w:jc w:val="both"/>
      </w:pPr>
      <w:r w:rsidRPr="002D5C89">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F2D6F5A" w14:textId="77777777" w:rsidR="002D5C89" w:rsidRPr="002D5C89" w:rsidRDefault="002D5C89" w:rsidP="002D5C89">
      <w:pPr>
        <w:spacing w:after="0" w:line="240" w:lineRule="auto"/>
        <w:jc w:val="both"/>
      </w:pPr>
      <w:r w:rsidRPr="002D5C89">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D15AABB" w14:textId="77777777" w:rsidR="002D5C89" w:rsidRPr="002D5C89" w:rsidRDefault="002D5C89" w:rsidP="002D5C89">
      <w:pPr>
        <w:spacing w:after="0" w:line="240" w:lineRule="auto"/>
        <w:jc w:val="both"/>
      </w:pPr>
    </w:p>
    <w:p w14:paraId="4343BC5F" w14:textId="77777777" w:rsidR="002D5C89" w:rsidRPr="002D5C89" w:rsidRDefault="002D5C89" w:rsidP="002D5C89">
      <w:pPr>
        <w:spacing w:after="0" w:line="240" w:lineRule="auto"/>
        <w:jc w:val="both"/>
        <w:rPr>
          <w:b/>
        </w:rPr>
      </w:pPr>
      <w:r w:rsidRPr="002D5C89">
        <w:rPr>
          <w:b/>
        </w:rPr>
        <w:t>Примечание общее.</w:t>
      </w:r>
    </w:p>
    <w:p w14:paraId="189E6CD8"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0C25644"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A74203C"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240553BF"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B6A97D5"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434FB13A"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34ED8CF"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62E055C3"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3470E81" w14:textId="77777777" w:rsidR="002D5C89" w:rsidRPr="002D5C89" w:rsidRDefault="002D5C89" w:rsidP="002D5C89">
      <w:pPr>
        <w:spacing w:after="0" w:line="240" w:lineRule="auto"/>
        <w:jc w:val="both"/>
      </w:pPr>
      <w:r w:rsidRPr="002D5C89">
        <w:t>- в границах территорий общего пользования;</w:t>
      </w:r>
    </w:p>
    <w:p w14:paraId="68043D95"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05BB6B5A"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2121698" w14:textId="1031C152" w:rsidR="002D5C89" w:rsidRPr="002D5C89" w:rsidRDefault="002D5C89" w:rsidP="002D5C89">
      <w:pPr>
        <w:spacing w:after="0" w:line="240" w:lineRule="auto"/>
        <w:jc w:val="both"/>
      </w:pPr>
      <w:r w:rsidRPr="002D5C89">
        <w:t xml:space="preserve">Размещение зданий, строений и сооружений возможно при соблюдении требований </w:t>
      </w:r>
      <w:r w:rsidR="00F176A8">
        <w:t>статей 48 и 52</w:t>
      </w:r>
      <w:r w:rsidRPr="002D5C89">
        <w:t xml:space="preserve"> настоящих Правил.</w:t>
      </w:r>
    </w:p>
    <w:p w14:paraId="0AF96FDB" w14:textId="77777777" w:rsidR="002D5C89" w:rsidRPr="002D5C89" w:rsidRDefault="002D5C89" w:rsidP="002D5C89">
      <w:pPr>
        <w:spacing w:after="0" w:line="240" w:lineRule="auto"/>
        <w:jc w:val="both"/>
      </w:pPr>
    </w:p>
    <w:p w14:paraId="1E44E59A" w14:textId="04C75348" w:rsidR="002D5C89" w:rsidRPr="002D5C89" w:rsidRDefault="002D5C89" w:rsidP="00897BB5">
      <w:pPr>
        <w:pStyle w:val="6"/>
      </w:pPr>
      <w:bookmarkStart w:id="119" w:name="_Toc124859450"/>
      <w:bookmarkStart w:id="120" w:name="_Toc158625268"/>
      <w:r w:rsidRPr="002D5C89">
        <w:t>ТОД-3.</w:t>
      </w:r>
      <w:r w:rsidR="00897BB5">
        <w:t xml:space="preserve"> </w:t>
      </w:r>
      <w:r w:rsidRPr="002D5C89">
        <w:t>Зона объектов религиозного назначения и мемориальных комплексов.</w:t>
      </w:r>
      <w:bookmarkEnd w:id="119"/>
      <w:bookmarkEnd w:id="120"/>
    </w:p>
    <w:p w14:paraId="54290287" w14:textId="77777777" w:rsidR="002D5C89" w:rsidRPr="002D5C89" w:rsidRDefault="002D5C89" w:rsidP="002D5C89">
      <w:pPr>
        <w:spacing w:after="0" w:line="240" w:lineRule="auto"/>
        <w:jc w:val="both"/>
        <w:rPr>
          <w:i/>
          <w:iCs/>
        </w:rPr>
      </w:pPr>
      <w:r w:rsidRPr="002D5C89">
        <w:rPr>
          <w:i/>
          <w:iCs/>
        </w:rPr>
        <w:t>Зона ТОД-3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4452CB79" w14:textId="77777777" w:rsidR="002D5C89" w:rsidRPr="002D5C89" w:rsidRDefault="002D5C89" w:rsidP="002D5C89">
      <w:pPr>
        <w:spacing w:after="0" w:line="240" w:lineRule="auto"/>
        <w:jc w:val="both"/>
        <w:rPr>
          <w:b/>
        </w:rPr>
      </w:pPr>
    </w:p>
    <w:p w14:paraId="3754BB9F" w14:textId="77777777" w:rsidR="002D5C89" w:rsidRPr="002D5C89" w:rsidRDefault="002D5C89" w:rsidP="002D5C89">
      <w:pPr>
        <w:spacing w:after="0" w:line="240" w:lineRule="auto"/>
        <w:jc w:val="both"/>
        <w:rPr>
          <w:b/>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6096"/>
        <w:gridCol w:w="6378"/>
      </w:tblGrid>
      <w:tr w:rsidR="002D5C89" w:rsidRPr="002D5C89" w14:paraId="0C122462" w14:textId="77777777" w:rsidTr="00897BB5">
        <w:trPr>
          <w:trHeight w:val="20"/>
          <w:tblHeader/>
        </w:trPr>
        <w:tc>
          <w:tcPr>
            <w:tcW w:w="3119" w:type="dxa"/>
            <w:vAlign w:val="center"/>
          </w:tcPr>
          <w:p w14:paraId="48AE945C"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6096" w:type="dxa"/>
            <w:vAlign w:val="center"/>
          </w:tcPr>
          <w:p w14:paraId="6C7E5FD7"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472FB3D1"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6850C394" w14:textId="77777777" w:rsidTr="00897BB5">
        <w:trPr>
          <w:trHeight w:val="20"/>
        </w:trPr>
        <w:tc>
          <w:tcPr>
            <w:tcW w:w="3119" w:type="dxa"/>
            <w:vAlign w:val="center"/>
          </w:tcPr>
          <w:p w14:paraId="2F0A73B5" w14:textId="77777777" w:rsidR="002D5C89" w:rsidRPr="002D5C89" w:rsidRDefault="002D5C89" w:rsidP="002D5C89">
            <w:pPr>
              <w:spacing w:after="0" w:line="240" w:lineRule="auto"/>
              <w:jc w:val="both"/>
            </w:pPr>
            <w:r w:rsidRPr="002D5C89">
              <w:t>[3.7.1] – Осуществление религиозных обрядов</w:t>
            </w:r>
          </w:p>
        </w:tc>
        <w:tc>
          <w:tcPr>
            <w:tcW w:w="6096" w:type="dxa"/>
            <w:vAlign w:val="center"/>
          </w:tcPr>
          <w:p w14:paraId="3F05B1C2" w14:textId="77777777" w:rsidR="002D5C89" w:rsidRPr="002D5C89" w:rsidRDefault="002D5C89" w:rsidP="002D5C89">
            <w:pPr>
              <w:spacing w:after="0" w:line="240" w:lineRule="auto"/>
              <w:jc w:val="both"/>
            </w:pPr>
            <w:r w:rsidRPr="002D5C89">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tcPr>
          <w:p w14:paraId="5881327F"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 м/</w:t>
            </w:r>
            <w:r w:rsidRPr="002D5C89">
              <w:rPr>
                <w:b/>
                <w:bCs/>
              </w:rPr>
              <w:t>не подлежит установлению</w:t>
            </w:r>
            <w:r w:rsidRPr="002D5C89">
              <w:rPr>
                <w:bCs/>
              </w:rPr>
              <w:t>;</w:t>
            </w:r>
            <w:r w:rsidRPr="002D5C89">
              <w:t xml:space="preserve"> </w:t>
            </w:r>
          </w:p>
          <w:p w14:paraId="6F7B15DD"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40 м;</w:t>
            </w:r>
          </w:p>
          <w:p w14:paraId="6002B66B"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631D1FE1" w14:textId="77777777" w:rsidR="002D5C89" w:rsidRPr="002D5C89" w:rsidRDefault="002D5C89" w:rsidP="002D5C89">
            <w:pPr>
              <w:spacing w:after="0" w:line="240" w:lineRule="auto"/>
              <w:jc w:val="both"/>
            </w:pPr>
            <w:r w:rsidRPr="002D5C89">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2D5C89">
                <w:t>30 м</w:t>
              </w:r>
            </w:smartTag>
            <w:r w:rsidRPr="002D5C89">
              <w:t>;</w:t>
            </w:r>
          </w:p>
          <w:p w14:paraId="6F5CE1FD"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59568C49"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0674C15E" w14:textId="77777777" w:rsidTr="00897BB5">
        <w:trPr>
          <w:trHeight w:val="20"/>
        </w:trPr>
        <w:tc>
          <w:tcPr>
            <w:tcW w:w="3119" w:type="dxa"/>
            <w:vAlign w:val="center"/>
          </w:tcPr>
          <w:p w14:paraId="7D6BF6A7" w14:textId="77777777" w:rsidR="002D5C89" w:rsidRPr="002D5C89" w:rsidRDefault="002D5C89" w:rsidP="002D5C89">
            <w:pPr>
              <w:spacing w:after="0" w:line="240" w:lineRule="auto"/>
              <w:jc w:val="both"/>
            </w:pPr>
            <w:r w:rsidRPr="002D5C89">
              <w:t>[3.7.2] – Религиозное управление и образование</w:t>
            </w:r>
          </w:p>
        </w:tc>
        <w:tc>
          <w:tcPr>
            <w:tcW w:w="6096" w:type="dxa"/>
            <w:vAlign w:val="center"/>
          </w:tcPr>
          <w:p w14:paraId="31E26878" w14:textId="77777777" w:rsidR="002D5C89" w:rsidRPr="002D5C89" w:rsidRDefault="002D5C89" w:rsidP="002D5C89">
            <w:pPr>
              <w:spacing w:after="0" w:line="240" w:lineRule="auto"/>
              <w:jc w:val="both"/>
            </w:pPr>
            <w:r w:rsidRPr="002D5C89">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8" w:type="dxa"/>
          </w:tcPr>
          <w:p w14:paraId="55CE8A8D"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 м/</w:t>
            </w:r>
            <w:r w:rsidRPr="002D5C89">
              <w:rPr>
                <w:b/>
                <w:bCs/>
              </w:rPr>
              <w:t>не подлежит установлению</w:t>
            </w:r>
            <w:r w:rsidRPr="002D5C89">
              <w:rPr>
                <w:bCs/>
              </w:rPr>
              <w:t>;</w:t>
            </w:r>
            <w:r w:rsidRPr="002D5C89">
              <w:t xml:space="preserve"> </w:t>
            </w:r>
          </w:p>
          <w:p w14:paraId="6FA61D95"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52C9DF94"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259313BF" w14:textId="77777777" w:rsidR="002D5C89" w:rsidRPr="002D5C89" w:rsidRDefault="002D5C89" w:rsidP="002D5C89">
            <w:pPr>
              <w:spacing w:after="0" w:line="240" w:lineRule="auto"/>
              <w:jc w:val="both"/>
            </w:pPr>
            <w:r w:rsidRPr="002D5C89">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2D5C89">
                <w:t>30 м</w:t>
              </w:r>
            </w:smartTag>
            <w:r w:rsidRPr="002D5C89">
              <w:t>;</w:t>
            </w:r>
          </w:p>
          <w:p w14:paraId="16695E35"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634FC63B"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319FBB64" w14:textId="77777777" w:rsidTr="00897BB5">
        <w:trPr>
          <w:trHeight w:val="20"/>
        </w:trPr>
        <w:tc>
          <w:tcPr>
            <w:tcW w:w="3119" w:type="dxa"/>
            <w:vAlign w:val="center"/>
          </w:tcPr>
          <w:p w14:paraId="482AF742" w14:textId="77777777" w:rsidR="002D5C89" w:rsidRPr="002D5C89" w:rsidRDefault="002D5C89" w:rsidP="002D5C89">
            <w:pPr>
              <w:spacing w:after="0" w:line="240" w:lineRule="auto"/>
              <w:jc w:val="both"/>
            </w:pPr>
            <w:r w:rsidRPr="002D5C89">
              <w:t xml:space="preserve">[4.9.2] – Стоянка транспортных средств </w:t>
            </w:r>
          </w:p>
        </w:tc>
        <w:tc>
          <w:tcPr>
            <w:tcW w:w="6096" w:type="dxa"/>
            <w:tcBorders>
              <w:top w:val="single" w:sz="4" w:space="0" w:color="auto"/>
              <w:left w:val="single" w:sz="4" w:space="0" w:color="auto"/>
              <w:bottom w:val="single" w:sz="4" w:space="0" w:color="auto"/>
              <w:right w:val="single" w:sz="4" w:space="0" w:color="auto"/>
            </w:tcBorders>
          </w:tcPr>
          <w:p w14:paraId="335C7D16" w14:textId="77777777" w:rsidR="002D5C89" w:rsidRPr="002D5C89" w:rsidRDefault="002D5C89" w:rsidP="002D5C89">
            <w:pPr>
              <w:spacing w:after="0" w:line="240" w:lineRule="auto"/>
              <w:jc w:val="both"/>
            </w:pPr>
            <w:r w:rsidRPr="002D5C89">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7E379439"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353E49BE" w14:textId="77777777" w:rsidR="002D5C89" w:rsidRPr="002D5C89" w:rsidRDefault="002D5C89" w:rsidP="002D5C89">
            <w:pPr>
              <w:spacing w:after="0" w:line="240" w:lineRule="auto"/>
              <w:jc w:val="both"/>
            </w:pPr>
            <w:r w:rsidRPr="002D5C89">
              <w:t>Без права размещения объектов капитального строительства.</w:t>
            </w:r>
          </w:p>
        </w:tc>
      </w:tr>
      <w:tr w:rsidR="002D5C89" w:rsidRPr="002D5C89" w14:paraId="0E47C828" w14:textId="77777777" w:rsidTr="00897BB5">
        <w:trPr>
          <w:trHeight w:val="20"/>
        </w:trPr>
        <w:tc>
          <w:tcPr>
            <w:tcW w:w="3119" w:type="dxa"/>
            <w:vAlign w:val="center"/>
          </w:tcPr>
          <w:p w14:paraId="57E4BC1A" w14:textId="77777777" w:rsidR="002D5C89" w:rsidRPr="002D5C89" w:rsidRDefault="002D5C89" w:rsidP="002D5C89">
            <w:pPr>
              <w:spacing w:after="0" w:line="240" w:lineRule="auto"/>
              <w:jc w:val="both"/>
            </w:pPr>
            <w:r w:rsidRPr="002D5C89">
              <w:t>[12.0.1] – Улично-дорожная сеть</w:t>
            </w:r>
          </w:p>
        </w:tc>
        <w:tc>
          <w:tcPr>
            <w:tcW w:w="6096" w:type="dxa"/>
            <w:vAlign w:val="center"/>
          </w:tcPr>
          <w:p w14:paraId="7D1103F0"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D5C8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10D10DDE" w14:textId="77777777" w:rsidR="002D5C89" w:rsidRPr="002D5C89" w:rsidRDefault="002D5C89" w:rsidP="002D5C89">
            <w:pPr>
              <w:spacing w:after="0" w:line="240" w:lineRule="auto"/>
              <w:jc w:val="both"/>
            </w:pPr>
            <w:r w:rsidRPr="002D5C89">
              <w:t>Регламенты не подлежат установлению.</w:t>
            </w:r>
          </w:p>
          <w:p w14:paraId="3F0DC4E8"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78516EED" w14:textId="77777777" w:rsidTr="00897BB5">
        <w:trPr>
          <w:trHeight w:val="20"/>
        </w:trPr>
        <w:tc>
          <w:tcPr>
            <w:tcW w:w="3119" w:type="dxa"/>
            <w:vAlign w:val="center"/>
          </w:tcPr>
          <w:p w14:paraId="72D67222" w14:textId="77777777" w:rsidR="002D5C89" w:rsidRPr="002D5C89" w:rsidRDefault="002D5C89" w:rsidP="002D5C89">
            <w:pPr>
              <w:spacing w:after="0" w:line="240" w:lineRule="auto"/>
              <w:jc w:val="both"/>
            </w:pPr>
            <w:r w:rsidRPr="002D5C89">
              <w:t>[12.0.2] – Благоустройство территории</w:t>
            </w:r>
          </w:p>
        </w:tc>
        <w:tc>
          <w:tcPr>
            <w:tcW w:w="6096" w:type="dxa"/>
            <w:vAlign w:val="center"/>
          </w:tcPr>
          <w:p w14:paraId="27E566C2"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6A3E33D" w14:textId="77777777" w:rsidR="002D5C89" w:rsidRPr="002D5C89" w:rsidRDefault="002D5C89" w:rsidP="002D5C89">
            <w:pPr>
              <w:spacing w:after="0" w:line="240" w:lineRule="auto"/>
              <w:jc w:val="both"/>
            </w:pPr>
          </w:p>
        </w:tc>
      </w:tr>
    </w:tbl>
    <w:p w14:paraId="57E2E8CE"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78E7801A" w14:textId="77777777" w:rsidTr="002D5C89">
        <w:trPr>
          <w:trHeight w:val="20"/>
          <w:tblHeader/>
        </w:trPr>
        <w:tc>
          <w:tcPr>
            <w:tcW w:w="3545" w:type="dxa"/>
            <w:vAlign w:val="center"/>
          </w:tcPr>
          <w:p w14:paraId="370A040C"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164A18B4"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33A26AC9"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1F2A29B5" w14:textId="77777777" w:rsidTr="002D5C89">
        <w:trPr>
          <w:trHeight w:val="20"/>
        </w:trPr>
        <w:tc>
          <w:tcPr>
            <w:tcW w:w="3545" w:type="dxa"/>
            <w:vAlign w:val="center"/>
          </w:tcPr>
          <w:p w14:paraId="642A528A" w14:textId="77777777" w:rsidR="002D5C89" w:rsidRPr="002D5C89" w:rsidRDefault="002D5C89" w:rsidP="002D5C89">
            <w:pPr>
              <w:spacing w:after="0" w:line="240" w:lineRule="auto"/>
              <w:jc w:val="both"/>
            </w:pPr>
            <w:r w:rsidRPr="002D5C89">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46AD63F4" w14:textId="77777777" w:rsidR="002D5C89" w:rsidRPr="002D5C89" w:rsidRDefault="002D5C89" w:rsidP="002D5C89">
            <w:pPr>
              <w:spacing w:after="0" w:line="240" w:lineRule="auto"/>
              <w:jc w:val="both"/>
            </w:pPr>
            <w:r w:rsidRPr="002D5C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04E07018"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rPr>
                <w:bCs/>
              </w:rPr>
              <w:t>;</w:t>
            </w:r>
            <w:r w:rsidRPr="002D5C89">
              <w:t xml:space="preserve"> </w:t>
            </w:r>
          </w:p>
          <w:p w14:paraId="31390423"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73608E20"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5A39528A"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64206E25" w14:textId="77777777" w:rsidR="002D5C89" w:rsidRPr="002D5C89" w:rsidRDefault="002D5C89" w:rsidP="002D5C89">
            <w:pPr>
              <w:spacing w:after="0" w:line="240" w:lineRule="auto"/>
              <w:jc w:val="both"/>
            </w:pPr>
            <w:r w:rsidRPr="002D5C89">
              <w:t>максимальная высота строений, сооружений от уровня земли – 20 м;</w:t>
            </w:r>
          </w:p>
          <w:p w14:paraId="4B2E5E81"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4CEC4544"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bl>
    <w:p w14:paraId="11EAF959"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2D5C89" w14:paraId="1A8AEE02" w14:textId="77777777" w:rsidTr="00897BB5">
        <w:trPr>
          <w:trHeight w:val="20"/>
          <w:tblHeader/>
        </w:trPr>
        <w:tc>
          <w:tcPr>
            <w:tcW w:w="8931" w:type="dxa"/>
            <w:vAlign w:val="center"/>
          </w:tcPr>
          <w:p w14:paraId="7E6C93A2"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6662" w:type="dxa"/>
            <w:vAlign w:val="center"/>
          </w:tcPr>
          <w:p w14:paraId="2668B8EC"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4911002B" w14:textId="77777777" w:rsidTr="00897BB5">
        <w:trPr>
          <w:trHeight w:val="20"/>
        </w:trPr>
        <w:tc>
          <w:tcPr>
            <w:tcW w:w="8931" w:type="dxa"/>
            <w:vAlign w:val="center"/>
          </w:tcPr>
          <w:p w14:paraId="5ED98603"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9F6FF46"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3AC06A1"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9874567" w14:textId="77777777" w:rsidR="002D5C89" w:rsidRPr="002D5C89" w:rsidRDefault="002D5C89" w:rsidP="002D5C89">
            <w:pPr>
              <w:spacing w:after="0" w:line="240" w:lineRule="auto"/>
              <w:jc w:val="both"/>
            </w:pPr>
            <w:r w:rsidRPr="002D5C89">
              <w:t>- проезды общего пользования;</w:t>
            </w:r>
          </w:p>
          <w:p w14:paraId="457E3E15"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7209847" w14:textId="77777777" w:rsidR="002D5C89" w:rsidRPr="002D5C89" w:rsidRDefault="002D5C89" w:rsidP="002D5C89">
            <w:pPr>
              <w:spacing w:after="0" w:line="240" w:lineRule="auto"/>
              <w:jc w:val="both"/>
            </w:pPr>
            <w:r w:rsidRPr="002D5C89">
              <w:t>- благоустроенные, в том числе озелененные территории, детские площадки, площадки для отдыха, спортивных занятий;</w:t>
            </w:r>
          </w:p>
          <w:p w14:paraId="587E9DCE" w14:textId="77777777" w:rsidR="002D5C89" w:rsidRPr="002D5C89" w:rsidRDefault="002D5C89" w:rsidP="002D5C89">
            <w:pPr>
              <w:spacing w:after="0" w:line="240" w:lineRule="auto"/>
              <w:jc w:val="both"/>
            </w:pPr>
            <w:r w:rsidRPr="002D5C89">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C78C2A7"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 и выгула собак;</w:t>
            </w:r>
          </w:p>
          <w:p w14:paraId="0FD039D7"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4247B749"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544F3E9D" w14:textId="77777777" w:rsidR="002D5C89" w:rsidRPr="002D5C89" w:rsidRDefault="002D5C89" w:rsidP="002D5C89">
            <w:pPr>
              <w:spacing w:after="0" w:line="240" w:lineRule="auto"/>
              <w:jc w:val="both"/>
            </w:pPr>
            <w:r w:rsidRPr="002D5C89">
              <w:t>Минимальная/максимальная площадь земельных участков – 1 кв. м/</w:t>
            </w:r>
            <w:r w:rsidRPr="002D5C89">
              <w:rPr>
                <w:b/>
                <w:bCs/>
              </w:rPr>
              <w:t xml:space="preserve"> не подлежит установлению</w:t>
            </w:r>
            <w:r w:rsidRPr="002D5C89">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F21F7BB"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 xml:space="preserve"> не подлежит установлению</w:t>
            </w:r>
            <w:r w:rsidRPr="002D5C89">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529B3F3" w14:textId="77777777" w:rsidR="002D5C89" w:rsidRPr="002D5C89" w:rsidRDefault="002D5C89" w:rsidP="002D5C89">
            <w:pPr>
              <w:spacing w:after="0" w:line="240" w:lineRule="auto"/>
              <w:jc w:val="both"/>
            </w:pPr>
          </w:p>
          <w:p w14:paraId="3BE94439"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2D5C89">
              <w:rPr>
                <w:bCs/>
              </w:rPr>
              <w:t>;</w:t>
            </w:r>
          </w:p>
          <w:p w14:paraId="7EEB1B77" w14:textId="77777777" w:rsidR="002D5C89" w:rsidRPr="002D5C89" w:rsidRDefault="002D5C89" w:rsidP="002D5C89">
            <w:pPr>
              <w:spacing w:after="0" w:line="240" w:lineRule="auto"/>
              <w:jc w:val="both"/>
            </w:pPr>
          </w:p>
          <w:p w14:paraId="1C899F7D"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3D6AE647" w14:textId="756FDDD1" w:rsidR="002D5C89" w:rsidRPr="002D5C89" w:rsidRDefault="002D5C89" w:rsidP="00897BB5">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995FFCC"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4A8316BE"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и апартаментов – 10%.</w:t>
      </w:r>
    </w:p>
    <w:p w14:paraId="220C4480" w14:textId="77777777" w:rsidR="002D5C89" w:rsidRPr="002D5C89" w:rsidRDefault="002D5C89" w:rsidP="002D5C89">
      <w:pPr>
        <w:spacing w:after="0" w:line="240" w:lineRule="auto"/>
        <w:jc w:val="both"/>
      </w:pPr>
    </w:p>
    <w:p w14:paraId="4BACB54C"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3BB3F36F" w14:textId="77777777" w:rsidR="002D5C89" w:rsidRPr="002D5C89" w:rsidRDefault="002D5C89" w:rsidP="002D5C89">
      <w:pPr>
        <w:spacing w:after="0" w:line="240" w:lineRule="auto"/>
        <w:jc w:val="both"/>
      </w:pPr>
      <w:r w:rsidRPr="002D5C89">
        <w:t xml:space="preserve">1) от Пожарных депо – 10 м (15 м – для депо </w:t>
      </w:r>
      <w:r w:rsidRPr="002D5C89">
        <w:rPr>
          <w:lang w:val="en-US"/>
        </w:rPr>
        <w:t>I</w:t>
      </w:r>
      <w:r w:rsidRPr="002D5C89">
        <w:t xml:space="preserve"> типа);</w:t>
      </w:r>
    </w:p>
    <w:p w14:paraId="018EC677" w14:textId="77777777" w:rsidR="002D5C89" w:rsidRPr="002D5C89" w:rsidRDefault="002D5C89" w:rsidP="002D5C89">
      <w:pPr>
        <w:spacing w:after="0" w:line="240" w:lineRule="auto"/>
        <w:jc w:val="both"/>
      </w:pPr>
      <w:r w:rsidRPr="002D5C89">
        <w:t>2) улиц, от жилых и общественных зданий  – 5 м;</w:t>
      </w:r>
    </w:p>
    <w:p w14:paraId="5D606E3D" w14:textId="77777777" w:rsidR="002D5C89" w:rsidRPr="002D5C89" w:rsidRDefault="002D5C89" w:rsidP="002D5C89">
      <w:pPr>
        <w:spacing w:after="0" w:line="240" w:lineRule="auto"/>
        <w:jc w:val="both"/>
      </w:pPr>
      <w:r w:rsidRPr="002D5C89">
        <w:t>3) проездов, от жилых и общественных зданий – 3 м;</w:t>
      </w:r>
    </w:p>
    <w:p w14:paraId="5771FE0A" w14:textId="77777777" w:rsidR="002D5C89" w:rsidRPr="002D5C89" w:rsidRDefault="002D5C89" w:rsidP="002D5C89">
      <w:pPr>
        <w:spacing w:after="0" w:line="240" w:lineRule="auto"/>
        <w:jc w:val="both"/>
      </w:pPr>
      <w:r w:rsidRPr="002D5C89">
        <w:t>4) от остальных зданий и сооружений – 5 м.</w:t>
      </w:r>
    </w:p>
    <w:p w14:paraId="4B2BAFCE" w14:textId="77777777" w:rsidR="002D5C89" w:rsidRPr="002D5C89" w:rsidRDefault="002D5C89" w:rsidP="002D5C89">
      <w:pPr>
        <w:spacing w:after="0" w:line="240" w:lineRule="auto"/>
        <w:jc w:val="both"/>
      </w:pPr>
    </w:p>
    <w:p w14:paraId="66045A6F" w14:textId="77777777" w:rsidR="002D5C89" w:rsidRPr="002D5C89" w:rsidRDefault="002D5C89" w:rsidP="002D5C89">
      <w:pPr>
        <w:spacing w:after="0" w:line="240" w:lineRule="auto"/>
        <w:jc w:val="both"/>
      </w:pPr>
      <w:r w:rsidRPr="002D5C89">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00E440B" w14:textId="77777777" w:rsidR="002D5C89" w:rsidRPr="002D5C89" w:rsidRDefault="002D5C89" w:rsidP="002D5C89">
      <w:pPr>
        <w:spacing w:after="0" w:line="240" w:lineRule="auto"/>
        <w:jc w:val="both"/>
      </w:pPr>
      <w:r w:rsidRPr="002D5C89">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E552D2A" w14:textId="77777777" w:rsidR="002D5C89" w:rsidRPr="002D5C89" w:rsidRDefault="002D5C89" w:rsidP="002D5C89">
      <w:pPr>
        <w:spacing w:after="0" w:line="240" w:lineRule="auto"/>
        <w:jc w:val="both"/>
      </w:pPr>
      <w:r w:rsidRPr="002D5C89">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4B295ED" w14:textId="77777777" w:rsidR="002D5C89" w:rsidRPr="002D5C89" w:rsidRDefault="002D5C89" w:rsidP="002D5C89">
      <w:pPr>
        <w:spacing w:after="0" w:line="240" w:lineRule="auto"/>
        <w:jc w:val="both"/>
      </w:pPr>
      <w:r w:rsidRPr="002D5C89">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22E6DA1" w14:textId="77777777" w:rsidR="002D5C89" w:rsidRPr="002D5C89" w:rsidRDefault="002D5C89" w:rsidP="002D5C89">
      <w:pPr>
        <w:spacing w:after="0" w:line="240" w:lineRule="auto"/>
        <w:jc w:val="both"/>
      </w:pPr>
    </w:p>
    <w:p w14:paraId="0A308CBD" w14:textId="77777777" w:rsidR="002D5C89" w:rsidRPr="002D5C89" w:rsidRDefault="002D5C89" w:rsidP="002D5C89">
      <w:pPr>
        <w:spacing w:after="0" w:line="240" w:lineRule="auto"/>
        <w:jc w:val="both"/>
      </w:pPr>
      <w:r w:rsidRPr="002D5C89">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393DA92" w14:textId="77777777" w:rsidR="002D5C89" w:rsidRPr="002D5C89" w:rsidRDefault="002D5C89" w:rsidP="002D5C89">
      <w:pPr>
        <w:spacing w:after="0" w:line="240" w:lineRule="auto"/>
        <w:jc w:val="both"/>
      </w:pPr>
      <w:r w:rsidRPr="002D5C89">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A34D773" w14:textId="77777777" w:rsidR="002D5C89" w:rsidRPr="002D5C89" w:rsidRDefault="002D5C89" w:rsidP="002D5C89">
      <w:pPr>
        <w:spacing w:after="0" w:line="240" w:lineRule="auto"/>
        <w:jc w:val="both"/>
      </w:pPr>
    </w:p>
    <w:p w14:paraId="383A2A66" w14:textId="77777777" w:rsidR="002D5C89" w:rsidRPr="002D5C89" w:rsidRDefault="002D5C89" w:rsidP="002D5C89">
      <w:pPr>
        <w:spacing w:after="0" w:line="240" w:lineRule="auto"/>
        <w:jc w:val="both"/>
        <w:rPr>
          <w:b/>
        </w:rPr>
      </w:pPr>
      <w:r w:rsidRPr="002D5C89">
        <w:rPr>
          <w:b/>
        </w:rPr>
        <w:t>Примечание общее.</w:t>
      </w:r>
    </w:p>
    <w:p w14:paraId="2A7959CE"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C770A02"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C79DDB"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DFFBE0F"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72B4E0B"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335DDAEE"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2A4BB9F"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74BE9076"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B8E691" w14:textId="77777777" w:rsidR="002D5C89" w:rsidRPr="002D5C89" w:rsidRDefault="002D5C89" w:rsidP="002D5C89">
      <w:pPr>
        <w:spacing w:after="0" w:line="240" w:lineRule="auto"/>
        <w:jc w:val="both"/>
      </w:pPr>
      <w:r w:rsidRPr="002D5C89">
        <w:t>- в границах территорий общего пользования;</w:t>
      </w:r>
    </w:p>
    <w:p w14:paraId="49723180"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3CE1D9C3"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F6BD4A6" w14:textId="4B1C2FC0" w:rsidR="002D5C89" w:rsidRPr="002D5C89" w:rsidRDefault="002D5C89" w:rsidP="002D5C89">
      <w:pPr>
        <w:spacing w:after="0" w:line="240" w:lineRule="auto"/>
        <w:jc w:val="both"/>
      </w:pPr>
      <w:r w:rsidRPr="002D5C89">
        <w:t>Размещение зданий, строений и сооружений возможно при</w:t>
      </w:r>
      <w:r w:rsidR="00D471C2">
        <w:t xml:space="preserve"> соблюдении требований статей 48 и 52</w:t>
      </w:r>
      <w:r w:rsidRPr="002D5C89">
        <w:t xml:space="preserve"> настоящих Правил. </w:t>
      </w:r>
    </w:p>
    <w:p w14:paraId="26C9B0BC" w14:textId="77777777" w:rsidR="002D5C89" w:rsidRPr="002D5C89" w:rsidRDefault="002D5C89" w:rsidP="002D5C89">
      <w:pPr>
        <w:spacing w:after="0" w:line="240" w:lineRule="auto"/>
        <w:jc w:val="both"/>
      </w:pPr>
    </w:p>
    <w:p w14:paraId="228DDA44" w14:textId="77777777" w:rsidR="002D5C89" w:rsidRPr="002D5C89" w:rsidRDefault="002D5C89" w:rsidP="00897BB5">
      <w:pPr>
        <w:pStyle w:val="6"/>
      </w:pPr>
      <w:bookmarkStart w:id="121" w:name="_Toc124859451"/>
      <w:bookmarkStart w:id="122" w:name="_Toc158625269"/>
      <w:r w:rsidRPr="002D5C89">
        <w:t>ТОД-4. Зона объектов физической культуры и спорта.</w:t>
      </w:r>
      <w:bookmarkEnd w:id="121"/>
      <w:bookmarkEnd w:id="122"/>
    </w:p>
    <w:p w14:paraId="36FB1E7F" w14:textId="77777777" w:rsidR="002D5C89" w:rsidRPr="002D5C89" w:rsidRDefault="002D5C89" w:rsidP="002D5C89">
      <w:pPr>
        <w:spacing w:after="0" w:line="240" w:lineRule="auto"/>
        <w:jc w:val="both"/>
        <w:rPr>
          <w:i/>
          <w:iCs/>
        </w:rPr>
      </w:pPr>
      <w:r w:rsidRPr="002D5C89">
        <w:rPr>
          <w:i/>
          <w:iCs/>
        </w:rPr>
        <w:t>Зона предназначена для размещения объектов</w:t>
      </w:r>
      <w:r w:rsidRPr="002D5C89">
        <w:rPr>
          <w:i/>
        </w:rPr>
        <w:t xml:space="preserve"> для занятий физкультуры и спорта</w:t>
      </w:r>
      <w:r w:rsidRPr="002D5C89">
        <w:rPr>
          <w:i/>
          <w:iCs/>
        </w:rPr>
        <w:t>.</w:t>
      </w:r>
    </w:p>
    <w:p w14:paraId="2332D6DB" w14:textId="77777777" w:rsidR="002D5C89" w:rsidRPr="002D5C89" w:rsidRDefault="002D5C89" w:rsidP="002D5C89">
      <w:pPr>
        <w:spacing w:after="0" w:line="240" w:lineRule="auto"/>
        <w:jc w:val="both"/>
        <w:rPr>
          <w:b/>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5529"/>
        <w:gridCol w:w="6945"/>
      </w:tblGrid>
      <w:tr w:rsidR="002D5C89" w:rsidRPr="002D5C89" w14:paraId="1848A3A0" w14:textId="77777777" w:rsidTr="008D7EA7">
        <w:trPr>
          <w:trHeight w:val="20"/>
          <w:tblHeader/>
        </w:trPr>
        <w:tc>
          <w:tcPr>
            <w:tcW w:w="3119" w:type="dxa"/>
            <w:vAlign w:val="center"/>
          </w:tcPr>
          <w:p w14:paraId="70696101"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529" w:type="dxa"/>
            <w:vAlign w:val="center"/>
          </w:tcPr>
          <w:p w14:paraId="15BB4E37"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945" w:type="dxa"/>
            <w:vAlign w:val="center"/>
          </w:tcPr>
          <w:p w14:paraId="4DB4485B"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7F1C5611" w14:textId="77777777" w:rsidTr="008D7EA7">
        <w:trPr>
          <w:trHeight w:val="20"/>
        </w:trPr>
        <w:tc>
          <w:tcPr>
            <w:tcW w:w="3119" w:type="dxa"/>
            <w:shd w:val="clear" w:color="auto" w:fill="auto"/>
            <w:vAlign w:val="center"/>
          </w:tcPr>
          <w:p w14:paraId="35B9FF6D" w14:textId="77777777" w:rsidR="002D5C89" w:rsidRPr="002D5C89" w:rsidRDefault="002D5C89" w:rsidP="002D5C89">
            <w:pPr>
              <w:spacing w:after="0" w:line="240" w:lineRule="auto"/>
              <w:jc w:val="both"/>
            </w:pPr>
            <w:r w:rsidRPr="002D5C89">
              <w:t>[5.1.1] – Обеспечение спортивно-зрелищных мероприятий</w:t>
            </w:r>
          </w:p>
        </w:tc>
        <w:tc>
          <w:tcPr>
            <w:tcW w:w="5529" w:type="dxa"/>
            <w:shd w:val="clear" w:color="auto" w:fill="auto"/>
            <w:vAlign w:val="center"/>
          </w:tcPr>
          <w:p w14:paraId="3B88CB52" w14:textId="77777777" w:rsidR="002D5C89" w:rsidRPr="002D5C89" w:rsidRDefault="002D5C89" w:rsidP="002D5C89">
            <w:pPr>
              <w:spacing w:after="0" w:line="240" w:lineRule="auto"/>
              <w:jc w:val="both"/>
            </w:pPr>
            <w:r w:rsidRPr="002D5C89">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945" w:type="dxa"/>
            <w:shd w:val="clear" w:color="auto" w:fill="auto"/>
            <w:vAlign w:val="center"/>
          </w:tcPr>
          <w:p w14:paraId="09ECD0A6" w14:textId="77777777" w:rsidR="002D5C89" w:rsidRPr="002D5C89" w:rsidRDefault="002D5C89" w:rsidP="002D5C89">
            <w:pPr>
              <w:spacing w:after="0" w:line="240" w:lineRule="auto"/>
              <w:jc w:val="both"/>
            </w:pPr>
            <w:r w:rsidRPr="002D5C89">
              <w:t>минимальная/максимальная площадь земельных участков – 1000 кв. м/</w:t>
            </w:r>
            <w:r w:rsidRPr="002D5C89">
              <w:rPr>
                <w:b/>
                <w:bCs/>
              </w:rPr>
              <w:t>не подлежит установлению</w:t>
            </w:r>
            <w:r w:rsidRPr="002D5C89">
              <w:rPr>
                <w:bCs/>
              </w:rPr>
              <w:t>;</w:t>
            </w:r>
          </w:p>
          <w:p w14:paraId="5D0D2B32"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50 м;</w:t>
            </w:r>
          </w:p>
          <w:p w14:paraId="5D3F1486"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58034014"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0FBE3295" w14:textId="77777777" w:rsidR="002D5C89" w:rsidRPr="002D5C89" w:rsidRDefault="002D5C89" w:rsidP="002D5C89">
            <w:pPr>
              <w:spacing w:after="0" w:line="240" w:lineRule="auto"/>
              <w:jc w:val="both"/>
              <w:rPr>
                <w:bCs/>
              </w:rPr>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0EA74683"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4248D4E6"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0F83E40B" w14:textId="77777777" w:rsidTr="008D7EA7">
        <w:trPr>
          <w:trHeight w:val="20"/>
        </w:trPr>
        <w:tc>
          <w:tcPr>
            <w:tcW w:w="3119" w:type="dxa"/>
            <w:shd w:val="clear" w:color="auto" w:fill="auto"/>
            <w:vAlign w:val="center"/>
          </w:tcPr>
          <w:p w14:paraId="7D1EB432" w14:textId="77777777" w:rsidR="002D5C89" w:rsidRPr="002D5C89" w:rsidRDefault="002D5C89" w:rsidP="002D5C89">
            <w:pPr>
              <w:spacing w:after="0" w:line="240" w:lineRule="auto"/>
              <w:jc w:val="both"/>
            </w:pPr>
            <w:r w:rsidRPr="002D5C89">
              <w:t>[5.1.2] – Обеспечение занятий спортом в помещениях</w:t>
            </w:r>
          </w:p>
        </w:tc>
        <w:tc>
          <w:tcPr>
            <w:tcW w:w="5529" w:type="dxa"/>
            <w:shd w:val="clear" w:color="auto" w:fill="auto"/>
            <w:vAlign w:val="center"/>
          </w:tcPr>
          <w:p w14:paraId="1DF3E345" w14:textId="77777777" w:rsidR="002D5C89" w:rsidRPr="002D5C89" w:rsidRDefault="002D5C89" w:rsidP="002D5C89">
            <w:pPr>
              <w:spacing w:after="0" w:line="240" w:lineRule="auto"/>
              <w:jc w:val="both"/>
            </w:pPr>
            <w:r w:rsidRPr="002D5C89">
              <w:t>Размещение спортивных клубов, спортивных залов, бассейнов, физкультурно-оздоровительных комплексов в зданиях и сооружениях</w:t>
            </w:r>
          </w:p>
        </w:tc>
        <w:tc>
          <w:tcPr>
            <w:tcW w:w="6945" w:type="dxa"/>
            <w:shd w:val="clear" w:color="auto" w:fill="auto"/>
            <w:vAlign w:val="center"/>
          </w:tcPr>
          <w:p w14:paraId="30628058" w14:textId="77777777" w:rsidR="002D5C89" w:rsidRPr="002D5C89" w:rsidRDefault="002D5C89" w:rsidP="002D5C89">
            <w:pPr>
              <w:spacing w:after="0" w:line="240" w:lineRule="auto"/>
              <w:jc w:val="both"/>
            </w:pPr>
            <w:r w:rsidRPr="002D5C89">
              <w:t>минимальная/максимальная площадь земельных участков – 50 кв. м/</w:t>
            </w:r>
            <w:r w:rsidRPr="002D5C89">
              <w:rPr>
                <w:b/>
                <w:bCs/>
              </w:rPr>
              <w:t>не подлежит установлению</w:t>
            </w:r>
            <w:r w:rsidRPr="002D5C89">
              <w:rPr>
                <w:bCs/>
              </w:rPr>
              <w:t>;</w:t>
            </w:r>
          </w:p>
          <w:p w14:paraId="4DE2853D"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061E43C4"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521A5812"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57B18846" w14:textId="77777777" w:rsidR="002D5C89" w:rsidRPr="002D5C89" w:rsidRDefault="002D5C89" w:rsidP="002D5C89">
            <w:pPr>
              <w:spacing w:after="0" w:line="240" w:lineRule="auto"/>
              <w:jc w:val="both"/>
              <w:rPr>
                <w:bCs/>
              </w:rPr>
            </w:pPr>
            <w:r w:rsidRPr="002D5C89">
              <w:t xml:space="preserve">максимальная высота строений, сооружений от уровня земли – </w:t>
            </w:r>
            <w:r w:rsidRPr="002D5C89">
              <w:rPr>
                <w:bCs/>
              </w:rPr>
              <w:t>15м;</w:t>
            </w:r>
          </w:p>
          <w:p w14:paraId="50C5C82F"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4E9D9C59"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4F239CDE" w14:textId="77777777" w:rsidTr="008D7EA7">
        <w:trPr>
          <w:trHeight w:val="20"/>
        </w:trPr>
        <w:tc>
          <w:tcPr>
            <w:tcW w:w="3119" w:type="dxa"/>
            <w:shd w:val="clear" w:color="auto" w:fill="auto"/>
            <w:vAlign w:val="center"/>
          </w:tcPr>
          <w:p w14:paraId="51D02814" w14:textId="77777777" w:rsidR="002D5C89" w:rsidRPr="002D5C89" w:rsidRDefault="002D5C89" w:rsidP="002D5C89">
            <w:pPr>
              <w:spacing w:after="0" w:line="240" w:lineRule="auto"/>
              <w:jc w:val="both"/>
            </w:pPr>
            <w:r w:rsidRPr="002D5C89">
              <w:t>[5.1.3] – Площадки для занятий спортом</w:t>
            </w:r>
          </w:p>
        </w:tc>
        <w:tc>
          <w:tcPr>
            <w:tcW w:w="5529" w:type="dxa"/>
            <w:shd w:val="clear" w:color="auto" w:fill="auto"/>
            <w:vAlign w:val="center"/>
          </w:tcPr>
          <w:p w14:paraId="399E55F1" w14:textId="77777777" w:rsidR="002D5C89" w:rsidRPr="002D5C89" w:rsidRDefault="002D5C89" w:rsidP="002D5C89">
            <w:pPr>
              <w:spacing w:after="0" w:line="240" w:lineRule="auto"/>
              <w:jc w:val="both"/>
            </w:pPr>
            <w:r w:rsidRPr="002D5C89">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945" w:type="dxa"/>
            <w:shd w:val="clear" w:color="auto" w:fill="auto"/>
            <w:vAlign w:val="center"/>
          </w:tcPr>
          <w:p w14:paraId="0A53CDC1" w14:textId="77777777" w:rsidR="002D5C89" w:rsidRPr="002D5C89" w:rsidRDefault="002D5C89" w:rsidP="002D5C89">
            <w:pPr>
              <w:spacing w:after="0" w:line="240" w:lineRule="auto"/>
              <w:jc w:val="both"/>
            </w:pPr>
            <w:r w:rsidRPr="002D5C89">
              <w:t>минимальная/максимальная площадь земельных участков – 50 кв. м/</w:t>
            </w:r>
            <w:r w:rsidRPr="002D5C89">
              <w:rPr>
                <w:b/>
                <w:bCs/>
              </w:rPr>
              <w:t>не подлежит установлению</w:t>
            </w:r>
            <w:r w:rsidRPr="002D5C89">
              <w:rPr>
                <w:bCs/>
              </w:rPr>
              <w:t>;</w:t>
            </w:r>
          </w:p>
          <w:p w14:paraId="4C09185D"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13F88AEB"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40F618C3" w14:textId="77777777" w:rsidR="002D5C89" w:rsidRPr="002D5C89" w:rsidRDefault="002D5C89" w:rsidP="002D5C89">
            <w:pPr>
              <w:spacing w:after="0" w:line="240" w:lineRule="auto"/>
              <w:jc w:val="both"/>
              <w:rPr>
                <w:bCs/>
              </w:rPr>
            </w:pPr>
            <w:r w:rsidRPr="002D5C89">
              <w:t xml:space="preserve">максимальная высота строений, сооружений от уровня земли – </w:t>
            </w:r>
            <w:r w:rsidRPr="002D5C89">
              <w:rPr>
                <w:bCs/>
              </w:rPr>
              <w:t>10 м;</w:t>
            </w:r>
          </w:p>
          <w:p w14:paraId="3C20BDF1"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90%.</w:t>
            </w:r>
          </w:p>
        </w:tc>
      </w:tr>
      <w:tr w:rsidR="002D5C89" w:rsidRPr="002D5C89" w14:paraId="2F127FEF" w14:textId="77777777" w:rsidTr="008D7EA7">
        <w:trPr>
          <w:trHeight w:val="20"/>
        </w:trPr>
        <w:tc>
          <w:tcPr>
            <w:tcW w:w="3119" w:type="dxa"/>
            <w:shd w:val="clear" w:color="auto" w:fill="auto"/>
            <w:vAlign w:val="center"/>
          </w:tcPr>
          <w:p w14:paraId="2445D415" w14:textId="77777777" w:rsidR="002D5C89" w:rsidRPr="002D5C89" w:rsidRDefault="002D5C89" w:rsidP="002D5C89">
            <w:pPr>
              <w:spacing w:after="0" w:line="240" w:lineRule="auto"/>
              <w:jc w:val="both"/>
            </w:pPr>
            <w:r w:rsidRPr="002D5C89">
              <w:t>[5.1.4] – Оборудованные площадки для занятий спортом</w:t>
            </w:r>
          </w:p>
        </w:tc>
        <w:tc>
          <w:tcPr>
            <w:tcW w:w="5529" w:type="dxa"/>
            <w:shd w:val="clear" w:color="auto" w:fill="auto"/>
            <w:vAlign w:val="center"/>
          </w:tcPr>
          <w:p w14:paraId="25E5DE88" w14:textId="77777777" w:rsidR="002D5C89" w:rsidRPr="002D5C89" w:rsidRDefault="002D5C89" w:rsidP="002D5C89">
            <w:pPr>
              <w:spacing w:after="0" w:line="240" w:lineRule="auto"/>
              <w:jc w:val="both"/>
            </w:pPr>
            <w:r w:rsidRPr="002D5C89">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945" w:type="dxa"/>
            <w:shd w:val="clear" w:color="auto" w:fill="auto"/>
            <w:vAlign w:val="center"/>
          </w:tcPr>
          <w:p w14:paraId="7E96C405" w14:textId="77777777" w:rsidR="002D5C89" w:rsidRPr="002D5C89" w:rsidRDefault="002D5C89" w:rsidP="002D5C89">
            <w:pPr>
              <w:spacing w:after="0" w:line="240" w:lineRule="auto"/>
              <w:jc w:val="both"/>
            </w:pPr>
            <w:r w:rsidRPr="002D5C89">
              <w:t>минимальная/максимальная площадь земельных участков – 50 кв. м/</w:t>
            </w:r>
            <w:r w:rsidRPr="002D5C89">
              <w:rPr>
                <w:b/>
                <w:bCs/>
              </w:rPr>
              <w:t>не подлежит установлению</w:t>
            </w:r>
            <w:r w:rsidRPr="002D5C89">
              <w:rPr>
                <w:bCs/>
              </w:rPr>
              <w:t>;</w:t>
            </w:r>
          </w:p>
          <w:p w14:paraId="78EAF1FE"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685298FA"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43C3AAD4"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2 этажа; </w:t>
            </w:r>
          </w:p>
          <w:p w14:paraId="447D5218" w14:textId="77777777" w:rsidR="002D5C89" w:rsidRPr="002D5C89" w:rsidRDefault="002D5C89" w:rsidP="002D5C89">
            <w:pPr>
              <w:spacing w:after="0" w:line="240" w:lineRule="auto"/>
              <w:jc w:val="both"/>
              <w:rPr>
                <w:bCs/>
              </w:rPr>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16C33CB6"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5AFCCB5C"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5DA623CE" w14:textId="77777777" w:rsidTr="008D7EA7">
        <w:trPr>
          <w:trHeight w:val="20"/>
        </w:trPr>
        <w:tc>
          <w:tcPr>
            <w:tcW w:w="3119" w:type="dxa"/>
            <w:shd w:val="clear" w:color="auto" w:fill="auto"/>
            <w:vAlign w:val="center"/>
          </w:tcPr>
          <w:p w14:paraId="73C2C2CC" w14:textId="77777777" w:rsidR="002D5C89" w:rsidRPr="002D5C89" w:rsidRDefault="002D5C89" w:rsidP="002D5C89">
            <w:pPr>
              <w:spacing w:after="0" w:line="240" w:lineRule="auto"/>
              <w:jc w:val="both"/>
            </w:pPr>
            <w:r w:rsidRPr="002D5C89">
              <w:t>[5.1.7] – Спортивные базы</w:t>
            </w:r>
          </w:p>
        </w:tc>
        <w:tc>
          <w:tcPr>
            <w:tcW w:w="5529" w:type="dxa"/>
            <w:shd w:val="clear" w:color="auto" w:fill="auto"/>
            <w:vAlign w:val="center"/>
          </w:tcPr>
          <w:p w14:paraId="11B7F72F" w14:textId="77777777" w:rsidR="002D5C89" w:rsidRPr="002D5C89" w:rsidRDefault="002D5C89" w:rsidP="002D5C89">
            <w:pPr>
              <w:spacing w:after="0" w:line="240" w:lineRule="auto"/>
              <w:jc w:val="both"/>
            </w:pPr>
            <w:r w:rsidRPr="002D5C89">
              <w:t>Размещение спортивных баз и лагерей, в которых осуществляется спортивная подготовка длительно проживающих в них лиц</w:t>
            </w:r>
          </w:p>
        </w:tc>
        <w:tc>
          <w:tcPr>
            <w:tcW w:w="6945" w:type="dxa"/>
            <w:shd w:val="clear" w:color="auto" w:fill="auto"/>
            <w:vAlign w:val="center"/>
          </w:tcPr>
          <w:p w14:paraId="59928F47" w14:textId="77777777" w:rsidR="002D5C89" w:rsidRPr="002D5C89" w:rsidRDefault="002D5C89" w:rsidP="002D5C89">
            <w:pPr>
              <w:spacing w:after="0" w:line="240" w:lineRule="auto"/>
              <w:jc w:val="both"/>
            </w:pPr>
            <w:r w:rsidRPr="002D5C89">
              <w:t>минимальная/максимальная площадь земельных участков – 50 кв. м/</w:t>
            </w:r>
            <w:r w:rsidRPr="002D5C89">
              <w:rPr>
                <w:b/>
                <w:bCs/>
              </w:rPr>
              <w:t>не подлежит установлению</w:t>
            </w:r>
            <w:r w:rsidRPr="002D5C89">
              <w:rPr>
                <w:bCs/>
              </w:rPr>
              <w:t>;</w:t>
            </w:r>
          </w:p>
          <w:p w14:paraId="668F8263"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10 м;</w:t>
            </w:r>
          </w:p>
          <w:p w14:paraId="2A8A09E0"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0CA99E29"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2 этажа; </w:t>
            </w:r>
          </w:p>
          <w:p w14:paraId="62253ED1" w14:textId="77777777" w:rsidR="002D5C89" w:rsidRPr="002D5C89" w:rsidRDefault="002D5C89" w:rsidP="002D5C89">
            <w:pPr>
              <w:spacing w:after="0" w:line="240" w:lineRule="auto"/>
              <w:jc w:val="both"/>
              <w:rPr>
                <w:bCs/>
              </w:rPr>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49E7D368"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tc>
      </w:tr>
      <w:tr w:rsidR="002D5C89" w:rsidRPr="002D5C89" w14:paraId="0E1BA9BE" w14:textId="77777777" w:rsidTr="008D7EA7">
        <w:trPr>
          <w:trHeight w:val="20"/>
        </w:trPr>
        <w:tc>
          <w:tcPr>
            <w:tcW w:w="3119" w:type="dxa"/>
            <w:vAlign w:val="center"/>
          </w:tcPr>
          <w:p w14:paraId="49B88CAC" w14:textId="77777777" w:rsidR="002D5C89" w:rsidRPr="002D5C89" w:rsidRDefault="002D5C89" w:rsidP="002D5C89">
            <w:pPr>
              <w:spacing w:after="0" w:line="240" w:lineRule="auto"/>
              <w:jc w:val="both"/>
            </w:pPr>
            <w:r w:rsidRPr="002D5C89">
              <w:t xml:space="preserve">[4.9.2] – Стоянка транспортных средств </w:t>
            </w:r>
          </w:p>
        </w:tc>
        <w:tc>
          <w:tcPr>
            <w:tcW w:w="5529" w:type="dxa"/>
            <w:tcBorders>
              <w:top w:val="single" w:sz="4" w:space="0" w:color="auto"/>
              <w:left w:val="single" w:sz="4" w:space="0" w:color="auto"/>
              <w:bottom w:val="single" w:sz="4" w:space="0" w:color="auto"/>
              <w:right w:val="single" w:sz="4" w:space="0" w:color="auto"/>
            </w:tcBorders>
          </w:tcPr>
          <w:p w14:paraId="47F97F78" w14:textId="77777777" w:rsidR="002D5C89" w:rsidRPr="002D5C89" w:rsidRDefault="002D5C89" w:rsidP="002D5C89">
            <w:pPr>
              <w:spacing w:after="0" w:line="240" w:lineRule="auto"/>
              <w:jc w:val="both"/>
            </w:pPr>
            <w:r w:rsidRPr="002D5C89">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945" w:type="dxa"/>
            <w:tcBorders>
              <w:top w:val="single" w:sz="4" w:space="0" w:color="auto"/>
              <w:left w:val="single" w:sz="4" w:space="0" w:color="auto"/>
              <w:bottom w:val="single" w:sz="4" w:space="0" w:color="auto"/>
              <w:right w:val="single" w:sz="4" w:space="0" w:color="auto"/>
            </w:tcBorders>
          </w:tcPr>
          <w:p w14:paraId="499C0864"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01FAD074" w14:textId="77777777" w:rsidR="002D5C89" w:rsidRPr="002D5C89" w:rsidRDefault="002D5C89" w:rsidP="002D5C89">
            <w:pPr>
              <w:spacing w:after="0" w:line="240" w:lineRule="auto"/>
              <w:jc w:val="both"/>
            </w:pPr>
            <w:r w:rsidRPr="002D5C89">
              <w:t>Без права размещения объектов капитального строительства.</w:t>
            </w:r>
          </w:p>
        </w:tc>
      </w:tr>
      <w:tr w:rsidR="002D5C89" w:rsidRPr="002D5C89" w14:paraId="1A50E87E" w14:textId="77777777" w:rsidTr="008D7EA7">
        <w:trPr>
          <w:trHeight w:val="20"/>
        </w:trPr>
        <w:tc>
          <w:tcPr>
            <w:tcW w:w="3119" w:type="dxa"/>
            <w:shd w:val="clear" w:color="auto" w:fill="auto"/>
            <w:vAlign w:val="center"/>
          </w:tcPr>
          <w:p w14:paraId="564B88F5" w14:textId="77777777" w:rsidR="002D5C89" w:rsidRPr="002D5C89" w:rsidRDefault="002D5C89" w:rsidP="002D5C89">
            <w:pPr>
              <w:spacing w:after="0" w:line="240" w:lineRule="auto"/>
              <w:jc w:val="both"/>
            </w:pPr>
            <w:r w:rsidRPr="002D5C89">
              <w:t>[12.0.1] – Улично-дорожная сеть</w:t>
            </w:r>
          </w:p>
        </w:tc>
        <w:tc>
          <w:tcPr>
            <w:tcW w:w="5529" w:type="dxa"/>
            <w:shd w:val="clear" w:color="auto" w:fill="auto"/>
            <w:vAlign w:val="center"/>
          </w:tcPr>
          <w:p w14:paraId="2AD212EB"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82C9B22" w14:textId="77777777" w:rsidR="002D5C89" w:rsidRPr="002D5C89" w:rsidRDefault="002D5C89" w:rsidP="002D5C89">
            <w:pPr>
              <w:spacing w:after="0" w:line="240" w:lineRule="auto"/>
              <w:jc w:val="both"/>
            </w:pPr>
            <w:r w:rsidRPr="002D5C89">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945" w:type="dxa"/>
            <w:vMerge w:val="restart"/>
            <w:shd w:val="clear" w:color="auto" w:fill="auto"/>
            <w:vAlign w:val="center"/>
          </w:tcPr>
          <w:p w14:paraId="4248586B"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 м/</w:t>
            </w:r>
            <w:r w:rsidRPr="002D5C89">
              <w:rPr>
                <w:b/>
                <w:bCs/>
              </w:rPr>
              <w:t>не подлежит установлению</w:t>
            </w:r>
          </w:p>
          <w:p w14:paraId="6C74DE61" w14:textId="77777777" w:rsidR="002D5C89" w:rsidRPr="002D5C89" w:rsidRDefault="002D5C89" w:rsidP="002D5C89">
            <w:pPr>
              <w:spacing w:after="0" w:line="240" w:lineRule="auto"/>
              <w:jc w:val="both"/>
            </w:pPr>
            <w:r w:rsidRPr="002D5C89">
              <w:t>предельные параметры разрешенного строительства, реконструкции объектов капитального строительства не подлежат установлению</w:t>
            </w:r>
          </w:p>
          <w:p w14:paraId="5A842373"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7317E2F4" w14:textId="77777777" w:rsidTr="008D7EA7">
        <w:trPr>
          <w:trHeight w:val="20"/>
        </w:trPr>
        <w:tc>
          <w:tcPr>
            <w:tcW w:w="3119" w:type="dxa"/>
            <w:shd w:val="clear" w:color="auto" w:fill="auto"/>
            <w:vAlign w:val="center"/>
          </w:tcPr>
          <w:p w14:paraId="2CF3EAF6" w14:textId="77777777" w:rsidR="002D5C89" w:rsidRPr="002D5C89" w:rsidRDefault="002D5C89" w:rsidP="002D5C89">
            <w:pPr>
              <w:spacing w:after="0" w:line="240" w:lineRule="auto"/>
              <w:jc w:val="both"/>
            </w:pPr>
            <w:r w:rsidRPr="002D5C89">
              <w:t>[12.0.2] – Благоустройство территории</w:t>
            </w:r>
          </w:p>
        </w:tc>
        <w:tc>
          <w:tcPr>
            <w:tcW w:w="5529" w:type="dxa"/>
            <w:shd w:val="clear" w:color="auto" w:fill="auto"/>
            <w:vAlign w:val="center"/>
          </w:tcPr>
          <w:p w14:paraId="2489BA42"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945" w:type="dxa"/>
            <w:vMerge/>
            <w:shd w:val="clear" w:color="auto" w:fill="auto"/>
            <w:vAlign w:val="center"/>
          </w:tcPr>
          <w:p w14:paraId="52BB361D" w14:textId="77777777" w:rsidR="002D5C89" w:rsidRPr="002D5C89" w:rsidRDefault="002D5C89" w:rsidP="002D5C89">
            <w:pPr>
              <w:spacing w:after="0" w:line="240" w:lineRule="auto"/>
              <w:jc w:val="both"/>
            </w:pPr>
          </w:p>
        </w:tc>
      </w:tr>
    </w:tbl>
    <w:p w14:paraId="74349D48"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3F42F0C2" w14:textId="77777777" w:rsidTr="002D5C89">
        <w:trPr>
          <w:trHeight w:val="20"/>
          <w:tblHeader/>
        </w:trPr>
        <w:tc>
          <w:tcPr>
            <w:tcW w:w="3545" w:type="dxa"/>
            <w:vAlign w:val="center"/>
          </w:tcPr>
          <w:p w14:paraId="2182BF94"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2FFC6450"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00A118D9"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7BD4456A" w14:textId="77777777" w:rsidTr="002D5C89">
        <w:trPr>
          <w:trHeight w:val="20"/>
        </w:trPr>
        <w:tc>
          <w:tcPr>
            <w:tcW w:w="3545" w:type="dxa"/>
            <w:vAlign w:val="center"/>
          </w:tcPr>
          <w:p w14:paraId="061B179A" w14:textId="77777777" w:rsidR="002D5C89" w:rsidRPr="002D5C89" w:rsidRDefault="002D5C89" w:rsidP="002D5C89">
            <w:pPr>
              <w:spacing w:after="0" w:line="240" w:lineRule="auto"/>
              <w:jc w:val="both"/>
            </w:pPr>
            <w:r w:rsidRPr="002D5C89">
              <w:t>[5.2] – Природно-познавательный туризм</w:t>
            </w:r>
          </w:p>
        </w:tc>
        <w:tc>
          <w:tcPr>
            <w:tcW w:w="5670" w:type="dxa"/>
            <w:vAlign w:val="center"/>
          </w:tcPr>
          <w:p w14:paraId="586514B5" w14:textId="77777777" w:rsidR="002D5C89" w:rsidRPr="002D5C89" w:rsidRDefault="002D5C89" w:rsidP="002D5C89">
            <w:pPr>
              <w:spacing w:after="0" w:line="240" w:lineRule="auto"/>
              <w:jc w:val="both"/>
            </w:pPr>
            <w:r w:rsidRPr="002D5C89">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8D85293" w14:textId="77777777" w:rsidR="002D5C89" w:rsidRPr="002D5C89" w:rsidRDefault="002D5C89" w:rsidP="002D5C89">
            <w:pPr>
              <w:spacing w:after="0" w:line="240" w:lineRule="auto"/>
              <w:jc w:val="both"/>
            </w:pPr>
            <w:r w:rsidRPr="002D5C89">
              <w:t>осуществление необходимых природоохранных и природовосстановительных мероприятий</w:t>
            </w:r>
          </w:p>
        </w:tc>
        <w:tc>
          <w:tcPr>
            <w:tcW w:w="6378" w:type="dxa"/>
            <w:vAlign w:val="center"/>
          </w:tcPr>
          <w:p w14:paraId="5DE49DAE" w14:textId="77777777" w:rsidR="002D5C89" w:rsidRPr="002D5C89" w:rsidRDefault="002D5C89" w:rsidP="002D5C89">
            <w:pPr>
              <w:spacing w:after="0" w:line="240" w:lineRule="auto"/>
              <w:jc w:val="both"/>
            </w:pPr>
            <w:r w:rsidRPr="002D5C89">
              <w:t>минимальная/максимальная площадь земельных участков  – 2000 кв. м /</w:t>
            </w:r>
            <w:r w:rsidRPr="002D5C89">
              <w:rPr>
                <w:b/>
                <w:bCs/>
              </w:rPr>
              <w:t>не подлежит установлению</w:t>
            </w:r>
            <w:r w:rsidRPr="002D5C89">
              <w:t>;</w:t>
            </w:r>
          </w:p>
          <w:p w14:paraId="2681F29B"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6244E857"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08924F1D" w14:textId="77777777" w:rsidR="002D5C89" w:rsidRPr="002D5C89" w:rsidRDefault="002D5C89" w:rsidP="002D5C89">
            <w:pPr>
              <w:spacing w:after="0" w:line="240" w:lineRule="auto"/>
              <w:jc w:val="both"/>
            </w:pPr>
            <w:r w:rsidRPr="002D5C89">
              <w:t>максимальное количество надземных этажей зданий – 3 этажа (включая мансардный этаж);</w:t>
            </w:r>
          </w:p>
          <w:p w14:paraId="6FF1C886" w14:textId="77777777" w:rsidR="002D5C89" w:rsidRPr="002D5C89" w:rsidRDefault="002D5C89" w:rsidP="002D5C89">
            <w:pPr>
              <w:spacing w:after="0" w:line="240" w:lineRule="auto"/>
              <w:jc w:val="both"/>
            </w:pPr>
            <w:r w:rsidRPr="002D5C89">
              <w:t>максимальная высота строений, сооружений от уровня земли – 15 м;</w:t>
            </w:r>
          </w:p>
          <w:p w14:paraId="29A6B757" w14:textId="77777777" w:rsidR="002D5C89" w:rsidRPr="002D5C89" w:rsidRDefault="002D5C89" w:rsidP="002D5C89">
            <w:pPr>
              <w:spacing w:after="0" w:line="240" w:lineRule="auto"/>
              <w:jc w:val="both"/>
              <w:rPr>
                <w:b/>
              </w:rPr>
            </w:pPr>
            <w:r w:rsidRPr="002D5C89">
              <w:t>максимальный процент застройки в границах земельного участка – 60%;</w:t>
            </w:r>
          </w:p>
        </w:tc>
      </w:tr>
      <w:tr w:rsidR="002D5C89" w:rsidRPr="002D5C89" w14:paraId="3A855B8E" w14:textId="77777777" w:rsidTr="002D5C89">
        <w:trPr>
          <w:trHeight w:val="20"/>
        </w:trPr>
        <w:tc>
          <w:tcPr>
            <w:tcW w:w="3545" w:type="dxa"/>
            <w:vAlign w:val="center"/>
          </w:tcPr>
          <w:p w14:paraId="1977F849" w14:textId="77777777" w:rsidR="002D5C89" w:rsidRPr="002D5C89" w:rsidRDefault="002D5C89" w:rsidP="002D5C89">
            <w:pPr>
              <w:spacing w:after="0" w:line="240" w:lineRule="auto"/>
              <w:jc w:val="both"/>
            </w:pPr>
            <w:r w:rsidRPr="002D5C89">
              <w:t>[5.2.1] – Туристическое обслуживание</w:t>
            </w:r>
          </w:p>
        </w:tc>
        <w:tc>
          <w:tcPr>
            <w:tcW w:w="5670" w:type="dxa"/>
            <w:vAlign w:val="center"/>
          </w:tcPr>
          <w:p w14:paraId="2A7CB6E7" w14:textId="77777777" w:rsidR="002D5C89" w:rsidRPr="002D5C89" w:rsidRDefault="002D5C89" w:rsidP="002D5C89">
            <w:pPr>
              <w:spacing w:after="0" w:line="240" w:lineRule="auto"/>
              <w:jc w:val="both"/>
            </w:pPr>
            <w:r w:rsidRPr="002D5C89">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378" w:type="dxa"/>
            <w:vAlign w:val="center"/>
          </w:tcPr>
          <w:p w14:paraId="0D81801B" w14:textId="77777777" w:rsidR="002D5C89" w:rsidRPr="002D5C89" w:rsidRDefault="002D5C89" w:rsidP="002D5C89">
            <w:pPr>
              <w:spacing w:after="0" w:line="240" w:lineRule="auto"/>
              <w:jc w:val="both"/>
            </w:pPr>
            <w:r w:rsidRPr="002D5C89">
              <w:t>минимальная/максимальная площадь земельных участков  – 2000 кв. м /</w:t>
            </w:r>
            <w:r w:rsidRPr="002D5C89">
              <w:rPr>
                <w:b/>
                <w:bCs/>
              </w:rPr>
              <w:t>не подлежит установлению</w:t>
            </w:r>
            <w:r w:rsidRPr="002D5C89">
              <w:t>;</w:t>
            </w:r>
          </w:p>
          <w:p w14:paraId="3C1C4A86"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2463D1CB"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24742DCB" w14:textId="77777777" w:rsidR="002D5C89" w:rsidRPr="002D5C89" w:rsidRDefault="002D5C89" w:rsidP="002D5C89">
            <w:pPr>
              <w:spacing w:after="0" w:line="240" w:lineRule="auto"/>
              <w:jc w:val="both"/>
            </w:pPr>
            <w:r w:rsidRPr="002D5C89">
              <w:t>максимальное количество надземных этажей зданий – 3 этажа (включая мансардный этаж);</w:t>
            </w:r>
          </w:p>
          <w:p w14:paraId="180D7E72" w14:textId="77777777" w:rsidR="002D5C89" w:rsidRPr="002D5C89" w:rsidRDefault="002D5C89" w:rsidP="002D5C89">
            <w:pPr>
              <w:spacing w:after="0" w:line="240" w:lineRule="auto"/>
              <w:jc w:val="both"/>
            </w:pPr>
            <w:r w:rsidRPr="002D5C89">
              <w:t>максимальная высота строений, сооружений от уровня земли – 15 м;</w:t>
            </w:r>
          </w:p>
          <w:p w14:paraId="58B889A5" w14:textId="77777777" w:rsidR="002D5C89" w:rsidRPr="002D5C89" w:rsidRDefault="002D5C89" w:rsidP="002D5C89">
            <w:pPr>
              <w:spacing w:after="0" w:line="240" w:lineRule="auto"/>
              <w:jc w:val="both"/>
              <w:rPr>
                <w:b/>
              </w:rPr>
            </w:pPr>
            <w:r w:rsidRPr="002D5C89">
              <w:t>максимальный процент застройки в границах земельного участка – 60%;</w:t>
            </w:r>
          </w:p>
        </w:tc>
      </w:tr>
      <w:tr w:rsidR="002D5C89" w:rsidRPr="002D5C89" w14:paraId="49C66A18" w14:textId="77777777" w:rsidTr="002D5C89">
        <w:trPr>
          <w:trHeight w:val="20"/>
        </w:trPr>
        <w:tc>
          <w:tcPr>
            <w:tcW w:w="3545" w:type="dxa"/>
            <w:vAlign w:val="center"/>
          </w:tcPr>
          <w:p w14:paraId="29161D8B" w14:textId="77777777" w:rsidR="002D5C89" w:rsidRPr="002D5C89" w:rsidRDefault="002D5C89" w:rsidP="002D5C89">
            <w:pPr>
              <w:spacing w:after="0" w:line="240" w:lineRule="auto"/>
              <w:jc w:val="both"/>
            </w:pPr>
            <w:r w:rsidRPr="002D5C89">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507837DC" w14:textId="77777777" w:rsidR="002D5C89" w:rsidRPr="002D5C89" w:rsidRDefault="002D5C89" w:rsidP="002D5C89">
            <w:pPr>
              <w:spacing w:after="0" w:line="240" w:lineRule="auto"/>
              <w:jc w:val="both"/>
            </w:pPr>
            <w:r w:rsidRPr="002D5C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2F03CF03" w14:textId="77777777" w:rsidR="002D5C89" w:rsidRPr="002D5C89" w:rsidRDefault="002D5C89" w:rsidP="002D5C89">
            <w:pPr>
              <w:spacing w:after="0" w:line="240" w:lineRule="auto"/>
              <w:jc w:val="both"/>
            </w:pPr>
            <w:r w:rsidRPr="002D5C89">
              <w:t xml:space="preserve">минимальная/максимальная площадь земельных участков – 10 кв. м/не подлежит установлению; </w:t>
            </w:r>
          </w:p>
          <w:p w14:paraId="402962A2"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0EB9B1B4"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04E2F97F"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128A2BF8" w14:textId="77777777" w:rsidR="002D5C89" w:rsidRPr="002D5C89" w:rsidRDefault="002D5C89" w:rsidP="002D5C89">
            <w:pPr>
              <w:spacing w:after="0" w:line="240" w:lineRule="auto"/>
              <w:jc w:val="both"/>
            </w:pPr>
            <w:r w:rsidRPr="002D5C89">
              <w:t>максимальная высота строений, сооружений от уровня земли – 20 м;</w:t>
            </w:r>
          </w:p>
          <w:p w14:paraId="59C590B9"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0B4DFBED"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bl>
    <w:p w14:paraId="61F00E27"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330D27B3" w14:textId="77777777" w:rsidTr="002D5C89">
        <w:trPr>
          <w:trHeight w:val="20"/>
          <w:tblHeader/>
        </w:trPr>
        <w:tc>
          <w:tcPr>
            <w:tcW w:w="7655" w:type="dxa"/>
            <w:vAlign w:val="center"/>
          </w:tcPr>
          <w:p w14:paraId="515BCE00"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49FABC0D"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0678EBE2" w14:textId="77777777" w:rsidTr="002D5C89">
        <w:trPr>
          <w:trHeight w:val="20"/>
        </w:trPr>
        <w:tc>
          <w:tcPr>
            <w:tcW w:w="7655" w:type="dxa"/>
            <w:vAlign w:val="center"/>
          </w:tcPr>
          <w:p w14:paraId="1AB8C3DD"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D3EB3DA"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9867F60"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7D13CCD"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1163D6C" w14:textId="77777777" w:rsidR="002D5C89" w:rsidRPr="002D5C89" w:rsidRDefault="002D5C89" w:rsidP="002D5C89">
            <w:pPr>
              <w:spacing w:after="0" w:line="240" w:lineRule="auto"/>
              <w:jc w:val="both"/>
            </w:pPr>
            <w:r w:rsidRPr="002D5C89">
              <w:t>- проезды общего пользования;</w:t>
            </w:r>
          </w:p>
          <w:p w14:paraId="6D3F0D82"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посетителей основных, условно разрешенных, а также иных вспомогательных видов использования;</w:t>
            </w:r>
          </w:p>
          <w:p w14:paraId="26F613B0" w14:textId="77777777" w:rsidR="002D5C89" w:rsidRPr="002D5C89" w:rsidRDefault="002D5C89" w:rsidP="002D5C89">
            <w:pPr>
              <w:spacing w:after="0" w:line="240" w:lineRule="auto"/>
              <w:jc w:val="both"/>
            </w:pPr>
            <w:r w:rsidRPr="002D5C89">
              <w:t>- благоустроенные, в том числе озелененные территории, детские площадки, площадки для отдыха, спортивных занятий;</w:t>
            </w:r>
          </w:p>
          <w:p w14:paraId="495E0A4C" w14:textId="77777777" w:rsidR="002D5C89" w:rsidRPr="002D5C89" w:rsidRDefault="002D5C89" w:rsidP="002D5C89">
            <w:pPr>
              <w:spacing w:after="0" w:line="240" w:lineRule="auto"/>
              <w:jc w:val="both"/>
            </w:pPr>
            <w:r w:rsidRPr="002D5C89">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7BDEAC3"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 и выгула собак;</w:t>
            </w:r>
          </w:p>
          <w:p w14:paraId="0BE41CED"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49365AA8"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4540BF77"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5FFE094D" w14:textId="77777777" w:rsidR="002D5C89" w:rsidRPr="002D5C89" w:rsidRDefault="002D5C89" w:rsidP="002D5C89">
            <w:pPr>
              <w:spacing w:after="0" w:line="240" w:lineRule="auto"/>
              <w:jc w:val="both"/>
            </w:pPr>
            <w:r w:rsidRPr="002D5C89">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2FB7BD58" w14:textId="77777777" w:rsidR="002D5C89" w:rsidRPr="002D5C89" w:rsidRDefault="002D5C89" w:rsidP="002D5C89">
            <w:pPr>
              <w:spacing w:after="0" w:line="240" w:lineRule="auto"/>
              <w:jc w:val="both"/>
            </w:pPr>
          </w:p>
          <w:p w14:paraId="36E7A1CD"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 xml:space="preserve"> 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6F36FE3A" w14:textId="77777777" w:rsidR="002D5C89" w:rsidRPr="002D5C89" w:rsidRDefault="002D5C89" w:rsidP="002D5C89">
            <w:pPr>
              <w:spacing w:after="0" w:line="240" w:lineRule="auto"/>
              <w:jc w:val="both"/>
            </w:pPr>
          </w:p>
          <w:p w14:paraId="2BC3DF39"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45753C5"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753559AC"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ABE02AA" w14:textId="77777777" w:rsidR="002D5C89" w:rsidRPr="002D5C89" w:rsidRDefault="002D5C89" w:rsidP="002D5C89">
            <w:pPr>
              <w:spacing w:after="0" w:line="240" w:lineRule="auto"/>
              <w:jc w:val="both"/>
            </w:pPr>
          </w:p>
        </w:tc>
      </w:tr>
    </w:tbl>
    <w:p w14:paraId="67FDF273" w14:textId="77777777" w:rsidR="002D5C89" w:rsidRPr="002D5C89" w:rsidRDefault="002D5C89" w:rsidP="002D5C89">
      <w:pPr>
        <w:spacing w:after="0" w:line="240" w:lineRule="auto"/>
        <w:jc w:val="both"/>
      </w:pPr>
    </w:p>
    <w:p w14:paraId="144B0C35"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1E200C59"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 10%.</w:t>
      </w:r>
    </w:p>
    <w:p w14:paraId="4E86638F" w14:textId="77777777" w:rsidR="002D5C89" w:rsidRPr="002D5C89" w:rsidRDefault="002D5C89" w:rsidP="002D5C89">
      <w:pPr>
        <w:spacing w:after="0" w:line="240" w:lineRule="auto"/>
        <w:jc w:val="both"/>
      </w:pPr>
    </w:p>
    <w:p w14:paraId="14A64BC1"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4AB4E6AE" w14:textId="77777777" w:rsidR="002D5C89" w:rsidRPr="002D5C89" w:rsidRDefault="002D5C89" w:rsidP="002D5C89">
      <w:pPr>
        <w:spacing w:after="0" w:line="240" w:lineRule="auto"/>
        <w:jc w:val="both"/>
      </w:pPr>
      <w:r w:rsidRPr="002D5C89">
        <w:t>1) улиц, от общественных зданий  – 5 м;</w:t>
      </w:r>
    </w:p>
    <w:p w14:paraId="19028A90" w14:textId="77777777" w:rsidR="002D5C89" w:rsidRPr="002D5C89" w:rsidRDefault="002D5C89" w:rsidP="002D5C89">
      <w:pPr>
        <w:spacing w:after="0" w:line="240" w:lineRule="auto"/>
        <w:jc w:val="both"/>
      </w:pPr>
      <w:r w:rsidRPr="002D5C89">
        <w:t>3) проездов, общественных зданий – 3 м;</w:t>
      </w:r>
    </w:p>
    <w:p w14:paraId="118A78A1" w14:textId="77777777" w:rsidR="002D5C89" w:rsidRPr="002D5C89" w:rsidRDefault="002D5C89" w:rsidP="002D5C89">
      <w:pPr>
        <w:spacing w:after="0" w:line="240" w:lineRule="auto"/>
        <w:jc w:val="both"/>
      </w:pPr>
      <w:r w:rsidRPr="002D5C89">
        <w:t>4) от остальных зданий и сооружений – 5 м.</w:t>
      </w:r>
    </w:p>
    <w:p w14:paraId="08426274" w14:textId="77777777" w:rsidR="002D5C89" w:rsidRPr="002D5C89" w:rsidRDefault="002D5C89" w:rsidP="002D5C89">
      <w:pPr>
        <w:spacing w:after="0" w:line="240" w:lineRule="auto"/>
        <w:jc w:val="both"/>
      </w:pPr>
    </w:p>
    <w:p w14:paraId="75C7A4D3" w14:textId="77777777" w:rsidR="002D5C89" w:rsidRPr="002D5C89" w:rsidRDefault="002D5C89" w:rsidP="002D5C89">
      <w:pPr>
        <w:spacing w:after="0" w:line="240" w:lineRule="auto"/>
        <w:jc w:val="both"/>
      </w:pPr>
      <w:r w:rsidRPr="002D5C89">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70B24B2" w14:textId="77777777" w:rsidR="002D5C89" w:rsidRPr="002D5C89" w:rsidRDefault="002D5C89" w:rsidP="002D5C89">
      <w:pPr>
        <w:spacing w:after="0" w:line="240" w:lineRule="auto"/>
        <w:jc w:val="both"/>
      </w:pPr>
      <w:r w:rsidRPr="002D5C89">
        <w:t>Вспомогательные строения, за исключением гаражей, размещать со стороны улиц не допускается.</w:t>
      </w:r>
    </w:p>
    <w:p w14:paraId="518B85D2" w14:textId="77777777" w:rsidR="002D5C89" w:rsidRPr="002D5C89" w:rsidRDefault="002D5C89" w:rsidP="002D5C89">
      <w:pPr>
        <w:spacing w:after="0" w:line="240" w:lineRule="auto"/>
        <w:jc w:val="both"/>
      </w:pPr>
      <w:r w:rsidRPr="002D5C89">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099BC3A" w14:textId="77777777" w:rsidR="002D5C89" w:rsidRPr="002D5C89" w:rsidRDefault="002D5C89" w:rsidP="002D5C89">
      <w:pPr>
        <w:spacing w:after="0" w:line="240" w:lineRule="auto"/>
        <w:jc w:val="both"/>
      </w:pPr>
      <w:r w:rsidRPr="002D5C89">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Ограждения должны быть полностью проветриваемыми и высотой не более 2,0 м. </w:t>
      </w:r>
    </w:p>
    <w:p w14:paraId="54D6EF56" w14:textId="77777777" w:rsidR="002D5C89" w:rsidRPr="002D5C89" w:rsidRDefault="002D5C89" w:rsidP="002D5C89">
      <w:pPr>
        <w:spacing w:after="0" w:line="240" w:lineRule="auto"/>
        <w:jc w:val="both"/>
      </w:pPr>
      <w:r w:rsidRPr="002D5C89">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4A8903B" w14:textId="77777777" w:rsidR="002D5C89" w:rsidRPr="002D5C89" w:rsidRDefault="002D5C89" w:rsidP="002D5C89">
      <w:pPr>
        <w:spacing w:after="0" w:line="240" w:lineRule="auto"/>
        <w:jc w:val="both"/>
      </w:pPr>
    </w:p>
    <w:p w14:paraId="61B2070A" w14:textId="77777777" w:rsidR="002D5C89" w:rsidRPr="002D5C89" w:rsidRDefault="002D5C89" w:rsidP="002D5C89">
      <w:pPr>
        <w:spacing w:after="0" w:line="240" w:lineRule="auto"/>
        <w:jc w:val="both"/>
      </w:pPr>
      <w:r w:rsidRPr="002D5C89">
        <w:t>Примечание общее.</w:t>
      </w:r>
    </w:p>
    <w:p w14:paraId="05C50226"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1F0146A"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24C1195"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5B4B4A55"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26F8A79"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3C203DDE"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BF23581"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55FB771F"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B15B143" w14:textId="77777777" w:rsidR="002D5C89" w:rsidRPr="002D5C89" w:rsidRDefault="002D5C89" w:rsidP="002D5C89">
      <w:pPr>
        <w:spacing w:after="0" w:line="240" w:lineRule="auto"/>
        <w:jc w:val="both"/>
      </w:pPr>
      <w:r w:rsidRPr="002D5C89">
        <w:t>- в границах территорий общего пользования;</w:t>
      </w:r>
    </w:p>
    <w:p w14:paraId="7A3E1860"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3B3A0E31"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D3F3642" w14:textId="2D883F58" w:rsidR="002D5C89" w:rsidRPr="002D5C89" w:rsidRDefault="002D5C89" w:rsidP="002D5C89">
      <w:pPr>
        <w:spacing w:after="0" w:line="240" w:lineRule="auto"/>
        <w:jc w:val="both"/>
      </w:pPr>
      <w:r w:rsidRPr="002D5C89">
        <w:t xml:space="preserve">Размещение зданий, строений и сооружений возможно </w:t>
      </w:r>
      <w:r w:rsidR="00D471C2">
        <w:t>при соблюдении требований статей 48 и 52</w:t>
      </w:r>
      <w:r w:rsidRPr="002D5C89">
        <w:t xml:space="preserve"> настоящих Правил.</w:t>
      </w:r>
    </w:p>
    <w:p w14:paraId="3D114E41" w14:textId="77777777" w:rsidR="002D5C89" w:rsidRPr="002D5C89" w:rsidRDefault="002D5C89" w:rsidP="002D5C89">
      <w:pPr>
        <w:spacing w:after="0" w:line="240" w:lineRule="auto"/>
        <w:jc w:val="both"/>
      </w:pPr>
    </w:p>
    <w:p w14:paraId="5BF3EA01" w14:textId="77777777" w:rsidR="002D5C89" w:rsidRPr="002D5C89" w:rsidRDefault="002D5C89" w:rsidP="00BC4CDA">
      <w:pPr>
        <w:pStyle w:val="1ff4"/>
      </w:pPr>
      <w:bookmarkStart w:id="123" w:name="_Toc124859452"/>
      <w:bookmarkStart w:id="124" w:name="_Toc158625270"/>
      <w:r w:rsidRPr="002D5C89">
        <w:t>ПРОИЗВОДСТВЕННЫЕ ЗОНЫ:</w:t>
      </w:r>
      <w:bookmarkEnd w:id="123"/>
      <w:bookmarkEnd w:id="124"/>
    </w:p>
    <w:p w14:paraId="376512C3" w14:textId="77777777" w:rsidR="002D5C89" w:rsidRPr="002D5C89" w:rsidRDefault="002D5C89" w:rsidP="002D5C89">
      <w:pPr>
        <w:spacing w:after="0" w:line="240" w:lineRule="auto"/>
        <w:jc w:val="both"/>
        <w:rPr>
          <w:i/>
          <w:iCs/>
        </w:rPr>
      </w:pPr>
      <w:r w:rsidRPr="002D5C89">
        <w:rPr>
          <w:i/>
          <w:iCs/>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3B8D99FB" w14:textId="77777777" w:rsidR="002D5C89" w:rsidRPr="002D5C89" w:rsidRDefault="002D5C89" w:rsidP="002D5C89">
      <w:pPr>
        <w:spacing w:after="0" w:line="240" w:lineRule="auto"/>
        <w:jc w:val="both"/>
        <w:rPr>
          <w:b/>
          <w:bCs/>
          <w:u w:val="single"/>
        </w:rPr>
      </w:pPr>
    </w:p>
    <w:p w14:paraId="4259158A" w14:textId="77777777" w:rsidR="002D5C89" w:rsidRPr="002D5C89" w:rsidRDefault="002D5C89" w:rsidP="00BC4CDA">
      <w:pPr>
        <w:pStyle w:val="6"/>
      </w:pPr>
      <w:bookmarkStart w:id="125" w:name="_Toc124859453"/>
      <w:bookmarkStart w:id="126" w:name="_Toc158625271"/>
      <w:r w:rsidRPr="002D5C89">
        <w:t xml:space="preserve">П – 3. Зона предприятий, производств и объектов </w:t>
      </w:r>
      <w:r w:rsidRPr="002D5C89">
        <w:rPr>
          <w:lang w:val="en-US"/>
        </w:rPr>
        <w:t>III</w:t>
      </w:r>
      <w:r w:rsidRPr="002D5C89">
        <w:t xml:space="preserve"> класса опасности.</w:t>
      </w:r>
      <w:bookmarkEnd w:id="125"/>
      <w:bookmarkEnd w:id="126"/>
    </w:p>
    <w:p w14:paraId="6E9C236D" w14:textId="77777777" w:rsidR="002D5C89" w:rsidRPr="002D5C89" w:rsidRDefault="002D5C89" w:rsidP="002D5C89">
      <w:pPr>
        <w:spacing w:after="0" w:line="240" w:lineRule="auto"/>
        <w:jc w:val="both"/>
        <w:rPr>
          <w:i/>
          <w:iCs/>
        </w:rPr>
      </w:pPr>
      <w:r w:rsidRPr="002D5C89">
        <w:rPr>
          <w:i/>
          <w:iCs/>
        </w:rPr>
        <w:t xml:space="preserve">Зона П-3 выделена для обеспечения правовых условий формирования предприятий, производств и объектов </w:t>
      </w:r>
      <w:r w:rsidRPr="002D5C89">
        <w:rPr>
          <w:i/>
          <w:iCs/>
          <w:lang w:val="en-US"/>
        </w:rPr>
        <w:t>III</w:t>
      </w:r>
      <w:r w:rsidRPr="002D5C89">
        <w:rPr>
          <w:i/>
          <w:iCs/>
        </w:rPr>
        <w:t xml:space="preserve"> класса </w:t>
      </w:r>
      <w:r w:rsidRPr="002D5C89">
        <w:rPr>
          <w:bCs/>
          <w:i/>
        </w:rPr>
        <w:t>опасности</w:t>
      </w:r>
      <w:r w:rsidRPr="002D5C89">
        <w:rPr>
          <w:i/>
          <w:iCs/>
        </w:rPr>
        <w:t>, с санитарно-защитной зоной 300 м.</w:t>
      </w:r>
    </w:p>
    <w:p w14:paraId="7707F3B2" w14:textId="77777777" w:rsidR="002D5C89" w:rsidRPr="002D5C89" w:rsidRDefault="002D5C89" w:rsidP="002D5C89">
      <w:pPr>
        <w:spacing w:after="0" w:line="240" w:lineRule="auto"/>
        <w:jc w:val="both"/>
        <w:rPr>
          <w:u w:val="single"/>
        </w:rPr>
      </w:pPr>
    </w:p>
    <w:p w14:paraId="071CF179"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7F0CDD13" w14:textId="77777777" w:rsidTr="002D5C89">
        <w:trPr>
          <w:trHeight w:val="20"/>
          <w:tblHeader/>
        </w:trPr>
        <w:tc>
          <w:tcPr>
            <w:tcW w:w="3545" w:type="dxa"/>
            <w:vAlign w:val="center"/>
          </w:tcPr>
          <w:p w14:paraId="7C686188"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4B728F8C"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04F9D27E"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751B569D" w14:textId="77777777" w:rsidTr="002D5C89">
        <w:trPr>
          <w:trHeight w:val="1382"/>
        </w:trPr>
        <w:tc>
          <w:tcPr>
            <w:tcW w:w="3545" w:type="dxa"/>
            <w:vAlign w:val="center"/>
          </w:tcPr>
          <w:p w14:paraId="2B8A0FAD" w14:textId="77777777" w:rsidR="002D5C89" w:rsidRPr="002D5C89" w:rsidRDefault="002D5C89" w:rsidP="002D5C89">
            <w:pPr>
              <w:spacing w:after="0" w:line="240" w:lineRule="auto"/>
              <w:jc w:val="both"/>
            </w:pPr>
            <w:r w:rsidRPr="002D5C89">
              <w:t>[6.1] – Недропользование</w:t>
            </w:r>
          </w:p>
        </w:tc>
        <w:tc>
          <w:tcPr>
            <w:tcW w:w="5670" w:type="dxa"/>
            <w:vAlign w:val="center"/>
          </w:tcPr>
          <w:p w14:paraId="6A88175E" w14:textId="77777777" w:rsidR="002D5C89" w:rsidRPr="002D5C89" w:rsidRDefault="002D5C89" w:rsidP="002D5C89">
            <w:pPr>
              <w:spacing w:after="0" w:line="240" w:lineRule="auto"/>
              <w:jc w:val="both"/>
            </w:pPr>
            <w:r w:rsidRPr="002D5C89">
              <w:t>Осуществление геологических изысканий;</w:t>
            </w:r>
          </w:p>
          <w:p w14:paraId="01F561D8" w14:textId="77777777" w:rsidR="002D5C89" w:rsidRPr="002D5C89" w:rsidRDefault="002D5C89" w:rsidP="002D5C89">
            <w:pPr>
              <w:spacing w:after="0" w:line="240" w:lineRule="auto"/>
              <w:jc w:val="both"/>
            </w:pPr>
            <w:r w:rsidRPr="002D5C89">
              <w:t>добыча полезных ископаемых открытым (карьеры, отвалы) и закрытым (шахты, скважины) способами;</w:t>
            </w:r>
          </w:p>
          <w:p w14:paraId="3DB75623" w14:textId="77777777" w:rsidR="002D5C89" w:rsidRPr="002D5C89" w:rsidRDefault="002D5C89" w:rsidP="002D5C89">
            <w:pPr>
              <w:spacing w:after="0" w:line="240" w:lineRule="auto"/>
              <w:jc w:val="both"/>
            </w:pPr>
            <w:r w:rsidRPr="002D5C89">
              <w:t>размещение объектов капитального строительства, в том числе подземных, в целях добычи полезных ископаемых;</w:t>
            </w:r>
          </w:p>
          <w:p w14:paraId="3D705F2C" w14:textId="77777777" w:rsidR="002D5C89" w:rsidRPr="002D5C89" w:rsidRDefault="002D5C89" w:rsidP="002D5C89">
            <w:pPr>
              <w:spacing w:after="0" w:line="240" w:lineRule="auto"/>
              <w:jc w:val="both"/>
            </w:pPr>
            <w:r w:rsidRPr="002D5C89">
              <w:t>размещение объектов капитального строительства, необходимых для подготовки сырья к транспортировке и (или) промышленной переработке;</w:t>
            </w:r>
          </w:p>
          <w:p w14:paraId="1AFFFF64"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69F56216" w14:textId="77777777" w:rsidR="002D5C89" w:rsidRPr="002D5C89" w:rsidRDefault="002D5C89" w:rsidP="002D5C89">
            <w:pPr>
              <w:spacing w:after="0" w:line="240" w:lineRule="auto"/>
              <w:jc w:val="both"/>
              <w:rPr>
                <w:bCs/>
              </w:rPr>
            </w:pPr>
            <w:r w:rsidRPr="002D5C89">
              <w:t>минимальная/максимальная площадь земельных участков – 100 кв. м/</w:t>
            </w:r>
            <w:r w:rsidRPr="002D5C89">
              <w:rPr>
                <w:b/>
                <w:bCs/>
              </w:rPr>
              <w:t>не подлежит установлению</w:t>
            </w:r>
            <w:r w:rsidRPr="002D5C89">
              <w:rPr>
                <w:bCs/>
              </w:rPr>
              <w:t>;</w:t>
            </w:r>
          </w:p>
          <w:p w14:paraId="05C0E021"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30 м;</w:t>
            </w:r>
          </w:p>
          <w:p w14:paraId="5363084F"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1942B2FE"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2ED96A27"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75%;</w:t>
            </w:r>
          </w:p>
          <w:p w14:paraId="65CA36A1"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t>;</w:t>
            </w:r>
          </w:p>
          <w:p w14:paraId="199E9DE0" w14:textId="77777777" w:rsidR="002D5C89" w:rsidRPr="002D5C89" w:rsidRDefault="002D5C89" w:rsidP="002D5C89">
            <w:pPr>
              <w:spacing w:after="0" w:line="240" w:lineRule="auto"/>
              <w:jc w:val="both"/>
              <w:rPr>
                <w:b/>
              </w:rPr>
            </w:pPr>
            <w:r w:rsidRPr="002D5C89">
              <w:t>Процент застройки подземной части не регламентируется.</w:t>
            </w:r>
          </w:p>
        </w:tc>
      </w:tr>
      <w:tr w:rsidR="002D5C89" w:rsidRPr="002D5C89" w14:paraId="45FA6BBD" w14:textId="77777777" w:rsidTr="002D5C89">
        <w:trPr>
          <w:trHeight w:val="20"/>
        </w:trPr>
        <w:tc>
          <w:tcPr>
            <w:tcW w:w="3545" w:type="dxa"/>
            <w:vAlign w:val="center"/>
          </w:tcPr>
          <w:p w14:paraId="34D6C6BD" w14:textId="77777777" w:rsidR="002D5C89" w:rsidRPr="002D5C89" w:rsidRDefault="002D5C89" w:rsidP="002D5C89">
            <w:pPr>
              <w:spacing w:after="0" w:line="240" w:lineRule="auto"/>
              <w:jc w:val="both"/>
            </w:pPr>
            <w:r w:rsidRPr="002D5C89">
              <w:t>[6.6] – Строительная промышленность</w:t>
            </w:r>
          </w:p>
        </w:tc>
        <w:tc>
          <w:tcPr>
            <w:tcW w:w="5670" w:type="dxa"/>
            <w:vAlign w:val="center"/>
          </w:tcPr>
          <w:p w14:paraId="2E930452"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59199873" w14:textId="77777777" w:rsidR="002D5C89" w:rsidRPr="002D5C89" w:rsidRDefault="002D5C89" w:rsidP="002D5C89">
            <w:pPr>
              <w:spacing w:after="0" w:line="240" w:lineRule="auto"/>
              <w:jc w:val="both"/>
              <w:rPr>
                <w:b/>
              </w:rPr>
            </w:pPr>
          </w:p>
        </w:tc>
      </w:tr>
      <w:tr w:rsidR="002D5C89" w:rsidRPr="002D5C89" w14:paraId="323A7107" w14:textId="77777777" w:rsidTr="002D5C89">
        <w:trPr>
          <w:trHeight w:val="20"/>
        </w:trPr>
        <w:tc>
          <w:tcPr>
            <w:tcW w:w="3545" w:type="dxa"/>
            <w:vAlign w:val="center"/>
          </w:tcPr>
          <w:p w14:paraId="33040415" w14:textId="77777777" w:rsidR="002D5C89" w:rsidRPr="002D5C89" w:rsidRDefault="002D5C89" w:rsidP="002D5C89">
            <w:pPr>
              <w:spacing w:after="0" w:line="240" w:lineRule="auto"/>
              <w:jc w:val="both"/>
            </w:pPr>
            <w:r w:rsidRPr="002D5C89">
              <w:t>[6.9] – Склад</w:t>
            </w:r>
          </w:p>
        </w:tc>
        <w:tc>
          <w:tcPr>
            <w:tcW w:w="5670" w:type="dxa"/>
            <w:vAlign w:val="center"/>
          </w:tcPr>
          <w:p w14:paraId="3C1D6BFA" w14:textId="77777777" w:rsidR="002D5C89" w:rsidRPr="002D5C89" w:rsidRDefault="002D5C89" w:rsidP="002D5C89">
            <w:pPr>
              <w:spacing w:after="0" w:line="240" w:lineRule="auto"/>
              <w:jc w:val="both"/>
            </w:pPr>
            <w:r w:rsidRPr="002D5C89">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4FC42133" w14:textId="77777777" w:rsidR="002D5C89" w:rsidRPr="002D5C89" w:rsidRDefault="002D5C89" w:rsidP="002D5C89">
            <w:pPr>
              <w:spacing w:after="0" w:line="240" w:lineRule="auto"/>
              <w:jc w:val="both"/>
              <w:rPr>
                <w:b/>
              </w:rPr>
            </w:pPr>
          </w:p>
        </w:tc>
      </w:tr>
      <w:tr w:rsidR="002D5C89" w:rsidRPr="002D5C89" w14:paraId="0E9AF268" w14:textId="77777777" w:rsidTr="002D5C89">
        <w:trPr>
          <w:trHeight w:val="20"/>
        </w:trPr>
        <w:tc>
          <w:tcPr>
            <w:tcW w:w="3545" w:type="dxa"/>
            <w:vAlign w:val="center"/>
          </w:tcPr>
          <w:p w14:paraId="070EE8AC" w14:textId="77777777" w:rsidR="002D5C89" w:rsidRPr="002D5C89" w:rsidRDefault="002D5C89" w:rsidP="002D5C89">
            <w:pPr>
              <w:spacing w:after="0" w:line="240" w:lineRule="auto"/>
              <w:jc w:val="both"/>
            </w:pPr>
            <w:r w:rsidRPr="002D5C89">
              <w:t>[7.5] – Трубопроводный транспорт</w:t>
            </w:r>
          </w:p>
          <w:p w14:paraId="6200BAC4" w14:textId="77777777" w:rsidR="002D5C89" w:rsidRPr="002D5C89" w:rsidRDefault="002D5C89" w:rsidP="002D5C89">
            <w:pPr>
              <w:spacing w:after="0" w:line="240" w:lineRule="auto"/>
              <w:jc w:val="both"/>
            </w:pPr>
          </w:p>
          <w:p w14:paraId="5109D874" w14:textId="77777777" w:rsidR="002D5C89" w:rsidRPr="002D5C89" w:rsidRDefault="002D5C89" w:rsidP="002D5C89">
            <w:pPr>
              <w:spacing w:after="0" w:line="240" w:lineRule="auto"/>
              <w:jc w:val="both"/>
            </w:pPr>
          </w:p>
        </w:tc>
        <w:tc>
          <w:tcPr>
            <w:tcW w:w="5670" w:type="dxa"/>
          </w:tcPr>
          <w:p w14:paraId="01C1BF86" w14:textId="77777777" w:rsidR="002D5C89" w:rsidRPr="002D5C89" w:rsidRDefault="002D5C89" w:rsidP="002D5C89">
            <w:pPr>
              <w:spacing w:after="0" w:line="240" w:lineRule="auto"/>
              <w:jc w:val="both"/>
            </w:pPr>
            <w:r w:rsidRPr="002D5C89">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8" w:type="dxa"/>
            <w:vAlign w:val="center"/>
          </w:tcPr>
          <w:p w14:paraId="00DD21F2"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3E6BDF1D"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4B5B2DBA"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03F60946"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10CE6799"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t>;</w:t>
            </w:r>
          </w:p>
          <w:p w14:paraId="59690FA7"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2E8A66EA" w14:textId="77777777" w:rsidR="002D5C89" w:rsidRPr="002D5C89" w:rsidRDefault="002D5C89" w:rsidP="002D5C89">
            <w:pPr>
              <w:spacing w:after="0" w:line="240" w:lineRule="auto"/>
              <w:jc w:val="both"/>
              <w:rPr>
                <w:b/>
              </w:rPr>
            </w:pPr>
            <w:r w:rsidRPr="002D5C89">
              <w:t>Процент застройки подземной части не регламентируется.</w:t>
            </w:r>
          </w:p>
        </w:tc>
      </w:tr>
      <w:tr w:rsidR="002D5C89" w:rsidRPr="002D5C89" w14:paraId="1BB737F3" w14:textId="77777777" w:rsidTr="002D5C89">
        <w:trPr>
          <w:trHeight w:val="20"/>
        </w:trPr>
        <w:tc>
          <w:tcPr>
            <w:tcW w:w="3545" w:type="dxa"/>
            <w:vAlign w:val="center"/>
          </w:tcPr>
          <w:p w14:paraId="695239A0" w14:textId="77777777" w:rsidR="002D5C89" w:rsidRPr="002D5C89" w:rsidRDefault="002D5C89" w:rsidP="002D5C89">
            <w:pPr>
              <w:spacing w:after="0" w:line="240" w:lineRule="auto"/>
              <w:jc w:val="both"/>
            </w:pPr>
            <w:r w:rsidRPr="002D5C89">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27991A9" w14:textId="77777777" w:rsidR="002D5C89" w:rsidRPr="002D5C89" w:rsidRDefault="002D5C89" w:rsidP="002D5C89">
            <w:pPr>
              <w:spacing w:after="0" w:line="240" w:lineRule="auto"/>
              <w:jc w:val="both"/>
            </w:pPr>
            <w:r w:rsidRPr="002D5C89">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5CD5AE66"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0C906D21" w14:textId="77777777" w:rsidR="002D5C89" w:rsidRPr="002D5C89" w:rsidRDefault="002D5C89" w:rsidP="002D5C89">
            <w:pPr>
              <w:spacing w:after="0" w:line="240" w:lineRule="auto"/>
              <w:jc w:val="both"/>
            </w:pPr>
            <w:r w:rsidRPr="002D5C89">
              <w:t>Без права размещения объектов капитального строительства.</w:t>
            </w:r>
          </w:p>
        </w:tc>
      </w:tr>
      <w:tr w:rsidR="002D5C89" w:rsidRPr="002D5C89" w14:paraId="373E8481" w14:textId="77777777" w:rsidTr="002D5C89">
        <w:trPr>
          <w:trHeight w:val="20"/>
        </w:trPr>
        <w:tc>
          <w:tcPr>
            <w:tcW w:w="3545" w:type="dxa"/>
            <w:shd w:val="clear" w:color="auto" w:fill="FFFFFF"/>
            <w:vAlign w:val="center"/>
          </w:tcPr>
          <w:p w14:paraId="5EEA1827" w14:textId="77777777" w:rsidR="002D5C89" w:rsidRPr="002D5C89" w:rsidRDefault="002D5C89" w:rsidP="002D5C89">
            <w:pPr>
              <w:spacing w:after="0" w:line="240" w:lineRule="auto"/>
              <w:jc w:val="both"/>
            </w:pPr>
            <w:r w:rsidRPr="002D5C89">
              <w:t>[12.0.1] – Улично-дорожная сеть</w:t>
            </w:r>
          </w:p>
        </w:tc>
        <w:tc>
          <w:tcPr>
            <w:tcW w:w="5670" w:type="dxa"/>
            <w:shd w:val="clear" w:color="auto" w:fill="FFFFFF"/>
            <w:vAlign w:val="center"/>
          </w:tcPr>
          <w:p w14:paraId="55AD76D2"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AB42A48" w14:textId="77777777" w:rsidR="002D5C89" w:rsidRPr="002D5C89" w:rsidRDefault="002D5C89" w:rsidP="002D5C89">
            <w:pPr>
              <w:spacing w:after="0" w:line="240" w:lineRule="auto"/>
              <w:jc w:val="both"/>
            </w:pPr>
            <w:r w:rsidRPr="002D5C89">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6CC6FDBF" w14:textId="77777777" w:rsidR="002D5C89" w:rsidRPr="002D5C89" w:rsidRDefault="002D5C89" w:rsidP="002D5C89">
            <w:pPr>
              <w:spacing w:after="0" w:line="240" w:lineRule="auto"/>
              <w:jc w:val="both"/>
            </w:pPr>
            <w:r w:rsidRPr="002D5C89">
              <w:t>Регламенты не подлежат установлению.</w:t>
            </w:r>
          </w:p>
          <w:p w14:paraId="29017050"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06EF565B" w14:textId="77777777" w:rsidTr="002D5C89">
        <w:trPr>
          <w:trHeight w:val="2024"/>
        </w:trPr>
        <w:tc>
          <w:tcPr>
            <w:tcW w:w="3545" w:type="dxa"/>
            <w:tcBorders>
              <w:top w:val="nil"/>
            </w:tcBorders>
            <w:shd w:val="clear" w:color="auto" w:fill="FFFFFF"/>
            <w:vAlign w:val="center"/>
          </w:tcPr>
          <w:p w14:paraId="746E21BA" w14:textId="77777777" w:rsidR="002D5C89" w:rsidRPr="002D5C89" w:rsidRDefault="002D5C89" w:rsidP="002D5C89">
            <w:pPr>
              <w:spacing w:after="0" w:line="240" w:lineRule="auto"/>
              <w:jc w:val="both"/>
            </w:pPr>
            <w:r w:rsidRPr="002D5C89">
              <w:t>[12.0.2] – Благоустройство территории</w:t>
            </w:r>
          </w:p>
        </w:tc>
        <w:tc>
          <w:tcPr>
            <w:tcW w:w="5670" w:type="dxa"/>
            <w:tcBorders>
              <w:top w:val="nil"/>
            </w:tcBorders>
            <w:shd w:val="clear" w:color="auto" w:fill="FFFFFF"/>
            <w:vAlign w:val="center"/>
          </w:tcPr>
          <w:p w14:paraId="4010C6BE"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EA54FB2" w14:textId="77777777" w:rsidR="002D5C89" w:rsidRPr="002D5C89" w:rsidRDefault="002D5C89" w:rsidP="002D5C89">
            <w:pPr>
              <w:spacing w:after="0" w:line="240" w:lineRule="auto"/>
              <w:jc w:val="both"/>
            </w:pPr>
          </w:p>
        </w:tc>
      </w:tr>
    </w:tbl>
    <w:p w14:paraId="29413011"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2D5C89" w14:paraId="7E22714E" w14:textId="77777777" w:rsidTr="002D5C89">
        <w:trPr>
          <w:trHeight w:val="20"/>
          <w:tblHeader/>
        </w:trPr>
        <w:tc>
          <w:tcPr>
            <w:tcW w:w="3545" w:type="dxa"/>
            <w:tcBorders>
              <w:bottom w:val="single" w:sz="4" w:space="0" w:color="auto"/>
            </w:tcBorders>
            <w:vAlign w:val="center"/>
          </w:tcPr>
          <w:p w14:paraId="44DDC12F"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tcBorders>
              <w:bottom w:val="single" w:sz="4" w:space="0" w:color="auto"/>
            </w:tcBorders>
            <w:vAlign w:val="center"/>
          </w:tcPr>
          <w:p w14:paraId="0A490D15"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tcBorders>
              <w:bottom w:val="single" w:sz="4" w:space="0" w:color="auto"/>
            </w:tcBorders>
            <w:vAlign w:val="center"/>
          </w:tcPr>
          <w:p w14:paraId="2F878C69"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3FC7195E" w14:textId="77777777" w:rsidTr="002D5C89">
        <w:trPr>
          <w:trHeight w:val="20"/>
        </w:trPr>
        <w:tc>
          <w:tcPr>
            <w:tcW w:w="3545" w:type="dxa"/>
            <w:tcBorders>
              <w:top w:val="single" w:sz="4" w:space="0" w:color="auto"/>
              <w:bottom w:val="single" w:sz="4" w:space="0" w:color="auto"/>
            </w:tcBorders>
            <w:shd w:val="clear" w:color="auto" w:fill="auto"/>
            <w:vAlign w:val="center"/>
          </w:tcPr>
          <w:p w14:paraId="0A61C363" w14:textId="77777777" w:rsidR="002D5C89" w:rsidRPr="002D5C89" w:rsidRDefault="002D5C89" w:rsidP="002D5C89">
            <w:pPr>
              <w:spacing w:after="0" w:line="240" w:lineRule="auto"/>
              <w:jc w:val="both"/>
            </w:pPr>
            <w:r w:rsidRPr="002D5C89">
              <w:t>[4.1] – Деловое управление</w:t>
            </w:r>
          </w:p>
        </w:tc>
        <w:tc>
          <w:tcPr>
            <w:tcW w:w="5670" w:type="dxa"/>
            <w:tcBorders>
              <w:top w:val="single" w:sz="4" w:space="0" w:color="auto"/>
              <w:bottom w:val="single" w:sz="4" w:space="0" w:color="auto"/>
            </w:tcBorders>
            <w:shd w:val="clear" w:color="auto" w:fill="auto"/>
            <w:vAlign w:val="center"/>
          </w:tcPr>
          <w:p w14:paraId="63915ECA" w14:textId="77777777" w:rsidR="002D5C89" w:rsidRPr="002D5C89" w:rsidRDefault="002D5C89" w:rsidP="002D5C89">
            <w:pPr>
              <w:spacing w:after="0" w:line="240" w:lineRule="auto"/>
              <w:jc w:val="both"/>
            </w:pPr>
            <w:r w:rsidRPr="002D5C8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5AEE6391" w14:textId="77777777" w:rsidR="002D5C89" w:rsidRPr="002D5C89" w:rsidRDefault="002D5C89" w:rsidP="002D5C89">
            <w:pPr>
              <w:spacing w:after="0" w:line="240" w:lineRule="auto"/>
              <w:jc w:val="both"/>
            </w:pPr>
            <w:r w:rsidRPr="002D5C89">
              <w:t>минимальная/максимальная площадь земельных участков  – 400 /</w:t>
            </w:r>
            <w:r w:rsidRPr="002D5C89">
              <w:rPr>
                <w:b/>
                <w:bCs/>
              </w:rPr>
              <w:t>не подлежит установлению</w:t>
            </w:r>
            <w:r w:rsidRPr="002D5C89">
              <w:rPr>
                <w:bCs/>
              </w:rPr>
              <w:t>;</w:t>
            </w:r>
          </w:p>
          <w:p w14:paraId="066E9901"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5BF08158"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349EFFD6"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52C979AD"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164DBFE3"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1628343D" w14:textId="77777777" w:rsidTr="002D5C89">
        <w:trPr>
          <w:trHeight w:val="20"/>
        </w:trPr>
        <w:tc>
          <w:tcPr>
            <w:tcW w:w="3545" w:type="dxa"/>
            <w:tcBorders>
              <w:top w:val="single" w:sz="4" w:space="0" w:color="auto"/>
              <w:bottom w:val="single" w:sz="4" w:space="0" w:color="auto"/>
            </w:tcBorders>
            <w:shd w:val="clear" w:color="auto" w:fill="auto"/>
            <w:vAlign w:val="center"/>
          </w:tcPr>
          <w:p w14:paraId="542503F0" w14:textId="77777777" w:rsidR="002D5C89" w:rsidRPr="002D5C89" w:rsidRDefault="002D5C89" w:rsidP="002D5C89">
            <w:pPr>
              <w:spacing w:after="0" w:line="240" w:lineRule="auto"/>
              <w:jc w:val="both"/>
            </w:pPr>
            <w:r w:rsidRPr="002D5C89">
              <w:t>[4.9.1.4] – Ремонт автомобилей</w:t>
            </w:r>
          </w:p>
        </w:tc>
        <w:tc>
          <w:tcPr>
            <w:tcW w:w="5670" w:type="dxa"/>
            <w:tcBorders>
              <w:top w:val="single" w:sz="4" w:space="0" w:color="auto"/>
              <w:bottom w:val="single" w:sz="4" w:space="0" w:color="auto"/>
            </w:tcBorders>
            <w:shd w:val="clear" w:color="auto" w:fill="auto"/>
            <w:vAlign w:val="center"/>
          </w:tcPr>
          <w:p w14:paraId="2B14F165" w14:textId="77777777" w:rsidR="002D5C89" w:rsidRPr="002D5C89" w:rsidRDefault="002D5C89" w:rsidP="002D5C89">
            <w:pPr>
              <w:spacing w:after="0" w:line="240" w:lineRule="auto"/>
              <w:jc w:val="both"/>
            </w:pPr>
            <w:r w:rsidRPr="002D5C89">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378" w:type="dxa"/>
            <w:shd w:val="clear" w:color="auto" w:fill="auto"/>
            <w:vAlign w:val="center"/>
          </w:tcPr>
          <w:p w14:paraId="5D7D760C" w14:textId="77777777" w:rsidR="002D5C89" w:rsidRPr="002D5C89" w:rsidRDefault="002D5C89" w:rsidP="002D5C89">
            <w:pPr>
              <w:spacing w:after="0" w:line="240" w:lineRule="auto"/>
              <w:jc w:val="both"/>
            </w:pPr>
            <w:r w:rsidRPr="002D5C89">
              <w:t>минимальная/максимальная площадь земельных участков – 60/2000 кв. м;</w:t>
            </w:r>
          </w:p>
          <w:p w14:paraId="312699B4"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12 м;</w:t>
            </w:r>
          </w:p>
          <w:p w14:paraId="30E36515"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1EA9B68A" w14:textId="77777777" w:rsidR="002D5C89" w:rsidRPr="002D5C89" w:rsidRDefault="002D5C89" w:rsidP="002D5C89">
            <w:pPr>
              <w:spacing w:after="0" w:line="240" w:lineRule="auto"/>
              <w:jc w:val="both"/>
            </w:pPr>
            <w:r w:rsidRPr="002D5C89">
              <w:t>максимальная высота зданий, строений, сооружений от уровня земли – 12 м;</w:t>
            </w:r>
          </w:p>
          <w:p w14:paraId="6FCC92CA"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bl>
    <w:p w14:paraId="12C78D4D"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7C8814C1" w14:textId="77777777" w:rsidTr="002D5C89">
        <w:trPr>
          <w:trHeight w:val="20"/>
          <w:tblHeader/>
        </w:trPr>
        <w:tc>
          <w:tcPr>
            <w:tcW w:w="7655" w:type="dxa"/>
            <w:vAlign w:val="center"/>
          </w:tcPr>
          <w:p w14:paraId="0C84734E"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504830E1"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753ADE9D" w14:textId="77777777" w:rsidTr="002D5C89">
        <w:trPr>
          <w:trHeight w:val="20"/>
        </w:trPr>
        <w:tc>
          <w:tcPr>
            <w:tcW w:w="7655" w:type="dxa"/>
            <w:vAlign w:val="center"/>
          </w:tcPr>
          <w:p w14:paraId="0B913B55"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D9DF23C"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F62D725"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DE456C5"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BE1A37A" w14:textId="77777777" w:rsidR="002D5C89" w:rsidRPr="002D5C89" w:rsidRDefault="002D5C89" w:rsidP="002D5C89">
            <w:pPr>
              <w:spacing w:after="0" w:line="240" w:lineRule="auto"/>
              <w:jc w:val="both"/>
            </w:pPr>
            <w:r w:rsidRPr="002D5C89">
              <w:t>- проезды общего пользования;</w:t>
            </w:r>
          </w:p>
          <w:p w14:paraId="3A4945FA"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80E6CAD" w14:textId="77777777" w:rsidR="002D5C89" w:rsidRPr="002D5C89" w:rsidRDefault="002D5C89" w:rsidP="002D5C89">
            <w:pPr>
              <w:spacing w:after="0" w:line="240" w:lineRule="auto"/>
              <w:jc w:val="both"/>
            </w:pPr>
            <w:r w:rsidRPr="002D5C89">
              <w:t>- благоустроенные, в том числе озелененные территории, площадки для отдыха, спортивных занятий;</w:t>
            </w:r>
          </w:p>
          <w:p w14:paraId="4C6BEF0E" w14:textId="77777777" w:rsidR="002D5C89" w:rsidRPr="002D5C89" w:rsidRDefault="002D5C89" w:rsidP="002D5C89">
            <w:pPr>
              <w:spacing w:after="0" w:line="240" w:lineRule="auto"/>
              <w:jc w:val="both"/>
            </w:pPr>
            <w:r w:rsidRPr="002D5C89">
              <w:t xml:space="preserve">- постройки хозяйственного назначения; </w:t>
            </w:r>
          </w:p>
          <w:p w14:paraId="63BECD7E"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w:t>
            </w:r>
          </w:p>
          <w:p w14:paraId="29DE39B6"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4D58B3EA"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EFAE5B5"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5A4B3874"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2C1A2F8" w14:textId="77777777" w:rsidR="002D5C89" w:rsidRPr="002D5C89" w:rsidRDefault="002D5C89" w:rsidP="002D5C89">
            <w:pPr>
              <w:spacing w:after="0" w:line="240" w:lineRule="auto"/>
              <w:jc w:val="both"/>
            </w:pPr>
          </w:p>
          <w:p w14:paraId="2995BBFE"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059C614" w14:textId="77777777" w:rsidR="002D5C89" w:rsidRPr="002D5C89" w:rsidRDefault="002D5C89" w:rsidP="002D5C89">
            <w:pPr>
              <w:spacing w:after="0" w:line="240" w:lineRule="auto"/>
              <w:jc w:val="both"/>
            </w:pPr>
          </w:p>
          <w:p w14:paraId="3F10E00E"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5705D6B"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42BC8DAA"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6938AA6" w14:textId="77777777" w:rsidR="002D5C89" w:rsidRPr="002D5C89" w:rsidRDefault="002D5C89" w:rsidP="002D5C89">
            <w:pPr>
              <w:spacing w:after="0" w:line="240" w:lineRule="auto"/>
              <w:jc w:val="both"/>
            </w:pPr>
          </w:p>
        </w:tc>
      </w:tr>
    </w:tbl>
    <w:p w14:paraId="05415D65"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37A8A6F6"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 10%.</w:t>
      </w:r>
    </w:p>
    <w:p w14:paraId="5C19F8D7" w14:textId="77777777" w:rsidR="002D5C89" w:rsidRPr="002D5C89" w:rsidRDefault="002D5C89" w:rsidP="002D5C89">
      <w:pPr>
        <w:spacing w:after="0" w:line="240" w:lineRule="auto"/>
        <w:jc w:val="both"/>
      </w:pPr>
    </w:p>
    <w:p w14:paraId="6B6C4943" w14:textId="77777777" w:rsidR="002D5C89" w:rsidRPr="002D5C89" w:rsidRDefault="002D5C89" w:rsidP="002D5C89">
      <w:pPr>
        <w:spacing w:after="0" w:line="240" w:lineRule="auto"/>
        <w:jc w:val="both"/>
      </w:pPr>
      <w:r w:rsidRPr="002D5C89">
        <w:t>Расстояние до красной линии:</w:t>
      </w:r>
    </w:p>
    <w:p w14:paraId="34438487" w14:textId="77777777" w:rsidR="002D5C89" w:rsidRPr="002D5C89" w:rsidRDefault="002D5C89" w:rsidP="002D5C89">
      <w:pPr>
        <w:spacing w:after="0" w:line="240" w:lineRule="auto"/>
        <w:jc w:val="both"/>
      </w:pPr>
      <w:r w:rsidRPr="002D5C89">
        <w:t xml:space="preserve">1) от Пожарных депо – </w:t>
      </w:r>
      <w:smartTag w:uri="urn:schemas-microsoft-com:office:smarttags" w:element="metricconverter">
        <w:smartTagPr>
          <w:attr w:name="ProductID" w:val="10 м"/>
        </w:smartTagPr>
        <w:r w:rsidRPr="002D5C89">
          <w:t>10 м</w:t>
        </w:r>
      </w:smartTag>
      <w:r w:rsidRPr="002D5C89">
        <w:t xml:space="preserve"> (</w:t>
      </w:r>
      <w:smartTag w:uri="urn:schemas-microsoft-com:office:smarttags" w:element="metricconverter">
        <w:smartTagPr>
          <w:attr w:name="ProductID" w:val="15 м"/>
        </w:smartTagPr>
        <w:r w:rsidRPr="002D5C89">
          <w:t>15 м</w:t>
        </w:r>
      </w:smartTag>
      <w:r w:rsidRPr="002D5C89">
        <w:t xml:space="preserve"> – для депо </w:t>
      </w:r>
      <w:r w:rsidRPr="002D5C89">
        <w:rPr>
          <w:lang w:val="en-US"/>
        </w:rPr>
        <w:t>I</w:t>
      </w:r>
      <w:r w:rsidRPr="002D5C89">
        <w:t xml:space="preserve"> типа);</w:t>
      </w:r>
    </w:p>
    <w:p w14:paraId="1D400C2E" w14:textId="77777777" w:rsidR="002D5C89" w:rsidRPr="002D5C89" w:rsidRDefault="002D5C89" w:rsidP="002D5C89">
      <w:pPr>
        <w:spacing w:after="0" w:line="240" w:lineRule="auto"/>
        <w:jc w:val="both"/>
      </w:pPr>
      <w:r w:rsidRPr="002D5C89">
        <w:t xml:space="preserve">3) улиц, от общественных зданий  – </w:t>
      </w:r>
      <w:smartTag w:uri="urn:schemas-microsoft-com:office:smarttags" w:element="metricconverter">
        <w:smartTagPr>
          <w:attr w:name="ProductID" w:val="5 м"/>
        </w:smartTagPr>
        <w:r w:rsidRPr="002D5C89">
          <w:t>5 м</w:t>
        </w:r>
      </w:smartTag>
      <w:r w:rsidRPr="002D5C89">
        <w:t>;</w:t>
      </w:r>
    </w:p>
    <w:p w14:paraId="3D201215" w14:textId="77777777" w:rsidR="002D5C89" w:rsidRPr="002D5C89" w:rsidRDefault="002D5C89" w:rsidP="002D5C89">
      <w:pPr>
        <w:spacing w:after="0" w:line="240" w:lineRule="auto"/>
        <w:jc w:val="both"/>
      </w:pPr>
      <w:r w:rsidRPr="002D5C89">
        <w:t xml:space="preserve">4) проездов, от общественных зданий – </w:t>
      </w:r>
      <w:smartTag w:uri="urn:schemas-microsoft-com:office:smarttags" w:element="metricconverter">
        <w:smartTagPr>
          <w:attr w:name="ProductID" w:val="3 м"/>
        </w:smartTagPr>
        <w:r w:rsidRPr="002D5C89">
          <w:t>3 м</w:t>
        </w:r>
      </w:smartTag>
      <w:r w:rsidRPr="002D5C89">
        <w:t>;</w:t>
      </w:r>
    </w:p>
    <w:p w14:paraId="12629383" w14:textId="77777777" w:rsidR="002D5C89" w:rsidRPr="002D5C89" w:rsidRDefault="002D5C89" w:rsidP="002D5C89">
      <w:pPr>
        <w:spacing w:after="0" w:line="240" w:lineRule="auto"/>
        <w:jc w:val="both"/>
      </w:pPr>
      <w:r w:rsidRPr="002D5C89">
        <w:t>5) от контрольно-пропускных пунктов, пунктов охраны, проходных – 1 м.</w:t>
      </w:r>
    </w:p>
    <w:p w14:paraId="6AC1C0EF" w14:textId="77777777" w:rsidR="002D5C89" w:rsidRPr="002D5C89" w:rsidRDefault="002D5C89" w:rsidP="002D5C89">
      <w:pPr>
        <w:spacing w:after="0" w:line="240" w:lineRule="auto"/>
        <w:jc w:val="both"/>
      </w:pPr>
      <w:r w:rsidRPr="002D5C89">
        <w:t xml:space="preserve">6) от остальных зданий – </w:t>
      </w:r>
      <w:smartTag w:uri="urn:schemas-microsoft-com:office:smarttags" w:element="metricconverter">
        <w:smartTagPr>
          <w:attr w:name="ProductID" w:val="5 м"/>
        </w:smartTagPr>
        <w:r w:rsidRPr="002D5C89">
          <w:t>5 м</w:t>
        </w:r>
      </w:smartTag>
      <w:r w:rsidRPr="002D5C89">
        <w:t>.</w:t>
      </w:r>
    </w:p>
    <w:p w14:paraId="26138171" w14:textId="77777777" w:rsidR="002D5C89" w:rsidRPr="002D5C89" w:rsidRDefault="002D5C89" w:rsidP="002D5C89">
      <w:pPr>
        <w:spacing w:after="0" w:line="240" w:lineRule="auto"/>
        <w:jc w:val="both"/>
      </w:pPr>
      <w:r w:rsidRPr="002D5C89">
        <w:t>Размещение производственной территориальной зоны не допускается:</w:t>
      </w:r>
    </w:p>
    <w:p w14:paraId="5559A61D" w14:textId="77777777" w:rsidR="002D5C89" w:rsidRPr="002D5C89" w:rsidRDefault="002D5C89" w:rsidP="002D5C89">
      <w:pPr>
        <w:spacing w:after="0" w:line="240" w:lineRule="auto"/>
        <w:jc w:val="both"/>
      </w:pPr>
      <w:r w:rsidRPr="002D5C89">
        <w:t>а) в составе рекреационных зон;</w:t>
      </w:r>
    </w:p>
    <w:p w14:paraId="6B468D1C" w14:textId="77777777" w:rsidR="002D5C89" w:rsidRPr="002D5C89" w:rsidRDefault="002D5C89" w:rsidP="002D5C89">
      <w:pPr>
        <w:spacing w:after="0" w:line="240" w:lineRule="auto"/>
        <w:jc w:val="both"/>
      </w:pPr>
      <w:r w:rsidRPr="002D5C89">
        <w:t>б) на землях особо охраняемых территорий, в том числе:</w:t>
      </w:r>
    </w:p>
    <w:p w14:paraId="0CA05E91" w14:textId="77777777" w:rsidR="002D5C89" w:rsidRPr="002D5C89" w:rsidRDefault="002D5C89" w:rsidP="002D5C89">
      <w:pPr>
        <w:spacing w:after="0" w:line="240" w:lineRule="auto"/>
        <w:jc w:val="both"/>
      </w:pPr>
      <w:r w:rsidRPr="002D5C89">
        <w:t>в первом поясе зоны санитарной охраны источников водоснабжения;</w:t>
      </w:r>
    </w:p>
    <w:p w14:paraId="7F5889A8" w14:textId="77777777" w:rsidR="002D5C89" w:rsidRPr="002D5C89" w:rsidRDefault="002D5C89" w:rsidP="002D5C89">
      <w:pPr>
        <w:spacing w:after="0" w:line="240" w:lineRule="auto"/>
        <w:jc w:val="both"/>
      </w:pPr>
      <w:r w:rsidRPr="002D5C89">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02A5FFF3" w14:textId="77777777" w:rsidR="002D5C89" w:rsidRPr="002D5C89" w:rsidRDefault="002D5C89" w:rsidP="002D5C89">
      <w:pPr>
        <w:spacing w:after="0" w:line="240" w:lineRule="auto"/>
        <w:jc w:val="both"/>
      </w:pPr>
      <w:r w:rsidRPr="002D5C89">
        <w:t>в водоохранных и прибрежных зонах рек, морей;</w:t>
      </w:r>
    </w:p>
    <w:p w14:paraId="3558C1F4" w14:textId="77777777" w:rsidR="002D5C89" w:rsidRPr="002D5C89" w:rsidRDefault="002D5C89" w:rsidP="002D5C89">
      <w:pPr>
        <w:spacing w:after="0" w:line="240" w:lineRule="auto"/>
        <w:jc w:val="both"/>
      </w:pPr>
      <w:r w:rsidRPr="002D5C89">
        <w:t>в зонах охраны памятников истории и культуры без согласования с соответствующими органами охраны памятников;</w:t>
      </w:r>
    </w:p>
    <w:p w14:paraId="29157BB8" w14:textId="77777777" w:rsidR="002D5C89" w:rsidRPr="002D5C89" w:rsidRDefault="002D5C89" w:rsidP="002D5C89">
      <w:pPr>
        <w:spacing w:after="0" w:line="240" w:lineRule="auto"/>
        <w:jc w:val="both"/>
      </w:pPr>
      <w:r w:rsidRPr="002D5C89">
        <w:t>в зонах активного карста, оползней, оседания или обрушения поверхности, которые могут угрожать застройке и эксплуатации предприятий;</w:t>
      </w:r>
    </w:p>
    <w:p w14:paraId="383816AA" w14:textId="77777777" w:rsidR="002D5C89" w:rsidRPr="002D5C89" w:rsidRDefault="002D5C89" w:rsidP="002D5C89">
      <w:pPr>
        <w:spacing w:after="0" w:line="240" w:lineRule="auto"/>
        <w:jc w:val="both"/>
      </w:pPr>
      <w:r w:rsidRPr="002D5C89">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5ACA42E9" w14:textId="77777777" w:rsidR="002D5C89" w:rsidRPr="002D5C89" w:rsidRDefault="002D5C89" w:rsidP="002D5C89">
      <w:pPr>
        <w:spacing w:after="0" w:line="240" w:lineRule="auto"/>
        <w:jc w:val="both"/>
      </w:pPr>
      <w:r w:rsidRPr="002D5C89">
        <w:t>в зонах возможного катастрофического затопления в результате разрушения плотин или дамб.</w:t>
      </w:r>
    </w:p>
    <w:p w14:paraId="1C75C59B" w14:textId="77777777" w:rsidR="002D5C89" w:rsidRPr="002D5C89" w:rsidRDefault="002D5C89" w:rsidP="002D5C89">
      <w:pPr>
        <w:spacing w:after="0" w:line="240" w:lineRule="auto"/>
        <w:jc w:val="both"/>
      </w:pPr>
      <w:r w:rsidRPr="002D5C89">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2D5C89">
          <w:t>0,5 м</w:t>
        </w:r>
      </w:smartTag>
      <w:r w:rsidRPr="002D5C89">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6D2A806E" w14:textId="77777777" w:rsidR="002D5C89" w:rsidRPr="002D5C89" w:rsidRDefault="002D5C89" w:rsidP="002D5C89">
      <w:pPr>
        <w:spacing w:after="0" w:line="240" w:lineRule="auto"/>
        <w:jc w:val="both"/>
      </w:pPr>
      <w:r w:rsidRPr="002D5C89">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2D5C89">
          <w:t>1000 м</w:t>
        </w:r>
      </w:smartTag>
      <w:r w:rsidRPr="002D5C89">
        <w:t xml:space="preserve"> и </w:t>
      </w:r>
      <w:smartTag w:uri="urn:schemas-microsoft-com:office:smarttags" w:element="metricconverter">
        <w:smartTagPr>
          <w:attr w:name="ProductID" w:val="500 м"/>
        </w:smartTagPr>
        <w:r w:rsidRPr="002D5C89">
          <w:t>500 м</w:t>
        </w:r>
      </w:smartTag>
      <w:r w:rsidRPr="002D5C89">
        <w:t xml:space="preserve"> соответственно, на территории населенных пунктов Краснодарского края не допускается.</w:t>
      </w:r>
    </w:p>
    <w:p w14:paraId="128DF3D9" w14:textId="77777777" w:rsidR="002D5C89" w:rsidRPr="002D5C89" w:rsidRDefault="002D5C89" w:rsidP="002D5C89">
      <w:pPr>
        <w:spacing w:after="0" w:line="240" w:lineRule="auto"/>
        <w:jc w:val="both"/>
      </w:pPr>
      <w:r w:rsidRPr="002D5C89">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2D5C89">
          <w:t>100 м</w:t>
        </w:r>
      </w:smartTag>
      <w:r w:rsidRPr="002D5C89">
        <w:t>.</w:t>
      </w:r>
    </w:p>
    <w:p w14:paraId="6AD09748" w14:textId="77777777" w:rsidR="002D5C89" w:rsidRPr="002D5C89" w:rsidRDefault="002D5C89" w:rsidP="002D5C89">
      <w:pPr>
        <w:spacing w:after="0" w:line="240" w:lineRule="auto"/>
        <w:jc w:val="both"/>
      </w:pPr>
      <w:r w:rsidRPr="002D5C89">
        <w:t>Не допускается расширение производственных предприятий, если при этом требуется увеличение размера санитарно-защитных зон.</w:t>
      </w:r>
    </w:p>
    <w:p w14:paraId="5F48A1FC" w14:textId="77777777" w:rsidR="002D5C89" w:rsidRPr="002D5C89" w:rsidRDefault="002D5C89" w:rsidP="002D5C89">
      <w:pPr>
        <w:spacing w:after="0" w:line="240" w:lineRule="auto"/>
        <w:jc w:val="both"/>
      </w:pPr>
      <w:r w:rsidRPr="002D5C89">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2D5C89">
          <w:t>1000 м</w:t>
        </w:r>
      </w:smartTag>
      <w:r w:rsidRPr="002D5C89">
        <w:t>.</w:t>
      </w:r>
    </w:p>
    <w:p w14:paraId="007B3211" w14:textId="77777777" w:rsidR="002D5C89" w:rsidRPr="002D5C89" w:rsidRDefault="002D5C89" w:rsidP="002D5C89">
      <w:pPr>
        <w:spacing w:after="0" w:line="240" w:lineRule="auto"/>
        <w:jc w:val="both"/>
      </w:pPr>
      <w:r w:rsidRPr="002D5C89">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13C70C6" w14:textId="77777777" w:rsidR="002D5C89" w:rsidRPr="002D5C89" w:rsidRDefault="002D5C89" w:rsidP="002D5C89">
      <w:pPr>
        <w:spacing w:after="0" w:line="240" w:lineRule="auto"/>
        <w:jc w:val="both"/>
      </w:pPr>
      <w:r w:rsidRPr="002D5C89">
        <w:t>Запрещается проектирование указанных предприятий на территории бывших кладбищ, скотомогильников, свалок.</w:t>
      </w:r>
    </w:p>
    <w:p w14:paraId="56BF110E" w14:textId="77777777" w:rsidR="002D5C89" w:rsidRPr="002D5C89" w:rsidRDefault="002D5C89" w:rsidP="002D5C89">
      <w:pPr>
        <w:spacing w:after="0" w:line="240" w:lineRule="auto"/>
        <w:jc w:val="both"/>
      </w:pPr>
    </w:p>
    <w:p w14:paraId="7AFE231B" w14:textId="77777777" w:rsidR="002D5C89" w:rsidRPr="002D5C89" w:rsidRDefault="002D5C89" w:rsidP="002D5C89">
      <w:pPr>
        <w:spacing w:after="0" w:line="240" w:lineRule="auto"/>
        <w:jc w:val="both"/>
        <w:rPr>
          <w:u w:val="single"/>
        </w:rPr>
      </w:pPr>
      <w:r w:rsidRPr="002D5C89">
        <w:rPr>
          <w:u w:val="single"/>
        </w:rPr>
        <w:t>Примечание общее.</w:t>
      </w:r>
    </w:p>
    <w:p w14:paraId="0295C33D"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66FBB86"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779DEA5"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295F3E0E"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45DC57F5"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312726AD"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6037810"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0E21E704"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5A838D4" w14:textId="77777777" w:rsidR="002D5C89" w:rsidRPr="002D5C89" w:rsidRDefault="002D5C89" w:rsidP="002D5C89">
      <w:pPr>
        <w:spacing w:after="0" w:line="240" w:lineRule="auto"/>
        <w:jc w:val="both"/>
      </w:pPr>
      <w:r w:rsidRPr="002D5C89">
        <w:t>- в границах территорий общего пользования;</w:t>
      </w:r>
    </w:p>
    <w:p w14:paraId="6198F594"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4412236E"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6E605B0" w14:textId="324AB8EB" w:rsidR="002D5C89" w:rsidRPr="002D5C89" w:rsidRDefault="002D5C89" w:rsidP="002D5C89">
      <w:pPr>
        <w:spacing w:after="0" w:line="240" w:lineRule="auto"/>
        <w:jc w:val="both"/>
      </w:pPr>
      <w:r w:rsidRPr="002D5C89">
        <w:t xml:space="preserve">Размещение зданий, строений и сооружений возможно при </w:t>
      </w:r>
      <w:r w:rsidR="00D471C2">
        <w:t xml:space="preserve">соблюдении требований статей 48 и 52 </w:t>
      </w:r>
      <w:r w:rsidRPr="002D5C89">
        <w:t>настоящих Правил.</w:t>
      </w:r>
    </w:p>
    <w:p w14:paraId="4174D26E" w14:textId="77777777" w:rsidR="002D5C89" w:rsidRPr="002D5C89" w:rsidRDefault="002D5C89" w:rsidP="002D5C89">
      <w:pPr>
        <w:spacing w:after="0" w:line="240" w:lineRule="auto"/>
        <w:jc w:val="both"/>
      </w:pPr>
    </w:p>
    <w:p w14:paraId="39B9A738" w14:textId="77777777" w:rsidR="002D5C89" w:rsidRPr="002D5C89" w:rsidRDefault="002D5C89" w:rsidP="00BC4CDA">
      <w:pPr>
        <w:pStyle w:val="6"/>
      </w:pPr>
      <w:bookmarkStart w:id="127" w:name="_Toc124859454"/>
      <w:bookmarkStart w:id="128" w:name="_Toc158625272"/>
      <w:r w:rsidRPr="002D5C89">
        <w:t xml:space="preserve">П – 4. Зона предприятий, производств и объектов </w:t>
      </w:r>
      <w:r w:rsidRPr="002D5C89">
        <w:rPr>
          <w:lang w:val="en-US"/>
        </w:rPr>
        <w:t>IV</w:t>
      </w:r>
      <w:r w:rsidRPr="002D5C89">
        <w:t xml:space="preserve"> класса опасности.</w:t>
      </w:r>
      <w:bookmarkEnd w:id="127"/>
      <w:bookmarkEnd w:id="128"/>
    </w:p>
    <w:p w14:paraId="2250E058" w14:textId="77777777" w:rsidR="002D5C89" w:rsidRPr="002D5C89" w:rsidRDefault="002D5C89" w:rsidP="002D5C89">
      <w:pPr>
        <w:spacing w:after="0" w:line="240" w:lineRule="auto"/>
        <w:jc w:val="both"/>
        <w:rPr>
          <w:i/>
          <w:iCs/>
        </w:rPr>
      </w:pPr>
      <w:r w:rsidRPr="002D5C89">
        <w:rPr>
          <w:i/>
          <w:iCs/>
        </w:rPr>
        <w:t xml:space="preserve">Зона П-4 выделена для обеспечения правовых условий формирования предприятий, производств и объектов </w:t>
      </w:r>
      <w:r w:rsidRPr="002D5C89">
        <w:rPr>
          <w:i/>
          <w:iCs/>
          <w:lang w:val="en-US"/>
        </w:rPr>
        <w:t>IV</w:t>
      </w:r>
      <w:r w:rsidRPr="002D5C89">
        <w:rPr>
          <w:i/>
          <w:iCs/>
        </w:rPr>
        <w:t xml:space="preserve"> класса </w:t>
      </w:r>
      <w:r w:rsidRPr="002D5C89">
        <w:rPr>
          <w:bCs/>
          <w:i/>
        </w:rPr>
        <w:t>опасности</w:t>
      </w:r>
      <w:r w:rsidRPr="002D5C89">
        <w:rPr>
          <w:i/>
          <w:iCs/>
        </w:rPr>
        <w:t>, с санитарно-защитной зоной 100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3BB5102" w14:textId="77777777" w:rsidR="002D5C89" w:rsidRPr="002D5C89" w:rsidRDefault="002D5C89" w:rsidP="002D5C89">
      <w:pPr>
        <w:spacing w:after="0" w:line="240" w:lineRule="auto"/>
        <w:jc w:val="both"/>
        <w:rPr>
          <w:u w:val="single"/>
        </w:rPr>
      </w:pPr>
    </w:p>
    <w:p w14:paraId="141F86AE"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210A6B9D" w14:textId="77777777" w:rsidTr="002D5C89">
        <w:trPr>
          <w:trHeight w:val="20"/>
          <w:tblHeader/>
        </w:trPr>
        <w:tc>
          <w:tcPr>
            <w:tcW w:w="3545" w:type="dxa"/>
            <w:vAlign w:val="center"/>
          </w:tcPr>
          <w:p w14:paraId="187E8998"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49715187"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1B51828F"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68B63950" w14:textId="77777777" w:rsidTr="002D5C89">
        <w:trPr>
          <w:trHeight w:val="1382"/>
        </w:trPr>
        <w:tc>
          <w:tcPr>
            <w:tcW w:w="3545" w:type="dxa"/>
            <w:vAlign w:val="center"/>
          </w:tcPr>
          <w:p w14:paraId="27CF1A56" w14:textId="77777777" w:rsidR="002D5C89" w:rsidRPr="002D5C89" w:rsidRDefault="002D5C89" w:rsidP="002D5C89">
            <w:pPr>
              <w:spacing w:after="0" w:line="240" w:lineRule="auto"/>
              <w:jc w:val="both"/>
            </w:pPr>
            <w:r w:rsidRPr="002D5C89">
              <w:t>[6.1] – Недропользование</w:t>
            </w:r>
          </w:p>
        </w:tc>
        <w:tc>
          <w:tcPr>
            <w:tcW w:w="5670" w:type="dxa"/>
            <w:vAlign w:val="center"/>
          </w:tcPr>
          <w:p w14:paraId="4F3226D7" w14:textId="77777777" w:rsidR="002D5C89" w:rsidRPr="002D5C89" w:rsidRDefault="002D5C89" w:rsidP="002D5C89">
            <w:pPr>
              <w:spacing w:after="0" w:line="240" w:lineRule="auto"/>
              <w:jc w:val="both"/>
            </w:pPr>
            <w:r w:rsidRPr="002D5C89">
              <w:t>Осуществление геологических изысканий;</w:t>
            </w:r>
          </w:p>
          <w:p w14:paraId="5208D887" w14:textId="77777777" w:rsidR="002D5C89" w:rsidRPr="002D5C89" w:rsidRDefault="002D5C89" w:rsidP="002D5C89">
            <w:pPr>
              <w:spacing w:after="0" w:line="240" w:lineRule="auto"/>
              <w:jc w:val="both"/>
            </w:pPr>
            <w:r w:rsidRPr="002D5C89">
              <w:t>добыча полезных ископаемых открытым (карьеры, отвалы) и закрытым (шахты, скважины) способами;</w:t>
            </w:r>
          </w:p>
          <w:p w14:paraId="38678564" w14:textId="77777777" w:rsidR="002D5C89" w:rsidRPr="002D5C89" w:rsidRDefault="002D5C89" w:rsidP="002D5C89">
            <w:pPr>
              <w:spacing w:after="0" w:line="240" w:lineRule="auto"/>
              <w:jc w:val="both"/>
            </w:pPr>
            <w:r w:rsidRPr="002D5C89">
              <w:t>размещение объектов капитального строительства, в том числе подземных, в целях добычи полезных ископаемых;</w:t>
            </w:r>
          </w:p>
          <w:p w14:paraId="767518B4" w14:textId="77777777" w:rsidR="002D5C89" w:rsidRPr="002D5C89" w:rsidRDefault="002D5C89" w:rsidP="002D5C89">
            <w:pPr>
              <w:spacing w:after="0" w:line="240" w:lineRule="auto"/>
              <w:jc w:val="both"/>
            </w:pPr>
            <w:r w:rsidRPr="002D5C89">
              <w:t>размещение объектов капитального строительства, необходимых для подготовки сырья к транспортировке и (или) промышленной переработке;</w:t>
            </w:r>
          </w:p>
          <w:p w14:paraId="0541A742"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42BA37D0" w14:textId="77777777" w:rsidR="002D5C89" w:rsidRPr="002D5C89" w:rsidRDefault="002D5C89" w:rsidP="002D5C89">
            <w:pPr>
              <w:spacing w:after="0" w:line="240" w:lineRule="auto"/>
              <w:jc w:val="both"/>
              <w:rPr>
                <w:bCs/>
              </w:rPr>
            </w:pPr>
            <w:r w:rsidRPr="002D5C89">
              <w:t>минимальная/максимальная площадь земельных участков – 1000 кв. м/</w:t>
            </w:r>
            <w:r w:rsidRPr="002D5C89">
              <w:rPr>
                <w:b/>
                <w:bCs/>
              </w:rPr>
              <w:t>не подлежит установлению</w:t>
            </w:r>
            <w:r w:rsidRPr="002D5C89">
              <w:rPr>
                <w:bCs/>
              </w:rPr>
              <w:t>;</w:t>
            </w:r>
          </w:p>
          <w:p w14:paraId="7CFC002C"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30 м;</w:t>
            </w:r>
          </w:p>
          <w:p w14:paraId="6A9FA17A"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0902AB27"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466CA4E0"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75%;</w:t>
            </w:r>
          </w:p>
          <w:p w14:paraId="50FDF792"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t>;</w:t>
            </w:r>
          </w:p>
          <w:p w14:paraId="3A0F7FD8"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7FA85935"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78733AFD" w14:textId="77777777" w:rsidR="002D5C89" w:rsidRPr="002D5C89" w:rsidRDefault="002D5C89" w:rsidP="00676CE3">
            <w:pPr>
              <w:numPr>
                <w:ilvl w:val="0"/>
                <w:numId w:val="130"/>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77AAFC1C" w14:textId="77777777" w:rsidR="002D5C89" w:rsidRPr="002D5C89" w:rsidRDefault="002D5C89" w:rsidP="00676CE3">
            <w:pPr>
              <w:numPr>
                <w:ilvl w:val="0"/>
                <w:numId w:val="130"/>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596B647" w14:textId="77777777" w:rsidR="002D5C89" w:rsidRPr="002D5C89" w:rsidRDefault="002D5C89" w:rsidP="00676CE3">
            <w:pPr>
              <w:numPr>
                <w:ilvl w:val="0"/>
                <w:numId w:val="130"/>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1DBC897" w14:textId="77777777" w:rsidR="002D5C89" w:rsidRPr="002D5C89" w:rsidRDefault="002D5C89" w:rsidP="00676CE3">
            <w:pPr>
              <w:numPr>
                <w:ilvl w:val="0"/>
                <w:numId w:val="130"/>
              </w:numPr>
              <w:spacing w:after="0" w:line="240" w:lineRule="auto"/>
              <w:jc w:val="both"/>
            </w:pPr>
            <w:r w:rsidRPr="002D5C89">
              <w:t>К остеклению фасадов зданий, строений, сооружений – не допускается сплошное остекление;</w:t>
            </w:r>
          </w:p>
          <w:p w14:paraId="57AB1A00" w14:textId="77777777" w:rsidR="002D5C89" w:rsidRPr="002D5C89" w:rsidRDefault="002D5C89" w:rsidP="00676CE3">
            <w:pPr>
              <w:numPr>
                <w:ilvl w:val="0"/>
                <w:numId w:val="130"/>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A116756" w14:textId="77777777" w:rsidR="002D5C89" w:rsidRPr="002D5C89" w:rsidRDefault="002D5C89" w:rsidP="00676CE3">
            <w:pPr>
              <w:numPr>
                <w:ilvl w:val="0"/>
                <w:numId w:val="130"/>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60CCF9DC" w14:textId="77777777" w:rsidTr="002D5C89">
        <w:trPr>
          <w:trHeight w:val="846"/>
        </w:trPr>
        <w:tc>
          <w:tcPr>
            <w:tcW w:w="3545" w:type="dxa"/>
            <w:vAlign w:val="center"/>
          </w:tcPr>
          <w:p w14:paraId="31C1A18F" w14:textId="77777777" w:rsidR="002D5C89" w:rsidRPr="002D5C89" w:rsidRDefault="002D5C89" w:rsidP="002D5C89">
            <w:pPr>
              <w:spacing w:after="0" w:line="240" w:lineRule="auto"/>
              <w:jc w:val="both"/>
            </w:pPr>
            <w:r w:rsidRPr="002D5C89">
              <w:t>[6.2.1]- Автомобилестроительная промышленность</w:t>
            </w:r>
          </w:p>
        </w:tc>
        <w:tc>
          <w:tcPr>
            <w:tcW w:w="5670" w:type="dxa"/>
            <w:vAlign w:val="center"/>
          </w:tcPr>
          <w:p w14:paraId="6C5FA936"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2CEB7AA6" w14:textId="77777777" w:rsidR="002D5C89" w:rsidRPr="002D5C89" w:rsidRDefault="002D5C89" w:rsidP="002D5C89">
            <w:pPr>
              <w:spacing w:after="0" w:line="240" w:lineRule="auto"/>
              <w:jc w:val="both"/>
            </w:pPr>
          </w:p>
        </w:tc>
      </w:tr>
      <w:tr w:rsidR="002D5C89" w:rsidRPr="002D5C89" w14:paraId="6570D5DE" w14:textId="77777777" w:rsidTr="002D5C89">
        <w:trPr>
          <w:trHeight w:val="20"/>
        </w:trPr>
        <w:tc>
          <w:tcPr>
            <w:tcW w:w="3545" w:type="dxa"/>
            <w:vAlign w:val="center"/>
          </w:tcPr>
          <w:p w14:paraId="329A58AB" w14:textId="77777777" w:rsidR="002D5C89" w:rsidRPr="002D5C89" w:rsidRDefault="002D5C89" w:rsidP="002D5C89">
            <w:pPr>
              <w:spacing w:after="0" w:line="240" w:lineRule="auto"/>
              <w:jc w:val="both"/>
            </w:pPr>
            <w:r w:rsidRPr="002D5C89">
              <w:t>[6.3] – Легкая промышленность.</w:t>
            </w:r>
          </w:p>
        </w:tc>
        <w:tc>
          <w:tcPr>
            <w:tcW w:w="5670" w:type="dxa"/>
            <w:vAlign w:val="center"/>
          </w:tcPr>
          <w:p w14:paraId="6648799A"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056DEEDA" w14:textId="77777777" w:rsidR="002D5C89" w:rsidRPr="002D5C89" w:rsidRDefault="002D5C89" w:rsidP="002D5C89">
            <w:pPr>
              <w:spacing w:after="0" w:line="240" w:lineRule="auto"/>
              <w:jc w:val="both"/>
              <w:rPr>
                <w:b/>
              </w:rPr>
            </w:pPr>
          </w:p>
        </w:tc>
      </w:tr>
      <w:tr w:rsidR="002D5C89" w:rsidRPr="002D5C89" w14:paraId="4C909906" w14:textId="77777777" w:rsidTr="002D5C89">
        <w:trPr>
          <w:trHeight w:val="20"/>
        </w:trPr>
        <w:tc>
          <w:tcPr>
            <w:tcW w:w="3545" w:type="dxa"/>
            <w:vAlign w:val="center"/>
          </w:tcPr>
          <w:p w14:paraId="34C99A17" w14:textId="77777777" w:rsidR="002D5C89" w:rsidRPr="002D5C89" w:rsidRDefault="002D5C89" w:rsidP="002D5C89">
            <w:pPr>
              <w:spacing w:after="0" w:line="240" w:lineRule="auto"/>
              <w:jc w:val="both"/>
            </w:pPr>
            <w:r w:rsidRPr="002D5C89">
              <w:t>[6.3.1] – Фармацевтическая промышленность</w:t>
            </w:r>
          </w:p>
        </w:tc>
        <w:tc>
          <w:tcPr>
            <w:tcW w:w="5670" w:type="dxa"/>
            <w:vAlign w:val="center"/>
          </w:tcPr>
          <w:p w14:paraId="3529222C"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0610C635" w14:textId="77777777" w:rsidR="002D5C89" w:rsidRPr="002D5C89" w:rsidRDefault="002D5C89" w:rsidP="002D5C89">
            <w:pPr>
              <w:spacing w:after="0" w:line="240" w:lineRule="auto"/>
              <w:jc w:val="both"/>
              <w:rPr>
                <w:b/>
              </w:rPr>
            </w:pPr>
          </w:p>
        </w:tc>
      </w:tr>
      <w:tr w:rsidR="002D5C89" w:rsidRPr="002D5C89" w14:paraId="370C015D" w14:textId="77777777" w:rsidTr="002D5C89">
        <w:trPr>
          <w:trHeight w:val="1144"/>
        </w:trPr>
        <w:tc>
          <w:tcPr>
            <w:tcW w:w="3545" w:type="dxa"/>
            <w:vAlign w:val="center"/>
          </w:tcPr>
          <w:p w14:paraId="624B56BE" w14:textId="77777777" w:rsidR="002D5C89" w:rsidRPr="002D5C89" w:rsidRDefault="002D5C89" w:rsidP="002D5C89">
            <w:pPr>
              <w:spacing w:after="0" w:line="240" w:lineRule="auto"/>
              <w:jc w:val="both"/>
            </w:pPr>
            <w:r w:rsidRPr="002D5C89">
              <w:t>[6.4] – Пищевая промышленность</w:t>
            </w:r>
          </w:p>
        </w:tc>
        <w:tc>
          <w:tcPr>
            <w:tcW w:w="5670" w:type="dxa"/>
            <w:vAlign w:val="center"/>
          </w:tcPr>
          <w:p w14:paraId="7F4B8F83" w14:textId="77777777" w:rsidR="002D5C89" w:rsidRPr="002D5C89" w:rsidRDefault="002D5C89" w:rsidP="002D5C89">
            <w:pPr>
              <w:spacing w:after="0" w:line="240" w:lineRule="auto"/>
              <w:jc w:val="both"/>
            </w:pPr>
            <w:r w:rsidRPr="002D5C89">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10CD824A" w14:textId="77777777" w:rsidR="002D5C89" w:rsidRPr="002D5C89" w:rsidRDefault="002D5C89" w:rsidP="002D5C89">
            <w:pPr>
              <w:spacing w:after="0" w:line="240" w:lineRule="auto"/>
              <w:jc w:val="both"/>
              <w:rPr>
                <w:b/>
              </w:rPr>
            </w:pPr>
          </w:p>
        </w:tc>
      </w:tr>
      <w:tr w:rsidR="002D5C89" w:rsidRPr="002D5C89" w14:paraId="37433B0C" w14:textId="77777777" w:rsidTr="002D5C89">
        <w:trPr>
          <w:trHeight w:val="20"/>
        </w:trPr>
        <w:tc>
          <w:tcPr>
            <w:tcW w:w="3545" w:type="dxa"/>
            <w:vAlign w:val="center"/>
          </w:tcPr>
          <w:p w14:paraId="629D1444" w14:textId="77777777" w:rsidR="002D5C89" w:rsidRPr="002D5C89" w:rsidRDefault="002D5C89" w:rsidP="002D5C89">
            <w:pPr>
              <w:spacing w:after="0" w:line="240" w:lineRule="auto"/>
              <w:jc w:val="both"/>
            </w:pPr>
            <w:r w:rsidRPr="002D5C89">
              <w:t>[6.6] – Строительная промышленность</w:t>
            </w:r>
          </w:p>
        </w:tc>
        <w:tc>
          <w:tcPr>
            <w:tcW w:w="5670" w:type="dxa"/>
            <w:vAlign w:val="center"/>
          </w:tcPr>
          <w:p w14:paraId="3F1F597B"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30B8A94A" w14:textId="77777777" w:rsidR="002D5C89" w:rsidRPr="002D5C89" w:rsidRDefault="002D5C89" w:rsidP="002D5C89">
            <w:pPr>
              <w:spacing w:after="0" w:line="240" w:lineRule="auto"/>
              <w:jc w:val="both"/>
              <w:rPr>
                <w:b/>
              </w:rPr>
            </w:pPr>
          </w:p>
        </w:tc>
      </w:tr>
      <w:tr w:rsidR="002D5C89" w:rsidRPr="002D5C89" w14:paraId="09BF3A60" w14:textId="77777777" w:rsidTr="002D5C89">
        <w:trPr>
          <w:trHeight w:val="20"/>
        </w:trPr>
        <w:tc>
          <w:tcPr>
            <w:tcW w:w="3545" w:type="dxa"/>
            <w:vAlign w:val="center"/>
          </w:tcPr>
          <w:p w14:paraId="293D19EC" w14:textId="77777777" w:rsidR="002D5C89" w:rsidRPr="002D5C89" w:rsidRDefault="002D5C89" w:rsidP="002D5C89">
            <w:pPr>
              <w:spacing w:after="0" w:line="240" w:lineRule="auto"/>
              <w:jc w:val="both"/>
            </w:pPr>
            <w:r w:rsidRPr="002D5C89">
              <w:t>[6.9] – Склады</w:t>
            </w:r>
          </w:p>
        </w:tc>
        <w:tc>
          <w:tcPr>
            <w:tcW w:w="5670" w:type="dxa"/>
            <w:vAlign w:val="center"/>
          </w:tcPr>
          <w:p w14:paraId="28182F0E" w14:textId="77777777" w:rsidR="002D5C89" w:rsidRPr="002D5C89" w:rsidRDefault="002D5C89" w:rsidP="002D5C89">
            <w:pPr>
              <w:spacing w:after="0" w:line="240" w:lineRule="auto"/>
              <w:jc w:val="both"/>
            </w:pPr>
            <w:r w:rsidRPr="002D5C89">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42D1E807" w14:textId="77777777" w:rsidR="002D5C89" w:rsidRPr="002D5C89" w:rsidRDefault="002D5C89" w:rsidP="002D5C89">
            <w:pPr>
              <w:spacing w:after="0" w:line="240" w:lineRule="auto"/>
              <w:jc w:val="both"/>
              <w:rPr>
                <w:b/>
              </w:rPr>
            </w:pPr>
          </w:p>
        </w:tc>
      </w:tr>
      <w:tr w:rsidR="002D5C89" w:rsidRPr="002D5C89" w14:paraId="52D935BE" w14:textId="77777777" w:rsidTr="002D5C89">
        <w:trPr>
          <w:trHeight w:val="20"/>
        </w:trPr>
        <w:tc>
          <w:tcPr>
            <w:tcW w:w="3545" w:type="dxa"/>
            <w:vAlign w:val="center"/>
          </w:tcPr>
          <w:p w14:paraId="082F2296" w14:textId="77777777" w:rsidR="002D5C89" w:rsidRPr="002D5C89" w:rsidRDefault="002D5C89" w:rsidP="002D5C89">
            <w:pPr>
              <w:spacing w:after="0" w:line="240" w:lineRule="auto"/>
              <w:jc w:val="both"/>
            </w:pPr>
            <w:r w:rsidRPr="002D5C89">
              <w:t>[6.9.1] – Складские площадки</w:t>
            </w:r>
          </w:p>
        </w:tc>
        <w:tc>
          <w:tcPr>
            <w:tcW w:w="5670" w:type="dxa"/>
            <w:vAlign w:val="center"/>
          </w:tcPr>
          <w:p w14:paraId="134E8054" w14:textId="77777777" w:rsidR="002D5C89" w:rsidRPr="002D5C89" w:rsidRDefault="002D5C89" w:rsidP="002D5C89">
            <w:pPr>
              <w:spacing w:after="0" w:line="240" w:lineRule="auto"/>
              <w:jc w:val="both"/>
            </w:pPr>
            <w:r w:rsidRPr="002D5C89">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459DD3F5" w14:textId="77777777" w:rsidR="002D5C89" w:rsidRPr="002D5C89" w:rsidRDefault="002D5C89" w:rsidP="002D5C89">
            <w:pPr>
              <w:spacing w:after="0" w:line="240" w:lineRule="auto"/>
              <w:jc w:val="both"/>
              <w:rPr>
                <w:b/>
              </w:rPr>
            </w:pPr>
          </w:p>
        </w:tc>
      </w:tr>
      <w:tr w:rsidR="002D5C89" w:rsidRPr="002D5C89" w14:paraId="168E1F95" w14:textId="77777777" w:rsidTr="002D5C89">
        <w:trPr>
          <w:trHeight w:val="20"/>
        </w:trPr>
        <w:tc>
          <w:tcPr>
            <w:tcW w:w="3545" w:type="dxa"/>
            <w:vAlign w:val="center"/>
          </w:tcPr>
          <w:p w14:paraId="71EFAEC2" w14:textId="77777777" w:rsidR="002D5C89" w:rsidRPr="002D5C89" w:rsidRDefault="002D5C89" w:rsidP="002D5C89">
            <w:pPr>
              <w:spacing w:after="0" w:line="240" w:lineRule="auto"/>
              <w:jc w:val="both"/>
            </w:pPr>
            <w:r w:rsidRPr="002D5C89">
              <w:t>[6.11] – Целлюлозно-бумажная промышленность</w:t>
            </w:r>
          </w:p>
        </w:tc>
        <w:tc>
          <w:tcPr>
            <w:tcW w:w="5670" w:type="dxa"/>
            <w:vAlign w:val="center"/>
          </w:tcPr>
          <w:p w14:paraId="13104888"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2BB4D37" w14:textId="77777777" w:rsidR="002D5C89" w:rsidRPr="002D5C89" w:rsidRDefault="002D5C89" w:rsidP="002D5C89">
            <w:pPr>
              <w:spacing w:after="0" w:line="240" w:lineRule="auto"/>
              <w:jc w:val="both"/>
              <w:rPr>
                <w:b/>
              </w:rPr>
            </w:pPr>
          </w:p>
        </w:tc>
      </w:tr>
      <w:tr w:rsidR="002D5C89" w:rsidRPr="002D5C89" w14:paraId="001A43EA" w14:textId="77777777" w:rsidTr="002D5C89">
        <w:trPr>
          <w:trHeight w:val="20"/>
        </w:trPr>
        <w:tc>
          <w:tcPr>
            <w:tcW w:w="3545" w:type="dxa"/>
            <w:vAlign w:val="center"/>
          </w:tcPr>
          <w:p w14:paraId="655E607B" w14:textId="77777777" w:rsidR="002D5C89" w:rsidRPr="002D5C89" w:rsidRDefault="002D5C89" w:rsidP="002D5C89">
            <w:pPr>
              <w:spacing w:after="0" w:line="240" w:lineRule="auto"/>
              <w:jc w:val="both"/>
            </w:pPr>
            <w:r w:rsidRPr="002D5C89">
              <w:t>[6.12] – Научно-производственная деятельность</w:t>
            </w:r>
          </w:p>
        </w:tc>
        <w:tc>
          <w:tcPr>
            <w:tcW w:w="5670" w:type="dxa"/>
            <w:vAlign w:val="center"/>
          </w:tcPr>
          <w:p w14:paraId="70A84837" w14:textId="77777777" w:rsidR="002D5C89" w:rsidRPr="002D5C89" w:rsidRDefault="002D5C89" w:rsidP="002D5C89">
            <w:pPr>
              <w:spacing w:after="0" w:line="240" w:lineRule="auto"/>
              <w:jc w:val="both"/>
            </w:pPr>
            <w:r w:rsidRPr="002D5C89">
              <w:t>Размещение технологических, промышленных, агропромышленных парков, бизнес-инкубаторов</w:t>
            </w:r>
          </w:p>
        </w:tc>
        <w:tc>
          <w:tcPr>
            <w:tcW w:w="6378" w:type="dxa"/>
            <w:vMerge/>
            <w:vAlign w:val="center"/>
          </w:tcPr>
          <w:p w14:paraId="02E757A7" w14:textId="77777777" w:rsidR="002D5C89" w:rsidRPr="002D5C89" w:rsidRDefault="002D5C89" w:rsidP="002D5C89">
            <w:pPr>
              <w:spacing w:after="0" w:line="240" w:lineRule="auto"/>
              <w:jc w:val="both"/>
              <w:rPr>
                <w:b/>
              </w:rPr>
            </w:pPr>
          </w:p>
        </w:tc>
      </w:tr>
      <w:tr w:rsidR="002D5C89" w:rsidRPr="002D5C89" w14:paraId="3EF60CBB" w14:textId="77777777" w:rsidTr="002D5C89">
        <w:trPr>
          <w:trHeight w:val="20"/>
        </w:trPr>
        <w:tc>
          <w:tcPr>
            <w:tcW w:w="3545" w:type="dxa"/>
            <w:vAlign w:val="center"/>
          </w:tcPr>
          <w:p w14:paraId="0AAC1BDD" w14:textId="77777777" w:rsidR="002D5C89" w:rsidRPr="002D5C89" w:rsidRDefault="002D5C89" w:rsidP="002D5C89">
            <w:pPr>
              <w:spacing w:after="0" w:line="240" w:lineRule="auto"/>
              <w:jc w:val="both"/>
            </w:pPr>
            <w:r w:rsidRPr="002D5C89">
              <w:t>[4.9] – Служебные гаражи</w:t>
            </w:r>
          </w:p>
        </w:tc>
        <w:tc>
          <w:tcPr>
            <w:tcW w:w="5670" w:type="dxa"/>
            <w:tcBorders>
              <w:bottom w:val="single" w:sz="2" w:space="0" w:color="000000"/>
              <w:right w:val="single" w:sz="2" w:space="0" w:color="000000"/>
            </w:tcBorders>
            <w:shd w:val="clear" w:color="auto" w:fill="auto"/>
          </w:tcPr>
          <w:p w14:paraId="07B5AC13" w14:textId="77777777" w:rsidR="002D5C89" w:rsidRPr="002D5C89" w:rsidRDefault="002D5C89" w:rsidP="002D5C89">
            <w:pPr>
              <w:spacing w:after="0" w:line="240" w:lineRule="auto"/>
              <w:jc w:val="both"/>
            </w:pPr>
            <w:r w:rsidRPr="002D5C89">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2D5C89">
                <w:rPr>
                  <w:rStyle w:val="ad"/>
                </w:rPr>
                <w:t>кодами 3.0</w:t>
              </w:r>
            </w:hyperlink>
            <w:r w:rsidRPr="002D5C89">
              <w:t xml:space="preserve">, </w:t>
            </w:r>
            <w:hyperlink w:anchor="anchor1040" w:history="1">
              <w:r w:rsidRPr="002D5C89">
                <w:rPr>
                  <w:rStyle w:val="ad"/>
                </w:rPr>
                <w:t>4.0</w:t>
              </w:r>
            </w:hyperlink>
            <w:r w:rsidRPr="002D5C89">
              <w:t>, а также для стоянки и хранения транспортных средств общего пользования, в том числе в депо</w:t>
            </w:r>
          </w:p>
        </w:tc>
        <w:tc>
          <w:tcPr>
            <w:tcW w:w="6378" w:type="dxa"/>
            <w:vMerge/>
            <w:vAlign w:val="center"/>
          </w:tcPr>
          <w:p w14:paraId="5F97005E" w14:textId="77777777" w:rsidR="002D5C89" w:rsidRPr="002D5C89" w:rsidRDefault="002D5C89" w:rsidP="002D5C89">
            <w:pPr>
              <w:spacing w:after="0" w:line="240" w:lineRule="auto"/>
              <w:jc w:val="both"/>
              <w:rPr>
                <w:b/>
              </w:rPr>
            </w:pPr>
          </w:p>
        </w:tc>
      </w:tr>
      <w:tr w:rsidR="002D5C89" w:rsidRPr="002D5C89" w14:paraId="5DD00582" w14:textId="77777777" w:rsidTr="002D5C89">
        <w:trPr>
          <w:trHeight w:val="20"/>
        </w:trPr>
        <w:tc>
          <w:tcPr>
            <w:tcW w:w="3545" w:type="dxa"/>
            <w:vAlign w:val="center"/>
          </w:tcPr>
          <w:p w14:paraId="005348F7" w14:textId="77777777" w:rsidR="002D5C89" w:rsidRPr="002D5C89" w:rsidRDefault="002D5C89" w:rsidP="002D5C89">
            <w:pPr>
              <w:spacing w:after="0" w:line="240" w:lineRule="auto"/>
              <w:jc w:val="both"/>
            </w:pPr>
            <w:r w:rsidRPr="002D5C89">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622D5D8" w14:textId="77777777" w:rsidR="002D5C89" w:rsidRPr="002D5C89" w:rsidRDefault="002D5C89" w:rsidP="002D5C89">
            <w:pPr>
              <w:spacing w:after="0" w:line="240" w:lineRule="auto"/>
              <w:jc w:val="both"/>
            </w:pPr>
            <w:r w:rsidRPr="002D5C89">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51727618"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2F294886" w14:textId="77777777" w:rsidR="002D5C89" w:rsidRPr="002D5C89" w:rsidRDefault="002D5C89" w:rsidP="002D5C89">
            <w:pPr>
              <w:spacing w:after="0" w:line="240" w:lineRule="auto"/>
              <w:jc w:val="both"/>
            </w:pPr>
            <w:r w:rsidRPr="002D5C89">
              <w:t>Без права размещения объектов капитального строительства.</w:t>
            </w:r>
          </w:p>
        </w:tc>
      </w:tr>
      <w:tr w:rsidR="002D5C89" w:rsidRPr="002D5C89" w14:paraId="6843265F" w14:textId="77777777" w:rsidTr="002D5C89">
        <w:trPr>
          <w:trHeight w:val="20"/>
        </w:trPr>
        <w:tc>
          <w:tcPr>
            <w:tcW w:w="3545" w:type="dxa"/>
            <w:shd w:val="clear" w:color="auto" w:fill="FFFFFF"/>
            <w:vAlign w:val="center"/>
          </w:tcPr>
          <w:p w14:paraId="10703B59" w14:textId="77777777" w:rsidR="002D5C89" w:rsidRPr="002D5C89" w:rsidRDefault="002D5C89" w:rsidP="002D5C89">
            <w:pPr>
              <w:spacing w:after="0" w:line="240" w:lineRule="auto"/>
              <w:jc w:val="both"/>
            </w:pPr>
            <w:r w:rsidRPr="002D5C89">
              <w:t>[12.0.1] – Улично-дорожная сеть</w:t>
            </w:r>
          </w:p>
        </w:tc>
        <w:tc>
          <w:tcPr>
            <w:tcW w:w="5670" w:type="dxa"/>
            <w:shd w:val="clear" w:color="auto" w:fill="FFFFFF"/>
            <w:vAlign w:val="center"/>
          </w:tcPr>
          <w:p w14:paraId="3CA1871F"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D5C8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1BC9762C" w14:textId="77777777" w:rsidR="002D5C89" w:rsidRPr="002D5C89" w:rsidRDefault="002D5C89" w:rsidP="002D5C89">
            <w:pPr>
              <w:spacing w:after="0" w:line="240" w:lineRule="auto"/>
              <w:jc w:val="both"/>
            </w:pPr>
            <w:r w:rsidRPr="002D5C89">
              <w:t>Регламенты не подлежат установлению.</w:t>
            </w:r>
          </w:p>
          <w:p w14:paraId="1AC73B85"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36ABDB92" w14:textId="77777777" w:rsidTr="002D5C89">
        <w:trPr>
          <w:trHeight w:val="2024"/>
        </w:trPr>
        <w:tc>
          <w:tcPr>
            <w:tcW w:w="3545" w:type="dxa"/>
            <w:tcBorders>
              <w:top w:val="nil"/>
            </w:tcBorders>
            <w:shd w:val="clear" w:color="auto" w:fill="FFFFFF"/>
            <w:vAlign w:val="center"/>
          </w:tcPr>
          <w:p w14:paraId="7323E82B" w14:textId="77777777" w:rsidR="002D5C89" w:rsidRPr="002D5C89" w:rsidRDefault="002D5C89" w:rsidP="002D5C89">
            <w:pPr>
              <w:spacing w:after="0" w:line="240" w:lineRule="auto"/>
              <w:jc w:val="both"/>
            </w:pPr>
            <w:r w:rsidRPr="002D5C89">
              <w:t>[12.0.2] – Благоустройство территории</w:t>
            </w:r>
          </w:p>
        </w:tc>
        <w:tc>
          <w:tcPr>
            <w:tcW w:w="5670" w:type="dxa"/>
            <w:tcBorders>
              <w:top w:val="nil"/>
            </w:tcBorders>
            <w:shd w:val="clear" w:color="auto" w:fill="FFFFFF"/>
            <w:vAlign w:val="center"/>
          </w:tcPr>
          <w:p w14:paraId="438EBBC6"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5C66209" w14:textId="77777777" w:rsidR="002D5C89" w:rsidRPr="002D5C89" w:rsidRDefault="002D5C89" w:rsidP="002D5C89">
            <w:pPr>
              <w:spacing w:after="0" w:line="240" w:lineRule="auto"/>
              <w:jc w:val="both"/>
            </w:pPr>
          </w:p>
        </w:tc>
      </w:tr>
    </w:tbl>
    <w:p w14:paraId="502018C1"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2D5C89" w14:paraId="4A100DF0" w14:textId="77777777" w:rsidTr="002D5C89">
        <w:trPr>
          <w:trHeight w:val="20"/>
          <w:tblHeader/>
        </w:trPr>
        <w:tc>
          <w:tcPr>
            <w:tcW w:w="3545" w:type="dxa"/>
            <w:tcBorders>
              <w:bottom w:val="single" w:sz="4" w:space="0" w:color="auto"/>
            </w:tcBorders>
            <w:vAlign w:val="center"/>
          </w:tcPr>
          <w:p w14:paraId="7A62946D"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tcBorders>
              <w:bottom w:val="single" w:sz="4" w:space="0" w:color="auto"/>
            </w:tcBorders>
            <w:vAlign w:val="center"/>
          </w:tcPr>
          <w:p w14:paraId="32E52484"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tcBorders>
              <w:bottom w:val="single" w:sz="4" w:space="0" w:color="auto"/>
            </w:tcBorders>
            <w:vAlign w:val="center"/>
          </w:tcPr>
          <w:p w14:paraId="1BB6ACCE"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29897786" w14:textId="77777777" w:rsidTr="002D5C89">
        <w:trPr>
          <w:trHeight w:val="20"/>
        </w:trPr>
        <w:tc>
          <w:tcPr>
            <w:tcW w:w="3545" w:type="dxa"/>
            <w:tcBorders>
              <w:top w:val="single" w:sz="4" w:space="0" w:color="auto"/>
              <w:bottom w:val="single" w:sz="4" w:space="0" w:color="auto"/>
            </w:tcBorders>
            <w:shd w:val="clear" w:color="auto" w:fill="auto"/>
            <w:vAlign w:val="center"/>
          </w:tcPr>
          <w:p w14:paraId="64F38561" w14:textId="77777777" w:rsidR="002D5C89" w:rsidRPr="002D5C89" w:rsidRDefault="002D5C89" w:rsidP="002D5C89">
            <w:pPr>
              <w:spacing w:after="0" w:line="240" w:lineRule="auto"/>
              <w:jc w:val="both"/>
            </w:pPr>
            <w:r w:rsidRPr="002D5C89">
              <w:t>[4.1] – Деловое управление</w:t>
            </w:r>
          </w:p>
        </w:tc>
        <w:tc>
          <w:tcPr>
            <w:tcW w:w="5670" w:type="dxa"/>
            <w:tcBorders>
              <w:top w:val="single" w:sz="4" w:space="0" w:color="auto"/>
              <w:bottom w:val="single" w:sz="4" w:space="0" w:color="auto"/>
            </w:tcBorders>
            <w:shd w:val="clear" w:color="auto" w:fill="auto"/>
            <w:vAlign w:val="center"/>
          </w:tcPr>
          <w:p w14:paraId="6D50C83B" w14:textId="77777777" w:rsidR="002D5C89" w:rsidRPr="002D5C89" w:rsidRDefault="002D5C89" w:rsidP="002D5C89">
            <w:pPr>
              <w:spacing w:after="0" w:line="240" w:lineRule="auto"/>
              <w:jc w:val="both"/>
            </w:pPr>
            <w:r w:rsidRPr="002D5C8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4F1E7226" w14:textId="77777777" w:rsidR="002D5C89" w:rsidRPr="002D5C89" w:rsidRDefault="002D5C89" w:rsidP="002D5C89">
            <w:pPr>
              <w:spacing w:after="0" w:line="240" w:lineRule="auto"/>
              <w:jc w:val="both"/>
            </w:pPr>
            <w:r w:rsidRPr="002D5C89">
              <w:t>минимальная/максимальная площадь земельных участков  – 400 /</w:t>
            </w:r>
            <w:r w:rsidRPr="002D5C89">
              <w:rPr>
                <w:b/>
                <w:bCs/>
              </w:rPr>
              <w:t>не подлежит установлению</w:t>
            </w:r>
            <w:r w:rsidRPr="002D5C89">
              <w:rPr>
                <w:bCs/>
              </w:rPr>
              <w:t>;</w:t>
            </w:r>
          </w:p>
          <w:p w14:paraId="5E0DF93D"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591F8668"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2974172E"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65A9F98E"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44D79F1E"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1F001645"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61631CC5" w14:textId="77777777" w:rsidR="002D5C89" w:rsidRPr="002D5C89" w:rsidRDefault="002D5C89" w:rsidP="00676CE3">
            <w:pPr>
              <w:numPr>
                <w:ilvl w:val="0"/>
                <w:numId w:val="131"/>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3253AB40" w14:textId="77777777" w:rsidR="002D5C89" w:rsidRPr="002D5C89" w:rsidRDefault="002D5C89" w:rsidP="00676CE3">
            <w:pPr>
              <w:numPr>
                <w:ilvl w:val="0"/>
                <w:numId w:val="131"/>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EDD8F7D" w14:textId="77777777" w:rsidR="002D5C89" w:rsidRPr="002D5C89" w:rsidRDefault="002D5C89" w:rsidP="00676CE3">
            <w:pPr>
              <w:numPr>
                <w:ilvl w:val="0"/>
                <w:numId w:val="131"/>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D69510" w14:textId="77777777" w:rsidR="002D5C89" w:rsidRPr="002D5C89" w:rsidRDefault="002D5C89" w:rsidP="00676CE3">
            <w:pPr>
              <w:numPr>
                <w:ilvl w:val="0"/>
                <w:numId w:val="131"/>
              </w:numPr>
              <w:spacing w:after="0" w:line="240" w:lineRule="auto"/>
              <w:jc w:val="both"/>
            </w:pPr>
            <w:r w:rsidRPr="002D5C89">
              <w:t>К остеклению фасадов зданий, строений, сооружений – не допускается сплошное остекление;</w:t>
            </w:r>
          </w:p>
          <w:p w14:paraId="57215ACE" w14:textId="77777777" w:rsidR="002D5C89" w:rsidRPr="002D5C89" w:rsidRDefault="002D5C89" w:rsidP="00676CE3">
            <w:pPr>
              <w:numPr>
                <w:ilvl w:val="0"/>
                <w:numId w:val="131"/>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5A5826E" w14:textId="77777777" w:rsidR="002D5C89" w:rsidRPr="002D5C89" w:rsidRDefault="002D5C89" w:rsidP="00676CE3">
            <w:pPr>
              <w:numPr>
                <w:ilvl w:val="0"/>
                <w:numId w:val="131"/>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14A4A135" w14:textId="77777777" w:rsidTr="002D5C89">
        <w:trPr>
          <w:trHeight w:val="20"/>
        </w:trPr>
        <w:tc>
          <w:tcPr>
            <w:tcW w:w="3545" w:type="dxa"/>
            <w:tcBorders>
              <w:top w:val="single" w:sz="4" w:space="0" w:color="auto"/>
              <w:bottom w:val="single" w:sz="4" w:space="0" w:color="auto"/>
            </w:tcBorders>
            <w:shd w:val="clear" w:color="auto" w:fill="auto"/>
            <w:vAlign w:val="center"/>
          </w:tcPr>
          <w:p w14:paraId="19BB270C" w14:textId="77777777" w:rsidR="002D5C89" w:rsidRPr="002D5C89" w:rsidRDefault="002D5C89" w:rsidP="002D5C89">
            <w:pPr>
              <w:spacing w:after="0" w:line="240" w:lineRule="auto"/>
              <w:jc w:val="both"/>
            </w:pPr>
            <w:r w:rsidRPr="002D5C89">
              <w:t>[3.9.2] – Проведение научных исследований</w:t>
            </w:r>
          </w:p>
        </w:tc>
        <w:tc>
          <w:tcPr>
            <w:tcW w:w="5670" w:type="dxa"/>
            <w:tcBorders>
              <w:top w:val="single" w:sz="4" w:space="0" w:color="auto"/>
              <w:bottom w:val="single" w:sz="4" w:space="0" w:color="auto"/>
            </w:tcBorders>
            <w:shd w:val="clear" w:color="auto" w:fill="auto"/>
            <w:vAlign w:val="center"/>
          </w:tcPr>
          <w:p w14:paraId="3BD5C942" w14:textId="77777777" w:rsidR="002D5C89" w:rsidRPr="002D5C89" w:rsidRDefault="002D5C89" w:rsidP="002D5C89">
            <w:pPr>
              <w:spacing w:after="0" w:line="240" w:lineRule="auto"/>
              <w:jc w:val="both"/>
            </w:pPr>
            <w:r w:rsidRPr="002D5C89">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shd w:val="clear" w:color="auto" w:fill="auto"/>
            <w:vAlign w:val="center"/>
          </w:tcPr>
          <w:p w14:paraId="1396B0E9" w14:textId="77777777" w:rsidR="002D5C89" w:rsidRPr="002D5C89" w:rsidRDefault="002D5C89" w:rsidP="002D5C89">
            <w:pPr>
              <w:spacing w:after="0" w:line="240" w:lineRule="auto"/>
              <w:jc w:val="both"/>
            </w:pPr>
            <w:r w:rsidRPr="002D5C89">
              <w:t>минимальная/максимальная площадь земельных участков  – 1000/15000 кв. м;</w:t>
            </w:r>
          </w:p>
          <w:p w14:paraId="170D9C82"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0039F41B"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4A567138"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71426123"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1A95643E" w14:textId="77777777" w:rsidR="002D5C89" w:rsidRPr="002D5C89" w:rsidRDefault="002D5C89" w:rsidP="002D5C89">
            <w:pPr>
              <w:spacing w:after="0" w:line="240" w:lineRule="auto"/>
              <w:jc w:val="both"/>
            </w:pPr>
            <w:r w:rsidRPr="002D5C89">
              <w:t xml:space="preserve">максимальная высота сооружений от уровня земли – </w:t>
            </w:r>
            <w:smartTag w:uri="urn:schemas-microsoft-com:office:smarttags" w:element="metricconverter">
              <w:smartTagPr>
                <w:attr w:name="ProductID" w:val="30 м"/>
              </w:smartTagPr>
              <w:r w:rsidRPr="002D5C89">
                <w:t>30 м</w:t>
              </w:r>
            </w:smartTag>
            <w:r w:rsidRPr="002D5C89">
              <w:t>;</w:t>
            </w:r>
          </w:p>
          <w:p w14:paraId="703360FB"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7E1C81CE"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26ACA928" w14:textId="77777777" w:rsidR="002D5C89" w:rsidRPr="002D5C89" w:rsidRDefault="002D5C89" w:rsidP="00676CE3">
            <w:pPr>
              <w:numPr>
                <w:ilvl w:val="0"/>
                <w:numId w:val="132"/>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48E23DF8" w14:textId="77777777" w:rsidR="002D5C89" w:rsidRPr="002D5C89" w:rsidRDefault="002D5C89" w:rsidP="00676CE3">
            <w:pPr>
              <w:numPr>
                <w:ilvl w:val="0"/>
                <w:numId w:val="132"/>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A703627" w14:textId="77777777" w:rsidR="002D5C89" w:rsidRPr="002D5C89" w:rsidRDefault="002D5C89" w:rsidP="00676CE3">
            <w:pPr>
              <w:numPr>
                <w:ilvl w:val="0"/>
                <w:numId w:val="132"/>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DDA2E97" w14:textId="77777777" w:rsidR="002D5C89" w:rsidRPr="002D5C89" w:rsidRDefault="002D5C89" w:rsidP="00676CE3">
            <w:pPr>
              <w:numPr>
                <w:ilvl w:val="0"/>
                <w:numId w:val="132"/>
              </w:numPr>
              <w:spacing w:after="0" w:line="240" w:lineRule="auto"/>
              <w:jc w:val="both"/>
            </w:pPr>
            <w:r w:rsidRPr="002D5C89">
              <w:t>К остеклению фасадов зданий, строений, сооружений – не допускается сплошное остекление;</w:t>
            </w:r>
          </w:p>
          <w:p w14:paraId="263A2814" w14:textId="77777777" w:rsidR="002D5C89" w:rsidRPr="002D5C89" w:rsidRDefault="002D5C89" w:rsidP="00676CE3">
            <w:pPr>
              <w:numPr>
                <w:ilvl w:val="0"/>
                <w:numId w:val="132"/>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0205D36" w14:textId="77777777" w:rsidR="002D5C89" w:rsidRPr="002D5C89" w:rsidRDefault="002D5C89" w:rsidP="00676CE3">
            <w:pPr>
              <w:numPr>
                <w:ilvl w:val="0"/>
                <w:numId w:val="132"/>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53723915" w14:textId="77777777" w:rsidTr="002D5C89">
        <w:trPr>
          <w:trHeight w:val="20"/>
        </w:trPr>
        <w:tc>
          <w:tcPr>
            <w:tcW w:w="3545" w:type="dxa"/>
            <w:tcBorders>
              <w:top w:val="single" w:sz="4" w:space="0" w:color="auto"/>
              <w:bottom w:val="single" w:sz="4" w:space="0" w:color="auto"/>
            </w:tcBorders>
            <w:shd w:val="clear" w:color="auto" w:fill="auto"/>
            <w:vAlign w:val="center"/>
          </w:tcPr>
          <w:p w14:paraId="0AC937C3" w14:textId="77777777" w:rsidR="002D5C89" w:rsidRPr="002D5C89" w:rsidRDefault="002D5C89" w:rsidP="002D5C89">
            <w:pPr>
              <w:spacing w:after="0" w:line="240" w:lineRule="auto"/>
              <w:jc w:val="both"/>
            </w:pPr>
            <w:r w:rsidRPr="002D5C89">
              <w:t>[4.9.1.3] – Автомобильные мойки</w:t>
            </w:r>
          </w:p>
        </w:tc>
        <w:tc>
          <w:tcPr>
            <w:tcW w:w="5670" w:type="dxa"/>
            <w:tcBorders>
              <w:top w:val="single" w:sz="4" w:space="0" w:color="auto"/>
              <w:bottom w:val="single" w:sz="4" w:space="0" w:color="auto"/>
            </w:tcBorders>
            <w:shd w:val="clear" w:color="auto" w:fill="auto"/>
            <w:vAlign w:val="center"/>
          </w:tcPr>
          <w:p w14:paraId="646CEE95" w14:textId="77777777" w:rsidR="002D5C89" w:rsidRPr="002D5C89" w:rsidRDefault="002D5C89" w:rsidP="002D5C89">
            <w:pPr>
              <w:spacing w:after="0" w:line="240" w:lineRule="auto"/>
              <w:jc w:val="both"/>
            </w:pPr>
            <w:r w:rsidRPr="002D5C89">
              <w:t>Размещение автомобильных моек, а также размещение магазинов сопутствующей торговли</w:t>
            </w:r>
          </w:p>
        </w:tc>
        <w:tc>
          <w:tcPr>
            <w:tcW w:w="6378" w:type="dxa"/>
            <w:shd w:val="clear" w:color="auto" w:fill="auto"/>
            <w:vAlign w:val="center"/>
          </w:tcPr>
          <w:p w14:paraId="4209B38E" w14:textId="77777777" w:rsidR="002D5C89" w:rsidRPr="002D5C89" w:rsidRDefault="002D5C89" w:rsidP="002D5C89">
            <w:pPr>
              <w:spacing w:after="0" w:line="240" w:lineRule="auto"/>
              <w:jc w:val="both"/>
            </w:pPr>
            <w:r w:rsidRPr="002D5C89">
              <w:t>минимальная/максимальная площадь земельных участков – 60/1000 кв. м;</w:t>
            </w:r>
          </w:p>
          <w:p w14:paraId="093A17DF"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12 м;</w:t>
            </w:r>
          </w:p>
          <w:p w14:paraId="14B26BDA"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1BE0599F" w14:textId="77777777" w:rsidR="002D5C89" w:rsidRPr="002D5C89" w:rsidRDefault="002D5C89" w:rsidP="002D5C89">
            <w:pPr>
              <w:spacing w:after="0" w:line="240" w:lineRule="auto"/>
              <w:jc w:val="both"/>
            </w:pPr>
            <w:r w:rsidRPr="002D5C89">
              <w:t>максимальная высота зданий, строений, сооружений от уровня земли – 12 м;</w:t>
            </w:r>
          </w:p>
          <w:p w14:paraId="08DAF0EC"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52593E23"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44B1AB97" w14:textId="77777777" w:rsidR="002D5C89" w:rsidRPr="002D5C89" w:rsidRDefault="002D5C89" w:rsidP="00676CE3">
            <w:pPr>
              <w:numPr>
                <w:ilvl w:val="0"/>
                <w:numId w:val="133"/>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6F10A8C1" w14:textId="77777777" w:rsidR="002D5C89" w:rsidRPr="002D5C89" w:rsidRDefault="002D5C89" w:rsidP="00676CE3">
            <w:pPr>
              <w:numPr>
                <w:ilvl w:val="0"/>
                <w:numId w:val="133"/>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D26D957" w14:textId="77777777" w:rsidR="002D5C89" w:rsidRPr="002D5C89" w:rsidRDefault="002D5C89" w:rsidP="00676CE3">
            <w:pPr>
              <w:numPr>
                <w:ilvl w:val="0"/>
                <w:numId w:val="133"/>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66CC7BC" w14:textId="77777777" w:rsidR="002D5C89" w:rsidRPr="002D5C89" w:rsidRDefault="002D5C89" w:rsidP="00676CE3">
            <w:pPr>
              <w:numPr>
                <w:ilvl w:val="0"/>
                <w:numId w:val="133"/>
              </w:numPr>
              <w:spacing w:after="0" w:line="240" w:lineRule="auto"/>
              <w:jc w:val="both"/>
            </w:pPr>
            <w:r w:rsidRPr="002D5C89">
              <w:t>К остеклению фасадов зданий, строений, сооружений – не допускается сплошное остекление;</w:t>
            </w:r>
          </w:p>
          <w:p w14:paraId="163724C8" w14:textId="77777777" w:rsidR="002D5C89" w:rsidRPr="002D5C89" w:rsidRDefault="002D5C89" w:rsidP="00676CE3">
            <w:pPr>
              <w:numPr>
                <w:ilvl w:val="0"/>
                <w:numId w:val="133"/>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C8AC9F2" w14:textId="77777777" w:rsidR="002D5C89" w:rsidRPr="002D5C89" w:rsidRDefault="002D5C89" w:rsidP="00676CE3">
            <w:pPr>
              <w:numPr>
                <w:ilvl w:val="0"/>
                <w:numId w:val="133"/>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6D26D373" w14:textId="77777777" w:rsidTr="002D5C89">
        <w:trPr>
          <w:trHeight w:val="20"/>
        </w:trPr>
        <w:tc>
          <w:tcPr>
            <w:tcW w:w="3545" w:type="dxa"/>
            <w:tcBorders>
              <w:top w:val="single" w:sz="4" w:space="0" w:color="auto"/>
              <w:bottom w:val="single" w:sz="4" w:space="0" w:color="auto"/>
            </w:tcBorders>
            <w:shd w:val="clear" w:color="auto" w:fill="auto"/>
            <w:vAlign w:val="center"/>
          </w:tcPr>
          <w:p w14:paraId="6004B13F" w14:textId="77777777" w:rsidR="002D5C89" w:rsidRPr="002D5C89" w:rsidRDefault="002D5C89" w:rsidP="002D5C89">
            <w:pPr>
              <w:spacing w:after="0" w:line="240" w:lineRule="auto"/>
              <w:jc w:val="both"/>
            </w:pPr>
            <w:r w:rsidRPr="002D5C89">
              <w:t>[4.9.1.4] – Ремонт автомобилей</w:t>
            </w:r>
          </w:p>
        </w:tc>
        <w:tc>
          <w:tcPr>
            <w:tcW w:w="5670" w:type="dxa"/>
            <w:tcBorders>
              <w:top w:val="single" w:sz="4" w:space="0" w:color="auto"/>
              <w:bottom w:val="single" w:sz="4" w:space="0" w:color="auto"/>
            </w:tcBorders>
            <w:shd w:val="clear" w:color="auto" w:fill="auto"/>
            <w:vAlign w:val="center"/>
          </w:tcPr>
          <w:p w14:paraId="2F1096D4" w14:textId="77777777" w:rsidR="002D5C89" w:rsidRPr="002D5C89" w:rsidRDefault="002D5C89" w:rsidP="002D5C89">
            <w:pPr>
              <w:spacing w:after="0" w:line="240" w:lineRule="auto"/>
              <w:jc w:val="both"/>
            </w:pPr>
            <w:r w:rsidRPr="002D5C89">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378" w:type="dxa"/>
            <w:shd w:val="clear" w:color="auto" w:fill="auto"/>
            <w:vAlign w:val="center"/>
          </w:tcPr>
          <w:p w14:paraId="2A770DCC" w14:textId="77777777" w:rsidR="002D5C89" w:rsidRPr="002D5C89" w:rsidRDefault="002D5C89" w:rsidP="002D5C89">
            <w:pPr>
              <w:spacing w:after="0" w:line="240" w:lineRule="auto"/>
              <w:jc w:val="both"/>
            </w:pPr>
            <w:r w:rsidRPr="002D5C89">
              <w:t>минимальная/максимальная площадь земельных участков – 60/2000 кв. м;</w:t>
            </w:r>
          </w:p>
          <w:p w14:paraId="3459093A"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12 м;</w:t>
            </w:r>
          </w:p>
          <w:p w14:paraId="56C3BFCC"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2EA1EB1F" w14:textId="77777777" w:rsidR="002D5C89" w:rsidRPr="002D5C89" w:rsidRDefault="002D5C89" w:rsidP="002D5C89">
            <w:pPr>
              <w:spacing w:after="0" w:line="240" w:lineRule="auto"/>
              <w:jc w:val="both"/>
            </w:pPr>
            <w:r w:rsidRPr="002D5C89">
              <w:t>максимальная высота зданий, строений, сооружений от уровня земли – 12 м;</w:t>
            </w:r>
          </w:p>
          <w:p w14:paraId="14C5E153"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0661F78F"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7762EA95" w14:textId="77777777" w:rsidR="002D5C89" w:rsidRPr="002D5C89" w:rsidRDefault="002D5C89" w:rsidP="00676CE3">
            <w:pPr>
              <w:numPr>
                <w:ilvl w:val="0"/>
                <w:numId w:val="134"/>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8CE5AD4" w14:textId="77777777" w:rsidR="002D5C89" w:rsidRPr="002D5C89" w:rsidRDefault="002D5C89" w:rsidP="00676CE3">
            <w:pPr>
              <w:numPr>
                <w:ilvl w:val="0"/>
                <w:numId w:val="134"/>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F7F44DF" w14:textId="77777777" w:rsidR="002D5C89" w:rsidRPr="002D5C89" w:rsidRDefault="002D5C89" w:rsidP="00676CE3">
            <w:pPr>
              <w:numPr>
                <w:ilvl w:val="0"/>
                <w:numId w:val="134"/>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081C7ED" w14:textId="77777777" w:rsidR="002D5C89" w:rsidRPr="002D5C89" w:rsidRDefault="002D5C89" w:rsidP="00676CE3">
            <w:pPr>
              <w:numPr>
                <w:ilvl w:val="0"/>
                <w:numId w:val="134"/>
              </w:numPr>
              <w:spacing w:after="0" w:line="240" w:lineRule="auto"/>
              <w:jc w:val="both"/>
            </w:pPr>
            <w:r w:rsidRPr="002D5C89">
              <w:t>К остеклению фасадов зданий, строений, сооружений – не допускается сплошное остекление;</w:t>
            </w:r>
          </w:p>
          <w:p w14:paraId="2DDF8952" w14:textId="77777777" w:rsidR="002D5C89" w:rsidRPr="002D5C89" w:rsidRDefault="002D5C89" w:rsidP="00676CE3">
            <w:pPr>
              <w:numPr>
                <w:ilvl w:val="0"/>
                <w:numId w:val="134"/>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3A3C76F" w14:textId="77777777" w:rsidR="002D5C89" w:rsidRPr="002D5C89" w:rsidRDefault="002D5C89" w:rsidP="00676CE3">
            <w:pPr>
              <w:numPr>
                <w:ilvl w:val="0"/>
                <w:numId w:val="134"/>
              </w:numPr>
              <w:spacing w:after="0" w:line="240" w:lineRule="auto"/>
              <w:jc w:val="both"/>
            </w:pPr>
            <w:r w:rsidRPr="002D5C89">
              <w:t>К подсветке фасадов зданий, строений и сооружений – не подлежат установлению.</w:t>
            </w:r>
          </w:p>
        </w:tc>
      </w:tr>
    </w:tbl>
    <w:p w14:paraId="39C5A4DE"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58813330" w14:textId="77777777" w:rsidTr="002D5C89">
        <w:trPr>
          <w:trHeight w:val="20"/>
          <w:tblHeader/>
        </w:trPr>
        <w:tc>
          <w:tcPr>
            <w:tcW w:w="7655" w:type="dxa"/>
            <w:vAlign w:val="center"/>
          </w:tcPr>
          <w:p w14:paraId="6E529A6F"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71FB8098"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7DF9A492" w14:textId="77777777" w:rsidTr="002D5C89">
        <w:trPr>
          <w:trHeight w:val="20"/>
        </w:trPr>
        <w:tc>
          <w:tcPr>
            <w:tcW w:w="7655" w:type="dxa"/>
            <w:vAlign w:val="center"/>
          </w:tcPr>
          <w:p w14:paraId="6F95AEE6"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C638E10"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24DD3DA"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EC53C72"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FACAAC4" w14:textId="77777777" w:rsidR="002D5C89" w:rsidRPr="002D5C89" w:rsidRDefault="002D5C89" w:rsidP="002D5C89">
            <w:pPr>
              <w:spacing w:after="0" w:line="240" w:lineRule="auto"/>
              <w:jc w:val="both"/>
            </w:pPr>
            <w:r w:rsidRPr="002D5C89">
              <w:t>- проезды общего пользования;</w:t>
            </w:r>
          </w:p>
          <w:p w14:paraId="7E201ABC"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0AE8FF7" w14:textId="77777777" w:rsidR="002D5C89" w:rsidRPr="002D5C89" w:rsidRDefault="002D5C89" w:rsidP="002D5C89">
            <w:pPr>
              <w:spacing w:after="0" w:line="240" w:lineRule="auto"/>
              <w:jc w:val="both"/>
            </w:pPr>
            <w:r w:rsidRPr="002D5C89">
              <w:t>- благоустроенные, в том числе озелененные территории, площадки для отдыха, спортивных занятий;</w:t>
            </w:r>
          </w:p>
          <w:p w14:paraId="33D5BF56" w14:textId="77777777" w:rsidR="002D5C89" w:rsidRPr="002D5C89" w:rsidRDefault="002D5C89" w:rsidP="002D5C89">
            <w:pPr>
              <w:spacing w:after="0" w:line="240" w:lineRule="auto"/>
              <w:jc w:val="both"/>
            </w:pPr>
            <w:r w:rsidRPr="002D5C89">
              <w:t xml:space="preserve">- постройки хозяйственного назначения; </w:t>
            </w:r>
          </w:p>
          <w:p w14:paraId="2A1A2075"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w:t>
            </w:r>
          </w:p>
          <w:p w14:paraId="475BF6A7"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2E124FD1"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F8CD507"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28D527B0"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46062FB" w14:textId="77777777" w:rsidR="002D5C89" w:rsidRPr="002D5C89" w:rsidRDefault="002D5C89" w:rsidP="002D5C89">
            <w:pPr>
              <w:spacing w:after="0" w:line="240" w:lineRule="auto"/>
              <w:jc w:val="both"/>
            </w:pPr>
          </w:p>
          <w:p w14:paraId="50C1FB11"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CC9AABF" w14:textId="77777777" w:rsidR="002D5C89" w:rsidRPr="002D5C89" w:rsidRDefault="002D5C89" w:rsidP="002D5C89">
            <w:pPr>
              <w:spacing w:after="0" w:line="240" w:lineRule="auto"/>
              <w:jc w:val="both"/>
            </w:pPr>
          </w:p>
          <w:p w14:paraId="1FA8269F"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0DE754F"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41471F7B"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08F8BF8" w14:textId="77777777" w:rsidR="002D5C89" w:rsidRPr="002D5C89" w:rsidRDefault="002D5C89" w:rsidP="002D5C89">
            <w:pPr>
              <w:spacing w:after="0" w:line="240" w:lineRule="auto"/>
              <w:jc w:val="both"/>
            </w:pPr>
          </w:p>
        </w:tc>
      </w:tr>
    </w:tbl>
    <w:p w14:paraId="39378682"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22300D42"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 10%.</w:t>
      </w:r>
    </w:p>
    <w:p w14:paraId="28796343" w14:textId="77777777" w:rsidR="002D5C89" w:rsidRPr="002D5C89" w:rsidRDefault="002D5C89" w:rsidP="002D5C89">
      <w:pPr>
        <w:spacing w:after="0" w:line="240" w:lineRule="auto"/>
        <w:jc w:val="both"/>
      </w:pPr>
    </w:p>
    <w:p w14:paraId="53E1C35A"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17102E83" w14:textId="77777777" w:rsidR="002D5C89" w:rsidRPr="002D5C89" w:rsidRDefault="002D5C89" w:rsidP="002D5C89">
      <w:pPr>
        <w:spacing w:after="0" w:line="240" w:lineRule="auto"/>
        <w:jc w:val="both"/>
      </w:pPr>
      <w:r w:rsidRPr="002D5C89">
        <w:t xml:space="preserve">1) от Пожарных депо – </w:t>
      </w:r>
      <w:smartTag w:uri="urn:schemas-microsoft-com:office:smarttags" w:element="metricconverter">
        <w:smartTagPr>
          <w:attr w:name="ProductID" w:val="10 м"/>
        </w:smartTagPr>
        <w:r w:rsidRPr="002D5C89">
          <w:t>10 м</w:t>
        </w:r>
      </w:smartTag>
      <w:r w:rsidRPr="002D5C89">
        <w:t xml:space="preserve"> (</w:t>
      </w:r>
      <w:smartTag w:uri="urn:schemas-microsoft-com:office:smarttags" w:element="metricconverter">
        <w:smartTagPr>
          <w:attr w:name="ProductID" w:val="15 м"/>
        </w:smartTagPr>
        <w:r w:rsidRPr="002D5C89">
          <w:t>15 м</w:t>
        </w:r>
      </w:smartTag>
      <w:r w:rsidRPr="002D5C89">
        <w:t xml:space="preserve"> – для депо </w:t>
      </w:r>
      <w:r w:rsidRPr="002D5C89">
        <w:rPr>
          <w:lang w:val="en-US"/>
        </w:rPr>
        <w:t>I</w:t>
      </w:r>
      <w:r w:rsidRPr="002D5C89">
        <w:t xml:space="preserve"> типа);</w:t>
      </w:r>
    </w:p>
    <w:p w14:paraId="62D510C2" w14:textId="77777777" w:rsidR="002D5C89" w:rsidRPr="002D5C89" w:rsidRDefault="002D5C89" w:rsidP="002D5C89">
      <w:pPr>
        <w:spacing w:after="0" w:line="240" w:lineRule="auto"/>
        <w:jc w:val="both"/>
      </w:pPr>
      <w:r w:rsidRPr="002D5C89">
        <w:t xml:space="preserve">3) улиц, от общественных зданий  – </w:t>
      </w:r>
      <w:smartTag w:uri="urn:schemas-microsoft-com:office:smarttags" w:element="metricconverter">
        <w:smartTagPr>
          <w:attr w:name="ProductID" w:val="5 м"/>
        </w:smartTagPr>
        <w:r w:rsidRPr="002D5C89">
          <w:t>5 м</w:t>
        </w:r>
      </w:smartTag>
      <w:r w:rsidRPr="002D5C89">
        <w:t>;</w:t>
      </w:r>
    </w:p>
    <w:p w14:paraId="22F0D305" w14:textId="77777777" w:rsidR="002D5C89" w:rsidRPr="002D5C89" w:rsidRDefault="002D5C89" w:rsidP="002D5C89">
      <w:pPr>
        <w:spacing w:after="0" w:line="240" w:lineRule="auto"/>
        <w:jc w:val="both"/>
      </w:pPr>
      <w:r w:rsidRPr="002D5C89">
        <w:t xml:space="preserve">4) проездов, от общественных зданий – </w:t>
      </w:r>
      <w:smartTag w:uri="urn:schemas-microsoft-com:office:smarttags" w:element="metricconverter">
        <w:smartTagPr>
          <w:attr w:name="ProductID" w:val="3 м"/>
        </w:smartTagPr>
        <w:r w:rsidRPr="002D5C89">
          <w:t>3 м</w:t>
        </w:r>
      </w:smartTag>
      <w:r w:rsidRPr="002D5C89">
        <w:t>;</w:t>
      </w:r>
    </w:p>
    <w:p w14:paraId="0BDC39EA" w14:textId="77777777" w:rsidR="002D5C89" w:rsidRPr="002D5C89" w:rsidRDefault="002D5C89" w:rsidP="002D5C89">
      <w:pPr>
        <w:spacing w:after="0" w:line="240" w:lineRule="auto"/>
        <w:jc w:val="both"/>
      </w:pPr>
      <w:r w:rsidRPr="002D5C89">
        <w:t>5) от контрольно-пропускных пунктов, пунктов охраны, проходных – 1 м.</w:t>
      </w:r>
    </w:p>
    <w:p w14:paraId="1AA68A58" w14:textId="77777777" w:rsidR="002D5C89" w:rsidRPr="002D5C89" w:rsidRDefault="002D5C89" w:rsidP="002D5C89">
      <w:pPr>
        <w:spacing w:after="0" w:line="240" w:lineRule="auto"/>
        <w:jc w:val="both"/>
      </w:pPr>
      <w:r w:rsidRPr="002D5C89">
        <w:t xml:space="preserve">6) от остальных зданий – </w:t>
      </w:r>
      <w:smartTag w:uri="urn:schemas-microsoft-com:office:smarttags" w:element="metricconverter">
        <w:smartTagPr>
          <w:attr w:name="ProductID" w:val="5 м"/>
        </w:smartTagPr>
        <w:r w:rsidRPr="002D5C89">
          <w:t>5 м</w:t>
        </w:r>
      </w:smartTag>
      <w:r w:rsidRPr="002D5C89">
        <w:t>.</w:t>
      </w:r>
    </w:p>
    <w:p w14:paraId="02161EA0" w14:textId="77777777" w:rsidR="002D5C89" w:rsidRPr="002D5C89" w:rsidRDefault="002D5C89" w:rsidP="002D5C89">
      <w:pPr>
        <w:spacing w:after="0" w:line="240" w:lineRule="auto"/>
        <w:jc w:val="both"/>
      </w:pPr>
      <w:r w:rsidRPr="002D5C89">
        <w:t>Размещение производственной территориальной зоны не допускается:</w:t>
      </w:r>
    </w:p>
    <w:p w14:paraId="25A18CA2" w14:textId="77777777" w:rsidR="002D5C89" w:rsidRPr="002D5C89" w:rsidRDefault="002D5C89" w:rsidP="002D5C89">
      <w:pPr>
        <w:spacing w:after="0" w:line="240" w:lineRule="auto"/>
        <w:jc w:val="both"/>
      </w:pPr>
      <w:r w:rsidRPr="002D5C89">
        <w:t>а) в составе рекреационных зон;</w:t>
      </w:r>
    </w:p>
    <w:p w14:paraId="419CF8A6" w14:textId="77777777" w:rsidR="002D5C89" w:rsidRPr="002D5C89" w:rsidRDefault="002D5C89" w:rsidP="002D5C89">
      <w:pPr>
        <w:spacing w:after="0" w:line="240" w:lineRule="auto"/>
        <w:jc w:val="both"/>
      </w:pPr>
      <w:r w:rsidRPr="002D5C89">
        <w:t>б) на землях особо охраняемых территорий, в том числе:</w:t>
      </w:r>
    </w:p>
    <w:p w14:paraId="3DFBC1F6" w14:textId="77777777" w:rsidR="002D5C89" w:rsidRPr="002D5C89" w:rsidRDefault="002D5C89" w:rsidP="002D5C89">
      <w:pPr>
        <w:spacing w:after="0" w:line="240" w:lineRule="auto"/>
        <w:jc w:val="both"/>
      </w:pPr>
      <w:r w:rsidRPr="002D5C89">
        <w:t>в первом поясе зоны санитарной охраны источников водоснабжения;</w:t>
      </w:r>
    </w:p>
    <w:p w14:paraId="7E4CC30B" w14:textId="77777777" w:rsidR="002D5C89" w:rsidRPr="002D5C89" w:rsidRDefault="002D5C89" w:rsidP="002D5C89">
      <w:pPr>
        <w:spacing w:after="0" w:line="240" w:lineRule="auto"/>
        <w:jc w:val="both"/>
      </w:pPr>
      <w:r w:rsidRPr="002D5C89">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1E3848A" w14:textId="77777777" w:rsidR="002D5C89" w:rsidRPr="002D5C89" w:rsidRDefault="002D5C89" w:rsidP="002D5C89">
      <w:pPr>
        <w:spacing w:after="0" w:line="240" w:lineRule="auto"/>
        <w:jc w:val="both"/>
      </w:pPr>
      <w:r w:rsidRPr="002D5C89">
        <w:t>в водоохранных и прибрежных зонах рек, морей;</w:t>
      </w:r>
    </w:p>
    <w:p w14:paraId="70609299" w14:textId="77777777" w:rsidR="002D5C89" w:rsidRPr="002D5C89" w:rsidRDefault="002D5C89" w:rsidP="002D5C89">
      <w:pPr>
        <w:spacing w:after="0" w:line="240" w:lineRule="auto"/>
        <w:jc w:val="both"/>
      </w:pPr>
      <w:r w:rsidRPr="002D5C89">
        <w:t>в зонах охраны памятников истории и культуры без согласования с соответствующими органами охраны памятников;</w:t>
      </w:r>
    </w:p>
    <w:p w14:paraId="43E4EA13" w14:textId="77777777" w:rsidR="002D5C89" w:rsidRPr="002D5C89" w:rsidRDefault="002D5C89" w:rsidP="002D5C89">
      <w:pPr>
        <w:spacing w:after="0" w:line="240" w:lineRule="auto"/>
        <w:jc w:val="both"/>
      </w:pPr>
      <w:r w:rsidRPr="002D5C89">
        <w:t>в зонах активного карста, оползней, оседания или обрушения поверхности, которые могут угрожать застройке и эксплуатации предприятий;</w:t>
      </w:r>
    </w:p>
    <w:p w14:paraId="3FF4A35C" w14:textId="77777777" w:rsidR="002D5C89" w:rsidRPr="002D5C89" w:rsidRDefault="002D5C89" w:rsidP="002D5C89">
      <w:pPr>
        <w:spacing w:after="0" w:line="240" w:lineRule="auto"/>
        <w:jc w:val="both"/>
      </w:pPr>
      <w:r w:rsidRPr="002D5C89">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272BCCB3" w14:textId="77777777" w:rsidR="002D5C89" w:rsidRPr="002D5C89" w:rsidRDefault="002D5C89" w:rsidP="002D5C89">
      <w:pPr>
        <w:spacing w:after="0" w:line="240" w:lineRule="auto"/>
        <w:jc w:val="both"/>
      </w:pPr>
      <w:r w:rsidRPr="002D5C89">
        <w:t>в зонах возможного катастрофического затопления в результате разрушения плотин или дамб.</w:t>
      </w:r>
    </w:p>
    <w:p w14:paraId="5658C56B" w14:textId="77777777" w:rsidR="002D5C89" w:rsidRPr="002D5C89" w:rsidRDefault="002D5C89" w:rsidP="002D5C89">
      <w:pPr>
        <w:spacing w:after="0" w:line="240" w:lineRule="auto"/>
        <w:jc w:val="both"/>
      </w:pPr>
      <w:r w:rsidRPr="002D5C89">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2D5C89">
          <w:t>0,5 м</w:t>
        </w:r>
      </w:smartTag>
      <w:r w:rsidRPr="002D5C89">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69A8445" w14:textId="77777777" w:rsidR="002D5C89" w:rsidRPr="002D5C89" w:rsidRDefault="002D5C89" w:rsidP="002D5C89">
      <w:pPr>
        <w:spacing w:after="0" w:line="240" w:lineRule="auto"/>
        <w:jc w:val="both"/>
      </w:pPr>
      <w:r w:rsidRPr="002D5C89">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2D5C89">
          <w:t>1000 м</w:t>
        </w:r>
      </w:smartTag>
      <w:r w:rsidRPr="002D5C89">
        <w:t xml:space="preserve"> и </w:t>
      </w:r>
      <w:smartTag w:uri="urn:schemas-microsoft-com:office:smarttags" w:element="metricconverter">
        <w:smartTagPr>
          <w:attr w:name="ProductID" w:val="500 м"/>
        </w:smartTagPr>
        <w:r w:rsidRPr="002D5C89">
          <w:t>500 м</w:t>
        </w:r>
      </w:smartTag>
      <w:r w:rsidRPr="002D5C89">
        <w:t xml:space="preserve"> соответственно, на территории населенных пунктов Краснодарского края не допускается.</w:t>
      </w:r>
    </w:p>
    <w:p w14:paraId="10D12236" w14:textId="77777777" w:rsidR="002D5C89" w:rsidRPr="002D5C89" w:rsidRDefault="002D5C89" w:rsidP="002D5C89">
      <w:pPr>
        <w:spacing w:after="0" w:line="240" w:lineRule="auto"/>
        <w:jc w:val="both"/>
      </w:pPr>
      <w:r w:rsidRPr="002D5C89">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2D5C89">
          <w:t>100 м</w:t>
        </w:r>
      </w:smartTag>
      <w:r w:rsidRPr="002D5C89">
        <w:t>.</w:t>
      </w:r>
    </w:p>
    <w:p w14:paraId="421A2E9C" w14:textId="77777777" w:rsidR="002D5C89" w:rsidRPr="002D5C89" w:rsidRDefault="002D5C89" w:rsidP="002D5C89">
      <w:pPr>
        <w:spacing w:after="0" w:line="240" w:lineRule="auto"/>
        <w:jc w:val="both"/>
      </w:pPr>
      <w:r w:rsidRPr="002D5C89">
        <w:t>Не допускается расширение производственных предприятий, если при этом требуется увеличение размера санитарно-защитных зон.</w:t>
      </w:r>
    </w:p>
    <w:p w14:paraId="017AEAF8" w14:textId="77777777" w:rsidR="002D5C89" w:rsidRPr="002D5C89" w:rsidRDefault="002D5C89" w:rsidP="002D5C89">
      <w:pPr>
        <w:spacing w:after="0" w:line="240" w:lineRule="auto"/>
        <w:jc w:val="both"/>
      </w:pPr>
      <w:r w:rsidRPr="002D5C89">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2D5C89">
          <w:t>1000 м</w:t>
        </w:r>
      </w:smartTag>
      <w:r w:rsidRPr="002D5C89">
        <w:t>.</w:t>
      </w:r>
    </w:p>
    <w:p w14:paraId="6394ECD4" w14:textId="77777777" w:rsidR="002D5C89" w:rsidRPr="002D5C89" w:rsidRDefault="002D5C89" w:rsidP="002D5C89">
      <w:pPr>
        <w:spacing w:after="0" w:line="240" w:lineRule="auto"/>
        <w:jc w:val="both"/>
      </w:pPr>
      <w:r w:rsidRPr="002D5C89">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634E7ED2" w14:textId="77777777" w:rsidR="002D5C89" w:rsidRPr="002D5C89" w:rsidRDefault="002D5C89" w:rsidP="002D5C89">
      <w:pPr>
        <w:spacing w:after="0" w:line="240" w:lineRule="auto"/>
        <w:jc w:val="both"/>
      </w:pPr>
      <w:r w:rsidRPr="002D5C89">
        <w:t>Запрещается проектирование указанных предприятий на территории бывших кладбищ, скотомогильников, свалок.</w:t>
      </w:r>
    </w:p>
    <w:p w14:paraId="5564229E" w14:textId="77777777" w:rsidR="002D5C89" w:rsidRPr="002D5C89" w:rsidRDefault="002D5C89" w:rsidP="002D5C89">
      <w:pPr>
        <w:spacing w:after="0" w:line="240" w:lineRule="auto"/>
        <w:jc w:val="both"/>
      </w:pPr>
    </w:p>
    <w:p w14:paraId="7D90E98D" w14:textId="77777777" w:rsidR="002D5C89" w:rsidRPr="002D5C89" w:rsidRDefault="002D5C89" w:rsidP="002D5C89">
      <w:pPr>
        <w:spacing w:after="0" w:line="240" w:lineRule="auto"/>
        <w:jc w:val="both"/>
        <w:rPr>
          <w:b/>
        </w:rPr>
      </w:pPr>
      <w:r w:rsidRPr="002D5C89">
        <w:rPr>
          <w:b/>
        </w:rPr>
        <w:t>Примечание общее.</w:t>
      </w:r>
    </w:p>
    <w:p w14:paraId="3B5CC47A"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0EA58B4"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959F02B"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3A5F8859"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DFE994B"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2B4BBFB8"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406B7DC"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60C8275F"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99B470B" w14:textId="77777777" w:rsidR="002D5C89" w:rsidRPr="002D5C89" w:rsidRDefault="002D5C89" w:rsidP="002D5C89">
      <w:pPr>
        <w:spacing w:after="0" w:line="240" w:lineRule="auto"/>
        <w:jc w:val="both"/>
      </w:pPr>
      <w:r w:rsidRPr="002D5C89">
        <w:t>- в границах территорий общего пользования;</w:t>
      </w:r>
    </w:p>
    <w:p w14:paraId="5501618A"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3107BE61"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11F6183" w14:textId="20C70D6D" w:rsidR="002D5C89" w:rsidRPr="002D5C89" w:rsidRDefault="002D5C89" w:rsidP="002D5C89">
      <w:pPr>
        <w:spacing w:after="0" w:line="240" w:lineRule="auto"/>
        <w:jc w:val="both"/>
      </w:pPr>
      <w:r w:rsidRPr="002D5C89">
        <w:t>Размещение зданий, строений и сооружений возможно при соблюдении требований стат</w:t>
      </w:r>
      <w:r w:rsidR="00836199">
        <w:t>ей 48 и 52</w:t>
      </w:r>
      <w:r w:rsidRPr="002D5C89">
        <w:t xml:space="preserve"> настоящих Правил.</w:t>
      </w:r>
    </w:p>
    <w:p w14:paraId="7BECA2FF" w14:textId="77777777" w:rsidR="002D5C89" w:rsidRPr="002D5C89" w:rsidRDefault="002D5C89" w:rsidP="002D5C89">
      <w:pPr>
        <w:spacing w:after="0" w:line="240" w:lineRule="auto"/>
        <w:jc w:val="both"/>
        <w:rPr>
          <w:bCs/>
        </w:rPr>
      </w:pPr>
    </w:p>
    <w:p w14:paraId="40360A9F" w14:textId="77777777" w:rsidR="002D5C89" w:rsidRPr="002D5C89" w:rsidRDefault="002D5C89" w:rsidP="00BC4CDA">
      <w:pPr>
        <w:pStyle w:val="6"/>
      </w:pPr>
      <w:bookmarkStart w:id="129" w:name="_Toc124859455"/>
      <w:bookmarkStart w:id="130" w:name="_Toc158625273"/>
      <w:r w:rsidRPr="002D5C89">
        <w:t xml:space="preserve">П – 5. Зона предприятий, производств и объектов </w:t>
      </w:r>
      <w:r w:rsidRPr="002D5C89">
        <w:rPr>
          <w:lang w:val="en-US"/>
        </w:rPr>
        <w:t>V</w:t>
      </w:r>
      <w:r w:rsidRPr="002D5C89">
        <w:t xml:space="preserve"> класса опасности.</w:t>
      </w:r>
      <w:bookmarkEnd w:id="129"/>
      <w:bookmarkEnd w:id="130"/>
    </w:p>
    <w:p w14:paraId="74424482" w14:textId="77777777" w:rsidR="002D5C89" w:rsidRPr="002D5C89" w:rsidRDefault="002D5C89" w:rsidP="002D5C89">
      <w:pPr>
        <w:spacing w:after="0" w:line="240" w:lineRule="auto"/>
        <w:jc w:val="both"/>
        <w:rPr>
          <w:i/>
          <w:iCs/>
        </w:rPr>
      </w:pPr>
      <w:r w:rsidRPr="002D5C89">
        <w:rPr>
          <w:i/>
          <w:iCs/>
        </w:rPr>
        <w:t xml:space="preserve">Зона П-5 выделена для обеспечения правовых условий формирования предприятий, производств и объектов </w:t>
      </w:r>
      <w:r w:rsidRPr="002D5C89">
        <w:rPr>
          <w:i/>
          <w:iCs/>
          <w:lang w:val="en-US"/>
        </w:rPr>
        <w:t>V</w:t>
      </w:r>
      <w:r w:rsidRPr="002D5C89">
        <w:rPr>
          <w:i/>
          <w:iCs/>
        </w:rPr>
        <w:t xml:space="preserve"> класса </w:t>
      </w:r>
      <w:r w:rsidRPr="002D5C89">
        <w:rPr>
          <w:bCs/>
          <w:i/>
        </w:rPr>
        <w:t>опасности</w:t>
      </w:r>
      <w:r w:rsidRPr="002D5C89">
        <w:rPr>
          <w:i/>
          <w:iCs/>
        </w:rPr>
        <w:t>, с санитарно-защитной зоной 50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2D4B2BC2" w14:textId="77777777" w:rsidR="002D5C89" w:rsidRPr="002D5C89" w:rsidRDefault="002D5C89" w:rsidP="002D5C89">
      <w:pPr>
        <w:spacing w:after="0" w:line="240" w:lineRule="auto"/>
        <w:jc w:val="both"/>
        <w:rPr>
          <w:u w:val="single"/>
        </w:rPr>
      </w:pPr>
    </w:p>
    <w:p w14:paraId="37DA871F"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529"/>
        <w:gridCol w:w="6378"/>
      </w:tblGrid>
      <w:tr w:rsidR="002D5C89" w:rsidRPr="002D5C89" w14:paraId="5F3E8629" w14:textId="77777777" w:rsidTr="002D5C89">
        <w:trPr>
          <w:trHeight w:val="284"/>
          <w:tblHeader/>
        </w:trPr>
        <w:tc>
          <w:tcPr>
            <w:tcW w:w="3686" w:type="dxa"/>
            <w:vAlign w:val="center"/>
          </w:tcPr>
          <w:p w14:paraId="557E7B57"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529" w:type="dxa"/>
            <w:vAlign w:val="center"/>
          </w:tcPr>
          <w:p w14:paraId="704E9297"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115AB0D5"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7E0372CD" w14:textId="77777777" w:rsidTr="002D5C89">
        <w:trPr>
          <w:trHeight w:val="2778"/>
        </w:trPr>
        <w:tc>
          <w:tcPr>
            <w:tcW w:w="3686" w:type="dxa"/>
          </w:tcPr>
          <w:p w14:paraId="7CADC83B" w14:textId="77777777" w:rsidR="002D5C89" w:rsidRPr="002D5C89" w:rsidRDefault="002D5C89" w:rsidP="002D5C89">
            <w:pPr>
              <w:spacing w:after="0" w:line="240" w:lineRule="auto"/>
              <w:jc w:val="both"/>
            </w:pPr>
            <w:r w:rsidRPr="002D5C89">
              <w:t>[6.2.1] – Автомобилестроительная промышленность</w:t>
            </w:r>
          </w:p>
        </w:tc>
        <w:tc>
          <w:tcPr>
            <w:tcW w:w="5529" w:type="dxa"/>
            <w:vAlign w:val="center"/>
          </w:tcPr>
          <w:p w14:paraId="31E76A82"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restart"/>
            <w:vAlign w:val="center"/>
          </w:tcPr>
          <w:p w14:paraId="15EDC66F" w14:textId="77777777" w:rsidR="002D5C89" w:rsidRPr="002D5C89" w:rsidRDefault="002D5C89" w:rsidP="002D5C89">
            <w:pPr>
              <w:spacing w:after="0" w:line="240" w:lineRule="auto"/>
              <w:jc w:val="both"/>
              <w:rPr>
                <w:bCs/>
              </w:rPr>
            </w:pPr>
            <w:r w:rsidRPr="002D5C89">
              <w:t>минимальная/максимальная площадь земельных участков – 1000 кв. м/</w:t>
            </w:r>
            <w:r w:rsidRPr="002D5C89">
              <w:rPr>
                <w:b/>
                <w:bCs/>
              </w:rPr>
              <w:t>не подлежит установлению</w:t>
            </w:r>
            <w:r w:rsidRPr="002D5C89">
              <w:rPr>
                <w:bCs/>
              </w:rPr>
              <w:t>;</w:t>
            </w:r>
          </w:p>
          <w:p w14:paraId="5DE2558E"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25 м;</w:t>
            </w:r>
          </w:p>
          <w:p w14:paraId="4EF9227E"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46AD29EB"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7C2DF6A8"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75%;</w:t>
            </w:r>
          </w:p>
          <w:p w14:paraId="0A5C8684"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t>;</w:t>
            </w:r>
          </w:p>
          <w:p w14:paraId="1AA1369E"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35B91BDF"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196F1700" w14:textId="77777777" w:rsidR="002D5C89" w:rsidRPr="002D5C89" w:rsidRDefault="002D5C89" w:rsidP="00676CE3">
            <w:pPr>
              <w:numPr>
                <w:ilvl w:val="0"/>
                <w:numId w:val="135"/>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55D21E6F" w14:textId="77777777" w:rsidR="002D5C89" w:rsidRPr="002D5C89" w:rsidRDefault="002D5C89" w:rsidP="00676CE3">
            <w:pPr>
              <w:numPr>
                <w:ilvl w:val="0"/>
                <w:numId w:val="96"/>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8E67471" w14:textId="77777777" w:rsidR="002D5C89" w:rsidRPr="002D5C89" w:rsidRDefault="002D5C89" w:rsidP="00676CE3">
            <w:pPr>
              <w:numPr>
                <w:ilvl w:val="0"/>
                <w:numId w:val="96"/>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C0E1760" w14:textId="77777777" w:rsidR="002D5C89" w:rsidRPr="002D5C89" w:rsidRDefault="002D5C89" w:rsidP="00676CE3">
            <w:pPr>
              <w:numPr>
                <w:ilvl w:val="0"/>
                <w:numId w:val="96"/>
              </w:numPr>
              <w:spacing w:after="0" w:line="240" w:lineRule="auto"/>
              <w:jc w:val="both"/>
            </w:pPr>
            <w:r w:rsidRPr="002D5C89">
              <w:t>К остеклению фасадов зданий, строений, сооружений – не допускается сплошное остекление;</w:t>
            </w:r>
          </w:p>
          <w:p w14:paraId="03A38F53" w14:textId="77777777" w:rsidR="002D5C89" w:rsidRPr="002D5C89" w:rsidRDefault="002D5C89" w:rsidP="00676CE3">
            <w:pPr>
              <w:numPr>
                <w:ilvl w:val="0"/>
                <w:numId w:val="96"/>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4BE27A3" w14:textId="77777777" w:rsidR="002D5C89" w:rsidRPr="002D5C89" w:rsidRDefault="002D5C89" w:rsidP="002D5C89">
            <w:pPr>
              <w:spacing w:after="0" w:line="240" w:lineRule="auto"/>
              <w:jc w:val="both"/>
              <w:rPr>
                <w:b/>
              </w:rPr>
            </w:pPr>
            <w:r w:rsidRPr="002D5C89">
              <w:t>К подсветке фасадов зданий, строений и сооружений – не подлежат установлению.</w:t>
            </w:r>
          </w:p>
        </w:tc>
      </w:tr>
      <w:tr w:rsidR="002D5C89" w:rsidRPr="002D5C89" w14:paraId="3F1077F8" w14:textId="77777777" w:rsidTr="002D5C89">
        <w:trPr>
          <w:trHeight w:val="284"/>
        </w:trPr>
        <w:tc>
          <w:tcPr>
            <w:tcW w:w="3686" w:type="dxa"/>
          </w:tcPr>
          <w:p w14:paraId="65581376" w14:textId="77777777" w:rsidR="002D5C89" w:rsidRPr="002D5C89" w:rsidRDefault="002D5C89" w:rsidP="002D5C89">
            <w:pPr>
              <w:spacing w:after="0" w:line="240" w:lineRule="auto"/>
              <w:jc w:val="both"/>
            </w:pPr>
            <w:r w:rsidRPr="002D5C89">
              <w:t>[6.3] – Легкая промышленность</w:t>
            </w:r>
          </w:p>
        </w:tc>
        <w:tc>
          <w:tcPr>
            <w:tcW w:w="5529" w:type="dxa"/>
            <w:vAlign w:val="center"/>
          </w:tcPr>
          <w:p w14:paraId="7EEF92C5"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47DE87E7" w14:textId="77777777" w:rsidR="002D5C89" w:rsidRPr="002D5C89" w:rsidRDefault="002D5C89" w:rsidP="002D5C89">
            <w:pPr>
              <w:spacing w:after="0" w:line="240" w:lineRule="auto"/>
              <w:jc w:val="both"/>
              <w:rPr>
                <w:b/>
              </w:rPr>
            </w:pPr>
          </w:p>
        </w:tc>
      </w:tr>
      <w:tr w:rsidR="002D5C89" w:rsidRPr="002D5C89" w14:paraId="7034D7D0" w14:textId="77777777" w:rsidTr="002D5C89">
        <w:trPr>
          <w:trHeight w:val="284"/>
        </w:trPr>
        <w:tc>
          <w:tcPr>
            <w:tcW w:w="3686" w:type="dxa"/>
          </w:tcPr>
          <w:p w14:paraId="75D730C5" w14:textId="77777777" w:rsidR="002D5C89" w:rsidRPr="002D5C89" w:rsidRDefault="002D5C89" w:rsidP="002D5C89">
            <w:pPr>
              <w:spacing w:after="0" w:line="240" w:lineRule="auto"/>
              <w:jc w:val="both"/>
            </w:pPr>
            <w:r w:rsidRPr="002D5C89">
              <w:t>[6.3.1] – Фармацевтическая промышленность</w:t>
            </w:r>
          </w:p>
        </w:tc>
        <w:tc>
          <w:tcPr>
            <w:tcW w:w="5529" w:type="dxa"/>
            <w:vAlign w:val="center"/>
          </w:tcPr>
          <w:p w14:paraId="5B76E0F0"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7AA03C43" w14:textId="77777777" w:rsidR="002D5C89" w:rsidRPr="002D5C89" w:rsidRDefault="002D5C89" w:rsidP="002D5C89">
            <w:pPr>
              <w:spacing w:after="0" w:line="240" w:lineRule="auto"/>
              <w:jc w:val="both"/>
              <w:rPr>
                <w:b/>
              </w:rPr>
            </w:pPr>
          </w:p>
        </w:tc>
      </w:tr>
      <w:tr w:rsidR="002D5C89" w:rsidRPr="002D5C89" w14:paraId="7B9E1A57" w14:textId="77777777" w:rsidTr="002D5C89">
        <w:trPr>
          <w:trHeight w:val="284"/>
        </w:trPr>
        <w:tc>
          <w:tcPr>
            <w:tcW w:w="3686" w:type="dxa"/>
          </w:tcPr>
          <w:p w14:paraId="364841F8" w14:textId="77777777" w:rsidR="002D5C89" w:rsidRPr="002D5C89" w:rsidRDefault="002D5C89" w:rsidP="002D5C89">
            <w:pPr>
              <w:spacing w:after="0" w:line="240" w:lineRule="auto"/>
              <w:jc w:val="both"/>
            </w:pPr>
            <w:r w:rsidRPr="002D5C89">
              <w:t>[6.4] – Пищевая промышленность</w:t>
            </w:r>
          </w:p>
        </w:tc>
        <w:tc>
          <w:tcPr>
            <w:tcW w:w="5529" w:type="dxa"/>
            <w:vAlign w:val="center"/>
          </w:tcPr>
          <w:p w14:paraId="0D17A73B" w14:textId="77777777" w:rsidR="002D5C89" w:rsidRPr="002D5C89" w:rsidRDefault="002D5C89" w:rsidP="002D5C89">
            <w:pPr>
              <w:spacing w:after="0" w:line="240" w:lineRule="auto"/>
              <w:jc w:val="both"/>
            </w:pPr>
            <w:r w:rsidRPr="002D5C89">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5F7737A2" w14:textId="77777777" w:rsidR="002D5C89" w:rsidRPr="002D5C89" w:rsidRDefault="002D5C89" w:rsidP="002D5C89">
            <w:pPr>
              <w:spacing w:after="0" w:line="240" w:lineRule="auto"/>
              <w:jc w:val="both"/>
              <w:rPr>
                <w:b/>
              </w:rPr>
            </w:pPr>
          </w:p>
        </w:tc>
      </w:tr>
      <w:tr w:rsidR="002D5C89" w:rsidRPr="002D5C89" w14:paraId="18E0DC82" w14:textId="77777777" w:rsidTr="002D5C89">
        <w:trPr>
          <w:trHeight w:val="284"/>
        </w:trPr>
        <w:tc>
          <w:tcPr>
            <w:tcW w:w="3686" w:type="dxa"/>
          </w:tcPr>
          <w:p w14:paraId="7B65694C" w14:textId="77777777" w:rsidR="002D5C89" w:rsidRPr="002D5C89" w:rsidRDefault="002D5C89" w:rsidP="002D5C89">
            <w:pPr>
              <w:spacing w:after="0" w:line="240" w:lineRule="auto"/>
              <w:jc w:val="both"/>
            </w:pPr>
            <w:r w:rsidRPr="002D5C89">
              <w:t>[6.6] – Строительная промышленность</w:t>
            </w:r>
          </w:p>
        </w:tc>
        <w:tc>
          <w:tcPr>
            <w:tcW w:w="5529" w:type="dxa"/>
            <w:vAlign w:val="center"/>
          </w:tcPr>
          <w:p w14:paraId="7C8585D0"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296B6A7C" w14:textId="77777777" w:rsidR="002D5C89" w:rsidRPr="002D5C89" w:rsidRDefault="002D5C89" w:rsidP="002D5C89">
            <w:pPr>
              <w:spacing w:after="0" w:line="240" w:lineRule="auto"/>
              <w:jc w:val="both"/>
              <w:rPr>
                <w:b/>
              </w:rPr>
            </w:pPr>
          </w:p>
        </w:tc>
      </w:tr>
      <w:tr w:rsidR="002D5C89" w:rsidRPr="002D5C89" w14:paraId="3BDF78A8" w14:textId="77777777" w:rsidTr="002D5C89">
        <w:trPr>
          <w:trHeight w:val="284"/>
        </w:trPr>
        <w:tc>
          <w:tcPr>
            <w:tcW w:w="3686" w:type="dxa"/>
          </w:tcPr>
          <w:p w14:paraId="05782951" w14:textId="77777777" w:rsidR="002D5C89" w:rsidRPr="002D5C89" w:rsidRDefault="002D5C89" w:rsidP="002D5C89">
            <w:pPr>
              <w:spacing w:after="0" w:line="240" w:lineRule="auto"/>
              <w:jc w:val="both"/>
            </w:pPr>
            <w:r w:rsidRPr="002D5C89">
              <w:t>[6.9] – Склады</w:t>
            </w:r>
          </w:p>
        </w:tc>
        <w:tc>
          <w:tcPr>
            <w:tcW w:w="5529" w:type="dxa"/>
            <w:vAlign w:val="center"/>
          </w:tcPr>
          <w:p w14:paraId="6DD5C3D7" w14:textId="77777777" w:rsidR="002D5C89" w:rsidRPr="002D5C89" w:rsidRDefault="002D5C89" w:rsidP="002D5C89">
            <w:pPr>
              <w:spacing w:after="0" w:line="240" w:lineRule="auto"/>
              <w:jc w:val="both"/>
            </w:pPr>
            <w:r w:rsidRPr="002D5C89">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3CC710E2" w14:textId="77777777" w:rsidR="002D5C89" w:rsidRPr="002D5C89" w:rsidRDefault="002D5C89" w:rsidP="002D5C89">
            <w:pPr>
              <w:spacing w:after="0" w:line="240" w:lineRule="auto"/>
              <w:jc w:val="both"/>
              <w:rPr>
                <w:b/>
              </w:rPr>
            </w:pPr>
          </w:p>
        </w:tc>
      </w:tr>
      <w:tr w:rsidR="002D5C89" w:rsidRPr="002D5C89" w14:paraId="37F8A22D" w14:textId="77777777" w:rsidTr="002D5C89">
        <w:trPr>
          <w:trHeight w:val="284"/>
        </w:trPr>
        <w:tc>
          <w:tcPr>
            <w:tcW w:w="3686" w:type="dxa"/>
          </w:tcPr>
          <w:p w14:paraId="0724949C" w14:textId="77777777" w:rsidR="002D5C89" w:rsidRPr="002D5C89" w:rsidRDefault="002D5C89" w:rsidP="002D5C89">
            <w:pPr>
              <w:spacing w:after="0" w:line="240" w:lineRule="auto"/>
              <w:jc w:val="both"/>
            </w:pPr>
            <w:r w:rsidRPr="002D5C89">
              <w:t>[6.9.1] – Складские площадки</w:t>
            </w:r>
          </w:p>
        </w:tc>
        <w:tc>
          <w:tcPr>
            <w:tcW w:w="5529" w:type="dxa"/>
            <w:vAlign w:val="center"/>
          </w:tcPr>
          <w:p w14:paraId="2165D467" w14:textId="77777777" w:rsidR="002D5C89" w:rsidRPr="002D5C89" w:rsidRDefault="002D5C89" w:rsidP="002D5C89">
            <w:pPr>
              <w:spacing w:after="0" w:line="240" w:lineRule="auto"/>
              <w:jc w:val="both"/>
            </w:pPr>
            <w:r w:rsidRPr="002D5C89">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5A9241F1" w14:textId="77777777" w:rsidR="002D5C89" w:rsidRPr="002D5C89" w:rsidRDefault="002D5C89" w:rsidP="002D5C89">
            <w:pPr>
              <w:spacing w:after="0" w:line="240" w:lineRule="auto"/>
              <w:jc w:val="both"/>
              <w:rPr>
                <w:b/>
              </w:rPr>
            </w:pPr>
          </w:p>
        </w:tc>
      </w:tr>
      <w:tr w:rsidR="002D5C89" w:rsidRPr="002D5C89" w14:paraId="38147C3C" w14:textId="77777777" w:rsidTr="002D5C89">
        <w:trPr>
          <w:trHeight w:val="284"/>
        </w:trPr>
        <w:tc>
          <w:tcPr>
            <w:tcW w:w="3686" w:type="dxa"/>
          </w:tcPr>
          <w:p w14:paraId="58727A34" w14:textId="77777777" w:rsidR="002D5C89" w:rsidRPr="002D5C89" w:rsidRDefault="002D5C89" w:rsidP="002D5C89">
            <w:pPr>
              <w:spacing w:after="0" w:line="240" w:lineRule="auto"/>
              <w:jc w:val="both"/>
            </w:pPr>
            <w:r w:rsidRPr="002D5C89">
              <w:t>[6.11] – Целлюлозно-бумажная промышленность</w:t>
            </w:r>
          </w:p>
        </w:tc>
        <w:tc>
          <w:tcPr>
            <w:tcW w:w="5529" w:type="dxa"/>
            <w:vAlign w:val="center"/>
          </w:tcPr>
          <w:p w14:paraId="3AC6FF46"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F3BE6DC" w14:textId="77777777" w:rsidR="002D5C89" w:rsidRPr="002D5C89" w:rsidRDefault="002D5C89" w:rsidP="002D5C89">
            <w:pPr>
              <w:spacing w:after="0" w:line="240" w:lineRule="auto"/>
              <w:jc w:val="both"/>
              <w:rPr>
                <w:b/>
              </w:rPr>
            </w:pPr>
          </w:p>
        </w:tc>
      </w:tr>
      <w:tr w:rsidR="002D5C89" w:rsidRPr="002D5C89" w14:paraId="1769F252" w14:textId="77777777" w:rsidTr="002D5C89">
        <w:trPr>
          <w:trHeight w:val="284"/>
        </w:trPr>
        <w:tc>
          <w:tcPr>
            <w:tcW w:w="3686" w:type="dxa"/>
          </w:tcPr>
          <w:p w14:paraId="04EEDC72" w14:textId="77777777" w:rsidR="002D5C89" w:rsidRPr="002D5C89" w:rsidRDefault="002D5C89" w:rsidP="002D5C89">
            <w:pPr>
              <w:spacing w:after="0" w:line="240" w:lineRule="auto"/>
              <w:jc w:val="both"/>
            </w:pPr>
            <w:r w:rsidRPr="002D5C89">
              <w:t>[6.12] – Научно-производственная деятельность</w:t>
            </w:r>
          </w:p>
        </w:tc>
        <w:tc>
          <w:tcPr>
            <w:tcW w:w="5529" w:type="dxa"/>
            <w:vAlign w:val="center"/>
          </w:tcPr>
          <w:p w14:paraId="5A8BC24D" w14:textId="77777777" w:rsidR="002D5C89" w:rsidRPr="002D5C89" w:rsidRDefault="002D5C89" w:rsidP="002D5C89">
            <w:pPr>
              <w:spacing w:after="0" w:line="240" w:lineRule="auto"/>
              <w:jc w:val="both"/>
            </w:pPr>
            <w:r w:rsidRPr="002D5C89">
              <w:t>Размещение технологических, промышленных, агропромышленных парков, бизнес-инкубаторов</w:t>
            </w:r>
          </w:p>
        </w:tc>
        <w:tc>
          <w:tcPr>
            <w:tcW w:w="6378" w:type="dxa"/>
            <w:vMerge/>
            <w:vAlign w:val="center"/>
          </w:tcPr>
          <w:p w14:paraId="3EA9E95A" w14:textId="77777777" w:rsidR="002D5C89" w:rsidRPr="002D5C89" w:rsidRDefault="002D5C89" w:rsidP="002D5C89">
            <w:pPr>
              <w:spacing w:after="0" w:line="240" w:lineRule="auto"/>
              <w:jc w:val="both"/>
              <w:rPr>
                <w:b/>
              </w:rPr>
            </w:pPr>
          </w:p>
        </w:tc>
      </w:tr>
      <w:tr w:rsidR="002D5C89" w:rsidRPr="002D5C89" w14:paraId="40674E29" w14:textId="77777777" w:rsidTr="002D5C89">
        <w:trPr>
          <w:trHeight w:val="284"/>
        </w:trPr>
        <w:tc>
          <w:tcPr>
            <w:tcW w:w="3686" w:type="dxa"/>
          </w:tcPr>
          <w:p w14:paraId="5681F859" w14:textId="77777777" w:rsidR="002D5C89" w:rsidRPr="002D5C89" w:rsidRDefault="002D5C89" w:rsidP="002D5C89">
            <w:pPr>
              <w:spacing w:after="0" w:line="240" w:lineRule="auto"/>
              <w:jc w:val="both"/>
            </w:pPr>
            <w:r w:rsidRPr="002D5C89">
              <w:t>[4.9] – Служебные гаражи</w:t>
            </w:r>
          </w:p>
        </w:tc>
        <w:tc>
          <w:tcPr>
            <w:tcW w:w="5529" w:type="dxa"/>
            <w:tcBorders>
              <w:bottom w:val="single" w:sz="2" w:space="0" w:color="000000"/>
              <w:right w:val="single" w:sz="2" w:space="0" w:color="000000"/>
            </w:tcBorders>
            <w:shd w:val="clear" w:color="auto" w:fill="auto"/>
          </w:tcPr>
          <w:p w14:paraId="53214FE3" w14:textId="77777777" w:rsidR="002D5C89" w:rsidRPr="002D5C89" w:rsidRDefault="002D5C89" w:rsidP="002D5C89">
            <w:pPr>
              <w:spacing w:after="0" w:line="240" w:lineRule="auto"/>
              <w:jc w:val="both"/>
            </w:pPr>
            <w:r w:rsidRPr="002D5C89">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2D5C89">
                <w:rPr>
                  <w:rStyle w:val="ad"/>
                </w:rPr>
                <w:t>кодами 3.0</w:t>
              </w:r>
            </w:hyperlink>
            <w:r w:rsidRPr="002D5C89">
              <w:t xml:space="preserve">, </w:t>
            </w:r>
            <w:hyperlink w:anchor="anchor1040" w:history="1">
              <w:r w:rsidRPr="002D5C89">
                <w:rPr>
                  <w:rStyle w:val="ad"/>
                </w:rPr>
                <w:t>4.0</w:t>
              </w:r>
            </w:hyperlink>
            <w:r w:rsidRPr="002D5C89">
              <w:t>, а также для стоянки и хранения транспортных средств общего пользования, в том числе в депо</w:t>
            </w:r>
          </w:p>
        </w:tc>
        <w:tc>
          <w:tcPr>
            <w:tcW w:w="6378" w:type="dxa"/>
            <w:vMerge/>
            <w:vAlign w:val="center"/>
          </w:tcPr>
          <w:p w14:paraId="4002A456" w14:textId="77777777" w:rsidR="002D5C89" w:rsidRPr="002D5C89" w:rsidRDefault="002D5C89" w:rsidP="002D5C89">
            <w:pPr>
              <w:spacing w:after="0" w:line="240" w:lineRule="auto"/>
              <w:jc w:val="both"/>
              <w:rPr>
                <w:b/>
              </w:rPr>
            </w:pPr>
          </w:p>
        </w:tc>
      </w:tr>
      <w:tr w:rsidR="002D5C89" w:rsidRPr="002D5C89" w14:paraId="463F4018" w14:textId="77777777" w:rsidTr="002D5C89">
        <w:trPr>
          <w:trHeight w:val="284"/>
        </w:trPr>
        <w:tc>
          <w:tcPr>
            <w:tcW w:w="3686" w:type="dxa"/>
          </w:tcPr>
          <w:p w14:paraId="562E4958" w14:textId="77777777" w:rsidR="002D5C89" w:rsidRPr="002D5C89" w:rsidRDefault="002D5C89" w:rsidP="002D5C89">
            <w:pPr>
              <w:spacing w:after="0" w:line="240" w:lineRule="auto"/>
              <w:jc w:val="both"/>
            </w:pPr>
            <w:r w:rsidRPr="002D5C89">
              <w:t xml:space="preserve">[4.9.2] – Стоянка транспортных средств </w:t>
            </w:r>
          </w:p>
        </w:tc>
        <w:tc>
          <w:tcPr>
            <w:tcW w:w="5529" w:type="dxa"/>
            <w:tcBorders>
              <w:top w:val="single" w:sz="4" w:space="0" w:color="auto"/>
              <w:left w:val="single" w:sz="4" w:space="0" w:color="auto"/>
              <w:bottom w:val="single" w:sz="4" w:space="0" w:color="auto"/>
              <w:right w:val="single" w:sz="4" w:space="0" w:color="auto"/>
            </w:tcBorders>
          </w:tcPr>
          <w:p w14:paraId="48C095A0" w14:textId="77777777" w:rsidR="002D5C89" w:rsidRPr="002D5C89" w:rsidRDefault="002D5C89" w:rsidP="002D5C89">
            <w:pPr>
              <w:spacing w:after="0" w:line="240" w:lineRule="auto"/>
              <w:jc w:val="both"/>
            </w:pPr>
            <w:r w:rsidRPr="002D5C89">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1F39011B"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68EC2473" w14:textId="77777777" w:rsidR="002D5C89" w:rsidRPr="002D5C89" w:rsidRDefault="002D5C89" w:rsidP="002D5C89">
            <w:pPr>
              <w:spacing w:after="0" w:line="240" w:lineRule="auto"/>
              <w:jc w:val="both"/>
            </w:pPr>
            <w:r w:rsidRPr="002D5C89">
              <w:t>Без права размещения объектов капитального строительства.</w:t>
            </w:r>
          </w:p>
        </w:tc>
      </w:tr>
      <w:tr w:rsidR="002D5C89" w:rsidRPr="002D5C89" w14:paraId="079FEC37" w14:textId="77777777" w:rsidTr="002D5C89">
        <w:trPr>
          <w:trHeight w:val="284"/>
        </w:trPr>
        <w:tc>
          <w:tcPr>
            <w:tcW w:w="3686" w:type="dxa"/>
            <w:shd w:val="clear" w:color="auto" w:fill="FFFFFF"/>
          </w:tcPr>
          <w:p w14:paraId="038ABD47" w14:textId="77777777" w:rsidR="002D5C89" w:rsidRPr="002D5C89" w:rsidRDefault="002D5C89" w:rsidP="002D5C89">
            <w:pPr>
              <w:spacing w:after="0" w:line="240" w:lineRule="auto"/>
              <w:jc w:val="both"/>
            </w:pPr>
            <w:r w:rsidRPr="002D5C89">
              <w:t>[12.0.1] – Улично-дорожная сеть</w:t>
            </w:r>
          </w:p>
        </w:tc>
        <w:tc>
          <w:tcPr>
            <w:tcW w:w="5529" w:type="dxa"/>
            <w:shd w:val="clear" w:color="auto" w:fill="FFFFFF"/>
            <w:vAlign w:val="center"/>
          </w:tcPr>
          <w:p w14:paraId="7C8BF720"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D5C8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20947885" w14:textId="77777777" w:rsidR="002D5C89" w:rsidRPr="002D5C89" w:rsidRDefault="002D5C89" w:rsidP="002D5C89">
            <w:pPr>
              <w:spacing w:after="0" w:line="240" w:lineRule="auto"/>
              <w:jc w:val="both"/>
            </w:pPr>
            <w:r w:rsidRPr="002D5C89">
              <w:t>Регламенты не подлежат установлению.</w:t>
            </w:r>
          </w:p>
          <w:p w14:paraId="7AE03D63"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3621B5DB" w14:textId="77777777" w:rsidTr="002D5C89">
        <w:trPr>
          <w:trHeight w:val="284"/>
        </w:trPr>
        <w:tc>
          <w:tcPr>
            <w:tcW w:w="3686" w:type="dxa"/>
            <w:shd w:val="clear" w:color="auto" w:fill="FFFFFF"/>
          </w:tcPr>
          <w:p w14:paraId="1D35A72A" w14:textId="77777777" w:rsidR="002D5C89" w:rsidRPr="002D5C89" w:rsidRDefault="002D5C89" w:rsidP="002D5C89">
            <w:pPr>
              <w:spacing w:after="0" w:line="240" w:lineRule="auto"/>
              <w:jc w:val="both"/>
            </w:pPr>
            <w:r w:rsidRPr="002D5C89">
              <w:t>[12.0.2] – Благоустройство территории</w:t>
            </w:r>
          </w:p>
        </w:tc>
        <w:tc>
          <w:tcPr>
            <w:tcW w:w="5529" w:type="dxa"/>
            <w:shd w:val="clear" w:color="auto" w:fill="FFFFFF"/>
            <w:vAlign w:val="center"/>
          </w:tcPr>
          <w:p w14:paraId="2E5ABE0A"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A395FEB" w14:textId="77777777" w:rsidR="002D5C89" w:rsidRPr="002D5C89" w:rsidRDefault="002D5C89" w:rsidP="002D5C89">
            <w:pPr>
              <w:spacing w:after="0" w:line="240" w:lineRule="auto"/>
              <w:jc w:val="both"/>
            </w:pPr>
          </w:p>
        </w:tc>
      </w:tr>
    </w:tbl>
    <w:p w14:paraId="464A5339" w14:textId="77777777" w:rsidR="002D5C89" w:rsidRPr="002D5C89" w:rsidRDefault="002D5C89" w:rsidP="002D5C89">
      <w:pPr>
        <w:spacing w:after="0" w:line="240" w:lineRule="auto"/>
        <w:jc w:val="both"/>
        <w:rPr>
          <w:b/>
        </w:rPr>
      </w:pPr>
    </w:p>
    <w:p w14:paraId="2C67822E"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2D5C89" w14:paraId="24F966DF" w14:textId="77777777" w:rsidTr="002D5C89">
        <w:trPr>
          <w:trHeight w:val="20"/>
          <w:tblHeader/>
        </w:trPr>
        <w:tc>
          <w:tcPr>
            <w:tcW w:w="3545" w:type="dxa"/>
            <w:tcBorders>
              <w:bottom w:val="single" w:sz="4" w:space="0" w:color="auto"/>
            </w:tcBorders>
            <w:vAlign w:val="center"/>
          </w:tcPr>
          <w:p w14:paraId="19F9FBB3"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tcBorders>
              <w:bottom w:val="single" w:sz="4" w:space="0" w:color="auto"/>
            </w:tcBorders>
            <w:vAlign w:val="center"/>
          </w:tcPr>
          <w:p w14:paraId="2639C577"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tcBorders>
              <w:bottom w:val="single" w:sz="4" w:space="0" w:color="auto"/>
            </w:tcBorders>
            <w:vAlign w:val="center"/>
          </w:tcPr>
          <w:p w14:paraId="11592BFE"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59CCDAD0" w14:textId="77777777" w:rsidTr="002D5C89">
        <w:trPr>
          <w:trHeight w:val="20"/>
        </w:trPr>
        <w:tc>
          <w:tcPr>
            <w:tcW w:w="3545" w:type="dxa"/>
            <w:tcBorders>
              <w:top w:val="single" w:sz="4" w:space="0" w:color="auto"/>
              <w:bottom w:val="single" w:sz="4" w:space="0" w:color="auto"/>
            </w:tcBorders>
            <w:shd w:val="clear" w:color="auto" w:fill="auto"/>
            <w:vAlign w:val="center"/>
          </w:tcPr>
          <w:p w14:paraId="0EEC4A50" w14:textId="77777777" w:rsidR="002D5C89" w:rsidRPr="002D5C89" w:rsidRDefault="002D5C89" w:rsidP="002D5C89">
            <w:pPr>
              <w:spacing w:after="0" w:line="240" w:lineRule="auto"/>
              <w:jc w:val="both"/>
            </w:pPr>
            <w:r w:rsidRPr="002D5C89">
              <w:t>[4.1] – Деловое управление</w:t>
            </w:r>
          </w:p>
        </w:tc>
        <w:tc>
          <w:tcPr>
            <w:tcW w:w="5670" w:type="dxa"/>
            <w:tcBorders>
              <w:top w:val="single" w:sz="4" w:space="0" w:color="auto"/>
              <w:bottom w:val="single" w:sz="4" w:space="0" w:color="auto"/>
            </w:tcBorders>
            <w:shd w:val="clear" w:color="auto" w:fill="auto"/>
            <w:vAlign w:val="center"/>
          </w:tcPr>
          <w:p w14:paraId="19EB959D" w14:textId="77777777" w:rsidR="002D5C89" w:rsidRPr="002D5C89" w:rsidRDefault="002D5C89" w:rsidP="002D5C89">
            <w:pPr>
              <w:spacing w:after="0" w:line="240" w:lineRule="auto"/>
              <w:jc w:val="both"/>
            </w:pPr>
            <w:r w:rsidRPr="002D5C8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7DD76480" w14:textId="77777777" w:rsidR="002D5C89" w:rsidRPr="002D5C89" w:rsidRDefault="002D5C89" w:rsidP="002D5C89">
            <w:pPr>
              <w:spacing w:after="0" w:line="240" w:lineRule="auto"/>
              <w:jc w:val="both"/>
            </w:pPr>
            <w:r w:rsidRPr="002D5C89">
              <w:t>минимальная/максимальная площадь земельных участков  – 400 /</w:t>
            </w:r>
            <w:r w:rsidRPr="002D5C89">
              <w:rPr>
                <w:b/>
                <w:bCs/>
              </w:rPr>
              <w:t>не подлежит установлению</w:t>
            </w:r>
            <w:r w:rsidRPr="002D5C89">
              <w:rPr>
                <w:bCs/>
              </w:rPr>
              <w:t>;</w:t>
            </w:r>
          </w:p>
          <w:p w14:paraId="4B3772BE"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2939C0C3"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27A4B53C"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74C981B4"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7181DE75"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1E402950"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1E7DB0D1" w14:textId="77777777" w:rsidR="002D5C89" w:rsidRPr="002D5C89" w:rsidRDefault="002D5C89" w:rsidP="00676CE3">
            <w:pPr>
              <w:numPr>
                <w:ilvl w:val="0"/>
                <w:numId w:val="136"/>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56F4F1BB" w14:textId="77777777" w:rsidR="002D5C89" w:rsidRPr="002D5C89" w:rsidRDefault="002D5C89" w:rsidP="00676CE3">
            <w:pPr>
              <w:numPr>
                <w:ilvl w:val="0"/>
                <w:numId w:val="136"/>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DEA686E" w14:textId="77777777" w:rsidR="002D5C89" w:rsidRPr="002D5C89" w:rsidRDefault="002D5C89" w:rsidP="00676CE3">
            <w:pPr>
              <w:numPr>
                <w:ilvl w:val="0"/>
                <w:numId w:val="136"/>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4B50119" w14:textId="77777777" w:rsidR="002D5C89" w:rsidRPr="002D5C89" w:rsidRDefault="002D5C89" w:rsidP="00676CE3">
            <w:pPr>
              <w:numPr>
                <w:ilvl w:val="0"/>
                <w:numId w:val="136"/>
              </w:numPr>
              <w:spacing w:after="0" w:line="240" w:lineRule="auto"/>
              <w:jc w:val="both"/>
            </w:pPr>
            <w:r w:rsidRPr="002D5C89">
              <w:t>К остеклению фасадов зданий, строений, сооружений – не допускается сплошное остекление;</w:t>
            </w:r>
          </w:p>
          <w:p w14:paraId="5EF824AD" w14:textId="77777777" w:rsidR="002D5C89" w:rsidRPr="002D5C89" w:rsidRDefault="002D5C89" w:rsidP="00676CE3">
            <w:pPr>
              <w:numPr>
                <w:ilvl w:val="0"/>
                <w:numId w:val="136"/>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0A3DFC7" w14:textId="77777777" w:rsidR="002D5C89" w:rsidRPr="002D5C89" w:rsidRDefault="002D5C89" w:rsidP="00676CE3">
            <w:pPr>
              <w:numPr>
                <w:ilvl w:val="0"/>
                <w:numId w:val="136"/>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30788000" w14:textId="77777777" w:rsidTr="002D5C89">
        <w:trPr>
          <w:trHeight w:val="20"/>
        </w:trPr>
        <w:tc>
          <w:tcPr>
            <w:tcW w:w="3545" w:type="dxa"/>
            <w:tcBorders>
              <w:top w:val="single" w:sz="4" w:space="0" w:color="auto"/>
              <w:bottom w:val="single" w:sz="4" w:space="0" w:color="auto"/>
            </w:tcBorders>
            <w:shd w:val="clear" w:color="auto" w:fill="auto"/>
            <w:vAlign w:val="center"/>
          </w:tcPr>
          <w:p w14:paraId="22F351C7" w14:textId="77777777" w:rsidR="002D5C89" w:rsidRPr="002D5C89" w:rsidRDefault="002D5C89" w:rsidP="002D5C89">
            <w:pPr>
              <w:spacing w:after="0" w:line="240" w:lineRule="auto"/>
              <w:jc w:val="both"/>
            </w:pPr>
            <w:r w:rsidRPr="002D5C89">
              <w:t>[3.9.2] – Проведение научных исследований</w:t>
            </w:r>
          </w:p>
        </w:tc>
        <w:tc>
          <w:tcPr>
            <w:tcW w:w="5670" w:type="dxa"/>
            <w:tcBorders>
              <w:top w:val="single" w:sz="4" w:space="0" w:color="auto"/>
              <w:bottom w:val="single" w:sz="4" w:space="0" w:color="auto"/>
            </w:tcBorders>
            <w:shd w:val="clear" w:color="auto" w:fill="auto"/>
            <w:vAlign w:val="center"/>
          </w:tcPr>
          <w:p w14:paraId="6B950E91" w14:textId="77777777" w:rsidR="002D5C89" w:rsidRPr="002D5C89" w:rsidRDefault="002D5C89" w:rsidP="002D5C89">
            <w:pPr>
              <w:spacing w:after="0" w:line="240" w:lineRule="auto"/>
              <w:jc w:val="both"/>
            </w:pPr>
            <w:r w:rsidRPr="002D5C89">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shd w:val="clear" w:color="auto" w:fill="auto"/>
            <w:vAlign w:val="center"/>
          </w:tcPr>
          <w:p w14:paraId="505CB142" w14:textId="77777777" w:rsidR="002D5C89" w:rsidRPr="002D5C89" w:rsidRDefault="002D5C89" w:rsidP="002D5C89">
            <w:pPr>
              <w:spacing w:after="0" w:line="240" w:lineRule="auto"/>
              <w:jc w:val="both"/>
            </w:pPr>
            <w:r w:rsidRPr="002D5C89">
              <w:t>минимальная/максимальная площадь земельных участков  – 1000/15000 кв. м;</w:t>
            </w:r>
          </w:p>
          <w:p w14:paraId="0F091010"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69B9FC8B"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1F1A4C52"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4EEEA7E0"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34AB1E28" w14:textId="77777777" w:rsidR="002D5C89" w:rsidRPr="002D5C89" w:rsidRDefault="002D5C89" w:rsidP="002D5C89">
            <w:pPr>
              <w:spacing w:after="0" w:line="240" w:lineRule="auto"/>
              <w:jc w:val="both"/>
            </w:pPr>
            <w:r w:rsidRPr="002D5C89">
              <w:t xml:space="preserve">максимальная высота сооружений от уровня земли – </w:t>
            </w:r>
            <w:smartTag w:uri="urn:schemas-microsoft-com:office:smarttags" w:element="metricconverter">
              <w:smartTagPr>
                <w:attr w:name="ProductID" w:val="30 м"/>
              </w:smartTagPr>
              <w:r w:rsidRPr="002D5C89">
                <w:t>30 м</w:t>
              </w:r>
            </w:smartTag>
            <w:r w:rsidRPr="002D5C89">
              <w:t>;</w:t>
            </w:r>
          </w:p>
          <w:p w14:paraId="23B0BFF2"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4EC07178"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47CDD82B" w14:textId="77777777" w:rsidR="002D5C89" w:rsidRPr="002D5C89" w:rsidRDefault="002D5C89" w:rsidP="00676CE3">
            <w:pPr>
              <w:numPr>
                <w:ilvl w:val="0"/>
                <w:numId w:val="137"/>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EEABFB7" w14:textId="77777777" w:rsidR="002D5C89" w:rsidRPr="002D5C89" w:rsidRDefault="002D5C89" w:rsidP="00676CE3">
            <w:pPr>
              <w:numPr>
                <w:ilvl w:val="0"/>
                <w:numId w:val="137"/>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EC99E01" w14:textId="77777777" w:rsidR="002D5C89" w:rsidRPr="002D5C89" w:rsidRDefault="002D5C89" w:rsidP="00676CE3">
            <w:pPr>
              <w:numPr>
                <w:ilvl w:val="0"/>
                <w:numId w:val="137"/>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7BF73FE" w14:textId="77777777" w:rsidR="002D5C89" w:rsidRPr="002D5C89" w:rsidRDefault="002D5C89" w:rsidP="00676CE3">
            <w:pPr>
              <w:numPr>
                <w:ilvl w:val="0"/>
                <w:numId w:val="137"/>
              </w:numPr>
              <w:spacing w:after="0" w:line="240" w:lineRule="auto"/>
              <w:jc w:val="both"/>
            </w:pPr>
            <w:r w:rsidRPr="002D5C89">
              <w:t>К остеклению фасадов зданий, строений, сооружений – не допускается сплошное остекление;</w:t>
            </w:r>
          </w:p>
          <w:p w14:paraId="76D192C3" w14:textId="77777777" w:rsidR="002D5C89" w:rsidRPr="002D5C89" w:rsidRDefault="002D5C89" w:rsidP="00676CE3">
            <w:pPr>
              <w:numPr>
                <w:ilvl w:val="0"/>
                <w:numId w:val="137"/>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0F84B95" w14:textId="77777777" w:rsidR="002D5C89" w:rsidRPr="002D5C89" w:rsidRDefault="002D5C89" w:rsidP="00676CE3">
            <w:pPr>
              <w:numPr>
                <w:ilvl w:val="0"/>
                <w:numId w:val="137"/>
              </w:numPr>
              <w:spacing w:after="0" w:line="240" w:lineRule="auto"/>
              <w:jc w:val="both"/>
            </w:pPr>
            <w:r w:rsidRPr="002D5C89">
              <w:t>К подсветке фасадов зданий, строений и сооружений – не подлежат установлению.</w:t>
            </w:r>
          </w:p>
        </w:tc>
      </w:tr>
    </w:tbl>
    <w:p w14:paraId="5BBA43D2"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0AE558D7" w14:textId="77777777" w:rsidTr="002D5C89">
        <w:trPr>
          <w:trHeight w:val="20"/>
          <w:tblHeader/>
        </w:trPr>
        <w:tc>
          <w:tcPr>
            <w:tcW w:w="7655" w:type="dxa"/>
            <w:vAlign w:val="center"/>
          </w:tcPr>
          <w:p w14:paraId="13C8AFF3"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1512BCE5"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331227D6" w14:textId="77777777" w:rsidTr="002D5C89">
        <w:trPr>
          <w:trHeight w:val="20"/>
        </w:trPr>
        <w:tc>
          <w:tcPr>
            <w:tcW w:w="7655" w:type="dxa"/>
            <w:vAlign w:val="center"/>
          </w:tcPr>
          <w:p w14:paraId="1B8DD3B3"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AFF3838"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C1C8D0B"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E5BAA87"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DA9B41D" w14:textId="77777777" w:rsidR="002D5C89" w:rsidRPr="002D5C89" w:rsidRDefault="002D5C89" w:rsidP="002D5C89">
            <w:pPr>
              <w:spacing w:after="0" w:line="240" w:lineRule="auto"/>
              <w:jc w:val="both"/>
            </w:pPr>
            <w:r w:rsidRPr="002D5C89">
              <w:t>- проезды общего пользования;</w:t>
            </w:r>
          </w:p>
          <w:p w14:paraId="226FA9C8"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0D13134" w14:textId="77777777" w:rsidR="002D5C89" w:rsidRPr="002D5C89" w:rsidRDefault="002D5C89" w:rsidP="002D5C89">
            <w:pPr>
              <w:spacing w:after="0" w:line="240" w:lineRule="auto"/>
              <w:jc w:val="both"/>
            </w:pPr>
            <w:r w:rsidRPr="002D5C89">
              <w:t>- благоустроенные, в том числе озелененные территории, площадки для отдыха, спортивных занятий;</w:t>
            </w:r>
          </w:p>
          <w:p w14:paraId="64595FAC" w14:textId="77777777" w:rsidR="002D5C89" w:rsidRPr="002D5C89" w:rsidRDefault="002D5C89" w:rsidP="002D5C89">
            <w:pPr>
              <w:spacing w:after="0" w:line="240" w:lineRule="auto"/>
              <w:jc w:val="both"/>
            </w:pPr>
            <w:r w:rsidRPr="002D5C89">
              <w:t xml:space="preserve">- постройки хозяйственного назначения; </w:t>
            </w:r>
          </w:p>
          <w:p w14:paraId="53B823C6"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w:t>
            </w:r>
          </w:p>
          <w:p w14:paraId="5A41380C"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13100B64"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6991A570"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138496AD"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0952E48" w14:textId="77777777" w:rsidR="002D5C89" w:rsidRPr="002D5C89" w:rsidRDefault="002D5C89" w:rsidP="002D5C89">
            <w:pPr>
              <w:spacing w:after="0" w:line="240" w:lineRule="auto"/>
              <w:jc w:val="both"/>
            </w:pPr>
          </w:p>
          <w:p w14:paraId="561D6C47"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 xml:space="preserve"> 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1CFBDC1" w14:textId="77777777" w:rsidR="002D5C89" w:rsidRPr="002D5C89" w:rsidRDefault="002D5C89" w:rsidP="002D5C89">
            <w:pPr>
              <w:spacing w:after="0" w:line="240" w:lineRule="auto"/>
              <w:jc w:val="both"/>
            </w:pPr>
          </w:p>
          <w:p w14:paraId="59AF6669"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8F8A70E"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362DA6EB"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0694F41" w14:textId="77777777" w:rsidR="002D5C89" w:rsidRPr="002D5C89" w:rsidRDefault="002D5C89" w:rsidP="002D5C89">
            <w:pPr>
              <w:spacing w:after="0" w:line="240" w:lineRule="auto"/>
              <w:jc w:val="both"/>
            </w:pPr>
          </w:p>
        </w:tc>
      </w:tr>
    </w:tbl>
    <w:p w14:paraId="5A8F118F" w14:textId="77777777" w:rsidR="002D5C89" w:rsidRPr="002D5C89" w:rsidRDefault="002D5C89" w:rsidP="002D5C89">
      <w:pPr>
        <w:spacing w:after="0" w:line="240" w:lineRule="auto"/>
        <w:jc w:val="both"/>
      </w:pPr>
    </w:p>
    <w:p w14:paraId="3DA18C77"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7996922F"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 10%.</w:t>
      </w:r>
    </w:p>
    <w:p w14:paraId="207316ED" w14:textId="77777777" w:rsidR="002D5C89" w:rsidRPr="002D5C89" w:rsidRDefault="002D5C89" w:rsidP="002D5C89">
      <w:pPr>
        <w:spacing w:after="0" w:line="240" w:lineRule="auto"/>
        <w:jc w:val="both"/>
      </w:pPr>
    </w:p>
    <w:p w14:paraId="7A4353B1"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03EEA617" w14:textId="77777777" w:rsidR="002D5C89" w:rsidRPr="002D5C89" w:rsidRDefault="002D5C89" w:rsidP="002D5C89">
      <w:pPr>
        <w:spacing w:after="0" w:line="240" w:lineRule="auto"/>
        <w:jc w:val="both"/>
      </w:pPr>
      <w:r w:rsidRPr="002D5C89">
        <w:t xml:space="preserve">1) от Пожарных депо – </w:t>
      </w:r>
      <w:smartTag w:uri="urn:schemas-microsoft-com:office:smarttags" w:element="metricconverter">
        <w:smartTagPr>
          <w:attr w:name="ProductID" w:val="10 м"/>
        </w:smartTagPr>
        <w:r w:rsidRPr="002D5C89">
          <w:t>10 м</w:t>
        </w:r>
      </w:smartTag>
      <w:r w:rsidRPr="002D5C89">
        <w:t xml:space="preserve"> (</w:t>
      </w:r>
      <w:smartTag w:uri="urn:schemas-microsoft-com:office:smarttags" w:element="metricconverter">
        <w:smartTagPr>
          <w:attr w:name="ProductID" w:val="15 м"/>
        </w:smartTagPr>
        <w:r w:rsidRPr="002D5C89">
          <w:t>15 м</w:t>
        </w:r>
      </w:smartTag>
      <w:r w:rsidRPr="002D5C89">
        <w:t xml:space="preserve"> – для депо </w:t>
      </w:r>
      <w:r w:rsidRPr="002D5C89">
        <w:rPr>
          <w:lang w:val="en-US"/>
        </w:rPr>
        <w:t>I</w:t>
      </w:r>
      <w:r w:rsidRPr="002D5C89">
        <w:t xml:space="preserve"> типа);</w:t>
      </w:r>
    </w:p>
    <w:p w14:paraId="75666C56" w14:textId="77777777" w:rsidR="002D5C89" w:rsidRPr="002D5C89" w:rsidRDefault="002D5C89" w:rsidP="002D5C89">
      <w:pPr>
        <w:spacing w:after="0" w:line="240" w:lineRule="auto"/>
        <w:jc w:val="both"/>
      </w:pPr>
      <w:r w:rsidRPr="002D5C89">
        <w:t xml:space="preserve">3) улиц, от общественных зданий  – </w:t>
      </w:r>
      <w:smartTag w:uri="urn:schemas-microsoft-com:office:smarttags" w:element="metricconverter">
        <w:smartTagPr>
          <w:attr w:name="ProductID" w:val="5 м"/>
        </w:smartTagPr>
        <w:r w:rsidRPr="002D5C89">
          <w:t>5 м</w:t>
        </w:r>
      </w:smartTag>
      <w:r w:rsidRPr="002D5C89">
        <w:t>;</w:t>
      </w:r>
    </w:p>
    <w:p w14:paraId="755710FB" w14:textId="77777777" w:rsidR="002D5C89" w:rsidRPr="002D5C89" w:rsidRDefault="002D5C89" w:rsidP="002D5C89">
      <w:pPr>
        <w:spacing w:after="0" w:line="240" w:lineRule="auto"/>
        <w:jc w:val="both"/>
      </w:pPr>
      <w:r w:rsidRPr="002D5C89">
        <w:t xml:space="preserve">4) проездов, от общественных зданий – </w:t>
      </w:r>
      <w:smartTag w:uri="urn:schemas-microsoft-com:office:smarttags" w:element="metricconverter">
        <w:smartTagPr>
          <w:attr w:name="ProductID" w:val="3 м"/>
        </w:smartTagPr>
        <w:r w:rsidRPr="002D5C89">
          <w:t>3 м</w:t>
        </w:r>
      </w:smartTag>
      <w:r w:rsidRPr="002D5C89">
        <w:t>;</w:t>
      </w:r>
    </w:p>
    <w:p w14:paraId="28336333" w14:textId="77777777" w:rsidR="002D5C89" w:rsidRPr="002D5C89" w:rsidRDefault="002D5C89" w:rsidP="002D5C89">
      <w:pPr>
        <w:spacing w:after="0" w:line="240" w:lineRule="auto"/>
        <w:jc w:val="both"/>
      </w:pPr>
      <w:r w:rsidRPr="002D5C89">
        <w:t>5) от контрольно-пропускных пунктов, пунктов охраны, проходных – 1 м.</w:t>
      </w:r>
    </w:p>
    <w:p w14:paraId="5671524D" w14:textId="77777777" w:rsidR="002D5C89" w:rsidRPr="002D5C89" w:rsidRDefault="002D5C89" w:rsidP="002D5C89">
      <w:pPr>
        <w:spacing w:after="0" w:line="240" w:lineRule="auto"/>
        <w:jc w:val="both"/>
      </w:pPr>
      <w:r w:rsidRPr="002D5C89">
        <w:t xml:space="preserve">6) от остальных зданий – </w:t>
      </w:r>
      <w:smartTag w:uri="urn:schemas-microsoft-com:office:smarttags" w:element="metricconverter">
        <w:smartTagPr>
          <w:attr w:name="ProductID" w:val="5 м"/>
        </w:smartTagPr>
        <w:r w:rsidRPr="002D5C89">
          <w:t>5 м</w:t>
        </w:r>
      </w:smartTag>
      <w:r w:rsidRPr="002D5C89">
        <w:t>.</w:t>
      </w:r>
    </w:p>
    <w:p w14:paraId="546F2558" w14:textId="77777777" w:rsidR="002D5C89" w:rsidRPr="002D5C89" w:rsidRDefault="002D5C89" w:rsidP="002D5C89">
      <w:pPr>
        <w:spacing w:after="0" w:line="240" w:lineRule="auto"/>
        <w:jc w:val="both"/>
      </w:pPr>
      <w:r w:rsidRPr="002D5C89">
        <w:t>Размещение производственной территориальной зоны не допускается:</w:t>
      </w:r>
    </w:p>
    <w:p w14:paraId="46F884D9" w14:textId="77777777" w:rsidR="002D5C89" w:rsidRPr="002D5C89" w:rsidRDefault="002D5C89" w:rsidP="002D5C89">
      <w:pPr>
        <w:spacing w:after="0" w:line="240" w:lineRule="auto"/>
        <w:jc w:val="both"/>
      </w:pPr>
      <w:r w:rsidRPr="002D5C89">
        <w:t>а) в составе рекреационных зон;</w:t>
      </w:r>
    </w:p>
    <w:p w14:paraId="470D578B" w14:textId="77777777" w:rsidR="002D5C89" w:rsidRPr="002D5C89" w:rsidRDefault="002D5C89" w:rsidP="002D5C89">
      <w:pPr>
        <w:spacing w:after="0" w:line="240" w:lineRule="auto"/>
        <w:jc w:val="both"/>
      </w:pPr>
      <w:r w:rsidRPr="002D5C89">
        <w:t>б) на землях особо охраняемых территорий, в том числе:</w:t>
      </w:r>
    </w:p>
    <w:p w14:paraId="65E439BF" w14:textId="77777777" w:rsidR="002D5C89" w:rsidRPr="002D5C89" w:rsidRDefault="002D5C89" w:rsidP="002D5C89">
      <w:pPr>
        <w:spacing w:after="0" w:line="240" w:lineRule="auto"/>
        <w:jc w:val="both"/>
      </w:pPr>
      <w:r w:rsidRPr="002D5C89">
        <w:t>в первом поясе зоны санитарной охраны источников водоснабжения;</w:t>
      </w:r>
    </w:p>
    <w:p w14:paraId="7F8854CF" w14:textId="77777777" w:rsidR="002D5C89" w:rsidRPr="002D5C89" w:rsidRDefault="002D5C89" w:rsidP="002D5C89">
      <w:pPr>
        <w:spacing w:after="0" w:line="240" w:lineRule="auto"/>
        <w:jc w:val="both"/>
      </w:pPr>
      <w:r w:rsidRPr="002D5C89">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2C2A9624" w14:textId="77777777" w:rsidR="002D5C89" w:rsidRPr="002D5C89" w:rsidRDefault="002D5C89" w:rsidP="002D5C89">
      <w:pPr>
        <w:spacing w:after="0" w:line="240" w:lineRule="auto"/>
        <w:jc w:val="both"/>
      </w:pPr>
      <w:r w:rsidRPr="002D5C89">
        <w:t>в водоохранных и прибрежных зонах рек, морей;</w:t>
      </w:r>
    </w:p>
    <w:p w14:paraId="78CEB02D" w14:textId="77777777" w:rsidR="002D5C89" w:rsidRPr="002D5C89" w:rsidRDefault="002D5C89" w:rsidP="002D5C89">
      <w:pPr>
        <w:spacing w:after="0" w:line="240" w:lineRule="auto"/>
        <w:jc w:val="both"/>
      </w:pPr>
      <w:r w:rsidRPr="002D5C89">
        <w:t>в зонах охраны памятников истории и культуры без согласования с соответствующими органами охраны памятников;</w:t>
      </w:r>
    </w:p>
    <w:p w14:paraId="2C49AB08" w14:textId="77777777" w:rsidR="002D5C89" w:rsidRPr="002D5C89" w:rsidRDefault="002D5C89" w:rsidP="002D5C89">
      <w:pPr>
        <w:spacing w:after="0" w:line="240" w:lineRule="auto"/>
        <w:jc w:val="both"/>
      </w:pPr>
      <w:r w:rsidRPr="002D5C89">
        <w:t>в зонах активного карста, оползней, оседания или обрушения поверхности, которые могут угрожать застройке и эксплуатации предприятий;</w:t>
      </w:r>
    </w:p>
    <w:p w14:paraId="21330EFA" w14:textId="77777777" w:rsidR="002D5C89" w:rsidRPr="002D5C89" w:rsidRDefault="002D5C89" w:rsidP="002D5C89">
      <w:pPr>
        <w:spacing w:after="0" w:line="240" w:lineRule="auto"/>
        <w:jc w:val="both"/>
      </w:pPr>
      <w:r w:rsidRPr="002D5C89">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3ED241B8" w14:textId="77777777" w:rsidR="002D5C89" w:rsidRPr="002D5C89" w:rsidRDefault="002D5C89" w:rsidP="002D5C89">
      <w:pPr>
        <w:spacing w:after="0" w:line="240" w:lineRule="auto"/>
        <w:jc w:val="both"/>
      </w:pPr>
      <w:r w:rsidRPr="002D5C89">
        <w:t>в зонах возможного катастрофического затопления в результате разрушения плотин или дамб.</w:t>
      </w:r>
    </w:p>
    <w:p w14:paraId="233012D3" w14:textId="77777777" w:rsidR="002D5C89" w:rsidRPr="002D5C89" w:rsidRDefault="002D5C89" w:rsidP="002D5C89">
      <w:pPr>
        <w:spacing w:after="0" w:line="240" w:lineRule="auto"/>
        <w:jc w:val="both"/>
      </w:pPr>
      <w:r w:rsidRPr="002D5C89">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2D5C89">
          <w:t>0,5 м</w:t>
        </w:r>
      </w:smartTag>
      <w:r w:rsidRPr="002D5C89">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064F0079" w14:textId="77777777" w:rsidR="002D5C89" w:rsidRPr="002D5C89" w:rsidRDefault="002D5C89" w:rsidP="002D5C89">
      <w:pPr>
        <w:spacing w:after="0" w:line="240" w:lineRule="auto"/>
        <w:jc w:val="both"/>
      </w:pPr>
      <w:r w:rsidRPr="002D5C89">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2D5C89">
          <w:t>1000 м</w:t>
        </w:r>
      </w:smartTag>
      <w:r w:rsidRPr="002D5C89">
        <w:t xml:space="preserve"> и </w:t>
      </w:r>
      <w:smartTag w:uri="urn:schemas-microsoft-com:office:smarttags" w:element="metricconverter">
        <w:smartTagPr>
          <w:attr w:name="ProductID" w:val="500 м"/>
        </w:smartTagPr>
        <w:r w:rsidRPr="002D5C89">
          <w:t>500 м</w:t>
        </w:r>
      </w:smartTag>
      <w:r w:rsidRPr="002D5C89">
        <w:t xml:space="preserve"> соответственно, на территории населенных пунктов Краснодарского края не допускается.</w:t>
      </w:r>
    </w:p>
    <w:p w14:paraId="1FD1D0F0" w14:textId="77777777" w:rsidR="002D5C89" w:rsidRPr="002D5C89" w:rsidRDefault="002D5C89" w:rsidP="002D5C89">
      <w:pPr>
        <w:spacing w:after="0" w:line="240" w:lineRule="auto"/>
        <w:jc w:val="both"/>
      </w:pPr>
      <w:r w:rsidRPr="002D5C89">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2D5C89">
          <w:t>100 м</w:t>
        </w:r>
      </w:smartTag>
      <w:r w:rsidRPr="002D5C89">
        <w:t>.</w:t>
      </w:r>
    </w:p>
    <w:p w14:paraId="4F495CC1" w14:textId="77777777" w:rsidR="002D5C89" w:rsidRPr="002D5C89" w:rsidRDefault="002D5C89" w:rsidP="002D5C89">
      <w:pPr>
        <w:spacing w:after="0" w:line="240" w:lineRule="auto"/>
        <w:jc w:val="both"/>
      </w:pPr>
      <w:r w:rsidRPr="002D5C89">
        <w:t>Не допускается расширение производственных предприятий, если при этом требуется увеличение размера санитарно-защитных зон.</w:t>
      </w:r>
    </w:p>
    <w:p w14:paraId="4C784296" w14:textId="77777777" w:rsidR="002D5C89" w:rsidRPr="002D5C89" w:rsidRDefault="002D5C89" w:rsidP="002D5C89">
      <w:pPr>
        <w:spacing w:after="0" w:line="240" w:lineRule="auto"/>
        <w:jc w:val="both"/>
      </w:pPr>
      <w:r w:rsidRPr="002D5C89">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2D5C89">
          <w:t>1000 м</w:t>
        </w:r>
      </w:smartTag>
      <w:r w:rsidRPr="002D5C89">
        <w:t>.</w:t>
      </w:r>
    </w:p>
    <w:p w14:paraId="3C9F529A" w14:textId="77777777" w:rsidR="002D5C89" w:rsidRPr="002D5C89" w:rsidRDefault="002D5C89" w:rsidP="002D5C89">
      <w:pPr>
        <w:spacing w:after="0" w:line="240" w:lineRule="auto"/>
        <w:jc w:val="both"/>
      </w:pPr>
      <w:r w:rsidRPr="002D5C89">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4730BD2E" w14:textId="77777777" w:rsidR="002D5C89" w:rsidRPr="002D5C89" w:rsidRDefault="002D5C89" w:rsidP="002D5C89">
      <w:pPr>
        <w:spacing w:after="0" w:line="240" w:lineRule="auto"/>
        <w:jc w:val="both"/>
      </w:pPr>
      <w:r w:rsidRPr="002D5C89">
        <w:t>Запрещается проектирование указанных предприятий на территории бывших кладбищ, скотомогильников, свалок.</w:t>
      </w:r>
    </w:p>
    <w:p w14:paraId="33D66262" w14:textId="77777777" w:rsidR="002D5C89" w:rsidRPr="002D5C89" w:rsidRDefault="002D5C89" w:rsidP="002D5C89">
      <w:pPr>
        <w:spacing w:after="0" w:line="240" w:lineRule="auto"/>
        <w:jc w:val="both"/>
      </w:pPr>
    </w:p>
    <w:p w14:paraId="428906D1" w14:textId="77777777" w:rsidR="002D5C89" w:rsidRPr="002D5C89" w:rsidRDefault="002D5C89" w:rsidP="002D5C89">
      <w:pPr>
        <w:spacing w:after="0" w:line="240" w:lineRule="auto"/>
        <w:jc w:val="both"/>
        <w:rPr>
          <w:b/>
        </w:rPr>
      </w:pPr>
      <w:r w:rsidRPr="002D5C89">
        <w:rPr>
          <w:b/>
        </w:rPr>
        <w:t>Примечание общее.</w:t>
      </w:r>
    </w:p>
    <w:p w14:paraId="1DD76921"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BE8CB5C"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CCE8759"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A2B5624"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B94AA19"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414E6736"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7DA4C45"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0CACE21D"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F6B2D81" w14:textId="77777777" w:rsidR="002D5C89" w:rsidRPr="002D5C89" w:rsidRDefault="002D5C89" w:rsidP="002D5C89">
      <w:pPr>
        <w:spacing w:after="0" w:line="240" w:lineRule="auto"/>
        <w:jc w:val="both"/>
      </w:pPr>
      <w:r w:rsidRPr="002D5C89">
        <w:t>- в границах территорий общего пользования;</w:t>
      </w:r>
    </w:p>
    <w:p w14:paraId="2DBD85D5"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5AC3F94B"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B3FA5F0" w14:textId="635FA72D" w:rsidR="002D5C89" w:rsidRPr="002D5C89" w:rsidRDefault="002D5C89" w:rsidP="002D5C89">
      <w:pPr>
        <w:spacing w:after="0" w:line="240" w:lineRule="auto"/>
        <w:jc w:val="both"/>
      </w:pPr>
      <w:r w:rsidRPr="002D5C89">
        <w:t>Размещение зданий, строений и сооружений возможно при соблюдении требований стат</w:t>
      </w:r>
      <w:r w:rsidR="008F7783">
        <w:t>ей 48 и 52</w:t>
      </w:r>
      <w:r w:rsidRPr="002D5C89">
        <w:t xml:space="preserve"> настоящих Правил.</w:t>
      </w:r>
    </w:p>
    <w:p w14:paraId="43CDAD0C" w14:textId="77777777" w:rsidR="002D5C89" w:rsidRPr="002D5C89" w:rsidRDefault="002D5C89" w:rsidP="002D5C89">
      <w:pPr>
        <w:spacing w:after="0" w:line="240" w:lineRule="auto"/>
        <w:jc w:val="both"/>
      </w:pPr>
    </w:p>
    <w:p w14:paraId="44747C6D" w14:textId="77777777" w:rsidR="002D5C89" w:rsidRPr="002D5C89" w:rsidRDefault="002D5C89" w:rsidP="00BC4CDA">
      <w:pPr>
        <w:pStyle w:val="1ff4"/>
      </w:pPr>
      <w:bookmarkStart w:id="131" w:name="_Toc124859456"/>
      <w:bookmarkStart w:id="132" w:name="_Toc158625274"/>
      <w:r w:rsidRPr="002D5C89">
        <w:t>ЗОНЫ ИНЖЕНЕРНОЙ И ТРАНСПОРТНОЙ ИНФРАСТРУКТУР:</w:t>
      </w:r>
      <w:bookmarkEnd w:id="131"/>
      <w:bookmarkEnd w:id="132"/>
    </w:p>
    <w:p w14:paraId="43D63DFC" w14:textId="77777777" w:rsidR="002D5C89" w:rsidRPr="002D5C89" w:rsidRDefault="002D5C89" w:rsidP="002D5C89">
      <w:pPr>
        <w:spacing w:after="0" w:line="240" w:lineRule="auto"/>
        <w:jc w:val="both"/>
        <w:rPr>
          <w:bCs/>
          <w:i/>
        </w:rPr>
      </w:pPr>
      <w:r w:rsidRPr="002D5C89">
        <w:rPr>
          <w:bCs/>
          <w:i/>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0D14C4F7" w14:textId="77777777" w:rsidR="002D5C89" w:rsidRPr="002D5C89" w:rsidRDefault="002D5C89" w:rsidP="002D5C89">
      <w:pPr>
        <w:spacing w:after="0" w:line="240" w:lineRule="auto"/>
        <w:jc w:val="both"/>
        <w:rPr>
          <w:u w:val="single"/>
        </w:rPr>
      </w:pPr>
    </w:p>
    <w:p w14:paraId="70D4F817" w14:textId="77777777" w:rsidR="002D5C89" w:rsidRPr="002D5C89" w:rsidRDefault="002D5C89" w:rsidP="00BC4CDA">
      <w:pPr>
        <w:pStyle w:val="6"/>
      </w:pPr>
      <w:bookmarkStart w:id="133" w:name="_Toc124859457"/>
      <w:bookmarkStart w:id="134" w:name="_Toc158625275"/>
      <w:r w:rsidRPr="002D5C89">
        <w:t>ИТ-1. Зона объектов инженерной инфраструктуры.</w:t>
      </w:r>
      <w:bookmarkEnd w:id="133"/>
      <w:bookmarkEnd w:id="134"/>
    </w:p>
    <w:p w14:paraId="353E8BAF" w14:textId="77777777" w:rsidR="002D5C89" w:rsidRPr="002D5C89" w:rsidRDefault="002D5C89" w:rsidP="002D5C89">
      <w:pPr>
        <w:spacing w:after="0" w:line="240" w:lineRule="auto"/>
        <w:jc w:val="both"/>
        <w:rPr>
          <w:u w:val="single"/>
        </w:rPr>
      </w:pPr>
    </w:p>
    <w:p w14:paraId="3B817FD5" w14:textId="77777777" w:rsidR="002D5C89" w:rsidRPr="002D5C89" w:rsidRDefault="002D5C89" w:rsidP="002D5C89">
      <w:pPr>
        <w:spacing w:after="0" w:line="240" w:lineRule="auto"/>
        <w:jc w:val="both"/>
        <w:rPr>
          <w:b/>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5517F23B" w14:textId="77777777" w:rsidTr="002D5C89">
        <w:trPr>
          <w:trHeight w:val="20"/>
          <w:tblHeader/>
        </w:trPr>
        <w:tc>
          <w:tcPr>
            <w:tcW w:w="3545" w:type="dxa"/>
            <w:vAlign w:val="center"/>
          </w:tcPr>
          <w:p w14:paraId="32882F38"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2D883576"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5D77B998"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494A5FD0" w14:textId="77777777" w:rsidTr="002D5C89">
        <w:trPr>
          <w:trHeight w:val="20"/>
        </w:trPr>
        <w:tc>
          <w:tcPr>
            <w:tcW w:w="3545" w:type="dxa"/>
            <w:vAlign w:val="center"/>
          </w:tcPr>
          <w:p w14:paraId="12B49E7F" w14:textId="77777777" w:rsidR="002D5C89" w:rsidRPr="002D5C89" w:rsidRDefault="002D5C89" w:rsidP="002D5C89">
            <w:pPr>
              <w:spacing w:after="0" w:line="240" w:lineRule="auto"/>
              <w:jc w:val="both"/>
            </w:pPr>
            <w:r w:rsidRPr="002D5C89">
              <w:t>[6.7] – Энергетика</w:t>
            </w:r>
          </w:p>
        </w:tc>
        <w:tc>
          <w:tcPr>
            <w:tcW w:w="5670" w:type="dxa"/>
          </w:tcPr>
          <w:p w14:paraId="3631388B" w14:textId="77777777" w:rsidR="002D5C89" w:rsidRPr="002D5C89" w:rsidRDefault="002D5C89" w:rsidP="002D5C89">
            <w:pPr>
              <w:spacing w:after="0" w:line="240" w:lineRule="auto"/>
              <w:jc w:val="both"/>
            </w:pPr>
            <w:r w:rsidRPr="002D5C89">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952EE23" w14:textId="77777777" w:rsidR="002D5C89" w:rsidRPr="002D5C89" w:rsidRDefault="002D5C89" w:rsidP="002D5C89">
            <w:pPr>
              <w:spacing w:after="0" w:line="240" w:lineRule="auto"/>
              <w:jc w:val="both"/>
            </w:pPr>
            <w:r w:rsidRPr="002D5C89">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378" w:type="dxa"/>
            <w:vMerge w:val="restart"/>
            <w:vAlign w:val="center"/>
          </w:tcPr>
          <w:p w14:paraId="1D866CB0"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490469B6"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495859C9"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5D7958B9"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134D8FD8"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t>;</w:t>
            </w:r>
          </w:p>
          <w:p w14:paraId="219414C2"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48ED0E4C" w14:textId="77777777" w:rsidR="002D5C89" w:rsidRPr="002D5C89" w:rsidRDefault="002D5C89" w:rsidP="002D5C89">
            <w:pPr>
              <w:spacing w:after="0" w:line="240" w:lineRule="auto"/>
              <w:jc w:val="both"/>
              <w:rPr>
                <w:b/>
              </w:rPr>
            </w:pPr>
            <w:r w:rsidRPr="002D5C89">
              <w:t>Процент застройки подземной части не регламентируется.</w:t>
            </w:r>
          </w:p>
        </w:tc>
      </w:tr>
      <w:tr w:rsidR="002D5C89" w:rsidRPr="002D5C89" w14:paraId="0B0177F7" w14:textId="77777777" w:rsidTr="002D5C89">
        <w:trPr>
          <w:trHeight w:val="20"/>
        </w:trPr>
        <w:tc>
          <w:tcPr>
            <w:tcW w:w="3545" w:type="dxa"/>
            <w:vAlign w:val="center"/>
          </w:tcPr>
          <w:p w14:paraId="454A7F1C" w14:textId="77777777" w:rsidR="002D5C89" w:rsidRPr="002D5C89" w:rsidRDefault="002D5C89" w:rsidP="002D5C89">
            <w:pPr>
              <w:spacing w:after="0" w:line="240" w:lineRule="auto"/>
              <w:jc w:val="both"/>
            </w:pPr>
            <w:r w:rsidRPr="002D5C89">
              <w:t>[7.5] – Трубопроводный транспорт</w:t>
            </w:r>
          </w:p>
          <w:p w14:paraId="55FB3920" w14:textId="77777777" w:rsidR="002D5C89" w:rsidRPr="002D5C89" w:rsidRDefault="002D5C89" w:rsidP="002D5C89">
            <w:pPr>
              <w:spacing w:after="0" w:line="240" w:lineRule="auto"/>
              <w:jc w:val="both"/>
            </w:pPr>
          </w:p>
          <w:p w14:paraId="21CB664E" w14:textId="77777777" w:rsidR="002D5C89" w:rsidRPr="002D5C89" w:rsidRDefault="002D5C89" w:rsidP="002D5C89">
            <w:pPr>
              <w:spacing w:after="0" w:line="240" w:lineRule="auto"/>
              <w:jc w:val="both"/>
            </w:pPr>
          </w:p>
        </w:tc>
        <w:tc>
          <w:tcPr>
            <w:tcW w:w="5670" w:type="dxa"/>
          </w:tcPr>
          <w:p w14:paraId="13208479" w14:textId="77777777" w:rsidR="002D5C89" w:rsidRPr="002D5C89" w:rsidRDefault="002D5C89" w:rsidP="002D5C89">
            <w:pPr>
              <w:spacing w:after="0" w:line="240" w:lineRule="auto"/>
              <w:jc w:val="both"/>
            </w:pPr>
            <w:r w:rsidRPr="002D5C89">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8" w:type="dxa"/>
            <w:vMerge/>
            <w:vAlign w:val="center"/>
          </w:tcPr>
          <w:p w14:paraId="6186CA08" w14:textId="77777777" w:rsidR="002D5C89" w:rsidRPr="002D5C89" w:rsidRDefault="002D5C89" w:rsidP="002D5C89">
            <w:pPr>
              <w:spacing w:after="0" w:line="240" w:lineRule="auto"/>
              <w:jc w:val="both"/>
              <w:rPr>
                <w:b/>
              </w:rPr>
            </w:pPr>
          </w:p>
        </w:tc>
      </w:tr>
      <w:tr w:rsidR="002D5C89" w:rsidRPr="002D5C89" w14:paraId="7EB60C04" w14:textId="77777777" w:rsidTr="002D5C89">
        <w:trPr>
          <w:trHeight w:val="20"/>
        </w:trPr>
        <w:tc>
          <w:tcPr>
            <w:tcW w:w="3545" w:type="dxa"/>
            <w:vAlign w:val="center"/>
          </w:tcPr>
          <w:p w14:paraId="5263F727" w14:textId="77777777" w:rsidR="002D5C89" w:rsidRPr="002D5C89" w:rsidRDefault="002D5C89" w:rsidP="002D5C89">
            <w:pPr>
              <w:spacing w:after="0" w:line="240" w:lineRule="auto"/>
              <w:jc w:val="both"/>
            </w:pPr>
            <w:r w:rsidRPr="002D5C89">
              <w:t>[11.3] – Гидротехнические сооружения</w:t>
            </w:r>
          </w:p>
        </w:tc>
        <w:tc>
          <w:tcPr>
            <w:tcW w:w="5670" w:type="dxa"/>
          </w:tcPr>
          <w:p w14:paraId="600D6463" w14:textId="77777777" w:rsidR="002D5C89" w:rsidRPr="002D5C89" w:rsidRDefault="002D5C89" w:rsidP="002D5C89">
            <w:pPr>
              <w:spacing w:after="0" w:line="240" w:lineRule="auto"/>
              <w:jc w:val="both"/>
            </w:pPr>
            <w:r w:rsidRPr="002D5C89">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378" w:type="dxa"/>
            <w:vMerge/>
            <w:vAlign w:val="center"/>
          </w:tcPr>
          <w:p w14:paraId="7CD12644" w14:textId="77777777" w:rsidR="002D5C89" w:rsidRPr="002D5C89" w:rsidRDefault="002D5C89" w:rsidP="002D5C89">
            <w:pPr>
              <w:spacing w:after="0" w:line="240" w:lineRule="auto"/>
              <w:jc w:val="both"/>
              <w:rPr>
                <w:b/>
              </w:rPr>
            </w:pPr>
          </w:p>
        </w:tc>
      </w:tr>
      <w:tr w:rsidR="002D5C89" w:rsidRPr="002D5C89" w14:paraId="5A4B05F9" w14:textId="77777777" w:rsidTr="002D5C89">
        <w:trPr>
          <w:trHeight w:val="20"/>
        </w:trPr>
        <w:tc>
          <w:tcPr>
            <w:tcW w:w="3545" w:type="dxa"/>
            <w:vAlign w:val="center"/>
          </w:tcPr>
          <w:p w14:paraId="28F7E579" w14:textId="77777777" w:rsidR="002D5C89" w:rsidRPr="002D5C89" w:rsidRDefault="002D5C89" w:rsidP="002D5C89">
            <w:pPr>
              <w:spacing w:after="0" w:line="240" w:lineRule="auto"/>
              <w:jc w:val="both"/>
            </w:pPr>
            <w:r w:rsidRPr="002D5C89">
              <w:t>[6.8] – Связь</w:t>
            </w:r>
          </w:p>
        </w:tc>
        <w:tc>
          <w:tcPr>
            <w:tcW w:w="5670" w:type="dxa"/>
            <w:vAlign w:val="center"/>
          </w:tcPr>
          <w:p w14:paraId="492B1BB6" w14:textId="77777777" w:rsidR="002D5C89" w:rsidRPr="002D5C89" w:rsidRDefault="002D5C89" w:rsidP="002D5C89">
            <w:pPr>
              <w:spacing w:after="0" w:line="240" w:lineRule="auto"/>
              <w:jc w:val="both"/>
            </w:pPr>
            <w:r w:rsidRPr="002D5C89">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378" w:type="dxa"/>
            <w:vMerge/>
            <w:vAlign w:val="center"/>
          </w:tcPr>
          <w:p w14:paraId="15D2FD45" w14:textId="77777777" w:rsidR="002D5C89" w:rsidRPr="002D5C89" w:rsidRDefault="002D5C89" w:rsidP="002D5C89">
            <w:pPr>
              <w:spacing w:after="0" w:line="240" w:lineRule="auto"/>
              <w:jc w:val="both"/>
            </w:pPr>
          </w:p>
        </w:tc>
      </w:tr>
      <w:tr w:rsidR="002D5C89" w:rsidRPr="002D5C89" w14:paraId="239727D2" w14:textId="77777777" w:rsidTr="002D5C89">
        <w:trPr>
          <w:trHeight w:val="20"/>
        </w:trPr>
        <w:tc>
          <w:tcPr>
            <w:tcW w:w="3545" w:type="dxa"/>
            <w:tcBorders>
              <w:top w:val="single" w:sz="4" w:space="0" w:color="auto"/>
              <w:bottom w:val="single" w:sz="4" w:space="0" w:color="auto"/>
            </w:tcBorders>
            <w:vAlign w:val="center"/>
          </w:tcPr>
          <w:p w14:paraId="0B310D5B" w14:textId="77777777" w:rsidR="002D5C89" w:rsidRPr="002D5C89" w:rsidRDefault="002D5C89" w:rsidP="002D5C89">
            <w:pPr>
              <w:spacing w:after="0" w:line="240" w:lineRule="auto"/>
              <w:jc w:val="both"/>
            </w:pPr>
            <w:r w:rsidRPr="002D5C89">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73DA251C" w14:textId="77777777" w:rsidR="002D5C89" w:rsidRPr="002D5C89" w:rsidRDefault="002D5C89" w:rsidP="002D5C89">
            <w:pPr>
              <w:spacing w:after="0" w:line="240" w:lineRule="auto"/>
              <w:jc w:val="both"/>
            </w:pPr>
            <w:r w:rsidRPr="002D5C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12CEA733"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 xml:space="preserve"> не подлежит установлению</w:t>
            </w:r>
            <w:r w:rsidRPr="002D5C89">
              <w:rPr>
                <w:bCs/>
              </w:rPr>
              <w:t>;</w:t>
            </w:r>
            <w:r w:rsidRPr="002D5C89">
              <w:t xml:space="preserve"> </w:t>
            </w:r>
          </w:p>
          <w:p w14:paraId="1CF1051B"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655D8B69"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50BA3A99"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1366D84D" w14:textId="77777777" w:rsidR="002D5C89" w:rsidRPr="002D5C89" w:rsidRDefault="002D5C89" w:rsidP="002D5C89">
            <w:pPr>
              <w:spacing w:after="0" w:line="240" w:lineRule="auto"/>
              <w:jc w:val="both"/>
            </w:pPr>
            <w:r w:rsidRPr="002D5C89">
              <w:t>максимальная высота строений, сооружений от уровня земли – 20 м;</w:t>
            </w:r>
          </w:p>
          <w:p w14:paraId="6B84B7D8"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5D8DCA4F"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57D1C407" w14:textId="77777777" w:rsidTr="002D5C89">
        <w:trPr>
          <w:trHeight w:val="20"/>
        </w:trPr>
        <w:tc>
          <w:tcPr>
            <w:tcW w:w="3545" w:type="dxa"/>
            <w:shd w:val="clear" w:color="auto" w:fill="FFFFFF"/>
            <w:vAlign w:val="center"/>
          </w:tcPr>
          <w:p w14:paraId="78DF6513" w14:textId="77777777" w:rsidR="002D5C89" w:rsidRPr="002D5C89" w:rsidRDefault="002D5C89" w:rsidP="002D5C89">
            <w:pPr>
              <w:spacing w:after="0" w:line="240" w:lineRule="auto"/>
              <w:jc w:val="both"/>
            </w:pPr>
            <w:r w:rsidRPr="002D5C89">
              <w:t>[12.0.1] – Улично-дорожная сеть</w:t>
            </w:r>
          </w:p>
        </w:tc>
        <w:tc>
          <w:tcPr>
            <w:tcW w:w="5670" w:type="dxa"/>
            <w:shd w:val="clear" w:color="auto" w:fill="FFFFFF"/>
            <w:vAlign w:val="center"/>
          </w:tcPr>
          <w:p w14:paraId="2D35762D"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D5C8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770361F4" w14:textId="77777777" w:rsidR="002D5C89" w:rsidRPr="002D5C89" w:rsidRDefault="002D5C89" w:rsidP="002D5C89">
            <w:pPr>
              <w:spacing w:after="0" w:line="240" w:lineRule="auto"/>
              <w:jc w:val="both"/>
            </w:pPr>
            <w:r w:rsidRPr="002D5C89">
              <w:t>Регламенты не подлежат установлению.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3F210EB4" w14:textId="77777777" w:rsidTr="002D5C89">
        <w:trPr>
          <w:trHeight w:val="20"/>
        </w:trPr>
        <w:tc>
          <w:tcPr>
            <w:tcW w:w="3545" w:type="dxa"/>
            <w:shd w:val="clear" w:color="auto" w:fill="FFFFFF"/>
            <w:vAlign w:val="center"/>
          </w:tcPr>
          <w:p w14:paraId="255A1A16" w14:textId="77777777" w:rsidR="002D5C89" w:rsidRPr="002D5C89" w:rsidRDefault="002D5C89" w:rsidP="002D5C89">
            <w:pPr>
              <w:spacing w:after="0" w:line="240" w:lineRule="auto"/>
              <w:jc w:val="both"/>
            </w:pPr>
            <w:r w:rsidRPr="002D5C89">
              <w:t>[12.0.2] – Благоустройство территории</w:t>
            </w:r>
          </w:p>
        </w:tc>
        <w:tc>
          <w:tcPr>
            <w:tcW w:w="5670" w:type="dxa"/>
            <w:shd w:val="clear" w:color="auto" w:fill="FFFFFF"/>
            <w:vAlign w:val="center"/>
          </w:tcPr>
          <w:p w14:paraId="0CA773CB"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0F11F643" w14:textId="77777777" w:rsidR="002D5C89" w:rsidRPr="002D5C89" w:rsidRDefault="002D5C89" w:rsidP="002D5C89">
            <w:pPr>
              <w:spacing w:after="0" w:line="240" w:lineRule="auto"/>
              <w:jc w:val="both"/>
            </w:pPr>
          </w:p>
        </w:tc>
      </w:tr>
    </w:tbl>
    <w:p w14:paraId="4C294E1B"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2D5C89" w14:paraId="1FA6D51C" w14:textId="77777777" w:rsidTr="002D5C89">
        <w:trPr>
          <w:trHeight w:val="20"/>
        </w:trPr>
        <w:tc>
          <w:tcPr>
            <w:tcW w:w="3545" w:type="dxa"/>
            <w:tcBorders>
              <w:bottom w:val="single" w:sz="4" w:space="0" w:color="auto"/>
            </w:tcBorders>
            <w:vAlign w:val="center"/>
          </w:tcPr>
          <w:p w14:paraId="67A63B59"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tcBorders>
              <w:bottom w:val="single" w:sz="4" w:space="0" w:color="auto"/>
            </w:tcBorders>
            <w:vAlign w:val="center"/>
          </w:tcPr>
          <w:p w14:paraId="6F3FA17E"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tcBorders>
              <w:bottom w:val="single" w:sz="4" w:space="0" w:color="auto"/>
            </w:tcBorders>
            <w:vAlign w:val="center"/>
          </w:tcPr>
          <w:p w14:paraId="772348A5"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6DA9BFE6" w14:textId="77777777" w:rsidTr="002D5C89">
        <w:trPr>
          <w:trHeight w:val="20"/>
        </w:trPr>
        <w:tc>
          <w:tcPr>
            <w:tcW w:w="3545" w:type="dxa"/>
            <w:tcBorders>
              <w:top w:val="single" w:sz="4" w:space="0" w:color="auto"/>
              <w:bottom w:val="single" w:sz="4" w:space="0" w:color="auto"/>
            </w:tcBorders>
            <w:shd w:val="clear" w:color="auto" w:fill="auto"/>
            <w:vAlign w:val="center"/>
          </w:tcPr>
          <w:p w14:paraId="5E4A4DB0" w14:textId="77777777" w:rsidR="002D5C89" w:rsidRPr="002D5C89" w:rsidRDefault="002D5C89" w:rsidP="002D5C89">
            <w:pPr>
              <w:spacing w:after="0" w:line="240" w:lineRule="auto"/>
              <w:jc w:val="both"/>
            </w:pPr>
            <w:r w:rsidRPr="002D5C89">
              <w:t xml:space="preserve">не подлежит установлению </w:t>
            </w:r>
          </w:p>
        </w:tc>
        <w:tc>
          <w:tcPr>
            <w:tcW w:w="5670" w:type="dxa"/>
            <w:tcBorders>
              <w:top w:val="single" w:sz="4" w:space="0" w:color="auto"/>
              <w:bottom w:val="single" w:sz="4" w:space="0" w:color="auto"/>
            </w:tcBorders>
            <w:shd w:val="clear" w:color="auto" w:fill="auto"/>
            <w:vAlign w:val="center"/>
          </w:tcPr>
          <w:p w14:paraId="639353D1" w14:textId="77777777" w:rsidR="002D5C89" w:rsidRPr="002D5C89" w:rsidRDefault="002D5C89" w:rsidP="002D5C89">
            <w:pPr>
              <w:spacing w:after="0" w:line="240" w:lineRule="auto"/>
              <w:jc w:val="both"/>
            </w:pPr>
            <w:r w:rsidRPr="002D5C89">
              <w:t>не подлежит установлению</w:t>
            </w:r>
          </w:p>
        </w:tc>
        <w:tc>
          <w:tcPr>
            <w:tcW w:w="6378" w:type="dxa"/>
            <w:shd w:val="clear" w:color="auto" w:fill="auto"/>
            <w:vAlign w:val="center"/>
          </w:tcPr>
          <w:p w14:paraId="260374EF" w14:textId="77777777" w:rsidR="002D5C89" w:rsidRPr="002D5C89" w:rsidRDefault="002D5C89" w:rsidP="002D5C89">
            <w:pPr>
              <w:spacing w:after="0" w:line="240" w:lineRule="auto"/>
              <w:jc w:val="both"/>
            </w:pPr>
            <w:r w:rsidRPr="002D5C89">
              <w:t>не подлежит установлению</w:t>
            </w:r>
          </w:p>
        </w:tc>
      </w:tr>
    </w:tbl>
    <w:p w14:paraId="7461D5F6"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057BF406" w14:textId="77777777" w:rsidTr="002D5C89">
        <w:trPr>
          <w:trHeight w:val="20"/>
          <w:tblHeader/>
        </w:trPr>
        <w:tc>
          <w:tcPr>
            <w:tcW w:w="7655" w:type="dxa"/>
            <w:vAlign w:val="center"/>
          </w:tcPr>
          <w:p w14:paraId="685A3CD8"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68DD1BAF"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465328A4" w14:textId="77777777" w:rsidTr="002D5C89">
        <w:trPr>
          <w:trHeight w:val="20"/>
        </w:trPr>
        <w:tc>
          <w:tcPr>
            <w:tcW w:w="7655" w:type="dxa"/>
            <w:vAlign w:val="center"/>
          </w:tcPr>
          <w:p w14:paraId="7F4D4FC9"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3FAC868"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6E71752"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A7680F3"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F3DD427" w14:textId="77777777" w:rsidR="002D5C89" w:rsidRPr="002D5C89" w:rsidRDefault="002D5C89" w:rsidP="002D5C89">
            <w:pPr>
              <w:spacing w:after="0" w:line="240" w:lineRule="auto"/>
              <w:jc w:val="both"/>
            </w:pPr>
            <w:r w:rsidRPr="002D5C89">
              <w:t>- проезды общего пользования;</w:t>
            </w:r>
          </w:p>
          <w:p w14:paraId="7200A8F7"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E5F12E7" w14:textId="77777777" w:rsidR="002D5C89" w:rsidRPr="002D5C89" w:rsidRDefault="002D5C89" w:rsidP="002D5C89">
            <w:pPr>
              <w:spacing w:after="0" w:line="240" w:lineRule="auto"/>
              <w:jc w:val="both"/>
            </w:pPr>
            <w:r w:rsidRPr="002D5C89">
              <w:t>- благоустроенные, в том числе озелененные территории, площадки для отдыха, спортивных занятий;</w:t>
            </w:r>
          </w:p>
          <w:p w14:paraId="4064F578" w14:textId="77777777" w:rsidR="002D5C89" w:rsidRPr="002D5C89" w:rsidRDefault="002D5C89" w:rsidP="002D5C89">
            <w:pPr>
              <w:spacing w:after="0" w:line="240" w:lineRule="auto"/>
              <w:jc w:val="both"/>
            </w:pPr>
            <w:r w:rsidRPr="002D5C89">
              <w:t xml:space="preserve">- постройки хозяйственного назначения; </w:t>
            </w:r>
          </w:p>
          <w:p w14:paraId="7C29D65B"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w:t>
            </w:r>
          </w:p>
          <w:p w14:paraId="6C11521F"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6F887335"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60B8B382"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28CB7ACA"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13254D4" w14:textId="77777777" w:rsidR="002D5C89" w:rsidRPr="002D5C89" w:rsidRDefault="002D5C89" w:rsidP="002D5C89">
            <w:pPr>
              <w:spacing w:after="0" w:line="240" w:lineRule="auto"/>
              <w:jc w:val="both"/>
            </w:pPr>
          </w:p>
          <w:p w14:paraId="22ECFA65"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84EC310" w14:textId="77777777" w:rsidR="002D5C89" w:rsidRPr="002D5C89" w:rsidRDefault="002D5C89" w:rsidP="002D5C89">
            <w:pPr>
              <w:spacing w:after="0" w:line="240" w:lineRule="auto"/>
              <w:jc w:val="both"/>
            </w:pPr>
          </w:p>
          <w:p w14:paraId="009E3CDF"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191D475"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6290751A"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AE961A0" w14:textId="77777777" w:rsidR="002D5C89" w:rsidRPr="002D5C89" w:rsidRDefault="002D5C89" w:rsidP="002D5C89">
            <w:pPr>
              <w:spacing w:after="0" w:line="240" w:lineRule="auto"/>
              <w:jc w:val="both"/>
            </w:pPr>
          </w:p>
        </w:tc>
      </w:tr>
    </w:tbl>
    <w:p w14:paraId="7AC6EF41"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3CD58893"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 10%.</w:t>
      </w:r>
    </w:p>
    <w:p w14:paraId="66E541E5" w14:textId="77777777" w:rsidR="002D5C89" w:rsidRPr="002D5C89" w:rsidRDefault="002D5C89" w:rsidP="002D5C89">
      <w:pPr>
        <w:spacing w:after="0" w:line="240" w:lineRule="auto"/>
        <w:jc w:val="both"/>
      </w:pPr>
    </w:p>
    <w:p w14:paraId="041DEDE0"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0B3B4B46" w14:textId="77777777" w:rsidR="002D5C89" w:rsidRPr="002D5C89" w:rsidRDefault="002D5C89" w:rsidP="002D5C89">
      <w:pPr>
        <w:spacing w:after="0" w:line="240" w:lineRule="auto"/>
        <w:jc w:val="both"/>
      </w:pPr>
      <w:r w:rsidRPr="002D5C89">
        <w:t xml:space="preserve">1) от Пожарных депо – </w:t>
      </w:r>
      <w:smartTag w:uri="urn:schemas-microsoft-com:office:smarttags" w:element="metricconverter">
        <w:smartTagPr>
          <w:attr w:name="ProductID" w:val="10 м"/>
        </w:smartTagPr>
        <w:r w:rsidRPr="002D5C89">
          <w:t>10 м</w:t>
        </w:r>
      </w:smartTag>
      <w:r w:rsidRPr="002D5C89">
        <w:t xml:space="preserve"> (</w:t>
      </w:r>
      <w:smartTag w:uri="urn:schemas-microsoft-com:office:smarttags" w:element="metricconverter">
        <w:smartTagPr>
          <w:attr w:name="ProductID" w:val="15 м"/>
        </w:smartTagPr>
        <w:r w:rsidRPr="002D5C89">
          <w:t>15 м</w:t>
        </w:r>
      </w:smartTag>
      <w:r w:rsidRPr="002D5C89">
        <w:t xml:space="preserve"> – для депо </w:t>
      </w:r>
      <w:r w:rsidRPr="002D5C89">
        <w:rPr>
          <w:lang w:val="en-US"/>
        </w:rPr>
        <w:t>I</w:t>
      </w:r>
      <w:r w:rsidRPr="002D5C89">
        <w:t xml:space="preserve"> типа);</w:t>
      </w:r>
    </w:p>
    <w:p w14:paraId="7CC365F0" w14:textId="77777777" w:rsidR="002D5C89" w:rsidRPr="002D5C89" w:rsidRDefault="002D5C89" w:rsidP="002D5C89">
      <w:pPr>
        <w:spacing w:after="0" w:line="240" w:lineRule="auto"/>
        <w:jc w:val="both"/>
      </w:pPr>
      <w:r w:rsidRPr="002D5C89">
        <w:t xml:space="preserve">3) улиц, от общественных зданий  – </w:t>
      </w:r>
      <w:smartTag w:uri="urn:schemas-microsoft-com:office:smarttags" w:element="metricconverter">
        <w:smartTagPr>
          <w:attr w:name="ProductID" w:val="5 м"/>
        </w:smartTagPr>
        <w:r w:rsidRPr="002D5C89">
          <w:t>5 м</w:t>
        </w:r>
      </w:smartTag>
      <w:r w:rsidRPr="002D5C89">
        <w:t>;</w:t>
      </w:r>
    </w:p>
    <w:p w14:paraId="6F2A9A27" w14:textId="77777777" w:rsidR="002D5C89" w:rsidRPr="002D5C89" w:rsidRDefault="002D5C89" w:rsidP="002D5C89">
      <w:pPr>
        <w:spacing w:after="0" w:line="240" w:lineRule="auto"/>
        <w:jc w:val="both"/>
      </w:pPr>
      <w:r w:rsidRPr="002D5C89">
        <w:t xml:space="preserve">4) проездов, от общественных зданий – </w:t>
      </w:r>
      <w:smartTag w:uri="urn:schemas-microsoft-com:office:smarttags" w:element="metricconverter">
        <w:smartTagPr>
          <w:attr w:name="ProductID" w:val="3 м"/>
        </w:smartTagPr>
        <w:r w:rsidRPr="002D5C89">
          <w:t>3 м</w:t>
        </w:r>
      </w:smartTag>
      <w:r w:rsidRPr="002D5C89">
        <w:t>;</w:t>
      </w:r>
    </w:p>
    <w:p w14:paraId="5068AEA5" w14:textId="77777777" w:rsidR="002D5C89" w:rsidRPr="002D5C89" w:rsidRDefault="002D5C89" w:rsidP="002D5C89">
      <w:pPr>
        <w:spacing w:after="0" w:line="240" w:lineRule="auto"/>
        <w:jc w:val="both"/>
      </w:pPr>
      <w:r w:rsidRPr="002D5C89">
        <w:t>5) от контрольно-пропускных пунктов, пунктов охраны, проходных – 1 м.</w:t>
      </w:r>
    </w:p>
    <w:p w14:paraId="5B00E01C" w14:textId="77777777" w:rsidR="002D5C89" w:rsidRPr="002D5C89" w:rsidRDefault="002D5C89" w:rsidP="002D5C89">
      <w:pPr>
        <w:spacing w:after="0" w:line="240" w:lineRule="auto"/>
        <w:jc w:val="both"/>
      </w:pPr>
      <w:r w:rsidRPr="002D5C89">
        <w:t xml:space="preserve">6) от остальных зданий – </w:t>
      </w:r>
      <w:smartTag w:uri="urn:schemas-microsoft-com:office:smarttags" w:element="metricconverter">
        <w:smartTagPr>
          <w:attr w:name="ProductID" w:val="5 м"/>
        </w:smartTagPr>
        <w:r w:rsidRPr="002D5C89">
          <w:t>5 м</w:t>
        </w:r>
      </w:smartTag>
      <w:r w:rsidRPr="002D5C89">
        <w:t>.</w:t>
      </w:r>
    </w:p>
    <w:p w14:paraId="4BA268CA" w14:textId="77777777" w:rsidR="002D5C89" w:rsidRPr="002D5C89" w:rsidRDefault="002D5C89" w:rsidP="002D5C89">
      <w:pPr>
        <w:spacing w:after="0" w:line="240" w:lineRule="auto"/>
        <w:jc w:val="both"/>
      </w:pPr>
      <w:r w:rsidRPr="002D5C89">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09AE653" w14:textId="77777777" w:rsidR="002D5C89" w:rsidRPr="002D5C89" w:rsidRDefault="002D5C89" w:rsidP="002D5C89">
      <w:pPr>
        <w:spacing w:after="0" w:line="240" w:lineRule="auto"/>
        <w:jc w:val="both"/>
      </w:pPr>
    </w:p>
    <w:p w14:paraId="06666844" w14:textId="77777777" w:rsidR="00BC4CDA" w:rsidRDefault="00BC4CDA" w:rsidP="002D5C89">
      <w:pPr>
        <w:spacing w:after="0" w:line="240" w:lineRule="auto"/>
        <w:jc w:val="both"/>
        <w:rPr>
          <w:b/>
        </w:rPr>
      </w:pPr>
    </w:p>
    <w:p w14:paraId="21BAB2C6" w14:textId="77777777" w:rsidR="00BC4CDA" w:rsidRDefault="00BC4CDA" w:rsidP="002D5C89">
      <w:pPr>
        <w:spacing w:after="0" w:line="240" w:lineRule="auto"/>
        <w:jc w:val="both"/>
        <w:rPr>
          <w:b/>
        </w:rPr>
      </w:pPr>
    </w:p>
    <w:p w14:paraId="4182C8EE" w14:textId="77777777" w:rsidR="002D5C89" w:rsidRPr="002D5C89" w:rsidRDefault="002D5C89" w:rsidP="002D5C89">
      <w:pPr>
        <w:spacing w:after="0" w:line="240" w:lineRule="auto"/>
        <w:jc w:val="both"/>
        <w:rPr>
          <w:b/>
        </w:rPr>
      </w:pPr>
      <w:r w:rsidRPr="002D5C89">
        <w:rPr>
          <w:b/>
        </w:rPr>
        <w:t>Примечание общее.</w:t>
      </w:r>
    </w:p>
    <w:p w14:paraId="516336F0"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63F8547"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DE8EACE"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14:paraId="5B84BDE5"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E75EAF6"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5CC3A101"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80481B2"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3FF07DCE"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8171025" w14:textId="77777777" w:rsidR="002D5C89" w:rsidRPr="002D5C89" w:rsidRDefault="002D5C89" w:rsidP="002D5C89">
      <w:pPr>
        <w:spacing w:after="0" w:line="240" w:lineRule="auto"/>
        <w:jc w:val="both"/>
      </w:pPr>
      <w:r w:rsidRPr="002D5C89">
        <w:t>- в границах территорий общего пользования;</w:t>
      </w:r>
    </w:p>
    <w:p w14:paraId="77D319C7"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7890EC4A"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AC5BC9B" w14:textId="09D1739B" w:rsidR="002D5C89" w:rsidRPr="002D5C89" w:rsidRDefault="002D5C89" w:rsidP="002D5C89">
      <w:pPr>
        <w:spacing w:after="0" w:line="240" w:lineRule="auto"/>
        <w:jc w:val="both"/>
      </w:pPr>
      <w:r w:rsidRPr="002D5C89">
        <w:t>Размещение зданий, строений и сооружений возможно при соблюдении требований стат</w:t>
      </w:r>
      <w:r w:rsidR="008F7783">
        <w:t>ей 48 и 52</w:t>
      </w:r>
      <w:r w:rsidRPr="002D5C89">
        <w:t xml:space="preserve"> настоящих Правил.</w:t>
      </w:r>
    </w:p>
    <w:p w14:paraId="3EE16B8A" w14:textId="77777777" w:rsidR="002D5C89" w:rsidRPr="002D5C89" w:rsidRDefault="002D5C89" w:rsidP="002D5C89">
      <w:pPr>
        <w:spacing w:after="0" w:line="240" w:lineRule="auto"/>
        <w:jc w:val="both"/>
        <w:rPr>
          <w:bCs/>
        </w:rPr>
      </w:pPr>
    </w:p>
    <w:p w14:paraId="68E74FE4" w14:textId="77777777" w:rsidR="002D5C89" w:rsidRPr="002D5C89" w:rsidRDefault="002D5C89" w:rsidP="00BC4CDA">
      <w:pPr>
        <w:pStyle w:val="6"/>
      </w:pPr>
      <w:bookmarkStart w:id="135" w:name="_Toc124859458"/>
      <w:bookmarkStart w:id="136" w:name="_Toc158625276"/>
      <w:r w:rsidRPr="002D5C89">
        <w:t>ИТ-2. Зона транспортной инфраструктуры.</w:t>
      </w:r>
      <w:bookmarkEnd w:id="135"/>
      <w:bookmarkEnd w:id="136"/>
    </w:p>
    <w:p w14:paraId="0CF0D7F7" w14:textId="77777777" w:rsidR="002D5C89" w:rsidRPr="002D5C89" w:rsidRDefault="002D5C89" w:rsidP="002D5C89">
      <w:pPr>
        <w:spacing w:after="0" w:line="240" w:lineRule="auto"/>
        <w:jc w:val="both"/>
        <w:rPr>
          <w:u w:val="single"/>
        </w:rPr>
      </w:pPr>
    </w:p>
    <w:p w14:paraId="0E99D50F"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447C36FD" w14:textId="77777777" w:rsidTr="002D5C89">
        <w:trPr>
          <w:trHeight w:val="20"/>
          <w:tblHeader/>
        </w:trPr>
        <w:tc>
          <w:tcPr>
            <w:tcW w:w="3545" w:type="dxa"/>
            <w:vAlign w:val="center"/>
          </w:tcPr>
          <w:p w14:paraId="3E8F4803"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19CA7156"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066AA658"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5DF4F6A4" w14:textId="77777777" w:rsidTr="002D5C89">
        <w:trPr>
          <w:trHeight w:val="20"/>
        </w:trPr>
        <w:tc>
          <w:tcPr>
            <w:tcW w:w="3545" w:type="dxa"/>
            <w:shd w:val="clear" w:color="auto" w:fill="FFFFFF"/>
            <w:vAlign w:val="center"/>
          </w:tcPr>
          <w:p w14:paraId="6C566A83" w14:textId="77777777" w:rsidR="002D5C89" w:rsidRPr="002D5C89" w:rsidRDefault="002D5C89" w:rsidP="002D5C89">
            <w:pPr>
              <w:spacing w:after="0" w:line="240" w:lineRule="auto"/>
              <w:jc w:val="both"/>
            </w:pPr>
            <w:r w:rsidRPr="002D5C89">
              <w:t>[7.1] – Железнодорожный транспорт</w:t>
            </w:r>
          </w:p>
        </w:tc>
        <w:tc>
          <w:tcPr>
            <w:tcW w:w="5670" w:type="dxa"/>
            <w:shd w:val="clear" w:color="auto" w:fill="FFFFFF"/>
            <w:vAlign w:val="center"/>
          </w:tcPr>
          <w:p w14:paraId="4A41254A" w14:textId="77777777" w:rsidR="002D5C89" w:rsidRPr="002D5C89" w:rsidRDefault="002D5C89" w:rsidP="002D5C89">
            <w:pPr>
              <w:spacing w:after="0" w:line="240" w:lineRule="auto"/>
              <w:jc w:val="both"/>
            </w:pPr>
            <w:r w:rsidRPr="002D5C89">
              <w:t>Размещение железнодорожных путей;</w:t>
            </w:r>
          </w:p>
          <w:p w14:paraId="404071E8" w14:textId="77777777" w:rsidR="002D5C89" w:rsidRPr="002D5C89" w:rsidRDefault="002D5C89" w:rsidP="002D5C89">
            <w:pPr>
              <w:spacing w:after="0" w:line="240" w:lineRule="auto"/>
              <w:jc w:val="both"/>
            </w:pPr>
            <w:r w:rsidRPr="002D5C89">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035EABF3" w14:textId="77777777" w:rsidR="002D5C89" w:rsidRPr="002D5C89" w:rsidRDefault="002D5C89" w:rsidP="002D5C89">
            <w:pPr>
              <w:spacing w:after="0" w:line="240" w:lineRule="auto"/>
              <w:jc w:val="both"/>
            </w:pPr>
            <w:r w:rsidRPr="002D5C89">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378" w:type="dxa"/>
            <w:shd w:val="clear" w:color="auto" w:fill="FFFFFF"/>
            <w:vAlign w:val="center"/>
          </w:tcPr>
          <w:p w14:paraId="61F73482"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rPr>
                <w:bCs/>
              </w:rPr>
              <w:t>;</w:t>
            </w:r>
            <w:r w:rsidRPr="002D5C89">
              <w:t xml:space="preserve"> </w:t>
            </w:r>
          </w:p>
          <w:p w14:paraId="63A65802"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7F8B3D6F"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1BC0BD11"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4C2204D3"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501FEFB6"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743C09E2"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3E540B1A"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393AC2C8" w14:textId="77777777" w:rsidR="002D5C89" w:rsidRPr="002D5C89" w:rsidRDefault="002D5C89" w:rsidP="00676CE3">
            <w:pPr>
              <w:numPr>
                <w:ilvl w:val="0"/>
                <w:numId w:val="138"/>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1E4F406F" w14:textId="77777777" w:rsidR="002D5C89" w:rsidRPr="002D5C89" w:rsidRDefault="002D5C89" w:rsidP="00676CE3">
            <w:pPr>
              <w:numPr>
                <w:ilvl w:val="0"/>
                <w:numId w:val="138"/>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167AAA1" w14:textId="77777777" w:rsidR="002D5C89" w:rsidRPr="002D5C89" w:rsidRDefault="002D5C89" w:rsidP="00676CE3">
            <w:pPr>
              <w:numPr>
                <w:ilvl w:val="0"/>
                <w:numId w:val="138"/>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109C731" w14:textId="77777777" w:rsidR="002D5C89" w:rsidRPr="002D5C89" w:rsidRDefault="002D5C89" w:rsidP="00676CE3">
            <w:pPr>
              <w:numPr>
                <w:ilvl w:val="0"/>
                <w:numId w:val="138"/>
              </w:numPr>
              <w:spacing w:after="0" w:line="240" w:lineRule="auto"/>
              <w:jc w:val="both"/>
            </w:pPr>
            <w:r w:rsidRPr="002D5C89">
              <w:t>К остеклению фасадов зданий, строений, сооружений – не допускается сплошное остекление;</w:t>
            </w:r>
          </w:p>
          <w:p w14:paraId="4F2B816F" w14:textId="77777777" w:rsidR="002D5C89" w:rsidRPr="002D5C89" w:rsidRDefault="002D5C89" w:rsidP="00676CE3">
            <w:pPr>
              <w:numPr>
                <w:ilvl w:val="0"/>
                <w:numId w:val="138"/>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31168F9" w14:textId="77777777" w:rsidR="002D5C89" w:rsidRPr="002D5C89" w:rsidRDefault="002D5C89" w:rsidP="00676CE3">
            <w:pPr>
              <w:numPr>
                <w:ilvl w:val="0"/>
                <w:numId w:val="138"/>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65C2C099" w14:textId="77777777" w:rsidTr="002D5C89">
        <w:trPr>
          <w:trHeight w:val="20"/>
        </w:trPr>
        <w:tc>
          <w:tcPr>
            <w:tcW w:w="3545" w:type="dxa"/>
            <w:vAlign w:val="center"/>
          </w:tcPr>
          <w:p w14:paraId="19A6D7C8" w14:textId="77777777" w:rsidR="002D5C89" w:rsidRPr="002D5C89" w:rsidRDefault="002D5C89" w:rsidP="002D5C89">
            <w:pPr>
              <w:spacing w:after="0" w:line="240" w:lineRule="auto"/>
              <w:jc w:val="both"/>
            </w:pPr>
            <w:r w:rsidRPr="002D5C89">
              <w:t>[7.2] – Автомобильный транспорт</w:t>
            </w:r>
          </w:p>
        </w:tc>
        <w:tc>
          <w:tcPr>
            <w:tcW w:w="5670" w:type="dxa"/>
            <w:vAlign w:val="center"/>
          </w:tcPr>
          <w:p w14:paraId="30B0E435" w14:textId="77777777" w:rsidR="002D5C89" w:rsidRPr="002D5C89" w:rsidRDefault="002D5C89" w:rsidP="002D5C89">
            <w:pPr>
              <w:spacing w:after="0" w:line="240" w:lineRule="auto"/>
              <w:jc w:val="both"/>
            </w:pPr>
            <w:r w:rsidRPr="002D5C89">
              <w:t>Размещение автомобильных дорог и технически связанных с ними сооружений;</w:t>
            </w:r>
          </w:p>
          <w:p w14:paraId="0D2F82D9" w14:textId="77777777" w:rsidR="002D5C89" w:rsidRPr="002D5C89" w:rsidRDefault="002D5C89" w:rsidP="002D5C89">
            <w:pPr>
              <w:spacing w:after="0" w:line="240" w:lineRule="auto"/>
              <w:jc w:val="both"/>
            </w:pPr>
            <w:r w:rsidRPr="002D5C89">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2BB7E25" w14:textId="77777777" w:rsidR="002D5C89" w:rsidRPr="002D5C89" w:rsidRDefault="002D5C89" w:rsidP="002D5C89">
            <w:pPr>
              <w:spacing w:after="0" w:line="240" w:lineRule="auto"/>
              <w:jc w:val="both"/>
            </w:pPr>
            <w:r w:rsidRPr="002D5C89">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378" w:type="dxa"/>
            <w:vAlign w:val="center"/>
          </w:tcPr>
          <w:p w14:paraId="1DE33DF1"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rPr>
                <w:bCs/>
              </w:rPr>
              <w:t>;</w:t>
            </w:r>
            <w:r w:rsidRPr="002D5C89">
              <w:t xml:space="preserve"> </w:t>
            </w:r>
          </w:p>
          <w:p w14:paraId="31CBFAA1"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795AAF2D"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26FF567F"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2CA6176F"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7ADDDA3B"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2C0A12A1"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19797472"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6374F79A" w14:textId="77777777" w:rsidR="002D5C89" w:rsidRPr="002D5C89" w:rsidRDefault="002D5C89" w:rsidP="00676CE3">
            <w:pPr>
              <w:numPr>
                <w:ilvl w:val="0"/>
                <w:numId w:val="139"/>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194BC602" w14:textId="77777777" w:rsidR="002D5C89" w:rsidRPr="002D5C89" w:rsidRDefault="002D5C89" w:rsidP="00676CE3">
            <w:pPr>
              <w:numPr>
                <w:ilvl w:val="0"/>
                <w:numId w:val="139"/>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AF80642" w14:textId="77777777" w:rsidR="002D5C89" w:rsidRPr="002D5C89" w:rsidRDefault="002D5C89" w:rsidP="00676CE3">
            <w:pPr>
              <w:numPr>
                <w:ilvl w:val="0"/>
                <w:numId w:val="139"/>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814C90C" w14:textId="77777777" w:rsidR="002D5C89" w:rsidRPr="002D5C89" w:rsidRDefault="002D5C89" w:rsidP="00676CE3">
            <w:pPr>
              <w:numPr>
                <w:ilvl w:val="0"/>
                <w:numId w:val="139"/>
              </w:numPr>
              <w:spacing w:after="0" w:line="240" w:lineRule="auto"/>
              <w:jc w:val="both"/>
            </w:pPr>
            <w:r w:rsidRPr="002D5C89">
              <w:t>К остеклению фасадов зданий, строений, сооружений – не допускается сплошное остекление;</w:t>
            </w:r>
          </w:p>
          <w:p w14:paraId="0071BE9C" w14:textId="77777777" w:rsidR="002D5C89" w:rsidRPr="002D5C89" w:rsidRDefault="002D5C89" w:rsidP="00676CE3">
            <w:pPr>
              <w:numPr>
                <w:ilvl w:val="0"/>
                <w:numId w:val="139"/>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6AA13B5" w14:textId="77777777" w:rsidR="002D5C89" w:rsidRPr="002D5C89" w:rsidRDefault="002D5C89" w:rsidP="00676CE3">
            <w:pPr>
              <w:numPr>
                <w:ilvl w:val="0"/>
                <w:numId w:val="139"/>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27C1A918" w14:textId="77777777" w:rsidTr="002D5C89">
        <w:trPr>
          <w:trHeight w:val="20"/>
        </w:trPr>
        <w:tc>
          <w:tcPr>
            <w:tcW w:w="3545" w:type="dxa"/>
            <w:vAlign w:val="center"/>
          </w:tcPr>
          <w:p w14:paraId="7B639B9C" w14:textId="77777777" w:rsidR="002D5C89" w:rsidRPr="002D5C89" w:rsidRDefault="002D5C89" w:rsidP="002D5C89">
            <w:pPr>
              <w:spacing w:after="0" w:line="240" w:lineRule="auto"/>
              <w:jc w:val="both"/>
            </w:pPr>
            <w:r w:rsidRPr="002D5C89">
              <w:t>[7.5] – Трубопроводный транспорт</w:t>
            </w:r>
          </w:p>
        </w:tc>
        <w:tc>
          <w:tcPr>
            <w:tcW w:w="5670" w:type="dxa"/>
            <w:vAlign w:val="center"/>
          </w:tcPr>
          <w:p w14:paraId="3755B917" w14:textId="77777777" w:rsidR="002D5C89" w:rsidRPr="002D5C89" w:rsidRDefault="002D5C89" w:rsidP="002D5C89">
            <w:pPr>
              <w:spacing w:after="0" w:line="240" w:lineRule="auto"/>
              <w:jc w:val="both"/>
            </w:pPr>
            <w:r w:rsidRPr="002D5C89">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8" w:type="dxa"/>
            <w:vAlign w:val="center"/>
          </w:tcPr>
          <w:p w14:paraId="6EAA8649"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rPr>
                <w:bCs/>
              </w:rPr>
              <w:t>;</w:t>
            </w:r>
            <w:r w:rsidRPr="002D5C89">
              <w:t xml:space="preserve"> </w:t>
            </w:r>
          </w:p>
          <w:p w14:paraId="1EEEA40B"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441807D9"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68F1DF1B"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2208EF65"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4BD4AE56"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3930FF5F" w14:textId="77777777" w:rsidR="002D5C89" w:rsidRPr="002D5C89" w:rsidRDefault="002D5C89" w:rsidP="002D5C89">
            <w:pPr>
              <w:spacing w:after="0" w:line="240" w:lineRule="auto"/>
              <w:jc w:val="both"/>
              <w:rPr>
                <w:b/>
              </w:rPr>
            </w:pPr>
            <w:r w:rsidRPr="002D5C89">
              <w:t>Процент застройки подземной части не регламентируется.</w:t>
            </w:r>
          </w:p>
        </w:tc>
      </w:tr>
      <w:tr w:rsidR="002D5C89" w:rsidRPr="002D5C89" w14:paraId="1A9726E3" w14:textId="77777777" w:rsidTr="002D5C89">
        <w:trPr>
          <w:trHeight w:val="20"/>
        </w:trPr>
        <w:tc>
          <w:tcPr>
            <w:tcW w:w="3545" w:type="dxa"/>
          </w:tcPr>
          <w:p w14:paraId="4B80BF6E" w14:textId="77777777" w:rsidR="002D5C89" w:rsidRPr="002D5C89" w:rsidRDefault="002D5C89" w:rsidP="002D5C89">
            <w:pPr>
              <w:spacing w:after="0" w:line="240" w:lineRule="auto"/>
              <w:jc w:val="both"/>
            </w:pPr>
            <w:r w:rsidRPr="002D5C89">
              <w:t>[2.7.1] – Хранение автотранспорта</w:t>
            </w:r>
          </w:p>
        </w:tc>
        <w:tc>
          <w:tcPr>
            <w:tcW w:w="5670" w:type="dxa"/>
          </w:tcPr>
          <w:p w14:paraId="253CC444" w14:textId="77777777" w:rsidR="002D5C89" w:rsidRPr="002D5C89" w:rsidRDefault="002D5C89" w:rsidP="002D5C89">
            <w:pPr>
              <w:spacing w:after="0" w:line="240" w:lineRule="auto"/>
              <w:jc w:val="both"/>
            </w:pPr>
            <w:r w:rsidRPr="002D5C89">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378" w:type="dxa"/>
            <w:vAlign w:val="center"/>
          </w:tcPr>
          <w:p w14:paraId="27422E5C" w14:textId="77777777" w:rsidR="002D5C89" w:rsidRPr="002D5C89" w:rsidRDefault="002D5C89" w:rsidP="002D5C89">
            <w:pPr>
              <w:spacing w:after="0" w:line="240" w:lineRule="auto"/>
              <w:jc w:val="both"/>
            </w:pPr>
            <w:r w:rsidRPr="002D5C89">
              <w:t>минимальная/максимальная площадь земельных участков – 20/50 кв. м;</w:t>
            </w:r>
          </w:p>
          <w:p w14:paraId="30F9481B"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5 м;</w:t>
            </w:r>
          </w:p>
          <w:p w14:paraId="664FEEA0"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23826085" w14:textId="77777777" w:rsidR="002D5C89" w:rsidRPr="002D5C89" w:rsidRDefault="002D5C89" w:rsidP="002D5C89">
            <w:pPr>
              <w:spacing w:after="0" w:line="240" w:lineRule="auto"/>
              <w:jc w:val="both"/>
            </w:pPr>
            <w:r w:rsidRPr="002D5C89">
              <w:t>максимальная высота зданий, строений, сооружений от уровня земли – 12 м;</w:t>
            </w:r>
          </w:p>
          <w:p w14:paraId="5BBD9379"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12CF7BE6"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3CD0F275"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36F24C6B" w14:textId="77777777" w:rsidR="002D5C89" w:rsidRPr="002D5C89" w:rsidRDefault="002D5C89" w:rsidP="00676CE3">
            <w:pPr>
              <w:numPr>
                <w:ilvl w:val="0"/>
                <w:numId w:val="140"/>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086A7D84" w14:textId="77777777" w:rsidR="002D5C89" w:rsidRPr="002D5C89" w:rsidRDefault="002D5C89" w:rsidP="00676CE3">
            <w:pPr>
              <w:numPr>
                <w:ilvl w:val="0"/>
                <w:numId w:val="140"/>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85DDFDB" w14:textId="77777777" w:rsidR="002D5C89" w:rsidRPr="002D5C89" w:rsidRDefault="002D5C89" w:rsidP="00676CE3">
            <w:pPr>
              <w:numPr>
                <w:ilvl w:val="0"/>
                <w:numId w:val="140"/>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461C986" w14:textId="77777777" w:rsidR="002D5C89" w:rsidRPr="002D5C89" w:rsidRDefault="002D5C89" w:rsidP="00676CE3">
            <w:pPr>
              <w:numPr>
                <w:ilvl w:val="0"/>
                <w:numId w:val="140"/>
              </w:numPr>
              <w:spacing w:after="0" w:line="240" w:lineRule="auto"/>
              <w:jc w:val="both"/>
            </w:pPr>
            <w:r w:rsidRPr="002D5C89">
              <w:t>К остеклению фасадов зданий, строений, сооружений – не допускается сплошное остекление;</w:t>
            </w:r>
          </w:p>
          <w:p w14:paraId="767CE1FC" w14:textId="77777777" w:rsidR="002D5C89" w:rsidRPr="002D5C89" w:rsidRDefault="002D5C89" w:rsidP="00676CE3">
            <w:pPr>
              <w:numPr>
                <w:ilvl w:val="0"/>
                <w:numId w:val="140"/>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FF66540" w14:textId="77777777" w:rsidR="002D5C89" w:rsidRPr="002D5C89" w:rsidRDefault="002D5C89" w:rsidP="00676CE3">
            <w:pPr>
              <w:numPr>
                <w:ilvl w:val="0"/>
                <w:numId w:val="140"/>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17AAFE90" w14:textId="77777777" w:rsidTr="002D5C89">
        <w:trPr>
          <w:trHeight w:val="20"/>
        </w:trPr>
        <w:tc>
          <w:tcPr>
            <w:tcW w:w="3545" w:type="dxa"/>
            <w:vAlign w:val="center"/>
          </w:tcPr>
          <w:p w14:paraId="33BB95C0" w14:textId="77777777" w:rsidR="002D5C89" w:rsidRPr="002D5C89" w:rsidRDefault="002D5C89" w:rsidP="002D5C89">
            <w:pPr>
              <w:spacing w:after="0" w:line="240" w:lineRule="auto"/>
              <w:jc w:val="both"/>
            </w:pPr>
            <w:r w:rsidRPr="002D5C89">
              <w:t>[4.9] – Служебные гаражи</w:t>
            </w:r>
          </w:p>
        </w:tc>
        <w:tc>
          <w:tcPr>
            <w:tcW w:w="5670" w:type="dxa"/>
            <w:vAlign w:val="center"/>
          </w:tcPr>
          <w:p w14:paraId="3E6CC4EF" w14:textId="77777777" w:rsidR="002D5C89" w:rsidRPr="002D5C89" w:rsidRDefault="002D5C89" w:rsidP="002D5C89">
            <w:pPr>
              <w:spacing w:after="0" w:line="240" w:lineRule="auto"/>
              <w:jc w:val="both"/>
            </w:pPr>
            <w:r w:rsidRPr="002D5C89">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vAlign w:val="center"/>
          </w:tcPr>
          <w:p w14:paraId="6DCBEB06" w14:textId="77777777" w:rsidR="002D5C89" w:rsidRPr="002D5C89" w:rsidRDefault="002D5C89" w:rsidP="002D5C89">
            <w:pPr>
              <w:spacing w:after="0" w:line="240" w:lineRule="auto"/>
              <w:jc w:val="both"/>
            </w:pPr>
            <w:r w:rsidRPr="002D5C89">
              <w:t>минимальная/максимальная площадь земельных участков – 20/5000 кв. м;</w:t>
            </w:r>
          </w:p>
          <w:p w14:paraId="43043C17"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5 м;</w:t>
            </w:r>
          </w:p>
          <w:p w14:paraId="14822263"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5F6DF63F" w14:textId="77777777" w:rsidR="002D5C89" w:rsidRPr="002D5C89" w:rsidRDefault="002D5C89" w:rsidP="002D5C89">
            <w:pPr>
              <w:spacing w:after="0" w:line="240" w:lineRule="auto"/>
              <w:jc w:val="both"/>
            </w:pPr>
            <w:r w:rsidRPr="002D5C89">
              <w:t>максимальная высота зданий, строений, сооружений от уровня земли – 12 м;</w:t>
            </w:r>
          </w:p>
          <w:p w14:paraId="188CB744"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695F6027"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0AF897B5"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7DE09E91" w14:textId="77777777" w:rsidR="002D5C89" w:rsidRPr="002D5C89" w:rsidRDefault="002D5C89" w:rsidP="00676CE3">
            <w:pPr>
              <w:numPr>
                <w:ilvl w:val="0"/>
                <w:numId w:val="141"/>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D301A23" w14:textId="77777777" w:rsidR="002D5C89" w:rsidRPr="002D5C89" w:rsidRDefault="002D5C89" w:rsidP="00676CE3">
            <w:pPr>
              <w:numPr>
                <w:ilvl w:val="0"/>
                <w:numId w:val="141"/>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9677520" w14:textId="77777777" w:rsidR="002D5C89" w:rsidRPr="002D5C89" w:rsidRDefault="002D5C89" w:rsidP="00676CE3">
            <w:pPr>
              <w:numPr>
                <w:ilvl w:val="0"/>
                <w:numId w:val="141"/>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1052040" w14:textId="77777777" w:rsidR="002D5C89" w:rsidRPr="002D5C89" w:rsidRDefault="002D5C89" w:rsidP="00676CE3">
            <w:pPr>
              <w:numPr>
                <w:ilvl w:val="0"/>
                <w:numId w:val="141"/>
              </w:numPr>
              <w:spacing w:after="0" w:line="240" w:lineRule="auto"/>
              <w:jc w:val="both"/>
            </w:pPr>
            <w:r w:rsidRPr="002D5C89">
              <w:t>К остеклению фасадов зданий, строений, сооружений – не допускается сплошное остекление;</w:t>
            </w:r>
          </w:p>
          <w:p w14:paraId="3CB2DFA3" w14:textId="77777777" w:rsidR="002D5C89" w:rsidRPr="002D5C89" w:rsidRDefault="002D5C89" w:rsidP="00676CE3">
            <w:pPr>
              <w:numPr>
                <w:ilvl w:val="0"/>
                <w:numId w:val="141"/>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53A4662" w14:textId="77777777" w:rsidR="002D5C89" w:rsidRPr="002D5C89" w:rsidRDefault="002D5C89" w:rsidP="00676CE3">
            <w:pPr>
              <w:numPr>
                <w:ilvl w:val="0"/>
                <w:numId w:val="141"/>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121AD8BC" w14:textId="77777777" w:rsidTr="002D5C89">
        <w:trPr>
          <w:trHeight w:val="20"/>
        </w:trPr>
        <w:tc>
          <w:tcPr>
            <w:tcW w:w="3545" w:type="dxa"/>
            <w:vAlign w:val="center"/>
          </w:tcPr>
          <w:p w14:paraId="15F48F71" w14:textId="77777777" w:rsidR="002D5C89" w:rsidRPr="002D5C89" w:rsidRDefault="002D5C89" w:rsidP="002D5C89">
            <w:pPr>
              <w:spacing w:after="0" w:line="240" w:lineRule="auto"/>
              <w:jc w:val="both"/>
            </w:pPr>
            <w:r w:rsidRPr="002D5C89">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622F8D35" w14:textId="77777777" w:rsidR="002D5C89" w:rsidRPr="002D5C89" w:rsidRDefault="002D5C89" w:rsidP="002D5C89">
            <w:pPr>
              <w:spacing w:after="0" w:line="240" w:lineRule="auto"/>
              <w:jc w:val="both"/>
            </w:pPr>
            <w:r w:rsidRPr="002D5C89">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55491C12"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70C6B501" w14:textId="77777777" w:rsidR="002D5C89" w:rsidRPr="002D5C89" w:rsidRDefault="002D5C89" w:rsidP="002D5C89">
            <w:pPr>
              <w:spacing w:after="0" w:line="240" w:lineRule="auto"/>
              <w:jc w:val="both"/>
            </w:pPr>
            <w:r w:rsidRPr="002D5C89">
              <w:t>Без права размещения объектов капитального строительства.</w:t>
            </w:r>
          </w:p>
        </w:tc>
      </w:tr>
      <w:tr w:rsidR="002D5C89" w:rsidRPr="002D5C89" w14:paraId="24E2FF54" w14:textId="77777777" w:rsidTr="002D5C89">
        <w:trPr>
          <w:trHeight w:val="20"/>
        </w:trPr>
        <w:tc>
          <w:tcPr>
            <w:tcW w:w="3545" w:type="dxa"/>
            <w:vAlign w:val="center"/>
          </w:tcPr>
          <w:p w14:paraId="2AF95108" w14:textId="77777777" w:rsidR="002D5C89" w:rsidRPr="002D5C89" w:rsidRDefault="002D5C89" w:rsidP="002D5C89">
            <w:pPr>
              <w:spacing w:after="0" w:line="240" w:lineRule="auto"/>
              <w:jc w:val="both"/>
            </w:pPr>
            <w:r w:rsidRPr="002D5C89">
              <w:t>[4.9.1.1] – Заправка транспортных средств</w:t>
            </w:r>
          </w:p>
        </w:tc>
        <w:tc>
          <w:tcPr>
            <w:tcW w:w="5670" w:type="dxa"/>
            <w:vAlign w:val="center"/>
          </w:tcPr>
          <w:p w14:paraId="39A6643E" w14:textId="77777777" w:rsidR="002D5C89" w:rsidRPr="002D5C89" w:rsidRDefault="002D5C89" w:rsidP="002D5C89">
            <w:pPr>
              <w:spacing w:after="0" w:line="240" w:lineRule="auto"/>
              <w:jc w:val="both"/>
            </w:pPr>
            <w:r w:rsidRPr="002D5C89">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3F606B2D" w14:textId="77777777" w:rsidR="002D5C89" w:rsidRPr="002D5C89" w:rsidRDefault="002D5C89" w:rsidP="002D5C89">
            <w:pPr>
              <w:spacing w:after="0" w:line="240" w:lineRule="auto"/>
              <w:jc w:val="both"/>
            </w:pPr>
            <w:r w:rsidRPr="002D5C89">
              <w:t>минимальная/максимальная площадь земельных участков – 100 кв. м/</w:t>
            </w:r>
            <w:r w:rsidRPr="002D5C89">
              <w:rPr>
                <w:b/>
                <w:bCs/>
              </w:rPr>
              <w:t>не подлежит установлению</w:t>
            </w:r>
            <w:r w:rsidRPr="002D5C89">
              <w:rPr>
                <w:bCs/>
              </w:rPr>
              <w:t>;</w:t>
            </w:r>
          </w:p>
          <w:p w14:paraId="70FC7037"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10 м;</w:t>
            </w:r>
          </w:p>
          <w:p w14:paraId="1F69EA24"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3D4819CE" w14:textId="77777777" w:rsidR="002D5C89" w:rsidRPr="002D5C89" w:rsidRDefault="002D5C89" w:rsidP="002D5C89">
            <w:pPr>
              <w:spacing w:after="0" w:line="240" w:lineRule="auto"/>
              <w:jc w:val="both"/>
            </w:pPr>
            <w:r w:rsidRPr="002D5C89">
              <w:t>максимальная высота зданий, строений, сооружений от уровня земли – 12 м;</w:t>
            </w:r>
          </w:p>
          <w:p w14:paraId="1212CC8E"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763E1975"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47638E59"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5158B516" w14:textId="77777777" w:rsidR="002D5C89" w:rsidRPr="002D5C89" w:rsidRDefault="002D5C89" w:rsidP="00676CE3">
            <w:pPr>
              <w:numPr>
                <w:ilvl w:val="0"/>
                <w:numId w:val="142"/>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327F524" w14:textId="77777777" w:rsidR="002D5C89" w:rsidRPr="002D5C89" w:rsidRDefault="002D5C89" w:rsidP="00676CE3">
            <w:pPr>
              <w:numPr>
                <w:ilvl w:val="0"/>
                <w:numId w:val="142"/>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EF4525A" w14:textId="77777777" w:rsidR="002D5C89" w:rsidRPr="002D5C89" w:rsidRDefault="002D5C89" w:rsidP="00676CE3">
            <w:pPr>
              <w:numPr>
                <w:ilvl w:val="0"/>
                <w:numId w:val="142"/>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E080C3B" w14:textId="77777777" w:rsidR="002D5C89" w:rsidRPr="002D5C89" w:rsidRDefault="002D5C89" w:rsidP="00676CE3">
            <w:pPr>
              <w:numPr>
                <w:ilvl w:val="0"/>
                <w:numId w:val="142"/>
              </w:numPr>
              <w:spacing w:after="0" w:line="240" w:lineRule="auto"/>
              <w:jc w:val="both"/>
            </w:pPr>
            <w:r w:rsidRPr="002D5C89">
              <w:t>К остеклению фасадов зданий, строений, сооружений – не подлежат установлению;</w:t>
            </w:r>
          </w:p>
          <w:p w14:paraId="55C9FC7D" w14:textId="77777777" w:rsidR="002D5C89" w:rsidRPr="002D5C89" w:rsidRDefault="002D5C89" w:rsidP="00676CE3">
            <w:pPr>
              <w:numPr>
                <w:ilvl w:val="0"/>
                <w:numId w:val="142"/>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0E82512" w14:textId="77777777" w:rsidR="002D5C89" w:rsidRPr="002D5C89" w:rsidRDefault="002D5C89" w:rsidP="00676CE3">
            <w:pPr>
              <w:numPr>
                <w:ilvl w:val="0"/>
                <w:numId w:val="142"/>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23A8A3EB" w14:textId="77777777" w:rsidTr="002D5C89">
        <w:trPr>
          <w:trHeight w:val="20"/>
        </w:trPr>
        <w:tc>
          <w:tcPr>
            <w:tcW w:w="3545" w:type="dxa"/>
            <w:vAlign w:val="center"/>
          </w:tcPr>
          <w:p w14:paraId="336A008C" w14:textId="77777777" w:rsidR="002D5C89" w:rsidRPr="002D5C89" w:rsidRDefault="002D5C89" w:rsidP="002D5C89">
            <w:pPr>
              <w:spacing w:after="0" w:line="240" w:lineRule="auto"/>
              <w:jc w:val="both"/>
            </w:pPr>
            <w:r w:rsidRPr="002D5C89">
              <w:t>[4.9.1.3] – Автомобильные мойки</w:t>
            </w:r>
          </w:p>
        </w:tc>
        <w:tc>
          <w:tcPr>
            <w:tcW w:w="5670" w:type="dxa"/>
            <w:vAlign w:val="center"/>
          </w:tcPr>
          <w:p w14:paraId="04A3DC32" w14:textId="77777777" w:rsidR="002D5C89" w:rsidRPr="002D5C89" w:rsidRDefault="002D5C89" w:rsidP="002D5C89">
            <w:pPr>
              <w:spacing w:after="0" w:line="240" w:lineRule="auto"/>
              <w:jc w:val="both"/>
            </w:pPr>
            <w:r w:rsidRPr="002D5C89">
              <w:t>Размещение автомобильных моек, а также размещение магазинов сопутствующей торговли</w:t>
            </w:r>
          </w:p>
        </w:tc>
        <w:tc>
          <w:tcPr>
            <w:tcW w:w="6378" w:type="dxa"/>
            <w:vAlign w:val="center"/>
          </w:tcPr>
          <w:p w14:paraId="1D431BC5" w14:textId="77777777" w:rsidR="002D5C89" w:rsidRPr="002D5C89" w:rsidRDefault="002D5C89" w:rsidP="002D5C89">
            <w:pPr>
              <w:spacing w:after="0" w:line="240" w:lineRule="auto"/>
              <w:jc w:val="both"/>
            </w:pPr>
            <w:r w:rsidRPr="002D5C89">
              <w:t>минимальная/максимальная площадь земельных участков – 60/1000 кв. м;</w:t>
            </w:r>
          </w:p>
          <w:p w14:paraId="328D117C"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12 м;</w:t>
            </w:r>
          </w:p>
          <w:p w14:paraId="68E48F5F"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235D1ABC" w14:textId="77777777" w:rsidR="002D5C89" w:rsidRPr="002D5C89" w:rsidRDefault="002D5C89" w:rsidP="002D5C89">
            <w:pPr>
              <w:spacing w:after="0" w:line="240" w:lineRule="auto"/>
              <w:jc w:val="both"/>
            </w:pPr>
            <w:r w:rsidRPr="002D5C89">
              <w:t>максимальная высота зданий, строений, сооружений от уровня земли – 12 м;</w:t>
            </w:r>
          </w:p>
          <w:p w14:paraId="45D7755D"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75BE4D2B"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20A36967" w14:textId="77777777" w:rsidR="002D5C89" w:rsidRPr="002D5C89" w:rsidRDefault="002D5C89" w:rsidP="00676CE3">
            <w:pPr>
              <w:numPr>
                <w:ilvl w:val="0"/>
                <w:numId w:val="143"/>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80F54C8" w14:textId="77777777" w:rsidR="002D5C89" w:rsidRPr="002D5C89" w:rsidRDefault="002D5C89" w:rsidP="00676CE3">
            <w:pPr>
              <w:numPr>
                <w:ilvl w:val="0"/>
                <w:numId w:val="143"/>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F34579F" w14:textId="77777777" w:rsidR="002D5C89" w:rsidRPr="002D5C89" w:rsidRDefault="002D5C89" w:rsidP="00676CE3">
            <w:pPr>
              <w:numPr>
                <w:ilvl w:val="0"/>
                <w:numId w:val="143"/>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61235DE" w14:textId="77777777" w:rsidR="002D5C89" w:rsidRPr="002D5C89" w:rsidRDefault="002D5C89" w:rsidP="00676CE3">
            <w:pPr>
              <w:numPr>
                <w:ilvl w:val="0"/>
                <w:numId w:val="143"/>
              </w:numPr>
              <w:spacing w:after="0" w:line="240" w:lineRule="auto"/>
              <w:jc w:val="both"/>
            </w:pPr>
            <w:r w:rsidRPr="002D5C89">
              <w:t>К остеклению фасадов зданий, строений, сооружений – не допускается сплошное остекление;</w:t>
            </w:r>
          </w:p>
          <w:p w14:paraId="13A96DF4" w14:textId="77777777" w:rsidR="002D5C89" w:rsidRPr="002D5C89" w:rsidRDefault="002D5C89" w:rsidP="00676CE3">
            <w:pPr>
              <w:numPr>
                <w:ilvl w:val="0"/>
                <w:numId w:val="143"/>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5EBD71F" w14:textId="77777777" w:rsidR="002D5C89" w:rsidRPr="002D5C89" w:rsidRDefault="002D5C89" w:rsidP="00676CE3">
            <w:pPr>
              <w:numPr>
                <w:ilvl w:val="0"/>
                <w:numId w:val="143"/>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28B657D5" w14:textId="77777777" w:rsidTr="002D5C89">
        <w:trPr>
          <w:trHeight w:val="20"/>
        </w:trPr>
        <w:tc>
          <w:tcPr>
            <w:tcW w:w="3545" w:type="dxa"/>
            <w:vAlign w:val="center"/>
          </w:tcPr>
          <w:p w14:paraId="17A5382E" w14:textId="77777777" w:rsidR="002D5C89" w:rsidRPr="002D5C89" w:rsidRDefault="002D5C89" w:rsidP="002D5C89">
            <w:pPr>
              <w:spacing w:after="0" w:line="240" w:lineRule="auto"/>
              <w:jc w:val="both"/>
            </w:pPr>
            <w:r w:rsidRPr="002D5C89">
              <w:t>[4.9.1.4] – Ремонт автомобилей</w:t>
            </w:r>
          </w:p>
        </w:tc>
        <w:tc>
          <w:tcPr>
            <w:tcW w:w="5670" w:type="dxa"/>
            <w:vAlign w:val="center"/>
          </w:tcPr>
          <w:p w14:paraId="3868ECF7" w14:textId="77777777" w:rsidR="002D5C89" w:rsidRPr="002D5C89" w:rsidRDefault="002D5C89" w:rsidP="002D5C89">
            <w:pPr>
              <w:spacing w:after="0" w:line="240" w:lineRule="auto"/>
              <w:jc w:val="both"/>
            </w:pPr>
            <w:r w:rsidRPr="002D5C89">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378" w:type="dxa"/>
            <w:vAlign w:val="center"/>
          </w:tcPr>
          <w:p w14:paraId="2C5798AC" w14:textId="77777777" w:rsidR="002D5C89" w:rsidRPr="002D5C89" w:rsidRDefault="002D5C89" w:rsidP="002D5C89">
            <w:pPr>
              <w:spacing w:after="0" w:line="240" w:lineRule="auto"/>
              <w:jc w:val="both"/>
            </w:pPr>
            <w:r w:rsidRPr="002D5C89">
              <w:t>минимальная/максимальная площадь земельных участков – 60/2000 кв. м;</w:t>
            </w:r>
          </w:p>
          <w:p w14:paraId="3788C943"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12 м;</w:t>
            </w:r>
          </w:p>
          <w:p w14:paraId="159DF3D2"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679F8904" w14:textId="77777777" w:rsidR="002D5C89" w:rsidRPr="002D5C89" w:rsidRDefault="002D5C89" w:rsidP="002D5C89">
            <w:pPr>
              <w:spacing w:after="0" w:line="240" w:lineRule="auto"/>
              <w:jc w:val="both"/>
            </w:pPr>
            <w:r w:rsidRPr="002D5C89">
              <w:t>максимальная высота зданий, строений, сооружений от уровня земли – 12 м;</w:t>
            </w:r>
          </w:p>
          <w:p w14:paraId="6E585476"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4DAD364A"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0908A5CE" w14:textId="77777777" w:rsidR="002D5C89" w:rsidRPr="002D5C89" w:rsidRDefault="002D5C89" w:rsidP="00676CE3">
            <w:pPr>
              <w:numPr>
                <w:ilvl w:val="0"/>
                <w:numId w:val="144"/>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BCD790C" w14:textId="77777777" w:rsidR="002D5C89" w:rsidRPr="002D5C89" w:rsidRDefault="002D5C89" w:rsidP="00676CE3">
            <w:pPr>
              <w:numPr>
                <w:ilvl w:val="0"/>
                <w:numId w:val="144"/>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4A99775" w14:textId="77777777" w:rsidR="002D5C89" w:rsidRPr="002D5C89" w:rsidRDefault="002D5C89" w:rsidP="00676CE3">
            <w:pPr>
              <w:numPr>
                <w:ilvl w:val="0"/>
                <w:numId w:val="144"/>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9240BAA" w14:textId="77777777" w:rsidR="002D5C89" w:rsidRPr="002D5C89" w:rsidRDefault="002D5C89" w:rsidP="00676CE3">
            <w:pPr>
              <w:numPr>
                <w:ilvl w:val="0"/>
                <w:numId w:val="144"/>
              </w:numPr>
              <w:spacing w:after="0" w:line="240" w:lineRule="auto"/>
              <w:jc w:val="both"/>
            </w:pPr>
            <w:r w:rsidRPr="002D5C89">
              <w:t>К остеклению фасадов зданий, строений, сооружений – не допускается сплошное остекление;</w:t>
            </w:r>
          </w:p>
          <w:p w14:paraId="76E06061" w14:textId="77777777" w:rsidR="002D5C89" w:rsidRPr="002D5C89" w:rsidRDefault="002D5C89" w:rsidP="00676CE3">
            <w:pPr>
              <w:numPr>
                <w:ilvl w:val="0"/>
                <w:numId w:val="144"/>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8DE7189" w14:textId="77777777" w:rsidR="002D5C89" w:rsidRPr="002D5C89" w:rsidRDefault="002D5C89" w:rsidP="00676CE3">
            <w:pPr>
              <w:numPr>
                <w:ilvl w:val="0"/>
                <w:numId w:val="144"/>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3632268D" w14:textId="77777777" w:rsidTr="002D5C89">
        <w:trPr>
          <w:trHeight w:val="20"/>
        </w:trPr>
        <w:tc>
          <w:tcPr>
            <w:tcW w:w="3545" w:type="dxa"/>
            <w:vAlign w:val="center"/>
          </w:tcPr>
          <w:p w14:paraId="76544FA8" w14:textId="77777777" w:rsidR="002D5C89" w:rsidRPr="002D5C89" w:rsidRDefault="002D5C89" w:rsidP="002D5C89">
            <w:pPr>
              <w:spacing w:after="0" w:line="240" w:lineRule="auto"/>
              <w:jc w:val="both"/>
            </w:pPr>
            <w:r w:rsidRPr="002D5C89">
              <w:t>[7.3] – Водный транспорт</w:t>
            </w:r>
          </w:p>
        </w:tc>
        <w:tc>
          <w:tcPr>
            <w:tcW w:w="5670" w:type="dxa"/>
            <w:tcBorders>
              <w:bottom w:val="single" w:sz="2" w:space="0" w:color="000000"/>
              <w:right w:val="single" w:sz="2" w:space="0" w:color="000000"/>
            </w:tcBorders>
            <w:shd w:val="clear" w:color="auto" w:fill="auto"/>
          </w:tcPr>
          <w:p w14:paraId="1B80D299" w14:textId="77777777" w:rsidR="002D5C89" w:rsidRPr="002D5C89" w:rsidRDefault="002D5C89" w:rsidP="002D5C89">
            <w:pPr>
              <w:spacing w:after="0" w:line="240" w:lineRule="auto"/>
              <w:jc w:val="both"/>
            </w:pPr>
            <w:r w:rsidRPr="002D5C89">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378" w:type="dxa"/>
            <w:vAlign w:val="center"/>
          </w:tcPr>
          <w:p w14:paraId="381C0715" w14:textId="77777777" w:rsidR="002D5C89" w:rsidRPr="002D5C89" w:rsidRDefault="002D5C89" w:rsidP="002D5C89">
            <w:pPr>
              <w:spacing w:after="0" w:line="240" w:lineRule="auto"/>
              <w:jc w:val="both"/>
            </w:pPr>
            <w:r w:rsidRPr="002D5C89">
              <w:t>минимальная/максимальная площадь земельных участков – 20 кв. м/</w:t>
            </w:r>
            <w:r w:rsidRPr="002D5C89">
              <w:rPr>
                <w:b/>
                <w:bCs/>
              </w:rPr>
              <w:t>не подлежит установлению</w:t>
            </w:r>
            <w:r w:rsidRPr="002D5C89">
              <w:rPr>
                <w:bCs/>
              </w:rPr>
              <w:t>;</w:t>
            </w:r>
            <w:r w:rsidRPr="002D5C89">
              <w:t xml:space="preserve"> </w:t>
            </w:r>
          </w:p>
          <w:p w14:paraId="26487FC1"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6 м;</w:t>
            </w:r>
          </w:p>
          <w:p w14:paraId="4659E1C2"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0136B6BB"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2B0CE2F3"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286B54E7"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38A4F1FB"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2AE3F407" w14:textId="77777777" w:rsidR="002D5C89" w:rsidRPr="002D5C89" w:rsidRDefault="002D5C89" w:rsidP="00676CE3">
            <w:pPr>
              <w:numPr>
                <w:ilvl w:val="0"/>
                <w:numId w:val="145"/>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0615776E" w14:textId="77777777" w:rsidR="002D5C89" w:rsidRPr="002D5C89" w:rsidRDefault="002D5C89" w:rsidP="00676CE3">
            <w:pPr>
              <w:numPr>
                <w:ilvl w:val="0"/>
                <w:numId w:val="145"/>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09363FF" w14:textId="77777777" w:rsidR="002D5C89" w:rsidRPr="002D5C89" w:rsidRDefault="002D5C89" w:rsidP="00676CE3">
            <w:pPr>
              <w:numPr>
                <w:ilvl w:val="0"/>
                <w:numId w:val="145"/>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16FE77C" w14:textId="77777777" w:rsidR="002D5C89" w:rsidRPr="002D5C89" w:rsidRDefault="002D5C89" w:rsidP="00676CE3">
            <w:pPr>
              <w:numPr>
                <w:ilvl w:val="0"/>
                <w:numId w:val="145"/>
              </w:numPr>
              <w:spacing w:after="0" w:line="240" w:lineRule="auto"/>
              <w:jc w:val="both"/>
            </w:pPr>
            <w:r w:rsidRPr="002D5C89">
              <w:t>К остеклению фасадов зданий, строений, сооружений – не допускается сплошное остекление;</w:t>
            </w:r>
          </w:p>
          <w:p w14:paraId="2D103C38" w14:textId="77777777" w:rsidR="002D5C89" w:rsidRPr="002D5C89" w:rsidRDefault="002D5C89" w:rsidP="00676CE3">
            <w:pPr>
              <w:numPr>
                <w:ilvl w:val="0"/>
                <w:numId w:val="145"/>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2E2E9D9" w14:textId="77777777" w:rsidR="002D5C89" w:rsidRPr="002D5C89" w:rsidRDefault="002D5C89" w:rsidP="00676CE3">
            <w:pPr>
              <w:numPr>
                <w:ilvl w:val="0"/>
                <w:numId w:val="145"/>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01F1A557" w14:textId="77777777" w:rsidTr="002D5C89">
        <w:trPr>
          <w:trHeight w:val="20"/>
        </w:trPr>
        <w:tc>
          <w:tcPr>
            <w:tcW w:w="3545" w:type="dxa"/>
            <w:vAlign w:val="center"/>
          </w:tcPr>
          <w:p w14:paraId="3CFDC2FE" w14:textId="77777777" w:rsidR="002D5C89" w:rsidRPr="002D5C89" w:rsidRDefault="002D5C89" w:rsidP="002D5C89">
            <w:pPr>
              <w:spacing w:after="0" w:line="240" w:lineRule="auto"/>
              <w:jc w:val="both"/>
            </w:pPr>
            <w:r w:rsidRPr="002D5C89">
              <w:t>[6.9] – Склады</w:t>
            </w:r>
          </w:p>
        </w:tc>
        <w:tc>
          <w:tcPr>
            <w:tcW w:w="5670" w:type="dxa"/>
            <w:vAlign w:val="center"/>
          </w:tcPr>
          <w:p w14:paraId="6E2E66F5" w14:textId="77777777" w:rsidR="002D5C89" w:rsidRPr="002D5C89" w:rsidRDefault="002D5C89" w:rsidP="002D5C89">
            <w:pPr>
              <w:spacing w:after="0" w:line="240" w:lineRule="auto"/>
              <w:jc w:val="both"/>
            </w:pPr>
            <w:r w:rsidRPr="002D5C89">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restart"/>
            <w:vAlign w:val="center"/>
          </w:tcPr>
          <w:p w14:paraId="0530B94C" w14:textId="77777777" w:rsidR="002D5C89" w:rsidRPr="002D5C89" w:rsidRDefault="002D5C89" w:rsidP="002D5C89">
            <w:pPr>
              <w:spacing w:after="0" w:line="240" w:lineRule="auto"/>
              <w:jc w:val="both"/>
            </w:pPr>
            <w:r w:rsidRPr="002D5C89">
              <w:t>минимальная/максимальная площадь земельных участков – 100 кв. м/</w:t>
            </w:r>
            <w:r w:rsidRPr="002D5C89">
              <w:rPr>
                <w:b/>
                <w:bCs/>
              </w:rPr>
              <w:t>не подлежит установлению</w:t>
            </w:r>
            <w:r w:rsidRPr="002D5C89">
              <w:rPr>
                <w:bCs/>
              </w:rPr>
              <w:t>;</w:t>
            </w:r>
            <w:r w:rsidRPr="002D5C89">
              <w:t xml:space="preserve"> </w:t>
            </w:r>
          </w:p>
          <w:p w14:paraId="3941487D"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1886BFE0"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047BAD66"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17B7DE4D"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03D7E4F3"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0C7701DE"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4C8F4EFB"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30D5C8E7" w14:textId="77777777" w:rsidR="002D5C89" w:rsidRPr="002D5C89" w:rsidRDefault="002D5C89" w:rsidP="00676CE3">
            <w:pPr>
              <w:numPr>
                <w:ilvl w:val="0"/>
                <w:numId w:val="146"/>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48917F8" w14:textId="77777777" w:rsidR="002D5C89" w:rsidRPr="002D5C89" w:rsidRDefault="002D5C89" w:rsidP="00676CE3">
            <w:pPr>
              <w:numPr>
                <w:ilvl w:val="0"/>
                <w:numId w:val="146"/>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A693499" w14:textId="77777777" w:rsidR="002D5C89" w:rsidRPr="002D5C89" w:rsidRDefault="002D5C89" w:rsidP="00676CE3">
            <w:pPr>
              <w:numPr>
                <w:ilvl w:val="0"/>
                <w:numId w:val="146"/>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113B190" w14:textId="77777777" w:rsidR="002D5C89" w:rsidRPr="002D5C89" w:rsidRDefault="002D5C89" w:rsidP="00676CE3">
            <w:pPr>
              <w:numPr>
                <w:ilvl w:val="0"/>
                <w:numId w:val="146"/>
              </w:numPr>
              <w:spacing w:after="0" w:line="240" w:lineRule="auto"/>
              <w:jc w:val="both"/>
            </w:pPr>
            <w:r w:rsidRPr="002D5C89">
              <w:t>К остеклению фасадов зданий, строений, сооружений – не допускается сплошное остекление;</w:t>
            </w:r>
          </w:p>
          <w:p w14:paraId="4B8FD54D" w14:textId="77777777" w:rsidR="002D5C89" w:rsidRPr="002D5C89" w:rsidRDefault="002D5C89" w:rsidP="00676CE3">
            <w:pPr>
              <w:numPr>
                <w:ilvl w:val="0"/>
                <w:numId w:val="146"/>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7F6CBB4" w14:textId="77777777" w:rsidR="002D5C89" w:rsidRPr="002D5C89" w:rsidRDefault="002D5C89" w:rsidP="00676CE3">
            <w:pPr>
              <w:numPr>
                <w:ilvl w:val="0"/>
                <w:numId w:val="146"/>
              </w:numPr>
              <w:spacing w:after="0" w:line="240" w:lineRule="auto"/>
              <w:jc w:val="both"/>
            </w:pPr>
            <w:r w:rsidRPr="002D5C89">
              <w:t>К подсветке фасадов зданий, строений и сооружений – не подлежат установлению.</w:t>
            </w:r>
          </w:p>
        </w:tc>
      </w:tr>
      <w:tr w:rsidR="002D5C89" w:rsidRPr="002D5C89" w14:paraId="72EB6D41" w14:textId="77777777" w:rsidTr="002D5C89">
        <w:trPr>
          <w:trHeight w:val="20"/>
        </w:trPr>
        <w:tc>
          <w:tcPr>
            <w:tcW w:w="3545" w:type="dxa"/>
            <w:vAlign w:val="center"/>
          </w:tcPr>
          <w:p w14:paraId="2E60B221" w14:textId="77777777" w:rsidR="002D5C89" w:rsidRPr="002D5C89" w:rsidRDefault="002D5C89" w:rsidP="002D5C89">
            <w:pPr>
              <w:spacing w:after="0" w:line="240" w:lineRule="auto"/>
              <w:jc w:val="both"/>
            </w:pPr>
            <w:r w:rsidRPr="002D5C89">
              <w:t>[6.9.1] – Складские площадки</w:t>
            </w:r>
          </w:p>
        </w:tc>
        <w:tc>
          <w:tcPr>
            <w:tcW w:w="5670" w:type="dxa"/>
            <w:vAlign w:val="center"/>
          </w:tcPr>
          <w:p w14:paraId="4E9E6652" w14:textId="77777777" w:rsidR="002D5C89" w:rsidRPr="002D5C89" w:rsidRDefault="002D5C89" w:rsidP="002D5C89">
            <w:pPr>
              <w:spacing w:after="0" w:line="240" w:lineRule="auto"/>
              <w:jc w:val="both"/>
            </w:pPr>
            <w:r w:rsidRPr="002D5C89">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2DC82976" w14:textId="77777777" w:rsidR="002D5C89" w:rsidRPr="002D5C89" w:rsidRDefault="002D5C89" w:rsidP="002D5C89">
            <w:pPr>
              <w:spacing w:after="0" w:line="240" w:lineRule="auto"/>
              <w:jc w:val="both"/>
            </w:pPr>
          </w:p>
        </w:tc>
      </w:tr>
      <w:tr w:rsidR="002D5C89" w:rsidRPr="002D5C89" w14:paraId="7981E021" w14:textId="77777777" w:rsidTr="002D5C89">
        <w:trPr>
          <w:trHeight w:val="20"/>
        </w:trPr>
        <w:tc>
          <w:tcPr>
            <w:tcW w:w="3545" w:type="dxa"/>
            <w:shd w:val="clear" w:color="auto" w:fill="FFFFFF"/>
            <w:vAlign w:val="center"/>
          </w:tcPr>
          <w:p w14:paraId="4CCB4B34" w14:textId="77777777" w:rsidR="002D5C89" w:rsidRPr="002D5C89" w:rsidRDefault="002D5C89" w:rsidP="002D5C89">
            <w:pPr>
              <w:spacing w:after="0" w:line="240" w:lineRule="auto"/>
              <w:jc w:val="both"/>
            </w:pPr>
            <w:r w:rsidRPr="002D5C89">
              <w:t>[12.0.1] – Улично-дорожная сеть</w:t>
            </w:r>
          </w:p>
        </w:tc>
        <w:tc>
          <w:tcPr>
            <w:tcW w:w="5670" w:type="dxa"/>
            <w:shd w:val="clear" w:color="auto" w:fill="FFFFFF"/>
            <w:vAlign w:val="center"/>
          </w:tcPr>
          <w:p w14:paraId="2E10D5A5"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D5C8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56E0E6EB" w14:textId="77777777" w:rsidR="002D5C89" w:rsidRPr="002D5C89" w:rsidRDefault="002D5C89" w:rsidP="002D5C89">
            <w:pPr>
              <w:spacing w:after="0" w:line="240" w:lineRule="auto"/>
              <w:jc w:val="both"/>
            </w:pPr>
            <w:r w:rsidRPr="002D5C89">
              <w:t>Регламенты не подлежат установлению.</w:t>
            </w:r>
          </w:p>
          <w:p w14:paraId="0D07A642"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76DCFD18" w14:textId="77777777" w:rsidTr="002D5C89">
        <w:trPr>
          <w:trHeight w:val="2024"/>
        </w:trPr>
        <w:tc>
          <w:tcPr>
            <w:tcW w:w="3545" w:type="dxa"/>
            <w:shd w:val="clear" w:color="auto" w:fill="FFFFFF"/>
            <w:vAlign w:val="center"/>
          </w:tcPr>
          <w:p w14:paraId="06804E00" w14:textId="77777777" w:rsidR="002D5C89" w:rsidRPr="002D5C89" w:rsidRDefault="002D5C89" w:rsidP="002D5C89">
            <w:pPr>
              <w:spacing w:after="0" w:line="240" w:lineRule="auto"/>
              <w:jc w:val="both"/>
            </w:pPr>
            <w:r w:rsidRPr="002D5C89">
              <w:t>[12.0.2] – Благоустройство территории</w:t>
            </w:r>
          </w:p>
        </w:tc>
        <w:tc>
          <w:tcPr>
            <w:tcW w:w="5670" w:type="dxa"/>
            <w:shd w:val="clear" w:color="auto" w:fill="FFFFFF"/>
            <w:vAlign w:val="center"/>
          </w:tcPr>
          <w:p w14:paraId="033CFACB"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56DF857" w14:textId="77777777" w:rsidR="002D5C89" w:rsidRPr="002D5C89" w:rsidRDefault="002D5C89" w:rsidP="002D5C89">
            <w:pPr>
              <w:spacing w:after="0" w:line="240" w:lineRule="auto"/>
              <w:jc w:val="both"/>
            </w:pPr>
          </w:p>
        </w:tc>
      </w:tr>
    </w:tbl>
    <w:p w14:paraId="2086B55A"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2D5C89" w14:paraId="3AFCAD4B" w14:textId="77777777" w:rsidTr="002D5C89">
        <w:trPr>
          <w:trHeight w:val="20"/>
          <w:tblHeader/>
        </w:trPr>
        <w:tc>
          <w:tcPr>
            <w:tcW w:w="3545" w:type="dxa"/>
            <w:tcBorders>
              <w:bottom w:val="single" w:sz="4" w:space="0" w:color="auto"/>
            </w:tcBorders>
            <w:vAlign w:val="center"/>
          </w:tcPr>
          <w:p w14:paraId="6AE7F597"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tcBorders>
              <w:bottom w:val="single" w:sz="4" w:space="0" w:color="auto"/>
            </w:tcBorders>
            <w:vAlign w:val="center"/>
          </w:tcPr>
          <w:p w14:paraId="5FC58F06"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tcBorders>
              <w:bottom w:val="single" w:sz="4" w:space="0" w:color="auto"/>
            </w:tcBorders>
            <w:vAlign w:val="center"/>
          </w:tcPr>
          <w:p w14:paraId="390CCC0C"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6359F4A2" w14:textId="77777777" w:rsidTr="002D5C89">
        <w:trPr>
          <w:trHeight w:val="20"/>
        </w:trPr>
        <w:tc>
          <w:tcPr>
            <w:tcW w:w="3545" w:type="dxa"/>
            <w:tcBorders>
              <w:top w:val="single" w:sz="4" w:space="0" w:color="auto"/>
              <w:bottom w:val="single" w:sz="4" w:space="0" w:color="auto"/>
            </w:tcBorders>
            <w:shd w:val="clear" w:color="auto" w:fill="auto"/>
            <w:vAlign w:val="center"/>
          </w:tcPr>
          <w:p w14:paraId="0A90F449" w14:textId="77777777" w:rsidR="002D5C89" w:rsidRPr="002D5C89" w:rsidRDefault="002D5C89" w:rsidP="002D5C89">
            <w:pPr>
              <w:spacing w:after="0" w:line="240" w:lineRule="auto"/>
              <w:jc w:val="both"/>
            </w:pPr>
            <w:r w:rsidRPr="002D5C89">
              <w:t>[4.1] – Деловое управление</w:t>
            </w:r>
          </w:p>
        </w:tc>
        <w:tc>
          <w:tcPr>
            <w:tcW w:w="5670" w:type="dxa"/>
            <w:tcBorders>
              <w:top w:val="single" w:sz="4" w:space="0" w:color="auto"/>
              <w:bottom w:val="single" w:sz="4" w:space="0" w:color="auto"/>
            </w:tcBorders>
            <w:shd w:val="clear" w:color="auto" w:fill="auto"/>
            <w:vAlign w:val="center"/>
          </w:tcPr>
          <w:p w14:paraId="75F8466B" w14:textId="77777777" w:rsidR="002D5C89" w:rsidRPr="002D5C89" w:rsidRDefault="002D5C89" w:rsidP="002D5C89">
            <w:pPr>
              <w:spacing w:after="0" w:line="240" w:lineRule="auto"/>
              <w:jc w:val="both"/>
            </w:pPr>
            <w:r w:rsidRPr="002D5C8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50B27606" w14:textId="77777777" w:rsidR="002D5C89" w:rsidRPr="002D5C89" w:rsidRDefault="002D5C89" w:rsidP="002D5C89">
            <w:pPr>
              <w:spacing w:after="0" w:line="240" w:lineRule="auto"/>
              <w:jc w:val="both"/>
            </w:pPr>
            <w:r w:rsidRPr="002D5C89">
              <w:t>минимальная/максимальная площадь земельных участков  – 400 /</w:t>
            </w:r>
            <w:r w:rsidRPr="002D5C89">
              <w:rPr>
                <w:b/>
                <w:bCs/>
              </w:rPr>
              <w:t>не подлежит установлению</w:t>
            </w:r>
            <w:r w:rsidRPr="002D5C89">
              <w:rPr>
                <w:bCs/>
              </w:rPr>
              <w:t>;</w:t>
            </w:r>
          </w:p>
          <w:p w14:paraId="6966A775"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22332732"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1F736E07"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2A50B33F"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74F95445"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1C22D9D9" w14:textId="77777777" w:rsidR="002D5C89" w:rsidRPr="002D5C89" w:rsidRDefault="002D5C89" w:rsidP="002D5C89">
            <w:pPr>
              <w:spacing w:after="0" w:line="240" w:lineRule="auto"/>
              <w:jc w:val="both"/>
              <w:rPr>
                <w:u w:val="single"/>
              </w:rPr>
            </w:pPr>
            <w:r w:rsidRPr="002D5C89">
              <w:rPr>
                <w:u w:val="single"/>
              </w:rPr>
              <w:t>Требования к архитектурно-градостроительному облику объекта капитального строительства:</w:t>
            </w:r>
          </w:p>
          <w:p w14:paraId="000C1A33" w14:textId="77777777" w:rsidR="002D5C89" w:rsidRPr="002D5C89" w:rsidRDefault="002D5C89" w:rsidP="00676CE3">
            <w:pPr>
              <w:numPr>
                <w:ilvl w:val="0"/>
                <w:numId w:val="147"/>
              </w:numPr>
              <w:spacing w:after="0" w:line="240" w:lineRule="auto"/>
              <w:jc w:val="both"/>
            </w:pPr>
            <w:r w:rsidRPr="002D5C89">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B55CB20" w14:textId="77777777" w:rsidR="002D5C89" w:rsidRPr="002D5C89" w:rsidRDefault="002D5C89" w:rsidP="00676CE3">
            <w:pPr>
              <w:numPr>
                <w:ilvl w:val="0"/>
                <w:numId w:val="147"/>
              </w:numPr>
              <w:spacing w:after="0" w:line="240" w:lineRule="auto"/>
              <w:jc w:val="both"/>
            </w:pPr>
            <w:r w:rsidRPr="002D5C89">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55E7818" w14:textId="77777777" w:rsidR="002D5C89" w:rsidRPr="002D5C89" w:rsidRDefault="002D5C89" w:rsidP="00676CE3">
            <w:pPr>
              <w:numPr>
                <w:ilvl w:val="0"/>
                <w:numId w:val="147"/>
              </w:numPr>
              <w:spacing w:after="0" w:line="240" w:lineRule="auto"/>
              <w:jc w:val="both"/>
            </w:pPr>
            <w:r w:rsidRPr="002D5C89">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3226BC" w14:textId="77777777" w:rsidR="002D5C89" w:rsidRPr="002D5C89" w:rsidRDefault="002D5C89" w:rsidP="00676CE3">
            <w:pPr>
              <w:numPr>
                <w:ilvl w:val="0"/>
                <w:numId w:val="147"/>
              </w:numPr>
              <w:spacing w:after="0" w:line="240" w:lineRule="auto"/>
              <w:jc w:val="both"/>
            </w:pPr>
            <w:r w:rsidRPr="002D5C89">
              <w:t>К остеклению фасадов зданий, строений, сооружений – не допускается сплошное остекление;</w:t>
            </w:r>
          </w:p>
          <w:p w14:paraId="3304B0FF" w14:textId="77777777" w:rsidR="002D5C89" w:rsidRPr="002D5C89" w:rsidRDefault="002D5C89" w:rsidP="00676CE3">
            <w:pPr>
              <w:numPr>
                <w:ilvl w:val="0"/>
                <w:numId w:val="147"/>
              </w:numPr>
              <w:spacing w:after="0" w:line="240" w:lineRule="auto"/>
              <w:jc w:val="both"/>
            </w:pPr>
            <w:r w:rsidRPr="002D5C89">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606F10A" w14:textId="77777777" w:rsidR="002D5C89" w:rsidRPr="002D5C89" w:rsidRDefault="002D5C89" w:rsidP="00676CE3">
            <w:pPr>
              <w:numPr>
                <w:ilvl w:val="0"/>
                <w:numId w:val="147"/>
              </w:numPr>
              <w:spacing w:after="0" w:line="240" w:lineRule="auto"/>
              <w:jc w:val="both"/>
            </w:pPr>
            <w:r w:rsidRPr="002D5C89">
              <w:t>К подсветке фасадов зданий, строений и сооружений – не подлежат установлению.</w:t>
            </w:r>
          </w:p>
        </w:tc>
      </w:tr>
    </w:tbl>
    <w:p w14:paraId="71D50436"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2F977437" w14:textId="77777777" w:rsidTr="002D5C89">
        <w:trPr>
          <w:trHeight w:val="20"/>
          <w:tblHeader/>
        </w:trPr>
        <w:tc>
          <w:tcPr>
            <w:tcW w:w="7655" w:type="dxa"/>
            <w:vAlign w:val="center"/>
          </w:tcPr>
          <w:p w14:paraId="140F7A4A"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30D3274D"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337331DB" w14:textId="77777777" w:rsidTr="002D5C89">
        <w:trPr>
          <w:trHeight w:val="20"/>
        </w:trPr>
        <w:tc>
          <w:tcPr>
            <w:tcW w:w="7655" w:type="dxa"/>
            <w:vAlign w:val="center"/>
          </w:tcPr>
          <w:p w14:paraId="60522125"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9CE6700"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E524DAF"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67AEE85"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51D23C8" w14:textId="77777777" w:rsidR="002D5C89" w:rsidRPr="002D5C89" w:rsidRDefault="002D5C89" w:rsidP="002D5C89">
            <w:pPr>
              <w:spacing w:after="0" w:line="240" w:lineRule="auto"/>
              <w:jc w:val="both"/>
            </w:pPr>
            <w:r w:rsidRPr="002D5C89">
              <w:t>- проезды общего пользования;</w:t>
            </w:r>
          </w:p>
          <w:p w14:paraId="39F283BA"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7B448C5" w14:textId="77777777" w:rsidR="002D5C89" w:rsidRPr="002D5C89" w:rsidRDefault="002D5C89" w:rsidP="002D5C89">
            <w:pPr>
              <w:spacing w:after="0" w:line="240" w:lineRule="auto"/>
              <w:jc w:val="both"/>
            </w:pPr>
            <w:r w:rsidRPr="002D5C89">
              <w:t>- благоустроенные, в том числе озелененные территории, площадки для отдыха, спортивных занятий;</w:t>
            </w:r>
          </w:p>
          <w:p w14:paraId="4A586B02" w14:textId="77777777" w:rsidR="002D5C89" w:rsidRPr="002D5C89" w:rsidRDefault="002D5C89" w:rsidP="002D5C89">
            <w:pPr>
              <w:spacing w:after="0" w:line="240" w:lineRule="auto"/>
              <w:jc w:val="both"/>
            </w:pPr>
            <w:r w:rsidRPr="002D5C89">
              <w:t xml:space="preserve">- постройки хозяйственного назначения; </w:t>
            </w:r>
          </w:p>
          <w:p w14:paraId="3D0E0378"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w:t>
            </w:r>
          </w:p>
          <w:p w14:paraId="5DA7E0F8"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0C6E63C9"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1F6D9C2"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760CA2BE"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DCC46DD" w14:textId="77777777" w:rsidR="002D5C89" w:rsidRPr="002D5C89" w:rsidRDefault="002D5C89" w:rsidP="002D5C89">
            <w:pPr>
              <w:spacing w:after="0" w:line="240" w:lineRule="auto"/>
              <w:jc w:val="both"/>
            </w:pPr>
          </w:p>
          <w:p w14:paraId="00C7762A"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 xml:space="preserve"> 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7F0CCF9E" w14:textId="77777777" w:rsidR="002D5C89" w:rsidRPr="002D5C89" w:rsidRDefault="002D5C89" w:rsidP="002D5C89">
            <w:pPr>
              <w:spacing w:after="0" w:line="240" w:lineRule="auto"/>
              <w:jc w:val="both"/>
            </w:pPr>
          </w:p>
          <w:p w14:paraId="2985E09B"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006513C"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5D6723BE"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8D30BA9" w14:textId="77777777" w:rsidR="002D5C89" w:rsidRPr="002D5C89" w:rsidRDefault="002D5C89" w:rsidP="002D5C89">
            <w:pPr>
              <w:spacing w:after="0" w:line="240" w:lineRule="auto"/>
              <w:jc w:val="both"/>
            </w:pPr>
          </w:p>
        </w:tc>
      </w:tr>
    </w:tbl>
    <w:p w14:paraId="3E4F99C9"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0ECB77FC"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 10%.</w:t>
      </w:r>
    </w:p>
    <w:p w14:paraId="2EC6A85C" w14:textId="77777777" w:rsidR="002D5C89" w:rsidRPr="002D5C89" w:rsidRDefault="002D5C89" w:rsidP="002D5C89">
      <w:pPr>
        <w:spacing w:after="0" w:line="240" w:lineRule="auto"/>
        <w:jc w:val="both"/>
      </w:pPr>
    </w:p>
    <w:p w14:paraId="1635928A" w14:textId="77777777" w:rsidR="002D5C89" w:rsidRPr="002D5C89" w:rsidRDefault="002D5C89" w:rsidP="002D5C89">
      <w:pPr>
        <w:spacing w:after="0" w:line="240" w:lineRule="auto"/>
        <w:jc w:val="both"/>
      </w:pPr>
      <w:r w:rsidRPr="002D5C89">
        <w:t>Расстояние до красной линии:</w:t>
      </w:r>
    </w:p>
    <w:p w14:paraId="204365B1" w14:textId="77777777" w:rsidR="002D5C89" w:rsidRPr="002D5C89" w:rsidRDefault="002D5C89" w:rsidP="002D5C89">
      <w:pPr>
        <w:spacing w:after="0" w:line="240" w:lineRule="auto"/>
        <w:jc w:val="both"/>
      </w:pPr>
      <w:r w:rsidRPr="002D5C89">
        <w:t xml:space="preserve">1) от Пожарных депо – </w:t>
      </w:r>
      <w:smartTag w:uri="urn:schemas-microsoft-com:office:smarttags" w:element="metricconverter">
        <w:smartTagPr>
          <w:attr w:name="ProductID" w:val="10 м"/>
        </w:smartTagPr>
        <w:r w:rsidRPr="002D5C89">
          <w:t>10 м</w:t>
        </w:r>
      </w:smartTag>
      <w:r w:rsidRPr="002D5C89">
        <w:t xml:space="preserve"> (</w:t>
      </w:r>
      <w:smartTag w:uri="urn:schemas-microsoft-com:office:smarttags" w:element="metricconverter">
        <w:smartTagPr>
          <w:attr w:name="ProductID" w:val="15 м"/>
        </w:smartTagPr>
        <w:r w:rsidRPr="002D5C89">
          <w:t>15 м</w:t>
        </w:r>
      </w:smartTag>
      <w:r w:rsidRPr="002D5C89">
        <w:t xml:space="preserve"> – для депо </w:t>
      </w:r>
      <w:r w:rsidRPr="002D5C89">
        <w:rPr>
          <w:lang w:val="en-US"/>
        </w:rPr>
        <w:t>I</w:t>
      </w:r>
      <w:r w:rsidRPr="002D5C89">
        <w:t xml:space="preserve"> типа);</w:t>
      </w:r>
    </w:p>
    <w:p w14:paraId="54A0FB8F" w14:textId="77777777" w:rsidR="002D5C89" w:rsidRPr="002D5C89" w:rsidRDefault="002D5C89" w:rsidP="002D5C89">
      <w:pPr>
        <w:spacing w:after="0" w:line="240" w:lineRule="auto"/>
        <w:jc w:val="both"/>
      </w:pPr>
      <w:r w:rsidRPr="002D5C89">
        <w:t xml:space="preserve">3) улиц, от общественных зданий  – </w:t>
      </w:r>
      <w:smartTag w:uri="urn:schemas-microsoft-com:office:smarttags" w:element="metricconverter">
        <w:smartTagPr>
          <w:attr w:name="ProductID" w:val="5 м"/>
        </w:smartTagPr>
        <w:r w:rsidRPr="002D5C89">
          <w:t>5 м</w:t>
        </w:r>
      </w:smartTag>
      <w:r w:rsidRPr="002D5C89">
        <w:t>;</w:t>
      </w:r>
    </w:p>
    <w:p w14:paraId="3EDF88FF" w14:textId="77777777" w:rsidR="002D5C89" w:rsidRPr="002D5C89" w:rsidRDefault="002D5C89" w:rsidP="002D5C89">
      <w:pPr>
        <w:spacing w:after="0" w:line="240" w:lineRule="auto"/>
        <w:jc w:val="both"/>
      </w:pPr>
      <w:r w:rsidRPr="002D5C89">
        <w:t xml:space="preserve">4) проездов, от общественных зданий – </w:t>
      </w:r>
      <w:smartTag w:uri="urn:schemas-microsoft-com:office:smarttags" w:element="metricconverter">
        <w:smartTagPr>
          <w:attr w:name="ProductID" w:val="3 м"/>
        </w:smartTagPr>
        <w:r w:rsidRPr="002D5C89">
          <w:t>3 м</w:t>
        </w:r>
      </w:smartTag>
      <w:r w:rsidRPr="002D5C89">
        <w:t>;</w:t>
      </w:r>
    </w:p>
    <w:p w14:paraId="209775A1" w14:textId="77777777" w:rsidR="002D5C89" w:rsidRPr="002D5C89" w:rsidRDefault="002D5C89" w:rsidP="002D5C89">
      <w:pPr>
        <w:spacing w:after="0" w:line="240" w:lineRule="auto"/>
        <w:jc w:val="both"/>
      </w:pPr>
      <w:r w:rsidRPr="002D5C89">
        <w:t>5) от контрольно-пропускных пунктов, пунктов охраны, проходных – 1 м.</w:t>
      </w:r>
    </w:p>
    <w:p w14:paraId="6D8876E7" w14:textId="77777777" w:rsidR="002D5C89" w:rsidRPr="002D5C89" w:rsidRDefault="002D5C89" w:rsidP="002D5C89">
      <w:pPr>
        <w:spacing w:after="0" w:line="240" w:lineRule="auto"/>
        <w:jc w:val="both"/>
      </w:pPr>
      <w:r w:rsidRPr="002D5C89">
        <w:t xml:space="preserve">6) от остальных зданий – </w:t>
      </w:r>
      <w:smartTag w:uri="urn:schemas-microsoft-com:office:smarttags" w:element="metricconverter">
        <w:smartTagPr>
          <w:attr w:name="ProductID" w:val="5 м"/>
        </w:smartTagPr>
        <w:r w:rsidRPr="002D5C89">
          <w:t>5 м</w:t>
        </w:r>
      </w:smartTag>
      <w:r w:rsidRPr="002D5C89">
        <w:t>.</w:t>
      </w:r>
    </w:p>
    <w:p w14:paraId="27467ED2" w14:textId="77777777" w:rsidR="002D5C89" w:rsidRPr="002D5C89" w:rsidRDefault="002D5C89" w:rsidP="002D5C89">
      <w:pPr>
        <w:spacing w:after="0" w:line="240" w:lineRule="auto"/>
        <w:jc w:val="both"/>
      </w:pPr>
      <w:r w:rsidRPr="002D5C89">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67BFE5A" w14:textId="77777777" w:rsidR="002D5C89" w:rsidRPr="002D5C89" w:rsidRDefault="002D5C89" w:rsidP="002D5C89">
      <w:pPr>
        <w:spacing w:after="0" w:line="240" w:lineRule="auto"/>
        <w:jc w:val="both"/>
      </w:pPr>
    </w:p>
    <w:p w14:paraId="6DD9A825" w14:textId="77777777" w:rsidR="002D5C89" w:rsidRPr="002D5C89" w:rsidRDefault="002D5C89" w:rsidP="002D5C89">
      <w:pPr>
        <w:spacing w:after="0" w:line="240" w:lineRule="auto"/>
        <w:jc w:val="both"/>
        <w:rPr>
          <w:u w:val="single"/>
        </w:rPr>
      </w:pPr>
      <w:r w:rsidRPr="002D5C89">
        <w:rPr>
          <w:u w:val="single"/>
        </w:rPr>
        <w:t>Примечание общее.</w:t>
      </w:r>
    </w:p>
    <w:p w14:paraId="52149165"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1AB691"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DDAC193"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C4109A1"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61B4E9C"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40A3B0E1"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2C58B64"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4F816B7F"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305BDC1" w14:textId="77777777" w:rsidR="002D5C89" w:rsidRPr="002D5C89" w:rsidRDefault="002D5C89" w:rsidP="002D5C89">
      <w:pPr>
        <w:spacing w:after="0" w:line="240" w:lineRule="auto"/>
        <w:jc w:val="both"/>
      </w:pPr>
      <w:r w:rsidRPr="002D5C89">
        <w:t>- в границах территорий общего пользования;</w:t>
      </w:r>
    </w:p>
    <w:p w14:paraId="7E4D6E0D"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7B83D9DC"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C49D7EB" w14:textId="71CACDEA" w:rsidR="002D5C89" w:rsidRPr="002D5C89" w:rsidRDefault="002D5C89" w:rsidP="002D5C89">
      <w:pPr>
        <w:spacing w:after="0" w:line="240" w:lineRule="auto"/>
        <w:jc w:val="both"/>
      </w:pPr>
      <w:r w:rsidRPr="002D5C89">
        <w:t>Размещение зданий, строений и сооружений возможно при соб</w:t>
      </w:r>
      <w:r w:rsidR="008F7783">
        <w:t>людении требований статей 48 и 52</w:t>
      </w:r>
      <w:r w:rsidRPr="002D5C89">
        <w:t xml:space="preserve"> настоящих Правил.</w:t>
      </w:r>
    </w:p>
    <w:p w14:paraId="07ED03C1" w14:textId="77777777" w:rsidR="002D5C89" w:rsidRPr="002D5C89" w:rsidRDefault="002D5C89" w:rsidP="002D5C89">
      <w:pPr>
        <w:spacing w:after="0" w:line="240" w:lineRule="auto"/>
        <w:jc w:val="both"/>
      </w:pPr>
    </w:p>
    <w:p w14:paraId="2AB5AB20" w14:textId="77777777" w:rsidR="002D5C89" w:rsidRPr="002D5C89" w:rsidRDefault="002D5C89" w:rsidP="00BC4CDA">
      <w:pPr>
        <w:pStyle w:val="1ff4"/>
      </w:pPr>
      <w:bookmarkStart w:id="137" w:name="_Toc124859459"/>
      <w:bookmarkStart w:id="138" w:name="_Toc158625277"/>
      <w:r w:rsidRPr="002D5C89">
        <w:t>ЗОНЫ СЕЛЬСКОХОЗЯЙСТВЕННОГО ИСПОЛЬЗОВАНИЯ:</w:t>
      </w:r>
      <w:bookmarkEnd w:id="137"/>
      <w:bookmarkEnd w:id="138"/>
    </w:p>
    <w:p w14:paraId="1672C451" w14:textId="77777777" w:rsidR="002D5C89" w:rsidRPr="002D5C89" w:rsidRDefault="002D5C89" w:rsidP="002D5C89">
      <w:pPr>
        <w:spacing w:after="0" w:line="240" w:lineRule="auto"/>
        <w:jc w:val="both"/>
        <w:rPr>
          <w:b/>
          <w:u w:val="single"/>
        </w:rPr>
      </w:pPr>
    </w:p>
    <w:p w14:paraId="4BE21B29" w14:textId="77777777" w:rsidR="002D5C89" w:rsidRPr="002D5C89" w:rsidRDefault="002D5C89" w:rsidP="00BC4CDA">
      <w:pPr>
        <w:pStyle w:val="6"/>
      </w:pPr>
      <w:bookmarkStart w:id="139" w:name="_Toc124859460"/>
      <w:bookmarkStart w:id="140" w:name="_Toc158625278"/>
      <w:r w:rsidRPr="002D5C89">
        <w:t>СХ-1. Зона сельскохозяйственных угодий.</w:t>
      </w:r>
      <w:bookmarkEnd w:id="139"/>
      <w:bookmarkEnd w:id="140"/>
    </w:p>
    <w:p w14:paraId="3C38D587" w14:textId="77777777" w:rsidR="002D5C89" w:rsidRPr="002D5C89" w:rsidRDefault="002D5C89" w:rsidP="002D5C89">
      <w:pPr>
        <w:spacing w:after="0" w:line="240" w:lineRule="auto"/>
        <w:jc w:val="both"/>
        <w:rPr>
          <w:i/>
        </w:rPr>
      </w:pPr>
      <w:r w:rsidRPr="002D5C89">
        <w:rPr>
          <w:i/>
        </w:rPr>
        <w:t>Зона СХ – 1 предназначена для выращивания сельхозпродукции на сельскохозяйственных угодьях (пашни, сенокосы, пастбища, залежи, земли, занятые многолетними насаждениями (садами, виноградниками и другими)) и выделена для обеспечения правовых условий их сохранения, а также предотвращения их занятия другими видами деятельности при соблюдении нижеследующих видов и параметров разрешенного использования.</w:t>
      </w:r>
    </w:p>
    <w:p w14:paraId="6B646984" w14:textId="77777777" w:rsidR="002D5C89" w:rsidRPr="002D5C89" w:rsidRDefault="002D5C89" w:rsidP="002D5C89">
      <w:pPr>
        <w:spacing w:after="0" w:line="240" w:lineRule="auto"/>
        <w:jc w:val="both"/>
        <w:rPr>
          <w:u w:val="single"/>
        </w:rPr>
      </w:pPr>
    </w:p>
    <w:p w14:paraId="0630E61E"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6AEE3FDE" w14:textId="77777777" w:rsidTr="002D5C89">
        <w:trPr>
          <w:trHeight w:val="20"/>
          <w:tblHeader/>
        </w:trPr>
        <w:tc>
          <w:tcPr>
            <w:tcW w:w="3545" w:type="dxa"/>
            <w:vAlign w:val="center"/>
          </w:tcPr>
          <w:p w14:paraId="1CF8B570"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0C55476F"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3EA21436"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2362D239" w14:textId="77777777" w:rsidTr="002D5C89">
        <w:trPr>
          <w:trHeight w:val="20"/>
        </w:trPr>
        <w:tc>
          <w:tcPr>
            <w:tcW w:w="3545" w:type="dxa"/>
            <w:vAlign w:val="center"/>
          </w:tcPr>
          <w:p w14:paraId="51152933" w14:textId="77777777" w:rsidR="002D5C89" w:rsidRPr="002D5C89" w:rsidRDefault="002D5C89" w:rsidP="002D5C89">
            <w:pPr>
              <w:spacing w:after="0" w:line="240" w:lineRule="auto"/>
              <w:jc w:val="both"/>
            </w:pPr>
            <w:r w:rsidRPr="002D5C89">
              <w:t>[1.2] – Выращивание зерновых и иных сельскохозяйственных культур</w:t>
            </w:r>
          </w:p>
        </w:tc>
        <w:tc>
          <w:tcPr>
            <w:tcW w:w="5670" w:type="dxa"/>
            <w:vAlign w:val="center"/>
          </w:tcPr>
          <w:p w14:paraId="33DA659E" w14:textId="77777777" w:rsidR="002D5C89" w:rsidRPr="002D5C89" w:rsidRDefault="002D5C89" w:rsidP="002D5C89">
            <w:pPr>
              <w:spacing w:after="0" w:line="240" w:lineRule="auto"/>
              <w:jc w:val="both"/>
            </w:pPr>
            <w:r w:rsidRPr="002D5C89">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378" w:type="dxa"/>
            <w:vMerge w:val="restart"/>
            <w:vAlign w:val="center"/>
          </w:tcPr>
          <w:p w14:paraId="5C791AF0" w14:textId="77777777" w:rsidR="002D5C89" w:rsidRPr="002D5C89" w:rsidRDefault="002D5C89" w:rsidP="002D5C89">
            <w:pPr>
              <w:spacing w:after="0" w:line="240" w:lineRule="auto"/>
              <w:jc w:val="both"/>
            </w:pPr>
            <w:r w:rsidRPr="002D5C89">
              <w:t xml:space="preserve">Минимальная/максимальная площадь земельных участков предназначенных для сельскохозяйственного использования в черте населенного пункта 300/50000 кв.м.  </w:t>
            </w:r>
          </w:p>
          <w:p w14:paraId="2D0B6066" w14:textId="77777777" w:rsidR="002D5C89" w:rsidRPr="002D5C89" w:rsidRDefault="002D5C89" w:rsidP="002D5C89">
            <w:pPr>
              <w:spacing w:after="0" w:line="240" w:lineRule="auto"/>
              <w:jc w:val="both"/>
            </w:pPr>
          </w:p>
          <w:p w14:paraId="287E0285" w14:textId="77777777" w:rsidR="002D5C89" w:rsidRPr="002D5C89" w:rsidRDefault="002D5C89" w:rsidP="002D5C89">
            <w:pPr>
              <w:spacing w:after="0" w:line="240" w:lineRule="auto"/>
              <w:jc w:val="both"/>
            </w:pPr>
            <w:r w:rsidRPr="002D5C89">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05337D84" w14:textId="77777777" w:rsidR="002D5C89" w:rsidRPr="002D5C89" w:rsidRDefault="002D5C89" w:rsidP="002D5C89">
            <w:pPr>
              <w:spacing w:after="0" w:line="240" w:lineRule="auto"/>
              <w:jc w:val="both"/>
            </w:pPr>
          </w:p>
        </w:tc>
      </w:tr>
      <w:tr w:rsidR="002D5C89" w:rsidRPr="002D5C89" w14:paraId="180C9FD7" w14:textId="77777777" w:rsidTr="002D5C89">
        <w:trPr>
          <w:trHeight w:val="20"/>
        </w:trPr>
        <w:tc>
          <w:tcPr>
            <w:tcW w:w="3545" w:type="dxa"/>
            <w:vAlign w:val="center"/>
          </w:tcPr>
          <w:p w14:paraId="2127A110" w14:textId="77777777" w:rsidR="002D5C89" w:rsidRPr="002D5C89" w:rsidRDefault="002D5C89" w:rsidP="002D5C89">
            <w:pPr>
              <w:spacing w:after="0" w:line="240" w:lineRule="auto"/>
              <w:jc w:val="both"/>
            </w:pPr>
            <w:r w:rsidRPr="002D5C89">
              <w:t>[1.3] – Овощеводство</w:t>
            </w:r>
          </w:p>
        </w:tc>
        <w:tc>
          <w:tcPr>
            <w:tcW w:w="5670" w:type="dxa"/>
            <w:vAlign w:val="center"/>
          </w:tcPr>
          <w:p w14:paraId="085A99D0" w14:textId="77777777" w:rsidR="002D5C89" w:rsidRPr="002D5C89" w:rsidRDefault="002D5C89" w:rsidP="002D5C89">
            <w:pPr>
              <w:spacing w:after="0" w:line="240" w:lineRule="auto"/>
              <w:jc w:val="both"/>
            </w:pPr>
            <w:r w:rsidRPr="002D5C89">
              <w:rPr>
                <w:bC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r w:rsidRPr="002D5C89">
              <w:rPr>
                <w:bCs/>
              </w:rPr>
              <w:br/>
            </w:r>
            <w:r w:rsidRPr="002D5C89">
              <w:rPr>
                <w:bCs/>
              </w:rPr>
              <w:br/>
            </w:r>
          </w:p>
        </w:tc>
        <w:tc>
          <w:tcPr>
            <w:tcW w:w="6378" w:type="dxa"/>
            <w:vMerge/>
            <w:vAlign w:val="center"/>
          </w:tcPr>
          <w:p w14:paraId="16CB807B" w14:textId="77777777" w:rsidR="002D5C89" w:rsidRPr="002D5C89" w:rsidRDefault="002D5C89" w:rsidP="002D5C89">
            <w:pPr>
              <w:spacing w:after="0" w:line="240" w:lineRule="auto"/>
              <w:jc w:val="both"/>
              <w:rPr>
                <w:b/>
              </w:rPr>
            </w:pPr>
          </w:p>
        </w:tc>
      </w:tr>
      <w:tr w:rsidR="002D5C89" w:rsidRPr="002D5C89" w14:paraId="3C091CCF" w14:textId="77777777" w:rsidTr="002D5C89">
        <w:trPr>
          <w:trHeight w:val="20"/>
        </w:trPr>
        <w:tc>
          <w:tcPr>
            <w:tcW w:w="3545" w:type="dxa"/>
            <w:vAlign w:val="center"/>
          </w:tcPr>
          <w:p w14:paraId="375CB494" w14:textId="77777777" w:rsidR="002D5C89" w:rsidRPr="002D5C89" w:rsidRDefault="002D5C89" w:rsidP="002D5C89">
            <w:pPr>
              <w:spacing w:after="0" w:line="240" w:lineRule="auto"/>
              <w:jc w:val="both"/>
            </w:pPr>
            <w:r w:rsidRPr="002D5C89">
              <w:t>[1.4] – Выращивание тонизирующих, лекарственных, цветочных культур</w:t>
            </w:r>
          </w:p>
        </w:tc>
        <w:tc>
          <w:tcPr>
            <w:tcW w:w="5670" w:type="dxa"/>
            <w:vAlign w:val="center"/>
          </w:tcPr>
          <w:p w14:paraId="7A885174" w14:textId="77777777" w:rsidR="002D5C89" w:rsidRPr="002D5C89" w:rsidRDefault="002D5C89" w:rsidP="002D5C89">
            <w:pPr>
              <w:spacing w:after="0" w:line="240" w:lineRule="auto"/>
              <w:jc w:val="both"/>
            </w:pPr>
            <w:r w:rsidRPr="002D5C89">
              <w:t>Осуществление хозяйственной деятельности на сельскохозяйственных угодьях, связанной с производством чая, лекарственных и цветочных культур</w:t>
            </w:r>
          </w:p>
        </w:tc>
        <w:tc>
          <w:tcPr>
            <w:tcW w:w="6378" w:type="dxa"/>
            <w:vMerge/>
            <w:vAlign w:val="center"/>
          </w:tcPr>
          <w:p w14:paraId="5AA9B81D" w14:textId="77777777" w:rsidR="002D5C89" w:rsidRPr="002D5C89" w:rsidRDefault="002D5C89" w:rsidP="002D5C89">
            <w:pPr>
              <w:spacing w:after="0" w:line="240" w:lineRule="auto"/>
              <w:jc w:val="both"/>
              <w:rPr>
                <w:b/>
              </w:rPr>
            </w:pPr>
          </w:p>
        </w:tc>
      </w:tr>
      <w:tr w:rsidR="002D5C89" w:rsidRPr="002D5C89" w14:paraId="21715BD9" w14:textId="77777777" w:rsidTr="002D5C89">
        <w:trPr>
          <w:trHeight w:val="20"/>
        </w:trPr>
        <w:tc>
          <w:tcPr>
            <w:tcW w:w="3545" w:type="dxa"/>
            <w:vAlign w:val="center"/>
          </w:tcPr>
          <w:p w14:paraId="44A2F6BC" w14:textId="77777777" w:rsidR="002D5C89" w:rsidRPr="002D5C89" w:rsidRDefault="002D5C89" w:rsidP="002D5C89">
            <w:pPr>
              <w:spacing w:after="0" w:line="240" w:lineRule="auto"/>
              <w:jc w:val="both"/>
            </w:pPr>
            <w:r w:rsidRPr="002D5C89">
              <w:t>[1.5] – Садоводство</w:t>
            </w:r>
          </w:p>
        </w:tc>
        <w:tc>
          <w:tcPr>
            <w:tcW w:w="5670" w:type="dxa"/>
            <w:vAlign w:val="center"/>
          </w:tcPr>
          <w:p w14:paraId="3AE0535A" w14:textId="77777777" w:rsidR="002D5C89" w:rsidRPr="002D5C89" w:rsidRDefault="002D5C89" w:rsidP="002D5C89">
            <w:pPr>
              <w:spacing w:after="0" w:line="240" w:lineRule="auto"/>
              <w:jc w:val="both"/>
            </w:pPr>
            <w:r w:rsidRPr="002D5C89">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78" w:type="dxa"/>
            <w:vMerge/>
            <w:vAlign w:val="center"/>
          </w:tcPr>
          <w:p w14:paraId="4AEA815B" w14:textId="77777777" w:rsidR="002D5C89" w:rsidRPr="002D5C89" w:rsidRDefault="002D5C89" w:rsidP="002D5C89">
            <w:pPr>
              <w:spacing w:after="0" w:line="240" w:lineRule="auto"/>
              <w:jc w:val="both"/>
              <w:rPr>
                <w:b/>
              </w:rPr>
            </w:pPr>
          </w:p>
        </w:tc>
      </w:tr>
      <w:tr w:rsidR="002D5C89" w:rsidRPr="002D5C89" w14:paraId="75201D10" w14:textId="77777777" w:rsidTr="002D5C89">
        <w:trPr>
          <w:trHeight w:val="20"/>
        </w:trPr>
        <w:tc>
          <w:tcPr>
            <w:tcW w:w="3545" w:type="dxa"/>
            <w:vAlign w:val="center"/>
          </w:tcPr>
          <w:p w14:paraId="14DD5ADE" w14:textId="77777777" w:rsidR="002D5C89" w:rsidRPr="002D5C89" w:rsidRDefault="002D5C89" w:rsidP="002D5C89">
            <w:pPr>
              <w:spacing w:after="0" w:line="240" w:lineRule="auto"/>
              <w:jc w:val="both"/>
            </w:pPr>
            <w:r w:rsidRPr="002D5C89">
              <w:t>[1.6] – Выращивание льна и конопли</w:t>
            </w:r>
          </w:p>
        </w:tc>
        <w:tc>
          <w:tcPr>
            <w:tcW w:w="5670" w:type="dxa"/>
            <w:vAlign w:val="center"/>
          </w:tcPr>
          <w:p w14:paraId="0AF3B19F" w14:textId="77777777" w:rsidR="002D5C89" w:rsidRPr="002D5C89" w:rsidRDefault="002D5C89" w:rsidP="002D5C89">
            <w:pPr>
              <w:spacing w:after="0" w:line="240" w:lineRule="auto"/>
              <w:jc w:val="both"/>
            </w:pPr>
            <w:r w:rsidRPr="002D5C89">
              <w:t>Осуществление хозяйственной деятельности на сельскохозяйственных угодьях, связанной с выращиванием льна, конопли</w:t>
            </w:r>
          </w:p>
        </w:tc>
        <w:tc>
          <w:tcPr>
            <w:tcW w:w="6378" w:type="dxa"/>
            <w:vMerge/>
            <w:vAlign w:val="center"/>
          </w:tcPr>
          <w:p w14:paraId="41F1D25D" w14:textId="77777777" w:rsidR="002D5C89" w:rsidRPr="002D5C89" w:rsidRDefault="002D5C89" w:rsidP="002D5C89">
            <w:pPr>
              <w:spacing w:after="0" w:line="240" w:lineRule="auto"/>
              <w:jc w:val="both"/>
              <w:rPr>
                <w:b/>
              </w:rPr>
            </w:pPr>
          </w:p>
        </w:tc>
      </w:tr>
      <w:tr w:rsidR="002D5C89" w:rsidRPr="002D5C89" w14:paraId="2E9694B0" w14:textId="77777777" w:rsidTr="002D5C89">
        <w:trPr>
          <w:trHeight w:val="20"/>
        </w:trPr>
        <w:tc>
          <w:tcPr>
            <w:tcW w:w="3545" w:type="dxa"/>
            <w:vAlign w:val="center"/>
          </w:tcPr>
          <w:p w14:paraId="6C07E280" w14:textId="77777777" w:rsidR="002D5C89" w:rsidRPr="002D5C89" w:rsidRDefault="002D5C89" w:rsidP="002D5C89">
            <w:pPr>
              <w:spacing w:after="0" w:line="240" w:lineRule="auto"/>
              <w:jc w:val="both"/>
            </w:pPr>
            <w:r w:rsidRPr="002D5C89">
              <w:t>[1.19] – Сенокошение</w:t>
            </w:r>
          </w:p>
        </w:tc>
        <w:tc>
          <w:tcPr>
            <w:tcW w:w="5670" w:type="dxa"/>
            <w:vAlign w:val="center"/>
          </w:tcPr>
          <w:p w14:paraId="058933BA" w14:textId="77777777" w:rsidR="002D5C89" w:rsidRPr="002D5C89" w:rsidRDefault="002D5C89" w:rsidP="002D5C89">
            <w:pPr>
              <w:spacing w:after="0" w:line="240" w:lineRule="auto"/>
              <w:jc w:val="both"/>
            </w:pPr>
            <w:r w:rsidRPr="002D5C89">
              <w:t>Кошение трав, сбор и заготовка сена</w:t>
            </w:r>
          </w:p>
        </w:tc>
        <w:tc>
          <w:tcPr>
            <w:tcW w:w="6378" w:type="dxa"/>
            <w:vMerge/>
            <w:vAlign w:val="center"/>
          </w:tcPr>
          <w:p w14:paraId="7B921758" w14:textId="77777777" w:rsidR="002D5C89" w:rsidRPr="002D5C89" w:rsidRDefault="002D5C89" w:rsidP="002D5C89">
            <w:pPr>
              <w:spacing w:after="0" w:line="240" w:lineRule="auto"/>
              <w:jc w:val="both"/>
            </w:pPr>
          </w:p>
        </w:tc>
      </w:tr>
      <w:tr w:rsidR="002D5C89" w:rsidRPr="002D5C89" w14:paraId="271E19F7" w14:textId="77777777" w:rsidTr="002D5C89">
        <w:trPr>
          <w:trHeight w:val="20"/>
        </w:trPr>
        <w:tc>
          <w:tcPr>
            <w:tcW w:w="3545" w:type="dxa"/>
            <w:vAlign w:val="center"/>
          </w:tcPr>
          <w:p w14:paraId="61D2F861" w14:textId="77777777" w:rsidR="002D5C89" w:rsidRPr="002D5C89" w:rsidRDefault="002D5C89" w:rsidP="002D5C89">
            <w:pPr>
              <w:spacing w:after="0" w:line="240" w:lineRule="auto"/>
              <w:jc w:val="both"/>
            </w:pPr>
            <w:r w:rsidRPr="002D5C89">
              <w:t>[1.20] – Выпас сельскохозяйственных животных</w:t>
            </w:r>
          </w:p>
        </w:tc>
        <w:tc>
          <w:tcPr>
            <w:tcW w:w="5670" w:type="dxa"/>
            <w:vAlign w:val="center"/>
          </w:tcPr>
          <w:p w14:paraId="758F9646" w14:textId="77777777" w:rsidR="002D5C89" w:rsidRPr="002D5C89" w:rsidRDefault="002D5C89" w:rsidP="002D5C89">
            <w:pPr>
              <w:spacing w:after="0" w:line="240" w:lineRule="auto"/>
              <w:jc w:val="both"/>
            </w:pPr>
            <w:r w:rsidRPr="002D5C89">
              <w:t>Выпас сельскохозяйственных животных</w:t>
            </w:r>
          </w:p>
        </w:tc>
        <w:tc>
          <w:tcPr>
            <w:tcW w:w="6378" w:type="dxa"/>
            <w:vMerge/>
            <w:vAlign w:val="center"/>
          </w:tcPr>
          <w:p w14:paraId="2084F0FF" w14:textId="77777777" w:rsidR="002D5C89" w:rsidRPr="002D5C89" w:rsidRDefault="002D5C89" w:rsidP="002D5C89">
            <w:pPr>
              <w:spacing w:after="0" w:line="240" w:lineRule="auto"/>
              <w:jc w:val="both"/>
            </w:pPr>
          </w:p>
        </w:tc>
      </w:tr>
      <w:tr w:rsidR="002D5C89" w:rsidRPr="002D5C89" w14:paraId="3B56A7DB" w14:textId="77777777" w:rsidTr="002D5C89">
        <w:trPr>
          <w:trHeight w:val="20"/>
        </w:trPr>
        <w:tc>
          <w:tcPr>
            <w:tcW w:w="3545" w:type="dxa"/>
            <w:vAlign w:val="center"/>
          </w:tcPr>
          <w:p w14:paraId="48D6DC77" w14:textId="77777777" w:rsidR="002D5C89" w:rsidRPr="002D5C89" w:rsidRDefault="002D5C89" w:rsidP="002D5C89">
            <w:pPr>
              <w:spacing w:after="0" w:line="240" w:lineRule="auto"/>
              <w:jc w:val="both"/>
            </w:pPr>
            <w:r w:rsidRPr="002D5C89">
              <w:t>[13.1] – Ведение огородничества</w:t>
            </w:r>
          </w:p>
        </w:tc>
        <w:tc>
          <w:tcPr>
            <w:tcW w:w="5670" w:type="dxa"/>
            <w:vAlign w:val="center"/>
          </w:tcPr>
          <w:p w14:paraId="75D4A2DC" w14:textId="77777777" w:rsidR="002D5C89" w:rsidRPr="002D5C89" w:rsidRDefault="002D5C89" w:rsidP="002D5C89">
            <w:pPr>
              <w:spacing w:after="0" w:line="240" w:lineRule="auto"/>
              <w:jc w:val="both"/>
            </w:pPr>
            <w:r w:rsidRPr="002D5C89">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378" w:type="dxa"/>
            <w:vAlign w:val="center"/>
          </w:tcPr>
          <w:p w14:paraId="7978C5C2" w14:textId="77777777" w:rsidR="002D5C89" w:rsidRPr="002D5C89" w:rsidRDefault="002D5C89" w:rsidP="002D5C89">
            <w:pPr>
              <w:spacing w:after="0" w:line="240" w:lineRule="auto"/>
              <w:jc w:val="both"/>
            </w:pPr>
            <w:r w:rsidRPr="002D5C89">
              <w:t>Минимальная/максимальная площадь земельных участков 300 кв. м. /</w:t>
            </w:r>
            <w:r w:rsidRPr="002D5C89">
              <w:rPr>
                <w:b/>
                <w:bCs/>
              </w:rPr>
              <w:t>не подлежит установлению</w:t>
            </w:r>
            <w:r w:rsidRPr="002D5C89">
              <w:t>;</w:t>
            </w:r>
          </w:p>
          <w:p w14:paraId="29479CCA" w14:textId="77777777" w:rsidR="002D5C89" w:rsidRPr="002D5C89" w:rsidRDefault="002D5C89" w:rsidP="002D5C89">
            <w:pPr>
              <w:spacing w:after="0" w:line="240" w:lineRule="auto"/>
              <w:jc w:val="both"/>
            </w:pPr>
            <w:r w:rsidRPr="002D5C89">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r w:rsidR="002D5C89" w:rsidRPr="002D5C89" w14:paraId="0EC5E7E9" w14:textId="77777777" w:rsidTr="002D5C89">
        <w:trPr>
          <w:trHeight w:val="20"/>
        </w:trPr>
        <w:tc>
          <w:tcPr>
            <w:tcW w:w="3545" w:type="dxa"/>
            <w:vAlign w:val="center"/>
          </w:tcPr>
          <w:p w14:paraId="0672586D" w14:textId="77777777" w:rsidR="002D5C89" w:rsidRPr="002D5C89" w:rsidRDefault="002D5C89" w:rsidP="002D5C89">
            <w:pPr>
              <w:spacing w:after="0" w:line="240" w:lineRule="auto"/>
              <w:jc w:val="both"/>
            </w:pPr>
            <w:r w:rsidRPr="002D5C89">
              <w:t>[12.0.1] – Улично-дорожная сеть</w:t>
            </w:r>
          </w:p>
        </w:tc>
        <w:tc>
          <w:tcPr>
            <w:tcW w:w="5670" w:type="dxa"/>
            <w:vAlign w:val="center"/>
          </w:tcPr>
          <w:p w14:paraId="6BB6F53B"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4EADC01" w14:textId="77777777" w:rsidR="002D5C89" w:rsidRPr="002D5C89" w:rsidRDefault="002D5C89" w:rsidP="002D5C89">
            <w:pPr>
              <w:spacing w:after="0" w:line="240" w:lineRule="auto"/>
              <w:jc w:val="both"/>
            </w:pPr>
            <w:r w:rsidRPr="002D5C89">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Align w:val="center"/>
          </w:tcPr>
          <w:p w14:paraId="21071112" w14:textId="77777777" w:rsidR="002D5C89" w:rsidRPr="002D5C89" w:rsidRDefault="002D5C89" w:rsidP="002D5C89">
            <w:pPr>
              <w:spacing w:after="0" w:line="240" w:lineRule="auto"/>
              <w:jc w:val="both"/>
            </w:pPr>
            <w:r w:rsidRPr="002D5C89">
              <w:t>Регламенты не подлежат установлению.</w:t>
            </w:r>
          </w:p>
          <w:p w14:paraId="272698F0"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DA1FAB3"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2D5C89" w14:paraId="474ED5A9" w14:textId="77777777" w:rsidTr="002D5C89">
        <w:trPr>
          <w:trHeight w:val="20"/>
          <w:tblHeader/>
        </w:trPr>
        <w:tc>
          <w:tcPr>
            <w:tcW w:w="3545" w:type="dxa"/>
            <w:tcBorders>
              <w:bottom w:val="single" w:sz="4" w:space="0" w:color="auto"/>
            </w:tcBorders>
            <w:vAlign w:val="center"/>
          </w:tcPr>
          <w:p w14:paraId="6A1B671D"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tcBorders>
              <w:bottom w:val="single" w:sz="4" w:space="0" w:color="auto"/>
            </w:tcBorders>
            <w:vAlign w:val="center"/>
          </w:tcPr>
          <w:p w14:paraId="384FA551"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tcBorders>
              <w:bottom w:val="single" w:sz="4" w:space="0" w:color="auto"/>
            </w:tcBorders>
            <w:vAlign w:val="center"/>
          </w:tcPr>
          <w:p w14:paraId="6285EFD6"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14EEF6FF" w14:textId="77777777" w:rsidTr="002D5C89">
        <w:trPr>
          <w:trHeight w:val="20"/>
        </w:trPr>
        <w:tc>
          <w:tcPr>
            <w:tcW w:w="3545" w:type="dxa"/>
            <w:vAlign w:val="center"/>
          </w:tcPr>
          <w:p w14:paraId="366783F8" w14:textId="77777777" w:rsidR="002D5C89" w:rsidRPr="002D5C89" w:rsidRDefault="002D5C89" w:rsidP="002D5C89">
            <w:pPr>
              <w:spacing w:after="0" w:line="240" w:lineRule="auto"/>
              <w:jc w:val="both"/>
            </w:pPr>
            <w:r w:rsidRPr="002D5C89">
              <w:t>Не подлежат установлению</w:t>
            </w:r>
          </w:p>
        </w:tc>
        <w:tc>
          <w:tcPr>
            <w:tcW w:w="5670" w:type="dxa"/>
            <w:vAlign w:val="center"/>
          </w:tcPr>
          <w:p w14:paraId="3C3E9730" w14:textId="77777777" w:rsidR="002D5C89" w:rsidRPr="002D5C89" w:rsidRDefault="002D5C89" w:rsidP="002D5C89">
            <w:pPr>
              <w:spacing w:after="0" w:line="240" w:lineRule="auto"/>
              <w:jc w:val="both"/>
            </w:pPr>
            <w:r w:rsidRPr="002D5C89">
              <w:t>Не подлежат установлению</w:t>
            </w:r>
          </w:p>
        </w:tc>
        <w:tc>
          <w:tcPr>
            <w:tcW w:w="6378" w:type="dxa"/>
            <w:vAlign w:val="center"/>
          </w:tcPr>
          <w:p w14:paraId="483ADAF6" w14:textId="77777777" w:rsidR="002D5C89" w:rsidRPr="002D5C89" w:rsidRDefault="002D5C89" w:rsidP="002D5C89">
            <w:pPr>
              <w:spacing w:after="0" w:line="240" w:lineRule="auto"/>
              <w:jc w:val="both"/>
            </w:pPr>
            <w:r w:rsidRPr="002D5C89">
              <w:t>Не подлежат установлению</w:t>
            </w:r>
          </w:p>
        </w:tc>
      </w:tr>
    </w:tbl>
    <w:p w14:paraId="71BCE45E"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3252DDEF" w14:textId="77777777" w:rsidTr="002D5C89">
        <w:trPr>
          <w:trHeight w:val="20"/>
          <w:tblHeader/>
        </w:trPr>
        <w:tc>
          <w:tcPr>
            <w:tcW w:w="7655" w:type="dxa"/>
            <w:vAlign w:val="center"/>
          </w:tcPr>
          <w:p w14:paraId="7691D6F1"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53EFD1DD"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38E33AF8" w14:textId="77777777" w:rsidTr="002D5C89">
        <w:trPr>
          <w:trHeight w:val="20"/>
        </w:trPr>
        <w:tc>
          <w:tcPr>
            <w:tcW w:w="7655" w:type="dxa"/>
            <w:vAlign w:val="center"/>
          </w:tcPr>
          <w:p w14:paraId="3018DAB7"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48B5D7F"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18EA1C3"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7E07A66"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9C47C9D"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51ED598B"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991006A" w14:textId="77777777" w:rsidR="002D5C89" w:rsidRPr="002D5C89" w:rsidRDefault="002D5C89" w:rsidP="002D5C89">
            <w:pPr>
              <w:spacing w:after="0" w:line="240" w:lineRule="auto"/>
              <w:jc w:val="both"/>
            </w:pPr>
          </w:p>
          <w:p w14:paraId="6AC9B0F5"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 xml:space="preserve"> 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69687A9" w14:textId="77777777" w:rsidR="002D5C89" w:rsidRPr="002D5C89" w:rsidRDefault="002D5C89" w:rsidP="002D5C89">
            <w:pPr>
              <w:spacing w:after="0" w:line="240" w:lineRule="auto"/>
              <w:jc w:val="both"/>
            </w:pPr>
          </w:p>
          <w:p w14:paraId="67DF4485"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B549242"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767BD60D"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7CF961B" w14:textId="77777777" w:rsidR="002D5C89" w:rsidRPr="002D5C89" w:rsidRDefault="002D5C89" w:rsidP="002D5C89">
            <w:pPr>
              <w:spacing w:after="0" w:line="240" w:lineRule="auto"/>
              <w:jc w:val="both"/>
            </w:pPr>
          </w:p>
          <w:p w14:paraId="41BE3425" w14:textId="77777777" w:rsidR="002D5C89" w:rsidRPr="002D5C89" w:rsidRDefault="002D5C89" w:rsidP="002D5C89">
            <w:pPr>
              <w:spacing w:after="0" w:line="240" w:lineRule="auto"/>
              <w:jc w:val="both"/>
            </w:pPr>
          </w:p>
        </w:tc>
      </w:tr>
    </w:tbl>
    <w:p w14:paraId="1B923D4A"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54461347" w14:textId="77777777" w:rsidR="002D5C89" w:rsidRPr="002D5C89" w:rsidRDefault="002D5C89" w:rsidP="002D5C89">
      <w:pPr>
        <w:spacing w:after="0" w:line="240" w:lineRule="auto"/>
        <w:jc w:val="both"/>
      </w:pPr>
      <w:r w:rsidRPr="002D5C89">
        <w:t>1) от контрольно-пропускных пунктов, пунктов охраны, проходных – 1 м.</w:t>
      </w:r>
    </w:p>
    <w:p w14:paraId="1F5E7964" w14:textId="77777777" w:rsidR="002D5C89" w:rsidRPr="002D5C89" w:rsidRDefault="002D5C89" w:rsidP="002D5C89">
      <w:pPr>
        <w:spacing w:after="0" w:line="240" w:lineRule="auto"/>
        <w:jc w:val="both"/>
      </w:pPr>
      <w:r w:rsidRPr="002D5C89">
        <w:t xml:space="preserve">2) от сооружений – </w:t>
      </w:r>
      <w:smartTag w:uri="urn:schemas-microsoft-com:office:smarttags" w:element="metricconverter">
        <w:smartTagPr>
          <w:attr w:name="ProductID" w:val="5 м"/>
        </w:smartTagPr>
        <w:r w:rsidRPr="002D5C89">
          <w:t>5 м</w:t>
        </w:r>
      </w:smartTag>
      <w:r w:rsidRPr="002D5C89">
        <w:t>.</w:t>
      </w:r>
    </w:p>
    <w:p w14:paraId="0663A8B4" w14:textId="77777777" w:rsidR="002D5C89" w:rsidRPr="002D5C89" w:rsidRDefault="002D5C89" w:rsidP="002D5C89">
      <w:pPr>
        <w:spacing w:after="0" w:line="240" w:lineRule="auto"/>
        <w:jc w:val="both"/>
      </w:pPr>
      <w:r w:rsidRPr="002D5C89">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4CBC8AEE" w14:textId="77777777" w:rsidR="002D5C89" w:rsidRPr="002D5C89" w:rsidRDefault="002D5C89" w:rsidP="002D5C89">
      <w:pPr>
        <w:spacing w:after="0" w:line="240" w:lineRule="auto"/>
        <w:jc w:val="both"/>
        <w:rPr>
          <w:b/>
        </w:rPr>
      </w:pPr>
      <w:r w:rsidRPr="002D5C89">
        <w:rPr>
          <w:b/>
        </w:rPr>
        <w:t>Примечание общее.</w:t>
      </w:r>
    </w:p>
    <w:p w14:paraId="782AAE2A"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8687C11"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B6C66EC"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08B56845"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26DCE59"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3991F769"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FCD5122"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72AE64F5" w14:textId="77777777" w:rsidR="002D5C89" w:rsidRPr="002D5C89" w:rsidRDefault="002D5C89" w:rsidP="002D5C89">
      <w:pPr>
        <w:spacing w:after="0" w:line="240" w:lineRule="auto"/>
        <w:jc w:val="both"/>
      </w:pPr>
      <w:r w:rsidRPr="002D5C89">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7640284" w14:textId="77777777" w:rsidR="002D5C89" w:rsidRPr="002D5C89" w:rsidRDefault="002D5C89" w:rsidP="002D5C89">
      <w:pPr>
        <w:spacing w:after="0" w:line="240" w:lineRule="auto"/>
        <w:jc w:val="both"/>
      </w:pPr>
      <w:r w:rsidRPr="002D5C89">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2D5C89">
          <w:t>2,0 м</w:t>
        </w:r>
      </w:smartTag>
      <w:r w:rsidRPr="002D5C89">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C15101" w14:textId="77777777" w:rsidR="002D5C89" w:rsidRPr="002D5C89" w:rsidRDefault="002D5C89" w:rsidP="002D5C89">
      <w:pPr>
        <w:spacing w:after="0" w:line="240" w:lineRule="auto"/>
        <w:jc w:val="both"/>
      </w:pPr>
      <w:r w:rsidRPr="002D5C89">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2D5C89">
          <w:t>0,5 м</w:t>
        </w:r>
      </w:smartTag>
      <w:r w:rsidRPr="002D5C89">
        <w:t xml:space="preserve"> от уровня земли ограждения и высотой не более </w:t>
      </w:r>
      <w:smartTag w:uri="urn:schemas-microsoft-com:office:smarttags" w:element="metricconverter">
        <w:smartTagPr>
          <w:attr w:name="ProductID" w:val="2,0 м"/>
        </w:smartTagPr>
        <w:r w:rsidRPr="002D5C89">
          <w:t>2,0 м</w:t>
        </w:r>
      </w:smartTag>
      <w:r w:rsidRPr="002D5C89">
        <w:t>.</w:t>
      </w:r>
    </w:p>
    <w:p w14:paraId="0D4D5F0B"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C43EE01" w14:textId="77777777" w:rsidR="002D5C89" w:rsidRPr="002D5C89" w:rsidRDefault="002D5C89" w:rsidP="002D5C89">
      <w:pPr>
        <w:spacing w:after="0" w:line="240" w:lineRule="auto"/>
        <w:jc w:val="both"/>
      </w:pPr>
      <w:r w:rsidRPr="002D5C89">
        <w:t>- в границах территорий общего пользования;</w:t>
      </w:r>
    </w:p>
    <w:p w14:paraId="050E815F"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1885C74C"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F3B6169" w14:textId="282382A5" w:rsidR="002D5C89" w:rsidRPr="002D5C89" w:rsidRDefault="002D5C89" w:rsidP="002D5C89">
      <w:pPr>
        <w:spacing w:after="0" w:line="240" w:lineRule="auto"/>
        <w:jc w:val="both"/>
      </w:pPr>
      <w:r w:rsidRPr="002D5C89">
        <w:t>Размещение зданий, строений и сооружений возможно при соблюдении требований стат</w:t>
      </w:r>
      <w:r w:rsidR="008F7783">
        <w:t>ей 48 и 52</w:t>
      </w:r>
      <w:r w:rsidRPr="002D5C89">
        <w:t xml:space="preserve"> настоящих Правил.</w:t>
      </w:r>
    </w:p>
    <w:p w14:paraId="0414D8D5" w14:textId="77777777" w:rsidR="002D5C89" w:rsidRPr="002D5C89" w:rsidRDefault="002D5C89" w:rsidP="00BC4CDA">
      <w:pPr>
        <w:pStyle w:val="6"/>
      </w:pPr>
      <w:bookmarkStart w:id="141" w:name="_Toc124859461"/>
      <w:bookmarkStart w:id="142" w:name="_Toc158625279"/>
      <w:r w:rsidRPr="002D5C89">
        <w:t>СХ-2. Зона объектов сельскохозяйственного назначения.</w:t>
      </w:r>
      <w:bookmarkEnd w:id="141"/>
      <w:bookmarkEnd w:id="142"/>
    </w:p>
    <w:p w14:paraId="2ECF1522" w14:textId="77777777" w:rsidR="002D5C89" w:rsidRPr="002D5C89" w:rsidRDefault="002D5C89" w:rsidP="002D5C89">
      <w:pPr>
        <w:spacing w:after="0" w:line="240" w:lineRule="auto"/>
        <w:jc w:val="both"/>
        <w:rPr>
          <w:i/>
        </w:rPr>
      </w:pPr>
      <w:r w:rsidRPr="002D5C89">
        <w:rPr>
          <w:i/>
        </w:rPr>
        <w:t>Зона СХ – 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14:paraId="596A8434" w14:textId="77777777" w:rsidR="002D5C89" w:rsidRPr="002D5C89" w:rsidRDefault="002D5C89" w:rsidP="002D5C89">
      <w:pPr>
        <w:spacing w:after="0" w:line="240" w:lineRule="auto"/>
        <w:jc w:val="both"/>
        <w:rPr>
          <w:u w:val="single"/>
        </w:rPr>
      </w:pPr>
    </w:p>
    <w:p w14:paraId="665EAA56"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5587F014" w14:textId="77777777" w:rsidTr="002D5C89">
        <w:trPr>
          <w:trHeight w:val="20"/>
          <w:tblHeader/>
        </w:trPr>
        <w:tc>
          <w:tcPr>
            <w:tcW w:w="3545" w:type="dxa"/>
            <w:vAlign w:val="center"/>
          </w:tcPr>
          <w:p w14:paraId="58B99136"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6204BB01"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shd w:val="clear" w:color="auto" w:fill="auto"/>
            <w:vAlign w:val="center"/>
          </w:tcPr>
          <w:p w14:paraId="6A86EEE6"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7C9424FA" w14:textId="77777777" w:rsidTr="002D5C89">
        <w:trPr>
          <w:trHeight w:val="20"/>
        </w:trPr>
        <w:tc>
          <w:tcPr>
            <w:tcW w:w="3545" w:type="dxa"/>
            <w:shd w:val="clear" w:color="auto" w:fill="auto"/>
            <w:vAlign w:val="center"/>
          </w:tcPr>
          <w:p w14:paraId="5B121923" w14:textId="77777777" w:rsidR="002D5C89" w:rsidRPr="002D5C89" w:rsidRDefault="002D5C89" w:rsidP="002D5C89">
            <w:pPr>
              <w:spacing w:after="0" w:line="240" w:lineRule="auto"/>
              <w:jc w:val="both"/>
            </w:pPr>
            <w:r w:rsidRPr="002D5C89">
              <w:t>[1.3] – Овощеводство</w:t>
            </w:r>
          </w:p>
        </w:tc>
        <w:tc>
          <w:tcPr>
            <w:tcW w:w="5670" w:type="dxa"/>
            <w:shd w:val="clear" w:color="auto" w:fill="auto"/>
            <w:vAlign w:val="center"/>
          </w:tcPr>
          <w:p w14:paraId="605B46CE" w14:textId="77777777" w:rsidR="002D5C89" w:rsidRPr="002D5C89" w:rsidRDefault="002D5C89" w:rsidP="002D5C89">
            <w:pPr>
              <w:spacing w:after="0" w:line="240" w:lineRule="auto"/>
              <w:jc w:val="both"/>
            </w:pPr>
            <w:r w:rsidRPr="002D5C89">
              <w:rPr>
                <w:bC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378" w:type="dxa"/>
            <w:vMerge w:val="restart"/>
            <w:shd w:val="clear" w:color="auto" w:fill="auto"/>
            <w:vAlign w:val="center"/>
          </w:tcPr>
          <w:p w14:paraId="28B826AD" w14:textId="77777777" w:rsidR="002D5C89" w:rsidRPr="002D5C89" w:rsidRDefault="002D5C89" w:rsidP="002D5C89">
            <w:pPr>
              <w:spacing w:after="0" w:line="240" w:lineRule="auto"/>
              <w:jc w:val="both"/>
            </w:pPr>
            <w:r w:rsidRPr="002D5C89">
              <w:t xml:space="preserve">Минимальная/максимальная площадь земельных участков предназначенных для сельскохозяйственного использования в черте населенного пункта 300/100000 кв. м. </w:t>
            </w:r>
          </w:p>
          <w:p w14:paraId="3BB08C85" w14:textId="77777777" w:rsidR="002D5C89" w:rsidRPr="002D5C89" w:rsidRDefault="002D5C89" w:rsidP="002D5C89">
            <w:pPr>
              <w:spacing w:after="0" w:line="240" w:lineRule="auto"/>
              <w:jc w:val="both"/>
            </w:pPr>
            <w:r w:rsidRPr="002D5C89">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7F0BA3B4" w14:textId="77777777" w:rsidR="002D5C89" w:rsidRPr="002D5C89" w:rsidRDefault="002D5C89" w:rsidP="002D5C89">
            <w:pPr>
              <w:spacing w:after="0" w:line="240" w:lineRule="auto"/>
              <w:jc w:val="both"/>
            </w:pPr>
          </w:p>
        </w:tc>
      </w:tr>
      <w:tr w:rsidR="002D5C89" w:rsidRPr="002D5C89" w14:paraId="7EC1267D" w14:textId="77777777" w:rsidTr="002D5C89">
        <w:trPr>
          <w:trHeight w:val="20"/>
        </w:trPr>
        <w:tc>
          <w:tcPr>
            <w:tcW w:w="3545" w:type="dxa"/>
            <w:shd w:val="clear" w:color="auto" w:fill="auto"/>
            <w:vAlign w:val="center"/>
          </w:tcPr>
          <w:p w14:paraId="5A5B7CEF" w14:textId="77777777" w:rsidR="002D5C89" w:rsidRPr="002D5C89" w:rsidRDefault="002D5C89" w:rsidP="002D5C89">
            <w:pPr>
              <w:spacing w:after="0" w:line="240" w:lineRule="auto"/>
              <w:jc w:val="both"/>
            </w:pPr>
            <w:r w:rsidRPr="002D5C89">
              <w:t>[1.4] – Выращивание тонизирующих, лекарственных, цветочных культур</w:t>
            </w:r>
          </w:p>
        </w:tc>
        <w:tc>
          <w:tcPr>
            <w:tcW w:w="5670" w:type="dxa"/>
            <w:shd w:val="clear" w:color="auto" w:fill="auto"/>
            <w:vAlign w:val="center"/>
          </w:tcPr>
          <w:p w14:paraId="02D4CF3E" w14:textId="77777777" w:rsidR="002D5C89" w:rsidRPr="002D5C89" w:rsidRDefault="002D5C89" w:rsidP="002D5C89">
            <w:pPr>
              <w:spacing w:after="0" w:line="240" w:lineRule="auto"/>
              <w:jc w:val="both"/>
            </w:pPr>
            <w:r w:rsidRPr="002D5C89">
              <w:t xml:space="preserve">Осуществление хозяйственной деятельности, связанной с производством чая, лекарственных и цветочных культур </w:t>
            </w:r>
          </w:p>
        </w:tc>
        <w:tc>
          <w:tcPr>
            <w:tcW w:w="6378" w:type="dxa"/>
            <w:vMerge/>
            <w:shd w:val="clear" w:color="auto" w:fill="auto"/>
            <w:vAlign w:val="center"/>
          </w:tcPr>
          <w:p w14:paraId="391F3F03" w14:textId="77777777" w:rsidR="002D5C89" w:rsidRPr="002D5C89" w:rsidRDefault="002D5C89" w:rsidP="002D5C89">
            <w:pPr>
              <w:spacing w:after="0" w:line="240" w:lineRule="auto"/>
              <w:jc w:val="both"/>
            </w:pPr>
          </w:p>
        </w:tc>
      </w:tr>
      <w:tr w:rsidR="002D5C89" w:rsidRPr="002D5C89" w14:paraId="3AB5C9A6" w14:textId="77777777" w:rsidTr="002D5C89">
        <w:trPr>
          <w:trHeight w:val="20"/>
        </w:trPr>
        <w:tc>
          <w:tcPr>
            <w:tcW w:w="3545" w:type="dxa"/>
            <w:vAlign w:val="center"/>
          </w:tcPr>
          <w:p w14:paraId="52EE766E" w14:textId="77777777" w:rsidR="002D5C89" w:rsidRPr="002D5C89" w:rsidRDefault="002D5C89" w:rsidP="002D5C89">
            <w:pPr>
              <w:spacing w:after="0" w:line="240" w:lineRule="auto"/>
              <w:jc w:val="both"/>
            </w:pPr>
            <w:r w:rsidRPr="002D5C89">
              <w:t>[1.5] – Садоводство</w:t>
            </w:r>
          </w:p>
        </w:tc>
        <w:tc>
          <w:tcPr>
            <w:tcW w:w="5670" w:type="dxa"/>
            <w:vAlign w:val="center"/>
          </w:tcPr>
          <w:p w14:paraId="21423EE4" w14:textId="77777777" w:rsidR="002D5C89" w:rsidRPr="002D5C89" w:rsidRDefault="002D5C89" w:rsidP="002D5C89">
            <w:pPr>
              <w:spacing w:after="0" w:line="240" w:lineRule="auto"/>
              <w:jc w:val="both"/>
            </w:pPr>
            <w:r w:rsidRPr="002D5C89">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78" w:type="dxa"/>
            <w:vMerge/>
            <w:shd w:val="clear" w:color="auto" w:fill="auto"/>
            <w:vAlign w:val="center"/>
          </w:tcPr>
          <w:p w14:paraId="05737E02" w14:textId="77777777" w:rsidR="002D5C89" w:rsidRPr="002D5C89" w:rsidRDefault="002D5C89" w:rsidP="002D5C89">
            <w:pPr>
              <w:spacing w:after="0" w:line="240" w:lineRule="auto"/>
              <w:jc w:val="both"/>
            </w:pPr>
          </w:p>
        </w:tc>
      </w:tr>
      <w:tr w:rsidR="002D5C89" w:rsidRPr="002D5C89" w14:paraId="22E39DFF" w14:textId="77777777" w:rsidTr="002D5C89">
        <w:trPr>
          <w:trHeight w:val="20"/>
        </w:trPr>
        <w:tc>
          <w:tcPr>
            <w:tcW w:w="3545" w:type="dxa"/>
            <w:shd w:val="clear" w:color="auto" w:fill="auto"/>
          </w:tcPr>
          <w:p w14:paraId="6B05C49C" w14:textId="77777777" w:rsidR="002D5C89" w:rsidRPr="002D5C89" w:rsidRDefault="002D5C89" w:rsidP="002D5C89">
            <w:pPr>
              <w:spacing w:after="0" w:line="240" w:lineRule="auto"/>
              <w:jc w:val="both"/>
            </w:pPr>
            <w:r w:rsidRPr="002D5C89">
              <w:t>[1.6] - Выращивание льна и конопли</w:t>
            </w:r>
          </w:p>
        </w:tc>
        <w:tc>
          <w:tcPr>
            <w:tcW w:w="5670" w:type="dxa"/>
            <w:shd w:val="clear" w:color="auto" w:fill="auto"/>
          </w:tcPr>
          <w:p w14:paraId="575496AC" w14:textId="77777777" w:rsidR="002D5C89" w:rsidRPr="002D5C89" w:rsidRDefault="002D5C89" w:rsidP="002D5C89">
            <w:pPr>
              <w:spacing w:after="0" w:line="240" w:lineRule="auto"/>
              <w:jc w:val="both"/>
            </w:pPr>
            <w:r w:rsidRPr="002D5C89">
              <w:t>Осуществление хозяйственной деятельности, связанной с выращиванием льна, конопли</w:t>
            </w:r>
          </w:p>
        </w:tc>
        <w:tc>
          <w:tcPr>
            <w:tcW w:w="6378" w:type="dxa"/>
            <w:vMerge/>
            <w:shd w:val="clear" w:color="auto" w:fill="auto"/>
            <w:vAlign w:val="center"/>
          </w:tcPr>
          <w:p w14:paraId="63252404" w14:textId="77777777" w:rsidR="002D5C89" w:rsidRPr="002D5C89" w:rsidRDefault="002D5C89" w:rsidP="002D5C89">
            <w:pPr>
              <w:spacing w:after="0" w:line="240" w:lineRule="auto"/>
              <w:jc w:val="both"/>
            </w:pPr>
          </w:p>
        </w:tc>
      </w:tr>
      <w:tr w:rsidR="002D5C89" w:rsidRPr="002D5C89" w14:paraId="3C2BF07F" w14:textId="77777777" w:rsidTr="002D5C89">
        <w:trPr>
          <w:trHeight w:val="293"/>
        </w:trPr>
        <w:tc>
          <w:tcPr>
            <w:tcW w:w="3545" w:type="dxa"/>
            <w:shd w:val="clear" w:color="auto" w:fill="auto"/>
            <w:vAlign w:val="center"/>
          </w:tcPr>
          <w:p w14:paraId="113112BC" w14:textId="77777777" w:rsidR="002D5C89" w:rsidRPr="002D5C89" w:rsidRDefault="002D5C89" w:rsidP="002D5C89">
            <w:pPr>
              <w:spacing w:after="0" w:line="240" w:lineRule="auto"/>
              <w:jc w:val="both"/>
            </w:pPr>
            <w:r w:rsidRPr="002D5C89">
              <w:t>[1.8] - Скотоводство</w:t>
            </w:r>
          </w:p>
        </w:tc>
        <w:tc>
          <w:tcPr>
            <w:tcW w:w="5670" w:type="dxa"/>
            <w:shd w:val="clear" w:color="auto" w:fill="auto"/>
            <w:vAlign w:val="center"/>
          </w:tcPr>
          <w:p w14:paraId="22A87AA2" w14:textId="77777777" w:rsidR="002D5C89" w:rsidRPr="002D5C89" w:rsidRDefault="002D5C89" w:rsidP="002D5C89">
            <w:pPr>
              <w:spacing w:after="0" w:line="240" w:lineRule="auto"/>
              <w:jc w:val="both"/>
              <w:rPr>
                <w:bCs/>
              </w:rPr>
            </w:pPr>
            <w:r w:rsidRPr="002D5C89">
              <w:rPr>
                <w:bCs/>
              </w:rPr>
              <w:t xml:space="preserve">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4756581" w14:textId="77777777" w:rsidR="002D5C89" w:rsidRPr="002D5C89" w:rsidRDefault="002D5C89" w:rsidP="002D5C89">
            <w:pPr>
              <w:spacing w:after="0" w:line="240" w:lineRule="auto"/>
              <w:jc w:val="both"/>
              <w:rPr>
                <w:bCs/>
              </w:rPr>
            </w:pPr>
            <w:r w:rsidRPr="002D5C89">
              <w:rPr>
                <w:bC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16C3D8BD" w14:textId="77777777" w:rsidR="002D5C89" w:rsidRPr="002D5C89" w:rsidRDefault="002D5C89" w:rsidP="002D5C89">
            <w:pPr>
              <w:spacing w:after="0" w:line="240" w:lineRule="auto"/>
              <w:jc w:val="both"/>
            </w:pPr>
            <w:r w:rsidRPr="002D5C89">
              <w:t>минимальная/максимальная площадь земельных участков - 300 кв. м/</w:t>
            </w:r>
            <w:r w:rsidRPr="002D5C89">
              <w:rPr>
                <w:b/>
                <w:bCs/>
              </w:rPr>
              <w:t>не подлежит установлению</w:t>
            </w:r>
            <w:r w:rsidRPr="002D5C89">
              <w:rPr>
                <w:bCs/>
              </w:rPr>
              <w:t>;</w:t>
            </w:r>
            <w:r w:rsidRPr="002D5C89">
              <w:t xml:space="preserve"> </w:t>
            </w:r>
          </w:p>
          <w:p w14:paraId="725E7A16"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2D7E9D5F"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6D681742"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4D511F55" w14:textId="77777777" w:rsidR="002D5C89" w:rsidRPr="002D5C89" w:rsidRDefault="002D5C89" w:rsidP="002D5C89">
            <w:pPr>
              <w:spacing w:after="0" w:line="240" w:lineRule="auto"/>
              <w:jc w:val="both"/>
              <w:rPr>
                <w:b/>
              </w:rPr>
            </w:pPr>
            <w:r w:rsidRPr="002D5C89">
              <w:t>максимальный процент застройки в границах земельного участка – 50%</w:t>
            </w:r>
          </w:p>
        </w:tc>
      </w:tr>
      <w:tr w:rsidR="002D5C89" w:rsidRPr="002D5C89" w14:paraId="11D7961E" w14:textId="77777777" w:rsidTr="002D5C89">
        <w:trPr>
          <w:trHeight w:val="20"/>
        </w:trPr>
        <w:tc>
          <w:tcPr>
            <w:tcW w:w="3545" w:type="dxa"/>
            <w:shd w:val="clear" w:color="auto" w:fill="auto"/>
            <w:vAlign w:val="center"/>
          </w:tcPr>
          <w:p w14:paraId="7CB61232" w14:textId="77777777" w:rsidR="002D5C89" w:rsidRPr="002D5C89" w:rsidRDefault="002D5C89" w:rsidP="002D5C89">
            <w:pPr>
              <w:spacing w:after="0" w:line="240" w:lineRule="auto"/>
              <w:jc w:val="both"/>
            </w:pPr>
            <w:r w:rsidRPr="002D5C89">
              <w:t>[1.9] - Звероводство</w:t>
            </w:r>
          </w:p>
          <w:p w14:paraId="6FE5151A" w14:textId="77777777" w:rsidR="002D5C89" w:rsidRPr="002D5C89" w:rsidRDefault="002D5C89" w:rsidP="002D5C89">
            <w:pPr>
              <w:spacing w:after="0" w:line="240" w:lineRule="auto"/>
              <w:jc w:val="both"/>
            </w:pPr>
          </w:p>
        </w:tc>
        <w:tc>
          <w:tcPr>
            <w:tcW w:w="5670" w:type="dxa"/>
            <w:shd w:val="clear" w:color="auto" w:fill="auto"/>
            <w:vAlign w:val="center"/>
          </w:tcPr>
          <w:p w14:paraId="426779E9" w14:textId="77777777" w:rsidR="002D5C89" w:rsidRPr="002D5C89" w:rsidRDefault="002D5C89" w:rsidP="002D5C89">
            <w:pPr>
              <w:spacing w:after="0" w:line="240" w:lineRule="auto"/>
              <w:jc w:val="both"/>
            </w:pPr>
            <w:r w:rsidRPr="002D5C89">
              <w:t>Осуществление хозяйственной деятельности, связанной с разведением в неволе ценных пушных зверей;</w:t>
            </w:r>
          </w:p>
          <w:p w14:paraId="16BCB60A" w14:textId="77777777" w:rsidR="002D5C89" w:rsidRPr="002D5C89" w:rsidRDefault="002D5C89" w:rsidP="002D5C89">
            <w:pPr>
              <w:spacing w:after="0" w:line="240" w:lineRule="auto"/>
              <w:jc w:val="both"/>
            </w:pPr>
            <w:r w:rsidRPr="002D5C89">
              <w:t>размещение зданий, сооружений, используемых для содержания и разведения животных, производства, хранения и первичной переработки продукции;</w:t>
            </w:r>
          </w:p>
          <w:p w14:paraId="60A061AB" w14:textId="77777777" w:rsidR="002D5C89" w:rsidRPr="002D5C89" w:rsidRDefault="002D5C89" w:rsidP="002D5C89">
            <w:pPr>
              <w:spacing w:after="0" w:line="240" w:lineRule="auto"/>
              <w:jc w:val="both"/>
            </w:pPr>
            <w:r w:rsidRPr="002D5C89">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03CFB444" w14:textId="77777777" w:rsidR="002D5C89" w:rsidRPr="002D5C89" w:rsidRDefault="002D5C89" w:rsidP="002D5C89">
            <w:pPr>
              <w:spacing w:after="0" w:line="240" w:lineRule="auto"/>
              <w:jc w:val="both"/>
            </w:pPr>
            <w:r w:rsidRPr="002D5C89">
              <w:t>минимальная/максимальная площадь земельных участков - 300 кв. м/</w:t>
            </w:r>
            <w:r w:rsidRPr="002D5C89">
              <w:rPr>
                <w:b/>
                <w:bCs/>
              </w:rPr>
              <w:t>не подлежит установлению</w:t>
            </w:r>
            <w:r w:rsidRPr="002D5C89">
              <w:rPr>
                <w:bCs/>
              </w:rPr>
              <w:t>;</w:t>
            </w:r>
            <w:r w:rsidRPr="002D5C89">
              <w:t xml:space="preserve"> </w:t>
            </w:r>
          </w:p>
          <w:p w14:paraId="524351B2"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7BA1EDF4"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0E32B71C"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4AA75E40" w14:textId="77777777" w:rsidR="002D5C89" w:rsidRPr="002D5C89" w:rsidRDefault="002D5C89" w:rsidP="002D5C89">
            <w:pPr>
              <w:spacing w:after="0" w:line="240" w:lineRule="auto"/>
              <w:jc w:val="both"/>
              <w:rPr>
                <w:b/>
              </w:rPr>
            </w:pPr>
            <w:r w:rsidRPr="002D5C89">
              <w:t>максимальный процент застройки в границах земельного участка – 50%</w:t>
            </w:r>
          </w:p>
        </w:tc>
      </w:tr>
      <w:tr w:rsidR="002D5C89" w:rsidRPr="002D5C89" w14:paraId="7B879330" w14:textId="77777777" w:rsidTr="002D5C89">
        <w:trPr>
          <w:trHeight w:val="20"/>
        </w:trPr>
        <w:tc>
          <w:tcPr>
            <w:tcW w:w="3545" w:type="dxa"/>
            <w:shd w:val="clear" w:color="auto" w:fill="auto"/>
            <w:vAlign w:val="center"/>
          </w:tcPr>
          <w:p w14:paraId="16A6C0B6" w14:textId="77777777" w:rsidR="002D5C89" w:rsidRPr="002D5C89" w:rsidRDefault="002D5C89" w:rsidP="002D5C89">
            <w:pPr>
              <w:spacing w:after="0" w:line="240" w:lineRule="auto"/>
              <w:jc w:val="both"/>
            </w:pPr>
            <w:r w:rsidRPr="002D5C89">
              <w:t>[1.10] - Птицеводство</w:t>
            </w:r>
          </w:p>
        </w:tc>
        <w:tc>
          <w:tcPr>
            <w:tcW w:w="5670" w:type="dxa"/>
            <w:shd w:val="clear" w:color="auto" w:fill="auto"/>
            <w:vAlign w:val="center"/>
          </w:tcPr>
          <w:p w14:paraId="163BC85B" w14:textId="77777777" w:rsidR="002D5C89" w:rsidRPr="002D5C89" w:rsidRDefault="002D5C89" w:rsidP="002D5C89">
            <w:pPr>
              <w:spacing w:after="0" w:line="240" w:lineRule="auto"/>
              <w:jc w:val="both"/>
            </w:pPr>
            <w:r w:rsidRPr="002D5C89">
              <w:t>Осуществление хозяйственной деятельности, связанной с разведением домашних пород птиц, в том числе водоплавающих;</w:t>
            </w:r>
          </w:p>
          <w:p w14:paraId="0E82146B" w14:textId="77777777" w:rsidR="002D5C89" w:rsidRPr="002D5C89" w:rsidRDefault="002D5C89" w:rsidP="002D5C89">
            <w:pPr>
              <w:spacing w:after="0" w:line="240" w:lineRule="auto"/>
              <w:jc w:val="both"/>
            </w:pPr>
            <w:r w:rsidRPr="002D5C89">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F55F9AE" w14:textId="77777777" w:rsidR="002D5C89" w:rsidRPr="002D5C89" w:rsidRDefault="002D5C89" w:rsidP="002D5C89">
            <w:pPr>
              <w:spacing w:after="0" w:line="240" w:lineRule="auto"/>
              <w:jc w:val="both"/>
            </w:pPr>
            <w:r w:rsidRPr="002D5C89">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10585384" w14:textId="77777777" w:rsidR="002D5C89" w:rsidRPr="002D5C89" w:rsidRDefault="002D5C89" w:rsidP="002D5C89">
            <w:pPr>
              <w:spacing w:after="0" w:line="240" w:lineRule="auto"/>
              <w:jc w:val="both"/>
            </w:pPr>
            <w:r w:rsidRPr="002D5C89">
              <w:t>минимальная/максимальная площадь земельных участков - 300 кв. м/</w:t>
            </w:r>
            <w:r w:rsidRPr="002D5C89">
              <w:rPr>
                <w:b/>
                <w:bCs/>
              </w:rPr>
              <w:t>не подлежит установлению</w:t>
            </w:r>
            <w:r w:rsidRPr="002D5C89">
              <w:rPr>
                <w:bCs/>
              </w:rPr>
              <w:t>;</w:t>
            </w:r>
            <w:r w:rsidRPr="002D5C89">
              <w:t xml:space="preserve"> </w:t>
            </w:r>
          </w:p>
          <w:p w14:paraId="2788B77C"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42F3E34B"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21638685"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022C60BB" w14:textId="77777777" w:rsidR="002D5C89" w:rsidRPr="002D5C89" w:rsidRDefault="002D5C89" w:rsidP="002D5C89">
            <w:pPr>
              <w:spacing w:after="0" w:line="240" w:lineRule="auto"/>
              <w:jc w:val="both"/>
              <w:rPr>
                <w:b/>
              </w:rPr>
            </w:pPr>
            <w:r w:rsidRPr="002D5C89">
              <w:t>максимальный процент застройки в границах земельного участка – 50%</w:t>
            </w:r>
          </w:p>
        </w:tc>
      </w:tr>
      <w:tr w:rsidR="002D5C89" w:rsidRPr="002D5C89" w14:paraId="2D5FDD3C" w14:textId="77777777" w:rsidTr="002D5C89">
        <w:trPr>
          <w:trHeight w:val="20"/>
        </w:trPr>
        <w:tc>
          <w:tcPr>
            <w:tcW w:w="3545" w:type="dxa"/>
            <w:shd w:val="clear" w:color="auto" w:fill="auto"/>
            <w:vAlign w:val="center"/>
          </w:tcPr>
          <w:p w14:paraId="1B268D8E" w14:textId="77777777" w:rsidR="002D5C89" w:rsidRPr="002D5C89" w:rsidRDefault="002D5C89" w:rsidP="002D5C89">
            <w:pPr>
              <w:spacing w:after="0" w:line="240" w:lineRule="auto"/>
              <w:jc w:val="both"/>
            </w:pPr>
            <w:r w:rsidRPr="002D5C89">
              <w:t>[1.11] - Свиноводство</w:t>
            </w:r>
          </w:p>
        </w:tc>
        <w:tc>
          <w:tcPr>
            <w:tcW w:w="5670" w:type="dxa"/>
            <w:shd w:val="clear" w:color="auto" w:fill="auto"/>
            <w:vAlign w:val="center"/>
          </w:tcPr>
          <w:p w14:paraId="31114765" w14:textId="77777777" w:rsidR="002D5C89" w:rsidRPr="002D5C89" w:rsidRDefault="002D5C89" w:rsidP="002D5C89">
            <w:pPr>
              <w:spacing w:after="0" w:line="240" w:lineRule="auto"/>
              <w:jc w:val="both"/>
            </w:pPr>
            <w:r w:rsidRPr="002D5C89">
              <w:t>Осуществление хозяйственной деятельности, связанной с разведением свиней;</w:t>
            </w:r>
          </w:p>
          <w:p w14:paraId="7EECBA1D" w14:textId="77777777" w:rsidR="002D5C89" w:rsidRPr="002D5C89" w:rsidRDefault="002D5C89" w:rsidP="002D5C89">
            <w:pPr>
              <w:spacing w:after="0" w:line="240" w:lineRule="auto"/>
              <w:jc w:val="both"/>
            </w:pPr>
            <w:r w:rsidRPr="002D5C89">
              <w:t>размещение зданий, сооружений, используемых для содержания и разведения животных, производства, хранения и первичной переработки продукции;</w:t>
            </w:r>
          </w:p>
          <w:p w14:paraId="5AACF53A" w14:textId="77777777" w:rsidR="002D5C89" w:rsidRPr="002D5C89" w:rsidRDefault="002D5C89" w:rsidP="002D5C89">
            <w:pPr>
              <w:spacing w:after="0" w:line="240" w:lineRule="auto"/>
              <w:jc w:val="both"/>
            </w:pPr>
            <w:r w:rsidRPr="002D5C89">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3848944D" w14:textId="77777777" w:rsidR="002D5C89" w:rsidRPr="002D5C89" w:rsidRDefault="002D5C89" w:rsidP="002D5C89">
            <w:pPr>
              <w:spacing w:after="0" w:line="240" w:lineRule="auto"/>
              <w:jc w:val="both"/>
            </w:pPr>
            <w:r w:rsidRPr="002D5C89">
              <w:t>минимальная/максимальная площадь земельных участков - 1000 кв. м/</w:t>
            </w:r>
            <w:r w:rsidRPr="002D5C89">
              <w:rPr>
                <w:b/>
                <w:bCs/>
              </w:rPr>
              <w:t>не подлежит установлению</w:t>
            </w:r>
            <w:r w:rsidRPr="002D5C89">
              <w:rPr>
                <w:bCs/>
              </w:rPr>
              <w:t>;</w:t>
            </w:r>
            <w:r w:rsidRPr="002D5C89">
              <w:t xml:space="preserve"> </w:t>
            </w:r>
          </w:p>
          <w:p w14:paraId="536E2CD5"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44BABF92"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4B5415DC"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73D7803F" w14:textId="77777777" w:rsidR="002D5C89" w:rsidRPr="002D5C89" w:rsidRDefault="002D5C89" w:rsidP="002D5C89">
            <w:pPr>
              <w:spacing w:after="0" w:line="240" w:lineRule="auto"/>
              <w:jc w:val="both"/>
              <w:rPr>
                <w:b/>
              </w:rPr>
            </w:pPr>
            <w:r w:rsidRPr="002D5C89">
              <w:t>максимальный процент застройки в границах земельного участка – 50%</w:t>
            </w:r>
          </w:p>
        </w:tc>
      </w:tr>
      <w:tr w:rsidR="002D5C89" w:rsidRPr="002D5C89" w14:paraId="502338BF" w14:textId="77777777" w:rsidTr="002D5C89">
        <w:trPr>
          <w:trHeight w:val="20"/>
        </w:trPr>
        <w:tc>
          <w:tcPr>
            <w:tcW w:w="3545" w:type="dxa"/>
            <w:shd w:val="clear" w:color="auto" w:fill="auto"/>
            <w:vAlign w:val="center"/>
          </w:tcPr>
          <w:p w14:paraId="51B71373" w14:textId="77777777" w:rsidR="002D5C89" w:rsidRPr="002D5C89" w:rsidRDefault="002D5C89" w:rsidP="002D5C89">
            <w:pPr>
              <w:spacing w:after="0" w:line="240" w:lineRule="auto"/>
              <w:jc w:val="both"/>
            </w:pPr>
            <w:r w:rsidRPr="002D5C89">
              <w:t>[1.12] - Пчеловодство</w:t>
            </w:r>
          </w:p>
        </w:tc>
        <w:tc>
          <w:tcPr>
            <w:tcW w:w="5670" w:type="dxa"/>
            <w:shd w:val="clear" w:color="auto" w:fill="auto"/>
            <w:vAlign w:val="center"/>
          </w:tcPr>
          <w:p w14:paraId="7771F5A5" w14:textId="77777777" w:rsidR="002D5C89" w:rsidRPr="002D5C89" w:rsidRDefault="002D5C89" w:rsidP="002D5C89">
            <w:pPr>
              <w:spacing w:after="0" w:line="240" w:lineRule="auto"/>
              <w:jc w:val="both"/>
            </w:pPr>
            <w:r w:rsidRPr="002D5C89">
              <w:t>Осуществление хозяйственной деятельности по разведению, содержанию и использованию пчел и иных полезных насекомых;</w:t>
            </w:r>
          </w:p>
          <w:p w14:paraId="69E9B718" w14:textId="77777777" w:rsidR="002D5C89" w:rsidRPr="002D5C89" w:rsidRDefault="002D5C89" w:rsidP="002D5C89">
            <w:pPr>
              <w:spacing w:after="0" w:line="240" w:lineRule="auto"/>
              <w:jc w:val="both"/>
            </w:pPr>
            <w:r w:rsidRPr="002D5C89">
              <w:t>размещение ульев, иных объектов и оборудования, необходимого для пчеловодства и разведениях иных полезных насекомых;</w:t>
            </w:r>
          </w:p>
          <w:p w14:paraId="4622132C" w14:textId="77777777" w:rsidR="002D5C89" w:rsidRPr="002D5C89" w:rsidRDefault="002D5C89" w:rsidP="002D5C89">
            <w:pPr>
              <w:spacing w:after="0" w:line="240" w:lineRule="auto"/>
              <w:jc w:val="both"/>
            </w:pPr>
            <w:r w:rsidRPr="002D5C89">
              <w:t>размещение сооружений, используемых для хранения и первичной переработки продукции пчеловодства</w:t>
            </w:r>
          </w:p>
        </w:tc>
        <w:tc>
          <w:tcPr>
            <w:tcW w:w="6378" w:type="dxa"/>
            <w:shd w:val="clear" w:color="auto" w:fill="auto"/>
            <w:vAlign w:val="center"/>
          </w:tcPr>
          <w:p w14:paraId="244657B4" w14:textId="77777777" w:rsidR="002D5C89" w:rsidRPr="002D5C89" w:rsidRDefault="002D5C89" w:rsidP="002D5C89">
            <w:pPr>
              <w:spacing w:after="0" w:line="240" w:lineRule="auto"/>
              <w:jc w:val="both"/>
            </w:pPr>
            <w:r w:rsidRPr="002D5C89">
              <w:t>минимальная/максимальная площадь земельных участков - 1000 кв. м/</w:t>
            </w:r>
            <w:r w:rsidRPr="002D5C89">
              <w:rPr>
                <w:b/>
                <w:bCs/>
              </w:rPr>
              <w:t>не подлежит установлению</w:t>
            </w:r>
            <w:r w:rsidRPr="002D5C89">
              <w:rPr>
                <w:bCs/>
              </w:rPr>
              <w:t>;</w:t>
            </w:r>
            <w:r w:rsidRPr="002D5C89">
              <w:t xml:space="preserve"> </w:t>
            </w:r>
          </w:p>
          <w:p w14:paraId="399F4A44"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8 м;</w:t>
            </w:r>
          </w:p>
          <w:p w14:paraId="2EF0DD2F"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69621CAD"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73F3196C" w14:textId="77777777" w:rsidR="002D5C89" w:rsidRPr="002D5C89" w:rsidRDefault="002D5C89" w:rsidP="002D5C89">
            <w:pPr>
              <w:spacing w:after="0" w:line="240" w:lineRule="auto"/>
              <w:jc w:val="both"/>
              <w:rPr>
                <w:b/>
              </w:rPr>
            </w:pPr>
            <w:r w:rsidRPr="002D5C89">
              <w:t>максимальный процент застройки в границах земельного участка – 50%</w:t>
            </w:r>
          </w:p>
        </w:tc>
      </w:tr>
      <w:tr w:rsidR="002D5C89" w:rsidRPr="002D5C89" w14:paraId="2CAB5B83" w14:textId="77777777" w:rsidTr="002D5C89">
        <w:trPr>
          <w:trHeight w:val="20"/>
        </w:trPr>
        <w:tc>
          <w:tcPr>
            <w:tcW w:w="3545" w:type="dxa"/>
            <w:shd w:val="clear" w:color="auto" w:fill="auto"/>
            <w:vAlign w:val="center"/>
          </w:tcPr>
          <w:p w14:paraId="7244E29B" w14:textId="77777777" w:rsidR="002D5C89" w:rsidRPr="002D5C89" w:rsidRDefault="002D5C89" w:rsidP="002D5C89">
            <w:pPr>
              <w:spacing w:after="0" w:line="240" w:lineRule="auto"/>
              <w:jc w:val="both"/>
            </w:pPr>
            <w:r w:rsidRPr="002D5C89">
              <w:t>[1.13] - Рыбоводство</w:t>
            </w:r>
          </w:p>
        </w:tc>
        <w:tc>
          <w:tcPr>
            <w:tcW w:w="5670" w:type="dxa"/>
            <w:shd w:val="clear" w:color="auto" w:fill="auto"/>
            <w:vAlign w:val="center"/>
          </w:tcPr>
          <w:p w14:paraId="57B651BD" w14:textId="77777777" w:rsidR="002D5C89" w:rsidRPr="002D5C89" w:rsidRDefault="002D5C89" w:rsidP="002D5C89">
            <w:pPr>
              <w:spacing w:after="0" w:line="240" w:lineRule="auto"/>
              <w:jc w:val="both"/>
            </w:pPr>
            <w:r w:rsidRPr="002D5C89">
              <w:t>Осуществление хозяйственной деятельности, связанной с разведением и (или) содержанием, выращиванием объектов рыбоводства (аквакультуры);</w:t>
            </w:r>
          </w:p>
          <w:p w14:paraId="086A9C33" w14:textId="77777777" w:rsidR="002D5C89" w:rsidRPr="002D5C89" w:rsidRDefault="002D5C89" w:rsidP="002D5C89">
            <w:pPr>
              <w:spacing w:after="0" w:line="240" w:lineRule="auto"/>
              <w:jc w:val="both"/>
            </w:pPr>
            <w:r w:rsidRPr="002D5C89">
              <w:t>размещение зданий, сооружений, оборудования, необходимых для осуществления рыбоводства (аквакультуры)</w:t>
            </w:r>
          </w:p>
        </w:tc>
        <w:tc>
          <w:tcPr>
            <w:tcW w:w="6378" w:type="dxa"/>
            <w:shd w:val="clear" w:color="auto" w:fill="auto"/>
            <w:vAlign w:val="center"/>
          </w:tcPr>
          <w:p w14:paraId="7CF71083" w14:textId="77777777" w:rsidR="002D5C89" w:rsidRPr="002D5C89" w:rsidRDefault="002D5C89" w:rsidP="002D5C89">
            <w:pPr>
              <w:spacing w:after="0" w:line="240" w:lineRule="auto"/>
              <w:jc w:val="both"/>
            </w:pPr>
            <w:r w:rsidRPr="002D5C89">
              <w:t>минимальная/максимальная площадь земельных участков - 1000 кв. м/</w:t>
            </w:r>
            <w:r w:rsidRPr="002D5C89">
              <w:rPr>
                <w:b/>
                <w:bCs/>
              </w:rPr>
              <w:t>не подлежит установлению</w:t>
            </w:r>
            <w:r w:rsidRPr="002D5C89">
              <w:rPr>
                <w:bCs/>
              </w:rPr>
              <w:t>;</w:t>
            </w:r>
            <w:r w:rsidRPr="002D5C89">
              <w:t xml:space="preserve"> </w:t>
            </w:r>
          </w:p>
          <w:p w14:paraId="2D417670"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8 м;</w:t>
            </w:r>
          </w:p>
          <w:p w14:paraId="4369827A"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41BF495A"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626DE306"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tc>
      </w:tr>
      <w:tr w:rsidR="002D5C89" w:rsidRPr="002D5C89" w14:paraId="1587D441" w14:textId="77777777" w:rsidTr="002D5C89">
        <w:trPr>
          <w:trHeight w:val="20"/>
        </w:trPr>
        <w:tc>
          <w:tcPr>
            <w:tcW w:w="3545" w:type="dxa"/>
            <w:shd w:val="clear" w:color="auto" w:fill="auto"/>
            <w:vAlign w:val="center"/>
          </w:tcPr>
          <w:p w14:paraId="44E26D82" w14:textId="77777777" w:rsidR="002D5C89" w:rsidRPr="002D5C89" w:rsidRDefault="002D5C89" w:rsidP="002D5C89">
            <w:pPr>
              <w:spacing w:after="0" w:line="240" w:lineRule="auto"/>
              <w:jc w:val="both"/>
            </w:pPr>
            <w:r w:rsidRPr="002D5C89">
              <w:t>[1.14] - Научное обеспечение сельского хозяйства</w:t>
            </w:r>
          </w:p>
          <w:p w14:paraId="3D8FE18E" w14:textId="77777777" w:rsidR="002D5C89" w:rsidRPr="002D5C89" w:rsidRDefault="002D5C89" w:rsidP="002D5C89">
            <w:pPr>
              <w:spacing w:after="0" w:line="240" w:lineRule="auto"/>
              <w:jc w:val="both"/>
            </w:pPr>
          </w:p>
        </w:tc>
        <w:tc>
          <w:tcPr>
            <w:tcW w:w="5670" w:type="dxa"/>
            <w:shd w:val="clear" w:color="auto" w:fill="auto"/>
            <w:vAlign w:val="center"/>
          </w:tcPr>
          <w:p w14:paraId="53CCC972" w14:textId="77777777" w:rsidR="002D5C89" w:rsidRPr="002D5C89" w:rsidRDefault="002D5C89" w:rsidP="002D5C89">
            <w:pPr>
              <w:spacing w:after="0" w:line="240" w:lineRule="auto"/>
              <w:jc w:val="both"/>
            </w:pPr>
            <w:r w:rsidRPr="002D5C89">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7258F17A" w14:textId="77777777" w:rsidR="002D5C89" w:rsidRPr="002D5C89" w:rsidRDefault="002D5C89" w:rsidP="002D5C89">
            <w:pPr>
              <w:spacing w:after="0" w:line="240" w:lineRule="auto"/>
              <w:jc w:val="both"/>
            </w:pPr>
            <w:r w:rsidRPr="002D5C89">
              <w:t>размещение коллекций генетических ресурсов растений</w:t>
            </w:r>
          </w:p>
        </w:tc>
        <w:tc>
          <w:tcPr>
            <w:tcW w:w="6378" w:type="dxa"/>
            <w:shd w:val="clear" w:color="auto" w:fill="auto"/>
            <w:vAlign w:val="center"/>
          </w:tcPr>
          <w:p w14:paraId="5934D812" w14:textId="77777777" w:rsidR="002D5C89" w:rsidRPr="002D5C89" w:rsidRDefault="002D5C89" w:rsidP="002D5C89">
            <w:pPr>
              <w:spacing w:after="0" w:line="240" w:lineRule="auto"/>
              <w:jc w:val="both"/>
            </w:pPr>
            <w:r w:rsidRPr="002D5C89">
              <w:t>минимальная/максимальная площадь земельных участков - 1000 кв. м/</w:t>
            </w:r>
            <w:r w:rsidRPr="002D5C89">
              <w:rPr>
                <w:b/>
                <w:bCs/>
              </w:rPr>
              <w:t>не подлежит установлению</w:t>
            </w:r>
            <w:r w:rsidRPr="002D5C89">
              <w:rPr>
                <w:bCs/>
              </w:rPr>
              <w:t>;</w:t>
            </w:r>
            <w:r w:rsidRPr="002D5C89">
              <w:t xml:space="preserve"> </w:t>
            </w:r>
          </w:p>
          <w:p w14:paraId="5B520307"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8 м;</w:t>
            </w:r>
          </w:p>
          <w:p w14:paraId="744B113C"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7EE12800"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1EC875EC"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50%;</w:t>
            </w:r>
          </w:p>
          <w:p w14:paraId="0B60A432"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697DA532" w14:textId="77777777" w:rsidTr="002D5C89">
        <w:trPr>
          <w:trHeight w:val="20"/>
        </w:trPr>
        <w:tc>
          <w:tcPr>
            <w:tcW w:w="3545" w:type="dxa"/>
            <w:shd w:val="clear" w:color="auto" w:fill="auto"/>
            <w:vAlign w:val="center"/>
          </w:tcPr>
          <w:p w14:paraId="16E67D09" w14:textId="77777777" w:rsidR="002D5C89" w:rsidRPr="002D5C89" w:rsidRDefault="002D5C89" w:rsidP="002D5C89">
            <w:pPr>
              <w:spacing w:after="0" w:line="240" w:lineRule="auto"/>
              <w:jc w:val="both"/>
            </w:pPr>
            <w:r w:rsidRPr="002D5C89">
              <w:t>[1.15] - Хранение и переработка сельскохозяйственной продукции</w:t>
            </w:r>
          </w:p>
        </w:tc>
        <w:tc>
          <w:tcPr>
            <w:tcW w:w="5670" w:type="dxa"/>
            <w:shd w:val="clear" w:color="auto" w:fill="auto"/>
            <w:vAlign w:val="center"/>
          </w:tcPr>
          <w:p w14:paraId="23577752" w14:textId="77777777" w:rsidR="002D5C89" w:rsidRPr="002D5C89" w:rsidRDefault="002D5C89" w:rsidP="002D5C89">
            <w:pPr>
              <w:spacing w:after="0" w:line="240" w:lineRule="auto"/>
              <w:jc w:val="both"/>
            </w:pPr>
            <w:r w:rsidRPr="002D5C89">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78" w:type="dxa"/>
            <w:shd w:val="clear" w:color="auto" w:fill="auto"/>
            <w:vAlign w:val="center"/>
          </w:tcPr>
          <w:p w14:paraId="6D894F57" w14:textId="77777777" w:rsidR="002D5C89" w:rsidRPr="002D5C89" w:rsidRDefault="002D5C89" w:rsidP="002D5C89">
            <w:pPr>
              <w:spacing w:after="0" w:line="240" w:lineRule="auto"/>
              <w:jc w:val="both"/>
            </w:pPr>
            <w:r w:rsidRPr="002D5C89">
              <w:t>минимальная/максимальная площадь земельных участков - 1000 кв. м/</w:t>
            </w:r>
            <w:r w:rsidRPr="002D5C89">
              <w:rPr>
                <w:b/>
                <w:bCs/>
              </w:rPr>
              <w:t>не подлежит установлению</w:t>
            </w:r>
            <w:r w:rsidRPr="002D5C89">
              <w:rPr>
                <w:bCs/>
              </w:rPr>
              <w:t>;</w:t>
            </w:r>
            <w:r w:rsidRPr="002D5C89">
              <w:t xml:space="preserve"> </w:t>
            </w:r>
          </w:p>
          <w:p w14:paraId="47B5B28B"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208F54BE"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35B2B31F"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238E8BA6"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2E901B8C"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40C68496" w14:textId="77777777" w:rsidTr="002D5C89">
        <w:trPr>
          <w:trHeight w:val="20"/>
        </w:trPr>
        <w:tc>
          <w:tcPr>
            <w:tcW w:w="3545" w:type="dxa"/>
            <w:shd w:val="clear" w:color="auto" w:fill="auto"/>
            <w:vAlign w:val="center"/>
          </w:tcPr>
          <w:p w14:paraId="1437591E" w14:textId="77777777" w:rsidR="002D5C89" w:rsidRPr="002D5C89" w:rsidRDefault="002D5C89" w:rsidP="002D5C89">
            <w:pPr>
              <w:spacing w:after="0" w:line="240" w:lineRule="auto"/>
              <w:jc w:val="both"/>
            </w:pPr>
            <w:r w:rsidRPr="002D5C89">
              <w:t>[1.17] - Питомники</w:t>
            </w:r>
          </w:p>
        </w:tc>
        <w:tc>
          <w:tcPr>
            <w:tcW w:w="5670" w:type="dxa"/>
            <w:shd w:val="clear" w:color="auto" w:fill="auto"/>
            <w:vAlign w:val="center"/>
          </w:tcPr>
          <w:p w14:paraId="2A62813B" w14:textId="77777777" w:rsidR="002D5C89" w:rsidRPr="002D5C89" w:rsidRDefault="002D5C89" w:rsidP="002D5C89">
            <w:pPr>
              <w:spacing w:after="0" w:line="240" w:lineRule="auto"/>
              <w:jc w:val="both"/>
            </w:pPr>
            <w:r w:rsidRPr="002D5C89">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0048A27" w14:textId="77777777" w:rsidR="002D5C89" w:rsidRPr="002D5C89" w:rsidRDefault="002D5C89" w:rsidP="002D5C89">
            <w:pPr>
              <w:spacing w:after="0" w:line="240" w:lineRule="auto"/>
              <w:jc w:val="both"/>
            </w:pPr>
            <w:r w:rsidRPr="002D5C89">
              <w:t>размещение сооружений, необходимых для указанных видов сельскохозяйственного производства</w:t>
            </w:r>
          </w:p>
        </w:tc>
        <w:tc>
          <w:tcPr>
            <w:tcW w:w="6378" w:type="dxa"/>
            <w:shd w:val="clear" w:color="auto" w:fill="auto"/>
            <w:vAlign w:val="center"/>
          </w:tcPr>
          <w:p w14:paraId="6934CC36" w14:textId="77777777" w:rsidR="002D5C89" w:rsidRPr="002D5C89" w:rsidRDefault="002D5C89" w:rsidP="002D5C89">
            <w:pPr>
              <w:spacing w:after="0" w:line="240" w:lineRule="auto"/>
              <w:jc w:val="both"/>
            </w:pPr>
            <w:r w:rsidRPr="002D5C89">
              <w:t>минимальная/максимальная площадь земельных участков - 1000 кв. м/</w:t>
            </w:r>
            <w:r w:rsidRPr="002D5C89">
              <w:rPr>
                <w:b/>
                <w:bCs/>
              </w:rPr>
              <w:t>не подлежит установлению</w:t>
            </w:r>
            <w:r w:rsidRPr="002D5C89">
              <w:rPr>
                <w:bCs/>
              </w:rPr>
              <w:t>;</w:t>
            </w:r>
            <w:r w:rsidRPr="002D5C89">
              <w:t xml:space="preserve"> </w:t>
            </w:r>
          </w:p>
          <w:p w14:paraId="298B2FDA"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5BB777D0"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287C5A8E"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45AAB3F4"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50%;</w:t>
            </w:r>
          </w:p>
        </w:tc>
      </w:tr>
      <w:tr w:rsidR="002D5C89" w:rsidRPr="002D5C89" w14:paraId="37E3D13A" w14:textId="77777777" w:rsidTr="002D5C89">
        <w:trPr>
          <w:trHeight w:val="20"/>
        </w:trPr>
        <w:tc>
          <w:tcPr>
            <w:tcW w:w="3545" w:type="dxa"/>
            <w:shd w:val="clear" w:color="auto" w:fill="auto"/>
            <w:vAlign w:val="center"/>
          </w:tcPr>
          <w:p w14:paraId="1AD94C61" w14:textId="77777777" w:rsidR="002D5C89" w:rsidRPr="002D5C89" w:rsidRDefault="002D5C89" w:rsidP="002D5C89">
            <w:pPr>
              <w:spacing w:after="0" w:line="240" w:lineRule="auto"/>
              <w:jc w:val="both"/>
            </w:pPr>
            <w:r w:rsidRPr="002D5C89">
              <w:t>[13.1] - Ведение огородничества</w:t>
            </w:r>
          </w:p>
        </w:tc>
        <w:tc>
          <w:tcPr>
            <w:tcW w:w="5670" w:type="dxa"/>
            <w:shd w:val="clear" w:color="auto" w:fill="auto"/>
            <w:vAlign w:val="center"/>
          </w:tcPr>
          <w:p w14:paraId="1D53EF92" w14:textId="77777777" w:rsidR="002D5C89" w:rsidRPr="002D5C89" w:rsidRDefault="002D5C89" w:rsidP="002D5C89">
            <w:pPr>
              <w:spacing w:after="0" w:line="240" w:lineRule="auto"/>
              <w:jc w:val="both"/>
            </w:pPr>
            <w:r w:rsidRPr="002D5C89">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378" w:type="dxa"/>
            <w:shd w:val="clear" w:color="auto" w:fill="auto"/>
            <w:vAlign w:val="center"/>
          </w:tcPr>
          <w:p w14:paraId="381A6EB5" w14:textId="77777777" w:rsidR="002D5C89" w:rsidRPr="002D5C89" w:rsidRDefault="002D5C89" w:rsidP="002D5C89">
            <w:pPr>
              <w:spacing w:after="0" w:line="240" w:lineRule="auto"/>
              <w:jc w:val="both"/>
            </w:pPr>
            <w:r w:rsidRPr="002D5C89">
              <w:t>Минимальная/максимальная площадь земельных участков 300 кв. м. /не подлежит установлению;</w:t>
            </w:r>
          </w:p>
          <w:p w14:paraId="6915F835"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10 м;</w:t>
            </w:r>
          </w:p>
          <w:p w14:paraId="0ADFFD06" w14:textId="77777777" w:rsidR="002D5C89" w:rsidRPr="002D5C89" w:rsidRDefault="002D5C89" w:rsidP="002D5C89">
            <w:pPr>
              <w:spacing w:after="0" w:line="240" w:lineRule="auto"/>
              <w:jc w:val="both"/>
            </w:pPr>
            <w:r w:rsidRPr="002D5C89">
              <w:t xml:space="preserve">минимальный отступ от границ участка - </w:t>
            </w:r>
            <w:smartTag w:uri="urn:schemas-microsoft-com:office:smarttags" w:element="metricconverter">
              <w:smartTagPr>
                <w:attr w:name="ProductID" w:val="1 м"/>
              </w:smartTagPr>
              <w:r w:rsidRPr="002D5C89">
                <w:t>1 м</w:t>
              </w:r>
            </w:smartTag>
            <w:r w:rsidRPr="002D5C89">
              <w:t>;</w:t>
            </w:r>
          </w:p>
          <w:p w14:paraId="4DFA74A5" w14:textId="77777777" w:rsidR="002D5C89" w:rsidRPr="002D5C89" w:rsidRDefault="002D5C89" w:rsidP="002D5C89">
            <w:pPr>
              <w:spacing w:after="0" w:line="240" w:lineRule="auto"/>
              <w:jc w:val="both"/>
            </w:pPr>
            <w:r w:rsidRPr="002D5C89">
              <w:t>максимальная высота зданий, строений, сооружений от уровня земли - 5 м;</w:t>
            </w:r>
          </w:p>
          <w:p w14:paraId="1C59B0E4"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10%;</w:t>
            </w:r>
          </w:p>
        </w:tc>
      </w:tr>
      <w:tr w:rsidR="002D5C89" w:rsidRPr="002D5C89" w14:paraId="272E874E" w14:textId="77777777" w:rsidTr="002D5C89">
        <w:trPr>
          <w:trHeight w:val="20"/>
        </w:trPr>
        <w:tc>
          <w:tcPr>
            <w:tcW w:w="3545" w:type="dxa"/>
            <w:shd w:val="clear" w:color="auto" w:fill="auto"/>
            <w:vAlign w:val="center"/>
          </w:tcPr>
          <w:p w14:paraId="39DE72F7" w14:textId="77777777" w:rsidR="002D5C89" w:rsidRPr="002D5C89" w:rsidRDefault="002D5C89" w:rsidP="002D5C89">
            <w:pPr>
              <w:spacing w:after="0" w:line="240" w:lineRule="auto"/>
              <w:jc w:val="both"/>
            </w:pPr>
            <w:r w:rsidRPr="002D5C89">
              <w:t>[1.18] - Обеспечение сельскохозяйственного производства</w:t>
            </w:r>
          </w:p>
        </w:tc>
        <w:tc>
          <w:tcPr>
            <w:tcW w:w="5670" w:type="dxa"/>
            <w:shd w:val="clear" w:color="auto" w:fill="auto"/>
          </w:tcPr>
          <w:p w14:paraId="25ED3FDB" w14:textId="77777777" w:rsidR="002D5C89" w:rsidRPr="002D5C89" w:rsidRDefault="002D5C89" w:rsidP="002D5C89">
            <w:pPr>
              <w:spacing w:after="0" w:line="240" w:lineRule="auto"/>
              <w:jc w:val="both"/>
            </w:pPr>
            <w:r w:rsidRPr="002D5C89">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378" w:type="dxa"/>
            <w:shd w:val="clear" w:color="auto" w:fill="auto"/>
            <w:vAlign w:val="center"/>
          </w:tcPr>
          <w:p w14:paraId="19B76B09" w14:textId="77777777" w:rsidR="002D5C89" w:rsidRPr="002D5C89" w:rsidRDefault="002D5C89" w:rsidP="002D5C89">
            <w:pPr>
              <w:spacing w:after="0" w:line="240" w:lineRule="auto"/>
              <w:jc w:val="both"/>
            </w:pPr>
            <w:r w:rsidRPr="002D5C89">
              <w:t>минимальная/максимальная площадь земельных участков - 1000 кв. м/</w:t>
            </w:r>
            <w:r w:rsidRPr="002D5C89">
              <w:rPr>
                <w:b/>
                <w:bCs/>
              </w:rPr>
              <w:t>не подлежит установлению</w:t>
            </w:r>
            <w:r w:rsidRPr="002D5C89">
              <w:rPr>
                <w:bCs/>
              </w:rPr>
              <w:t>;</w:t>
            </w:r>
            <w:r w:rsidRPr="002D5C89">
              <w:t xml:space="preserve"> </w:t>
            </w:r>
          </w:p>
          <w:p w14:paraId="2C91EDC5"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755B6C90"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4F60D3E3" w14:textId="77777777" w:rsidR="002D5C89" w:rsidRPr="002D5C89" w:rsidRDefault="002D5C89" w:rsidP="002D5C89">
            <w:pPr>
              <w:spacing w:after="0" w:line="240" w:lineRule="auto"/>
              <w:jc w:val="both"/>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50AD83CE"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2BA65599"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4C1B6C15" w14:textId="77777777" w:rsidTr="002D5C89">
        <w:trPr>
          <w:trHeight w:val="20"/>
        </w:trPr>
        <w:tc>
          <w:tcPr>
            <w:tcW w:w="3545" w:type="dxa"/>
            <w:vAlign w:val="center"/>
          </w:tcPr>
          <w:p w14:paraId="3F098212" w14:textId="77777777" w:rsidR="002D5C89" w:rsidRPr="002D5C89" w:rsidRDefault="002D5C89" w:rsidP="002D5C89">
            <w:pPr>
              <w:spacing w:after="0" w:line="240" w:lineRule="auto"/>
              <w:jc w:val="both"/>
            </w:pPr>
            <w:r w:rsidRPr="002D5C89">
              <w:t>[12.0.1] - Улично-дорожная сеть</w:t>
            </w:r>
          </w:p>
        </w:tc>
        <w:tc>
          <w:tcPr>
            <w:tcW w:w="5670" w:type="dxa"/>
            <w:vAlign w:val="center"/>
          </w:tcPr>
          <w:p w14:paraId="6ACFB1FF"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D5C8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3CEC6C16" w14:textId="77777777" w:rsidR="002D5C89" w:rsidRPr="002D5C89" w:rsidRDefault="002D5C89" w:rsidP="002D5C89">
            <w:pPr>
              <w:spacing w:after="0" w:line="240" w:lineRule="auto"/>
              <w:jc w:val="both"/>
            </w:pPr>
            <w:r w:rsidRPr="002D5C89">
              <w:t>Регламенты не подлежат установлению.</w:t>
            </w:r>
          </w:p>
          <w:p w14:paraId="54FB69EC"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44D82D17" w14:textId="77777777" w:rsidTr="002D5C89">
        <w:trPr>
          <w:trHeight w:val="2024"/>
        </w:trPr>
        <w:tc>
          <w:tcPr>
            <w:tcW w:w="3545" w:type="dxa"/>
            <w:vAlign w:val="center"/>
          </w:tcPr>
          <w:p w14:paraId="530E4A4E" w14:textId="77777777" w:rsidR="002D5C89" w:rsidRPr="002D5C89" w:rsidRDefault="002D5C89" w:rsidP="002D5C89">
            <w:pPr>
              <w:spacing w:after="0" w:line="240" w:lineRule="auto"/>
              <w:jc w:val="both"/>
            </w:pPr>
            <w:r w:rsidRPr="002D5C89">
              <w:t>[12.0.2] - Благоустройство территории</w:t>
            </w:r>
          </w:p>
        </w:tc>
        <w:tc>
          <w:tcPr>
            <w:tcW w:w="5670" w:type="dxa"/>
            <w:vAlign w:val="center"/>
          </w:tcPr>
          <w:p w14:paraId="664562A8"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0EE6BC72" w14:textId="77777777" w:rsidR="002D5C89" w:rsidRPr="002D5C89" w:rsidRDefault="002D5C89" w:rsidP="002D5C89">
            <w:pPr>
              <w:spacing w:after="0" w:line="240" w:lineRule="auto"/>
              <w:jc w:val="both"/>
            </w:pPr>
          </w:p>
        </w:tc>
      </w:tr>
    </w:tbl>
    <w:p w14:paraId="17DCE294"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2D5C89" w14:paraId="4B88C467" w14:textId="77777777" w:rsidTr="002D5C89">
        <w:trPr>
          <w:trHeight w:val="20"/>
        </w:trPr>
        <w:tc>
          <w:tcPr>
            <w:tcW w:w="3545" w:type="dxa"/>
            <w:tcBorders>
              <w:bottom w:val="single" w:sz="4" w:space="0" w:color="auto"/>
            </w:tcBorders>
            <w:vAlign w:val="center"/>
          </w:tcPr>
          <w:p w14:paraId="0FECF58D"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tcBorders>
              <w:bottom w:val="single" w:sz="4" w:space="0" w:color="auto"/>
            </w:tcBorders>
            <w:vAlign w:val="center"/>
          </w:tcPr>
          <w:p w14:paraId="1094D507"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tcBorders>
              <w:bottom w:val="single" w:sz="4" w:space="0" w:color="auto"/>
            </w:tcBorders>
            <w:vAlign w:val="center"/>
          </w:tcPr>
          <w:p w14:paraId="38BD26DD"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482AB35E" w14:textId="77777777" w:rsidTr="002D5C89">
        <w:trPr>
          <w:trHeight w:val="20"/>
        </w:trPr>
        <w:tc>
          <w:tcPr>
            <w:tcW w:w="3545" w:type="dxa"/>
            <w:tcBorders>
              <w:top w:val="single" w:sz="4" w:space="0" w:color="auto"/>
              <w:bottom w:val="single" w:sz="4" w:space="0" w:color="auto"/>
            </w:tcBorders>
            <w:shd w:val="clear" w:color="auto" w:fill="auto"/>
            <w:vAlign w:val="center"/>
          </w:tcPr>
          <w:p w14:paraId="58E36E45" w14:textId="77777777" w:rsidR="002D5C89" w:rsidRPr="002D5C89" w:rsidRDefault="002D5C89" w:rsidP="002D5C89">
            <w:pPr>
              <w:spacing w:after="0" w:line="240" w:lineRule="auto"/>
              <w:jc w:val="both"/>
            </w:pPr>
            <w:r w:rsidRPr="002D5C89">
              <w:t>[3.10.1] - Амбулаторное ветеринарное обслуживание</w:t>
            </w:r>
          </w:p>
        </w:tc>
        <w:tc>
          <w:tcPr>
            <w:tcW w:w="5670" w:type="dxa"/>
            <w:tcBorders>
              <w:top w:val="single" w:sz="4" w:space="0" w:color="auto"/>
              <w:bottom w:val="single" w:sz="4" w:space="0" w:color="auto"/>
            </w:tcBorders>
            <w:shd w:val="clear" w:color="auto" w:fill="auto"/>
            <w:vAlign w:val="center"/>
          </w:tcPr>
          <w:p w14:paraId="280A3884"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оказания ветеринарных услуг без содержания животных</w:t>
            </w:r>
          </w:p>
        </w:tc>
        <w:tc>
          <w:tcPr>
            <w:tcW w:w="6378" w:type="dxa"/>
            <w:shd w:val="clear" w:color="auto" w:fill="auto"/>
            <w:vAlign w:val="center"/>
          </w:tcPr>
          <w:p w14:paraId="2B26E590" w14:textId="77777777" w:rsidR="002D5C89" w:rsidRPr="002D5C89" w:rsidRDefault="002D5C89" w:rsidP="002D5C89">
            <w:pPr>
              <w:spacing w:after="0" w:line="240" w:lineRule="auto"/>
              <w:jc w:val="both"/>
            </w:pPr>
            <w:r w:rsidRPr="002D5C89">
              <w:t>минимальная/максимальная площадь земельного участка – 100/5000 кв. м;</w:t>
            </w:r>
          </w:p>
          <w:p w14:paraId="0E419557"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12 м;</w:t>
            </w:r>
          </w:p>
          <w:p w14:paraId="050ADDC9"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0CEB1DD2"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2 этажа (включая мансардный этаж); </w:t>
            </w:r>
          </w:p>
          <w:p w14:paraId="32E3C4CD"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6701B932" w14:textId="77777777" w:rsidR="002D5C89" w:rsidRPr="002D5C89" w:rsidRDefault="002D5C89" w:rsidP="002D5C89">
            <w:pPr>
              <w:spacing w:after="0" w:line="240" w:lineRule="auto"/>
              <w:jc w:val="both"/>
              <w:rPr>
                <w:b/>
              </w:rPr>
            </w:pPr>
            <w:r w:rsidRPr="002D5C89">
              <w:t>Процент застройки подземной части не регламентируется.</w:t>
            </w:r>
          </w:p>
        </w:tc>
      </w:tr>
    </w:tbl>
    <w:p w14:paraId="2EE9C7AE"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50810B07" w14:textId="77777777" w:rsidTr="002D5C89">
        <w:trPr>
          <w:trHeight w:val="20"/>
          <w:tblHeader/>
        </w:trPr>
        <w:tc>
          <w:tcPr>
            <w:tcW w:w="7655" w:type="dxa"/>
            <w:vAlign w:val="center"/>
          </w:tcPr>
          <w:p w14:paraId="599E2C6F"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241B9071"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3DF6AA03" w14:textId="77777777" w:rsidTr="002D5C89">
        <w:trPr>
          <w:trHeight w:val="20"/>
        </w:trPr>
        <w:tc>
          <w:tcPr>
            <w:tcW w:w="7655" w:type="dxa"/>
            <w:vAlign w:val="center"/>
          </w:tcPr>
          <w:p w14:paraId="0190EC6E"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FCAE61E"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EAE28C"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F01C513"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1F2528A" w14:textId="77777777" w:rsidR="002D5C89" w:rsidRPr="002D5C89" w:rsidRDefault="002D5C89" w:rsidP="002D5C89">
            <w:pPr>
              <w:spacing w:after="0" w:line="240" w:lineRule="auto"/>
              <w:jc w:val="both"/>
            </w:pPr>
            <w:r w:rsidRPr="002D5C89">
              <w:t>- проезды общего пользования;</w:t>
            </w:r>
          </w:p>
          <w:p w14:paraId="38555844"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D280444" w14:textId="77777777" w:rsidR="002D5C89" w:rsidRPr="002D5C89" w:rsidRDefault="002D5C89" w:rsidP="002D5C89">
            <w:pPr>
              <w:spacing w:after="0" w:line="240" w:lineRule="auto"/>
              <w:jc w:val="both"/>
            </w:pPr>
            <w:r w:rsidRPr="002D5C89">
              <w:t>- благоустроенные, в том числе озелененные территории, площадки для отдыха, спортивных занятий;</w:t>
            </w:r>
          </w:p>
          <w:p w14:paraId="43387D32" w14:textId="77777777" w:rsidR="002D5C89" w:rsidRPr="002D5C89" w:rsidRDefault="002D5C89" w:rsidP="002D5C89">
            <w:pPr>
              <w:spacing w:after="0" w:line="240" w:lineRule="auto"/>
              <w:jc w:val="both"/>
            </w:pPr>
            <w:r w:rsidRPr="002D5C89">
              <w:t xml:space="preserve">- постройки хозяйственного назначения; </w:t>
            </w:r>
          </w:p>
          <w:p w14:paraId="6927AE7E"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w:t>
            </w:r>
          </w:p>
          <w:p w14:paraId="325E14FB"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5E57A8AA"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63EE6689"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4BE07B5F"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DE9D109" w14:textId="77777777" w:rsidR="002D5C89" w:rsidRPr="002D5C89" w:rsidRDefault="002D5C89" w:rsidP="002D5C89">
            <w:pPr>
              <w:spacing w:after="0" w:line="240" w:lineRule="auto"/>
              <w:jc w:val="both"/>
            </w:pPr>
          </w:p>
          <w:p w14:paraId="0E054B32"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C2279A1" w14:textId="77777777" w:rsidR="002D5C89" w:rsidRPr="002D5C89" w:rsidRDefault="002D5C89" w:rsidP="002D5C89">
            <w:pPr>
              <w:spacing w:after="0" w:line="240" w:lineRule="auto"/>
              <w:jc w:val="both"/>
            </w:pPr>
          </w:p>
          <w:p w14:paraId="51A105BB"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965B4AC"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3DD0E6E1"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23608A7" w14:textId="77777777" w:rsidR="002D5C89" w:rsidRPr="002D5C89" w:rsidRDefault="002D5C89" w:rsidP="002D5C89">
            <w:pPr>
              <w:spacing w:after="0" w:line="240" w:lineRule="auto"/>
              <w:jc w:val="both"/>
            </w:pPr>
          </w:p>
        </w:tc>
      </w:tr>
    </w:tbl>
    <w:p w14:paraId="7FAB9B71"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7577339C" w14:textId="77777777" w:rsidR="002D5C89" w:rsidRPr="002D5C89" w:rsidRDefault="002D5C89" w:rsidP="002D5C89">
      <w:pPr>
        <w:spacing w:after="0" w:line="240" w:lineRule="auto"/>
        <w:jc w:val="both"/>
      </w:pPr>
      <w:r w:rsidRPr="002D5C89">
        <w:t xml:space="preserve">1) от Пожарных депо - </w:t>
      </w:r>
      <w:smartTag w:uri="urn:schemas-microsoft-com:office:smarttags" w:element="metricconverter">
        <w:smartTagPr>
          <w:attr w:name="ProductID" w:val="10 м"/>
        </w:smartTagPr>
        <w:r w:rsidRPr="002D5C89">
          <w:t>10 м</w:t>
        </w:r>
      </w:smartTag>
      <w:r w:rsidRPr="002D5C89">
        <w:t xml:space="preserve"> (</w:t>
      </w:r>
      <w:smartTag w:uri="urn:schemas-microsoft-com:office:smarttags" w:element="metricconverter">
        <w:smartTagPr>
          <w:attr w:name="ProductID" w:val="15 м"/>
        </w:smartTagPr>
        <w:r w:rsidRPr="002D5C89">
          <w:t>15 м</w:t>
        </w:r>
      </w:smartTag>
      <w:r w:rsidRPr="002D5C89">
        <w:t xml:space="preserve"> - для депо </w:t>
      </w:r>
      <w:r w:rsidRPr="002D5C89">
        <w:rPr>
          <w:lang w:val="en-US"/>
        </w:rPr>
        <w:t>I</w:t>
      </w:r>
      <w:r w:rsidRPr="002D5C89">
        <w:t xml:space="preserve"> типа);</w:t>
      </w:r>
    </w:p>
    <w:p w14:paraId="7903E7B9" w14:textId="77777777" w:rsidR="002D5C89" w:rsidRPr="002D5C89" w:rsidRDefault="002D5C89" w:rsidP="002D5C89">
      <w:pPr>
        <w:spacing w:after="0" w:line="240" w:lineRule="auto"/>
        <w:jc w:val="both"/>
      </w:pPr>
      <w:r w:rsidRPr="002D5C89">
        <w:t xml:space="preserve">3) улиц, от зданий и сооружений – </w:t>
      </w:r>
      <w:smartTag w:uri="urn:schemas-microsoft-com:office:smarttags" w:element="metricconverter">
        <w:smartTagPr>
          <w:attr w:name="ProductID" w:val="5 м"/>
        </w:smartTagPr>
        <w:r w:rsidRPr="002D5C89">
          <w:t>5 м</w:t>
        </w:r>
      </w:smartTag>
      <w:r w:rsidRPr="002D5C89">
        <w:t>;</w:t>
      </w:r>
    </w:p>
    <w:p w14:paraId="25DD8E62" w14:textId="77777777" w:rsidR="002D5C89" w:rsidRPr="002D5C89" w:rsidRDefault="002D5C89" w:rsidP="002D5C89">
      <w:pPr>
        <w:spacing w:after="0" w:line="240" w:lineRule="auto"/>
        <w:jc w:val="both"/>
      </w:pPr>
      <w:r w:rsidRPr="002D5C89">
        <w:t xml:space="preserve">4) проездов, от зданий и сооружений – </w:t>
      </w:r>
      <w:smartTag w:uri="urn:schemas-microsoft-com:office:smarttags" w:element="metricconverter">
        <w:smartTagPr>
          <w:attr w:name="ProductID" w:val="3 м"/>
        </w:smartTagPr>
        <w:r w:rsidRPr="002D5C89">
          <w:t>3 м</w:t>
        </w:r>
      </w:smartTag>
      <w:r w:rsidRPr="002D5C89">
        <w:t>;</w:t>
      </w:r>
    </w:p>
    <w:p w14:paraId="3FAC07EA" w14:textId="77777777" w:rsidR="002D5C89" w:rsidRPr="002D5C89" w:rsidRDefault="002D5C89" w:rsidP="002D5C89">
      <w:pPr>
        <w:spacing w:after="0" w:line="240" w:lineRule="auto"/>
        <w:jc w:val="both"/>
      </w:pPr>
      <w:r w:rsidRPr="002D5C89">
        <w:t>5) от контрольно-пропускных пунктов, пунктов охраны, проходных – 1 м.</w:t>
      </w:r>
    </w:p>
    <w:p w14:paraId="45B86C55" w14:textId="77777777" w:rsidR="002D5C89" w:rsidRPr="002D5C89" w:rsidRDefault="002D5C89" w:rsidP="002D5C89">
      <w:pPr>
        <w:spacing w:after="0" w:line="240" w:lineRule="auto"/>
        <w:jc w:val="both"/>
      </w:pPr>
      <w:r w:rsidRPr="002D5C89">
        <w:t xml:space="preserve">6) от строений и сооружений - </w:t>
      </w:r>
      <w:smartTag w:uri="urn:schemas-microsoft-com:office:smarttags" w:element="metricconverter">
        <w:smartTagPr>
          <w:attr w:name="ProductID" w:val="5 м"/>
        </w:smartTagPr>
        <w:r w:rsidRPr="002D5C89">
          <w:t>5 м</w:t>
        </w:r>
      </w:smartTag>
      <w:r w:rsidRPr="002D5C89">
        <w:t>.</w:t>
      </w:r>
    </w:p>
    <w:p w14:paraId="4F20C7ED" w14:textId="77777777" w:rsidR="002D5C89" w:rsidRPr="002D5C89" w:rsidRDefault="002D5C89" w:rsidP="002D5C89">
      <w:pPr>
        <w:spacing w:after="0" w:line="240" w:lineRule="auto"/>
        <w:jc w:val="both"/>
      </w:pPr>
      <w:r w:rsidRPr="002D5C89">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7A2C124" w14:textId="77777777" w:rsidR="002D5C89" w:rsidRPr="002D5C89" w:rsidRDefault="002D5C89" w:rsidP="002D5C89">
      <w:pPr>
        <w:spacing w:after="0" w:line="240" w:lineRule="auto"/>
        <w:jc w:val="both"/>
      </w:pPr>
    </w:p>
    <w:p w14:paraId="79D84715" w14:textId="77777777" w:rsidR="002D5C89" w:rsidRPr="002D5C89" w:rsidRDefault="002D5C89" w:rsidP="002D5C89">
      <w:pPr>
        <w:spacing w:after="0" w:line="240" w:lineRule="auto"/>
        <w:jc w:val="both"/>
        <w:rPr>
          <w:b/>
        </w:rPr>
      </w:pPr>
      <w:r w:rsidRPr="002D5C89">
        <w:rPr>
          <w:b/>
        </w:rPr>
        <w:t>Примечание общее.</w:t>
      </w:r>
    </w:p>
    <w:p w14:paraId="792BFBFE"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76F39C8"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10886E5"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6F2BE5D7"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21D639E"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3C835746"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5B7FF16"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4EC1B3A0" w14:textId="77777777" w:rsidR="002D5C89" w:rsidRPr="002D5C89" w:rsidRDefault="002D5C89" w:rsidP="002D5C89">
      <w:pPr>
        <w:spacing w:after="0" w:line="240" w:lineRule="auto"/>
        <w:jc w:val="both"/>
      </w:pPr>
      <w:r w:rsidRPr="002D5C89">
        <w:t>Размещение сельскохозяйственных предприятий, зданий и сооружений не допускается:</w:t>
      </w:r>
    </w:p>
    <w:p w14:paraId="7814E9A6" w14:textId="77777777" w:rsidR="002D5C89" w:rsidRPr="002D5C89" w:rsidRDefault="002D5C89" w:rsidP="002D5C89">
      <w:pPr>
        <w:spacing w:after="0" w:line="240" w:lineRule="auto"/>
        <w:jc w:val="both"/>
      </w:pPr>
      <w:r w:rsidRPr="002D5C89">
        <w:t>на месте бывших полигонов для бытовых отходов, очистных сооружений, скотомогильников, кожсырьевых предприятий;</w:t>
      </w:r>
    </w:p>
    <w:p w14:paraId="55546E0E" w14:textId="77777777" w:rsidR="002D5C89" w:rsidRPr="002D5C89" w:rsidRDefault="002D5C89" w:rsidP="002D5C89">
      <w:pPr>
        <w:spacing w:after="0" w:line="240" w:lineRule="auto"/>
        <w:jc w:val="both"/>
      </w:pPr>
      <w:r w:rsidRPr="002D5C89">
        <w:t>на площадях залегания полезных ископаемых без согласования с органами Федерального агентства по недропользованию;</w:t>
      </w:r>
    </w:p>
    <w:p w14:paraId="230EE688" w14:textId="77777777" w:rsidR="002D5C89" w:rsidRPr="002D5C89" w:rsidRDefault="002D5C89" w:rsidP="002D5C89">
      <w:pPr>
        <w:spacing w:after="0" w:line="240" w:lineRule="auto"/>
        <w:jc w:val="both"/>
      </w:pPr>
      <w:r w:rsidRPr="002D5C89">
        <w:t>в опасных зонах отвалов породы угольных и сланцевых шахт и обогатительных фабрик;</w:t>
      </w:r>
    </w:p>
    <w:p w14:paraId="0DAEA1E9" w14:textId="77777777" w:rsidR="002D5C89" w:rsidRPr="002D5C89" w:rsidRDefault="002D5C89" w:rsidP="002D5C89">
      <w:pPr>
        <w:spacing w:after="0" w:line="240" w:lineRule="auto"/>
        <w:jc w:val="both"/>
      </w:pPr>
      <w:r w:rsidRPr="002D5C89">
        <w:t>в зонах оползней, селевых потоков и снежных лавин, которые могут угрожать застройке и эксплуатации предприятий, зданий и сооружений;</w:t>
      </w:r>
    </w:p>
    <w:p w14:paraId="7F862B73" w14:textId="77777777" w:rsidR="002D5C89" w:rsidRPr="002D5C89" w:rsidRDefault="002D5C89" w:rsidP="002D5C89">
      <w:pPr>
        <w:spacing w:after="0" w:line="240" w:lineRule="auto"/>
        <w:jc w:val="both"/>
      </w:pPr>
      <w:r w:rsidRPr="002D5C89">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593DE9BD" w14:textId="77777777" w:rsidR="002D5C89" w:rsidRPr="002D5C89" w:rsidRDefault="002D5C89" w:rsidP="002D5C89">
      <w:pPr>
        <w:spacing w:after="0" w:line="240" w:lineRule="auto"/>
        <w:jc w:val="both"/>
      </w:pPr>
      <w:r w:rsidRPr="002D5C89">
        <w:t>на землях зеленых зон городов;</w:t>
      </w:r>
    </w:p>
    <w:p w14:paraId="373CE761" w14:textId="77777777" w:rsidR="002D5C89" w:rsidRPr="002D5C89" w:rsidRDefault="002D5C89" w:rsidP="002D5C89">
      <w:pPr>
        <w:spacing w:after="0" w:line="240" w:lineRule="auto"/>
        <w:jc w:val="both"/>
      </w:pPr>
      <w:r w:rsidRPr="002D5C89">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36854769" w14:textId="77777777" w:rsidR="002D5C89" w:rsidRPr="002D5C89" w:rsidRDefault="002D5C89" w:rsidP="002D5C89">
      <w:pPr>
        <w:spacing w:after="0" w:line="240" w:lineRule="auto"/>
        <w:jc w:val="both"/>
      </w:pPr>
      <w:r w:rsidRPr="002D5C89">
        <w:t>на землях заповедников;</w:t>
      </w:r>
    </w:p>
    <w:p w14:paraId="32115273" w14:textId="77777777" w:rsidR="002D5C89" w:rsidRPr="002D5C89" w:rsidRDefault="002D5C89" w:rsidP="002D5C89">
      <w:pPr>
        <w:spacing w:after="0" w:line="240" w:lineRule="auto"/>
        <w:jc w:val="both"/>
      </w:pPr>
      <w:r w:rsidRPr="002D5C89">
        <w:t>на землях особоохраняемых природных территорий, в том числе в зонах охраны объектов культурного наследия.</w:t>
      </w:r>
    </w:p>
    <w:p w14:paraId="5D94CE4E" w14:textId="77777777" w:rsidR="002D5C89" w:rsidRPr="002D5C89" w:rsidRDefault="002D5C89" w:rsidP="002D5C89">
      <w:pPr>
        <w:spacing w:after="0" w:line="240" w:lineRule="auto"/>
        <w:jc w:val="both"/>
      </w:pPr>
      <w:r w:rsidRPr="002D5C89">
        <w:t xml:space="preserve">Примечания. </w:t>
      </w:r>
    </w:p>
    <w:p w14:paraId="30BB7FF2" w14:textId="77777777" w:rsidR="002D5C89" w:rsidRPr="002D5C89" w:rsidRDefault="002D5C89" w:rsidP="002D5C89">
      <w:pPr>
        <w:spacing w:after="0" w:line="240" w:lineRule="auto"/>
        <w:jc w:val="both"/>
      </w:pPr>
      <w:r w:rsidRPr="002D5C89">
        <w:t>1. Размещение животноводческих, птицеводческих и звероводческих предприятий запрещается в водоохранных зонах рек и озер.</w:t>
      </w:r>
    </w:p>
    <w:p w14:paraId="24283930" w14:textId="77777777" w:rsidR="002D5C89" w:rsidRPr="002D5C89" w:rsidRDefault="002D5C89" w:rsidP="002D5C89">
      <w:pPr>
        <w:spacing w:after="0" w:line="240" w:lineRule="auto"/>
        <w:jc w:val="both"/>
      </w:pPr>
      <w:r w:rsidRPr="002D5C89">
        <w:t>2. Размещение сельскохозяйственных предприятий, зданий, сооружений во втором поясе зоны санитарной охраны источников водоснабжения населенных пунктов допускается в соответствии с СП 31.13330.</w:t>
      </w:r>
    </w:p>
    <w:p w14:paraId="3626AAD9" w14:textId="77777777" w:rsidR="002D5C89" w:rsidRPr="002D5C89" w:rsidRDefault="002D5C89" w:rsidP="002D5C89">
      <w:pPr>
        <w:spacing w:after="0" w:line="240" w:lineRule="auto"/>
        <w:jc w:val="both"/>
      </w:pPr>
      <w:r w:rsidRPr="002D5C89">
        <w:t>3. Размещение свиноводческих комплексов промышленного типа и птицефабрик во втором поясе зоны санитарной охраны источников водоснабжения населенных пунктов не допускается.</w:t>
      </w:r>
    </w:p>
    <w:p w14:paraId="04751A75" w14:textId="77777777" w:rsidR="002D5C89" w:rsidRPr="002D5C89" w:rsidRDefault="002D5C89" w:rsidP="002D5C89">
      <w:pPr>
        <w:spacing w:after="0" w:line="240" w:lineRule="auto"/>
        <w:jc w:val="both"/>
      </w:pPr>
      <w:r w:rsidRPr="002D5C89">
        <w:t>4. Размещение сельскохозяйственных предприятий, зданий и сооружений в третьей зоне округов санитарной охраны курортов допускается в соответствии с законодательством об особоохраняемых природных территориях, если это не оказывает отрицательного влияния на лечебные средства курорта, и при условии согласования размещения намечаемых объектов с Роспотребнадзором.</w:t>
      </w:r>
    </w:p>
    <w:p w14:paraId="1B84A2E5" w14:textId="77777777" w:rsidR="002D5C89" w:rsidRPr="002D5C89" w:rsidRDefault="002D5C89" w:rsidP="002D5C89">
      <w:pPr>
        <w:spacing w:after="0" w:line="240" w:lineRule="auto"/>
        <w:jc w:val="both"/>
      </w:pPr>
      <w:r w:rsidRPr="002D5C89">
        <w:t>5. Размещение сельскохозяйственных предприятий, зданий и сооружений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14:paraId="4A69DAFF" w14:textId="77777777" w:rsidR="002D5C89" w:rsidRPr="002D5C89" w:rsidRDefault="002D5C89" w:rsidP="002D5C89">
      <w:pPr>
        <w:spacing w:after="0" w:line="240" w:lineRule="auto"/>
        <w:jc w:val="both"/>
      </w:pPr>
    </w:p>
    <w:p w14:paraId="5A033E21" w14:textId="77777777" w:rsidR="002D5C89" w:rsidRPr="002D5C89" w:rsidRDefault="002D5C89" w:rsidP="002D5C89">
      <w:pPr>
        <w:spacing w:after="0" w:line="240" w:lineRule="auto"/>
        <w:jc w:val="both"/>
      </w:pPr>
      <w:r w:rsidRPr="002D5C89">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9735B7E" w14:textId="77777777" w:rsidR="002D5C89" w:rsidRPr="002D5C89" w:rsidRDefault="002D5C89" w:rsidP="002D5C89">
      <w:pPr>
        <w:spacing w:after="0" w:line="240" w:lineRule="auto"/>
        <w:jc w:val="both"/>
      </w:pPr>
      <w:r w:rsidRPr="002D5C89">
        <w:t xml:space="preserve">Характер ограждения земельных участков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2D5C89">
          <w:t>2,0 м</w:t>
        </w:r>
      </w:smartTag>
      <w:r w:rsidRPr="002D5C89">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989D301" w14:textId="77777777" w:rsidR="002D5C89" w:rsidRPr="002D5C89" w:rsidRDefault="002D5C89" w:rsidP="002D5C89">
      <w:pPr>
        <w:spacing w:after="0" w:line="240" w:lineRule="auto"/>
        <w:jc w:val="both"/>
      </w:pPr>
      <w:r w:rsidRPr="002D5C89">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2D5C89">
          <w:t>0,5 м</w:t>
        </w:r>
      </w:smartTag>
      <w:r w:rsidRPr="002D5C89">
        <w:t xml:space="preserve"> от уровня земли ограждения и высотой не более </w:t>
      </w:r>
      <w:smartTag w:uri="urn:schemas-microsoft-com:office:smarttags" w:element="metricconverter">
        <w:smartTagPr>
          <w:attr w:name="ProductID" w:val="2,0 м"/>
        </w:smartTagPr>
        <w:r w:rsidRPr="002D5C89">
          <w:t>2,0 м</w:t>
        </w:r>
      </w:smartTag>
      <w:r w:rsidRPr="002D5C89">
        <w:t>.</w:t>
      </w:r>
    </w:p>
    <w:p w14:paraId="6770AC38"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88BDEE5" w14:textId="77777777" w:rsidR="002D5C89" w:rsidRPr="002D5C89" w:rsidRDefault="002D5C89" w:rsidP="002D5C89">
      <w:pPr>
        <w:spacing w:after="0" w:line="240" w:lineRule="auto"/>
        <w:jc w:val="both"/>
      </w:pPr>
      <w:r w:rsidRPr="002D5C89">
        <w:t>- в границах территорий общего пользования;</w:t>
      </w:r>
    </w:p>
    <w:p w14:paraId="58F2EF60"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7AD61D33"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32B19E1" w14:textId="1160A1C1" w:rsidR="002D5C89" w:rsidRPr="002D5C89" w:rsidRDefault="002D5C89" w:rsidP="002D5C89">
      <w:pPr>
        <w:spacing w:after="0" w:line="240" w:lineRule="auto"/>
        <w:jc w:val="both"/>
      </w:pPr>
      <w:r w:rsidRPr="002D5C89">
        <w:t>Размещение зданий, строений и сооружений возможно</w:t>
      </w:r>
      <w:r w:rsidR="008F7783">
        <w:t xml:space="preserve"> при соблюдении требований статей 48 и 52</w:t>
      </w:r>
      <w:r w:rsidRPr="002D5C89">
        <w:t xml:space="preserve"> настоящих Правил.</w:t>
      </w:r>
    </w:p>
    <w:p w14:paraId="278C7307" w14:textId="77777777" w:rsidR="002D5C89" w:rsidRPr="002D5C89" w:rsidRDefault="002D5C89" w:rsidP="002D5C89">
      <w:pPr>
        <w:spacing w:after="0" w:line="240" w:lineRule="auto"/>
        <w:jc w:val="both"/>
      </w:pPr>
    </w:p>
    <w:p w14:paraId="5225A66A" w14:textId="77777777" w:rsidR="002D5C89" w:rsidRPr="002D5C89" w:rsidRDefault="002D5C89" w:rsidP="00BC4CDA">
      <w:pPr>
        <w:pStyle w:val="6"/>
      </w:pPr>
      <w:bookmarkStart w:id="143" w:name="_Toc124859462"/>
      <w:bookmarkStart w:id="144" w:name="_Toc158625280"/>
      <w:r w:rsidRPr="002D5C89">
        <w:t>СХ-3. Зона садоводческих или огороднических некоммерческих товариществ.</w:t>
      </w:r>
      <w:bookmarkEnd w:id="143"/>
      <w:bookmarkEnd w:id="144"/>
    </w:p>
    <w:p w14:paraId="096E1D4F" w14:textId="77777777" w:rsidR="002D5C89" w:rsidRPr="002D5C89" w:rsidRDefault="002D5C89" w:rsidP="002D5C89">
      <w:pPr>
        <w:spacing w:after="0" w:line="240" w:lineRule="auto"/>
        <w:jc w:val="both"/>
        <w:rPr>
          <w:i/>
          <w:iCs/>
        </w:rPr>
      </w:pPr>
      <w:r w:rsidRPr="002D5C89">
        <w:rPr>
          <w:i/>
        </w:rPr>
        <w:t>Зона ведения садоводства или огородничества СХ-3 предназначена для размещения садовых участков, предназначенных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14:paraId="60670948" w14:textId="77777777" w:rsidR="002D5C89" w:rsidRPr="002D5C89" w:rsidRDefault="002D5C89" w:rsidP="002D5C89">
      <w:pPr>
        <w:spacing w:after="0" w:line="240" w:lineRule="auto"/>
        <w:jc w:val="both"/>
        <w:rPr>
          <w:b/>
        </w:rPr>
      </w:pPr>
    </w:p>
    <w:p w14:paraId="6BDC0817"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5E028BD9" w14:textId="77777777" w:rsidTr="002D5C89">
        <w:trPr>
          <w:trHeight w:val="20"/>
          <w:tblHeader/>
        </w:trPr>
        <w:tc>
          <w:tcPr>
            <w:tcW w:w="3545" w:type="dxa"/>
            <w:vAlign w:val="center"/>
          </w:tcPr>
          <w:p w14:paraId="732F3AA3"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75E968C9"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1665E4AD"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3B52F5CF" w14:textId="77777777" w:rsidTr="002D5C89">
        <w:trPr>
          <w:trHeight w:val="2760"/>
        </w:trPr>
        <w:tc>
          <w:tcPr>
            <w:tcW w:w="3545" w:type="dxa"/>
            <w:vAlign w:val="center"/>
          </w:tcPr>
          <w:p w14:paraId="22BBFD38" w14:textId="77777777" w:rsidR="002D5C89" w:rsidRPr="002D5C89" w:rsidRDefault="002D5C89" w:rsidP="002D5C89">
            <w:pPr>
              <w:spacing w:after="0" w:line="240" w:lineRule="auto"/>
              <w:jc w:val="both"/>
            </w:pPr>
            <w:r w:rsidRPr="002D5C89">
              <w:t>[13.2] – Ведение садоводства</w:t>
            </w:r>
          </w:p>
          <w:p w14:paraId="20EE0AB6" w14:textId="77777777" w:rsidR="002D5C89" w:rsidRPr="002D5C89" w:rsidRDefault="002D5C89" w:rsidP="002D5C89">
            <w:pPr>
              <w:spacing w:after="0" w:line="240" w:lineRule="auto"/>
              <w:jc w:val="both"/>
            </w:pPr>
          </w:p>
        </w:tc>
        <w:tc>
          <w:tcPr>
            <w:tcW w:w="5670" w:type="dxa"/>
            <w:vAlign w:val="center"/>
          </w:tcPr>
          <w:p w14:paraId="671DB8E3" w14:textId="77777777" w:rsidR="002D5C89" w:rsidRPr="002D5C89" w:rsidRDefault="002D5C89" w:rsidP="002D5C89">
            <w:pPr>
              <w:spacing w:after="0" w:line="240" w:lineRule="auto"/>
              <w:jc w:val="both"/>
            </w:pPr>
            <w:r w:rsidRPr="002D5C89">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tcPr>
          <w:p w14:paraId="7A4AD552" w14:textId="77777777" w:rsidR="002D5C89" w:rsidRPr="002D5C89" w:rsidRDefault="002D5C89" w:rsidP="002D5C89">
            <w:pPr>
              <w:spacing w:after="0" w:line="240" w:lineRule="auto"/>
              <w:jc w:val="both"/>
            </w:pPr>
            <w:r w:rsidRPr="002D5C89">
              <w:t>минимальная/максимальная площадь земельного участка –  600 кв. м/</w:t>
            </w:r>
            <w:r w:rsidRPr="002D5C89">
              <w:rPr>
                <w:b/>
                <w:bCs/>
              </w:rPr>
              <w:t>не подлежит установлению</w:t>
            </w:r>
            <w:r w:rsidRPr="002D5C89">
              <w:rPr>
                <w:bCs/>
              </w:rPr>
              <w:t>;</w:t>
            </w:r>
            <w:r w:rsidRPr="002D5C89">
              <w:t xml:space="preserve"> минимальная ширина земельных участков вдоль фронта улицы (проездов) – 12 метров;</w:t>
            </w:r>
          </w:p>
          <w:p w14:paraId="23E6AA78" w14:textId="77777777" w:rsidR="002D5C89" w:rsidRPr="002D5C89" w:rsidRDefault="002D5C89" w:rsidP="002D5C89">
            <w:pPr>
              <w:spacing w:after="0" w:line="240" w:lineRule="auto"/>
              <w:jc w:val="both"/>
            </w:pPr>
            <w:r w:rsidRPr="002D5C89">
              <w:t>Площадь индивидуального садового участка принимается не менее 0,06 га.</w:t>
            </w:r>
          </w:p>
          <w:p w14:paraId="632684D9" w14:textId="77777777" w:rsidR="002D5C89" w:rsidRPr="002D5C89" w:rsidRDefault="002D5C89" w:rsidP="002D5C89">
            <w:pPr>
              <w:spacing w:after="0" w:line="240" w:lineRule="auto"/>
              <w:jc w:val="both"/>
            </w:pPr>
            <w:r w:rsidRPr="002D5C89">
              <w:t>Минимальные отступы для жилых строений от границ участка – 3 м;</w:t>
            </w:r>
          </w:p>
          <w:p w14:paraId="57C36F11" w14:textId="77777777" w:rsidR="002D5C89" w:rsidRPr="002D5C89" w:rsidRDefault="002D5C89" w:rsidP="002D5C89">
            <w:pPr>
              <w:spacing w:after="0" w:line="240" w:lineRule="auto"/>
              <w:jc w:val="both"/>
            </w:pPr>
            <w:r w:rsidRPr="002D5C89">
              <w:t>максимальное количество надземных этажей зданий – 3 этажа (включая мансардный этаж);</w:t>
            </w:r>
          </w:p>
          <w:p w14:paraId="7F88D123"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40 %;</w:t>
            </w:r>
          </w:p>
          <w:p w14:paraId="3ECC367C"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7F3D81DC" w14:textId="77777777" w:rsidTr="002D5C89">
        <w:trPr>
          <w:trHeight w:val="1992"/>
        </w:trPr>
        <w:tc>
          <w:tcPr>
            <w:tcW w:w="3545" w:type="dxa"/>
            <w:vAlign w:val="center"/>
          </w:tcPr>
          <w:p w14:paraId="78ACD9F7" w14:textId="77777777" w:rsidR="002D5C89" w:rsidRPr="002D5C89" w:rsidRDefault="002D5C89" w:rsidP="002D5C89">
            <w:pPr>
              <w:spacing w:after="0" w:line="240" w:lineRule="auto"/>
              <w:jc w:val="both"/>
            </w:pPr>
            <w:r w:rsidRPr="002D5C89">
              <w:t>[12.0] – Земельные участки (территории) общего пользования</w:t>
            </w:r>
          </w:p>
        </w:tc>
        <w:tc>
          <w:tcPr>
            <w:tcW w:w="5670" w:type="dxa"/>
            <w:shd w:val="clear" w:color="auto" w:fill="FFFFFF"/>
            <w:vAlign w:val="center"/>
          </w:tcPr>
          <w:p w14:paraId="1A32DBC8" w14:textId="77777777" w:rsidR="002D5C89" w:rsidRPr="002D5C89" w:rsidRDefault="002D5C89" w:rsidP="002D5C89">
            <w:pPr>
              <w:spacing w:after="0" w:line="240" w:lineRule="auto"/>
              <w:jc w:val="both"/>
            </w:pPr>
            <w:r w:rsidRPr="002D5C89">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78" w:type="dxa"/>
            <w:vMerge w:val="restart"/>
            <w:vAlign w:val="center"/>
          </w:tcPr>
          <w:p w14:paraId="2C2655A8" w14:textId="77777777" w:rsidR="002D5C89" w:rsidRPr="002D5C89" w:rsidRDefault="002D5C89" w:rsidP="002D5C89">
            <w:pPr>
              <w:spacing w:after="0" w:line="240" w:lineRule="auto"/>
              <w:jc w:val="both"/>
            </w:pPr>
            <w:r w:rsidRPr="002D5C89">
              <w:t>Регламенты не устанавливаются.</w:t>
            </w:r>
          </w:p>
          <w:p w14:paraId="55B0EB3E"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6B85D8E5" w14:textId="77777777" w:rsidTr="002D5C89">
        <w:trPr>
          <w:trHeight w:val="2262"/>
        </w:trPr>
        <w:tc>
          <w:tcPr>
            <w:tcW w:w="3545" w:type="dxa"/>
            <w:vAlign w:val="center"/>
          </w:tcPr>
          <w:p w14:paraId="75ABDB0A" w14:textId="77777777" w:rsidR="002D5C89" w:rsidRPr="002D5C89" w:rsidRDefault="002D5C89" w:rsidP="002D5C89">
            <w:pPr>
              <w:spacing w:after="0" w:line="240" w:lineRule="auto"/>
              <w:jc w:val="both"/>
            </w:pPr>
            <w:r w:rsidRPr="002D5C89">
              <w:t>[13.0] – Земельные участки общего назначения</w:t>
            </w:r>
          </w:p>
        </w:tc>
        <w:tc>
          <w:tcPr>
            <w:tcW w:w="5670" w:type="dxa"/>
            <w:vAlign w:val="center"/>
          </w:tcPr>
          <w:p w14:paraId="5CFF143B" w14:textId="77777777" w:rsidR="002D5C89" w:rsidRPr="002D5C89" w:rsidRDefault="002D5C89" w:rsidP="002D5C89">
            <w:pPr>
              <w:spacing w:after="0" w:line="240" w:lineRule="auto"/>
              <w:jc w:val="both"/>
            </w:pPr>
            <w:r w:rsidRPr="002D5C89">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6378" w:type="dxa"/>
            <w:vMerge/>
          </w:tcPr>
          <w:p w14:paraId="40B7F02E" w14:textId="77777777" w:rsidR="002D5C89" w:rsidRPr="002D5C89" w:rsidRDefault="002D5C89" w:rsidP="002D5C89">
            <w:pPr>
              <w:spacing w:after="0" w:line="240" w:lineRule="auto"/>
              <w:jc w:val="both"/>
            </w:pPr>
          </w:p>
        </w:tc>
      </w:tr>
    </w:tbl>
    <w:p w14:paraId="61D06841" w14:textId="77777777" w:rsidR="002D5C89" w:rsidRPr="002D5C89" w:rsidRDefault="002D5C89" w:rsidP="002D5C89">
      <w:pPr>
        <w:spacing w:after="0" w:line="240" w:lineRule="auto"/>
        <w:jc w:val="both"/>
        <w:rPr>
          <w:b/>
          <w:i/>
          <w:iCs/>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2D5C89" w14:paraId="5D2ECEBF" w14:textId="77777777" w:rsidTr="002D5C89">
        <w:trPr>
          <w:trHeight w:val="20"/>
          <w:tblHeader/>
        </w:trPr>
        <w:tc>
          <w:tcPr>
            <w:tcW w:w="3545" w:type="dxa"/>
            <w:tcBorders>
              <w:bottom w:val="single" w:sz="4" w:space="0" w:color="auto"/>
            </w:tcBorders>
            <w:vAlign w:val="center"/>
          </w:tcPr>
          <w:p w14:paraId="133C61A1"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tcBorders>
              <w:bottom w:val="single" w:sz="4" w:space="0" w:color="auto"/>
            </w:tcBorders>
            <w:vAlign w:val="center"/>
          </w:tcPr>
          <w:p w14:paraId="0E7A1311"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tcBorders>
              <w:bottom w:val="single" w:sz="4" w:space="0" w:color="auto"/>
            </w:tcBorders>
            <w:vAlign w:val="center"/>
          </w:tcPr>
          <w:p w14:paraId="7C3A21C7"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157B4D01" w14:textId="77777777" w:rsidTr="002D5C89">
        <w:trPr>
          <w:trHeight w:val="20"/>
        </w:trPr>
        <w:tc>
          <w:tcPr>
            <w:tcW w:w="3545" w:type="dxa"/>
            <w:vAlign w:val="center"/>
          </w:tcPr>
          <w:p w14:paraId="67BE4E2D" w14:textId="77777777" w:rsidR="002D5C89" w:rsidRPr="002D5C89" w:rsidRDefault="002D5C89" w:rsidP="002D5C89">
            <w:pPr>
              <w:spacing w:after="0" w:line="240" w:lineRule="auto"/>
              <w:jc w:val="both"/>
            </w:pPr>
            <w:r w:rsidRPr="002D5C89">
              <w:t>[4.1] - Деловое управление</w:t>
            </w:r>
          </w:p>
        </w:tc>
        <w:tc>
          <w:tcPr>
            <w:tcW w:w="5670" w:type="dxa"/>
            <w:vAlign w:val="center"/>
          </w:tcPr>
          <w:p w14:paraId="0AC9F78E" w14:textId="77777777" w:rsidR="002D5C89" w:rsidRPr="002D5C89" w:rsidRDefault="002D5C89" w:rsidP="002D5C89">
            <w:pPr>
              <w:spacing w:after="0" w:line="240" w:lineRule="auto"/>
              <w:jc w:val="both"/>
            </w:pPr>
            <w:r w:rsidRPr="002D5C8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Align w:val="center"/>
          </w:tcPr>
          <w:p w14:paraId="012AC8F3" w14:textId="77777777" w:rsidR="002D5C89" w:rsidRPr="002D5C89" w:rsidRDefault="002D5C89" w:rsidP="002D5C89">
            <w:pPr>
              <w:spacing w:after="0" w:line="240" w:lineRule="auto"/>
              <w:jc w:val="both"/>
            </w:pPr>
            <w:r w:rsidRPr="002D5C89">
              <w:t>минимальная/максимальная площадь земельных участков  – 600/</w:t>
            </w:r>
            <w:smartTag w:uri="urn:schemas-microsoft-com:office:smarttags" w:element="metricconverter">
              <w:smartTagPr>
                <w:attr w:name="ProductID" w:val="5000 кв. м"/>
              </w:smartTagPr>
              <w:r w:rsidRPr="002D5C89">
                <w:t>5000 кв. м</w:t>
              </w:r>
            </w:smartTag>
            <w:r w:rsidRPr="002D5C89">
              <w:t>;</w:t>
            </w:r>
          </w:p>
          <w:p w14:paraId="616BB4E4"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7C078BE2"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488E4879" w14:textId="77777777" w:rsidR="002D5C89" w:rsidRPr="002D5C89" w:rsidRDefault="002D5C89" w:rsidP="002D5C89">
            <w:pPr>
              <w:spacing w:after="0" w:line="240" w:lineRule="auto"/>
              <w:jc w:val="both"/>
            </w:pPr>
            <w:r w:rsidRPr="002D5C89">
              <w:t>максимальное количество надземных этажей зданий – 2 этажа (включая мансардный этаж);</w:t>
            </w:r>
          </w:p>
          <w:p w14:paraId="157F2F0A"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4B3C4762"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628B4FA5" w14:textId="77777777" w:rsidR="002D5C89" w:rsidRPr="002D5C89" w:rsidRDefault="002D5C89" w:rsidP="002D5C89">
            <w:pPr>
              <w:spacing w:after="0" w:line="240" w:lineRule="auto"/>
              <w:jc w:val="both"/>
            </w:pPr>
            <w:r w:rsidRPr="002D5C89">
              <w:t>данный объект должен иметь необходимое расчетное количество парковочных мест только на территории своего земельного участка.</w:t>
            </w:r>
          </w:p>
        </w:tc>
      </w:tr>
      <w:tr w:rsidR="002D5C89" w:rsidRPr="002D5C89" w14:paraId="2634CFAA" w14:textId="77777777" w:rsidTr="002D5C89">
        <w:trPr>
          <w:trHeight w:val="20"/>
        </w:trPr>
        <w:tc>
          <w:tcPr>
            <w:tcW w:w="3545" w:type="dxa"/>
            <w:tcBorders>
              <w:top w:val="single" w:sz="4" w:space="0" w:color="auto"/>
            </w:tcBorders>
            <w:vAlign w:val="center"/>
          </w:tcPr>
          <w:p w14:paraId="3645CD98" w14:textId="77777777" w:rsidR="002D5C89" w:rsidRPr="002D5C89" w:rsidRDefault="002D5C89" w:rsidP="002D5C89">
            <w:pPr>
              <w:spacing w:after="0" w:line="240" w:lineRule="auto"/>
              <w:jc w:val="both"/>
            </w:pPr>
            <w:r w:rsidRPr="002D5C89">
              <w:t>[4.4] - Магазины</w:t>
            </w:r>
          </w:p>
        </w:tc>
        <w:tc>
          <w:tcPr>
            <w:tcW w:w="5670" w:type="dxa"/>
            <w:tcBorders>
              <w:bottom w:val="single" w:sz="2" w:space="0" w:color="000000"/>
              <w:right w:val="single" w:sz="2" w:space="0" w:color="000000"/>
            </w:tcBorders>
            <w:shd w:val="clear" w:color="auto" w:fill="auto"/>
          </w:tcPr>
          <w:p w14:paraId="2EED1CD5"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vAlign w:val="center"/>
          </w:tcPr>
          <w:p w14:paraId="5977DE56" w14:textId="77777777" w:rsidR="002D5C89" w:rsidRPr="002D5C89" w:rsidRDefault="002D5C89" w:rsidP="002D5C89">
            <w:pPr>
              <w:spacing w:after="0" w:line="240" w:lineRule="auto"/>
              <w:jc w:val="both"/>
            </w:pPr>
            <w:r w:rsidRPr="002D5C89">
              <w:t>минимальная/максимальная площадь земельных участков  – 100/1200 кв. м;</w:t>
            </w:r>
          </w:p>
          <w:p w14:paraId="6699639B"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12 м;</w:t>
            </w:r>
          </w:p>
          <w:p w14:paraId="258F0D66"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7C01BE98" w14:textId="77777777" w:rsidR="002D5C89" w:rsidRPr="002D5C89" w:rsidRDefault="002D5C89" w:rsidP="002D5C89">
            <w:pPr>
              <w:spacing w:after="0" w:line="240" w:lineRule="auto"/>
              <w:jc w:val="both"/>
            </w:pPr>
            <w:r w:rsidRPr="002D5C89">
              <w:t>максимальное количество надземных этажей зданий – 2 этажа (включая мансардный этаж);</w:t>
            </w:r>
          </w:p>
          <w:p w14:paraId="69F9C46D"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2DF18980"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031A9F75" w14:textId="77777777" w:rsidTr="002D5C89">
        <w:trPr>
          <w:trHeight w:val="20"/>
        </w:trPr>
        <w:tc>
          <w:tcPr>
            <w:tcW w:w="3545" w:type="dxa"/>
            <w:tcBorders>
              <w:top w:val="single" w:sz="4" w:space="0" w:color="auto"/>
              <w:bottom w:val="single" w:sz="4" w:space="0" w:color="auto"/>
            </w:tcBorders>
            <w:vAlign w:val="center"/>
          </w:tcPr>
          <w:p w14:paraId="530F7044" w14:textId="77777777" w:rsidR="002D5C89" w:rsidRPr="002D5C89" w:rsidRDefault="002D5C89" w:rsidP="002D5C89">
            <w:pPr>
              <w:spacing w:after="0" w:line="240" w:lineRule="auto"/>
              <w:jc w:val="both"/>
            </w:pPr>
            <w:r w:rsidRPr="002D5C89">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1252D3CC" w14:textId="77777777" w:rsidR="002D5C89" w:rsidRPr="002D5C89" w:rsidRDefault="002D5C89" w:rsidP="002D5C89">
            <w:pPr>
              <w:spacing w:after="0" w:line="240" w:lineRule="auto"/>
              <w:jc w:val="both"/>
            </w:pPr>
            <w:r w:rsidRPr="002D5C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0E93EC97"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 xml:space="preserve"> не подлежит установлению</w:t>
            </w:r>
            <w:r w:rsidRPr="002D5C89">
              <w:rPr>
                <w:bCs/>
              </w:rPr>
              <w:t>;</w:t>
            </w:r>
            <w:r w:rsidRPr="002D5C89">
              <w:t xml:space="preserve"> </w:t>
            </w:r>
          </w:p>
          <w:p w14:paraId="5BE8082A"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6F8E0CA5"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37880A88"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7908CF28" w14:textId="77777777" w:rsidR="002D5C89" w:rsidRPr="002D5C89" w:rsidRDefault="002D5C89" w:rsidP="002D5C89">
            <w:pPr>
              <w:spacing w:after="0" w:line="240" w:lineRule="auto"/>
              <w:jc w:val="both"/>
            </w:pPr>
            <w:r w:rsidRPr="002D5C89">
              <w:t>максимальная высота строений, сооружений от уровня земли - 20 м;</w:t>
            </w:r>
          </w:p>
          <w:p w14:paraId="620023DF"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3A6D030B"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43BCF0F4" w14:textId="77777777" w:rsidTr="002D5C89">
        <w:trPr>
          <w:trHeight w:val="20"/>
        </w:trPr>
        <w:tc>
          <w:tcPr>
            <w:tcW w:w="3545" w:type="dxa"/>
            <w:tcBorders>
              <w:top w:val="single" w:sz="4" w:space="0" w:color="auto"/>
            </w:tcBorders>
          </w:tcPr>
          <w:p w14:paraId="2F63F28B" w14:textId="77777777" w:rsidR="002D5C89" w:rsidRPr="002D5C89" w:rsidRDefault="002D5C89" w:rsidP="002D5C89">
            <w:pPr>
              <w:spacing w:after="0" w:line="240" w:lineRule="auto"/>
              <w:jc w:val="both"/>
            </w:pPr>
            <w:r w:rsidRPr="002D5C89">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4" w:space="0" w:color="auto"/>
            </w:tcBorders>
          </w:tcPr>
          <w:p w14:paraId="285C8A54" w14:textId="77777777" w:rsidR="002D5C89" w:rsidRPr="002D5C89" w:rsidRDefault="002D5C89" w:rsidP="002D5C89">
            <w:pPr>
              <w:spacing w:after="0" w:line="240" w:lineRule="auto"/>
              <w:jc w:val="both"/>
            </w:pPr>
            <w:r w:rsidRPr="002D5C89">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Pr>
          <w:p w14:paraId="01337C1B"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кв.м/</w:t>
            </w:r>
            <w:r w:rsidRPr="002D5C89">
              <w:rPr>
                <w:b/>
                <w:bCs/>
              </w:rPr>
              <w:t>не подлежит установлению</w:t>
            </w:r>
            <w:r w:rsidRPr="002D5C89">
              <w:t>;</w:t>
            </w:r>
          </w:p>
          <w:p w14:paraId="2F2CC524"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12 м;</w:t>
            </w:r>
          </w:p>
          <w:p w14:paraId="6393CBCC"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37FE2EA8" w14:textId="77777777" w:rsidR="002D5C89" w:rsidRPr="002D5C89" w:rsidRDefault="002D5C89" w:rsidP="002D5C89">
            <w:pPr>
              <w:spacing w:after="0" w:line="240" w:lineRule="auto"/>
              <w:jc w:val="both"/>
            </w:pPr>
            <w:r w:rsidRPr="002D5C89">
              <w:t>максимальное количество надземных этажей зданий – 3 этажа (включая мансардный этаж);</w:t>
            </w:r>
          </w:p>
          <w:p w14:paraId="2D50C796"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40%;</w:t>
            </w:r>
          </w:p>
          <w:p w14:paraId="0F059631" w14:textId="77777777" w:rsidR="002D5C89" w:rsidRPr="002D5C89" w:rsidRDefault="002D5C89" w:rsidP="002D5C89">
            <w:pPr>
              <w:spacing w:after="0" w:line="240" w:lineRule="auto"/>
              <w:jc w:val="both"/>
            </w:pPr>
            <w:r w:rsidRPr="002D5C89">
              <w:t>Коэффициент использования территории - 0,8;</w:t>
            </w:r>
          </w:p>
          <w:p w14:paraId="645FA154"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bl>
    <w:p w14:paraId="0B7FF314"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539911C2" w14:textId="77777777" w:rsidTr="002D5C89">
        <w:trPr>
          <w:trHeight w:val="20"/>
          <w:tblHeader/>
        </w:trPr>
        <w:tc>
          <w:tcPr>
            <w:tcW w:w="7655" w:type="dxa"/>
            <w:vAlign w:val="center"/>
          </w:tcPr>
          <w:p w14:paraId="469D001C"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101A14B5"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5917D89A" w14:textId="77777777" w:rsidTr="002D5C89">
        <w:trPr>
          <w:trHeight w:val="20"/>
        </w:trPr>
        <w:tc>
          <w:tcPr>
            <w:tcW w:w="7655" w:type="dxa"/>
            <w:vAlign w:val="center"/>
          </w:tcPr>
          <w:p w14:paraId="324B2D8C"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91F272F"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B2EE8F4"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1AB98EE"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F16B674" w14:textId="77777777" w:rsidR="002D5C89" w:rsidRPr="002D5C89" w:rsidRDefault="002D5C89" w:rsidP="002D5C89">
            <w:pPr>
              <w:spacing w:after="0" w:line="240" w:lineRule="auto"/>
              <w:jc w:val="both"/>
            </w:pPr>
            <w:r w:rsidRPr="002D5C89">
              <w:t>- проезды общего пользования;</w:t>
            </w:r>
          </w:p>
          <w:p w14:paraId="356271BC"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для обслуживания жителей и посетителей основных, условно разрешенных, а также иных вспомогательных видов использования;</w:t>
            </w:r>
          </w:p>
          <w:p w14:paraId="1CB1FADD" w14:textId="77777777" w:rsidR="002D5C89" w:rsidRPr="002D5C89" w:rsidRDefault="002D5C89" w:rsidP="002D5C89">
            <w:pPr>
              <w:spacing w:after="0" w:line="240" w:lineRule="auto"/>
              <w:jc w:val="both"/>
            </w:pPr>
            <w:r w:rsidRPr="002D5C89">
              <w:t>- благоустроенные, в том числе озелененные территории, детские площадки, площадки для отдыха, спортивных занятий;</w:t>
            </w:r>
          </w:p>
          <w:p w14:paraId="72F1A149" w14:textId="77777777" w:rsidR="002D5C89" w:rsidRPr="002D5C89" w:rsidRDefault="002D5C89" w:rsidP="002D5C89">
            <w:pPr>
              <w:spacing w:after="0" w:line="240" w:lineRule="auto"/>
              <w:jc w:val="both"/>
            </w:pPr>
            <w:r w:rsidRPr="002D5C89">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AC565C8"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 и выгула собак;</w:t>
            </w:r>
          </w:p>
          <w:p w14:paraId="41DE71AA"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0DBB4F97"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65E91C9C"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3AFB74D3"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BBD888F" w14:textId="77777777" w:rsidR="002D5C89" w:rsidRPr="002D5C89" w:rsidRDefault="002D5C89" w:rsidP="002D5C89">
            <w:pPr>
              <w:spacing w:after="0" w:line="240" w:lineRule="auto"/>
              <w:jc w:val="both"/>
            </w:pPr>
          </w:p>
          <w:p w14:paraId="112CC1D9"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D156AE2" w14:textId="77777777" w:rsidR="002D5C89" w:rsidRPr="002D5C89" w:rsidRDefault="002D5C89" w:rsidP="002D5C89">
            <w:pPr>
              <w:spacing w:after="0" w:line="240" w:lineRule="auto"/>
              <w:jc w:val="both"/>
            </w:pPr>
          </w:p>
          <w:p w14:paraId="39B26420"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BB7FB91"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2C3A9848"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EF0DB3F" w14:textId="77777777" w:rsidR="002D5C89" w:rsidRPr="002D5C89" w:rsidRDefault="002D5C89" w:rsidP="002D5C89">
            <w:pPr>
              <w:spacing w:after="0" w:line="240" w:lineRule="auto"/>
              <w:jc w:val="both"/>
            </w:pPr>
          </w:p>
        </w:tc>
      </w:tr>
    </w:tbl>
    <w:p w14:paraId="02F29D8F"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30931932" w14:textId="77777777" w:rsidR="002D5C89" w:rsidRPr="002D5C89" w:rsidRDefault="002D5C89" w:rsidP="002D5C89">
      <w:pPr>
        <w:spacing w:after="0" w:line="240" w:lineRule="auto"/>
        <w:jc w:val="both"/>
      </w:pPr>
      <w:r w:rsidRPr="002D5C89">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63A5E04" w14:textId="77777777" w:rsidR="002D5C89" w:rsidRPr="002D5C89" w:rsidRDefault="002D5C89" w:rsidP="002D5C89">
      <w:pPr>
        <w:spacing w:after="0" w:line="240" w:lineRule="auto"/>
        <w:jc w:val="both"/>
      </w:pPr>
      <w:r w:rsidRPr="002D5C89">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14:paraId="58357CE5" w14:textId="77777777" w:rsidR="002D5C89" w:rsidRPr="002D5C89" w:rsidRDefault="002D5C89" w:rsidP="002D5C89">
      <w:pPr>
        <w:spacing w:after="0" w:line="240" w:lineRule="auto"/>
        <w:jc w:val="both"/>
      </w:pPr>
      <w:r w:rsidRPr="002D5C89">
        <w:t xml:space="preserve"> Минимальные расстояния до границы соседнего участка по санитарно-бытовым условиям должны быть:</w:t>
      </w:r>
    </w:p>
    <w:p w14:paraId="170534EF" w14:textId="77777777" w:rsidR="002D5C89" w:rsidRPr="002D5C89" w:rsidRDefault="002D5C89" w:rsidP="002D5C89">
      <w:pPr>
        <w:spacing w:after="0" w:line="240" w:lineRule="auto"/>
        <w:jc w:val="both"/>
      </w:pPr>
      <w:r w:rsidRPr="002D5C89">
        <w:t>от жилого строения (или дома) - 3 м;</w:t>
      </w:r>
    </w:p>
    <w:p w14:paraId="3DCC8333" w14:textId="77777777" w:rsidR="002D5C89" w:rsidRPr="002D5C89" w:rsidRDefault="002D5C89" w:rsidP="002D5C89">
      <w:pPr>
        <w:spacing w:after="0" w:line="240" w:lineRule="auto"/>
        <w:jc w:val="both"/>
      </w:pPr>
      <w:r w:rsidRPr="002D5C89">
        <w:t>от постройки для содержания мелкого скота и птицы - 4 м;</w:t>
      </w:r>
    </w:p>
    <w:p w14:paraId="69D21537" w14:textId="77777777" w:rsidR="002D5C89" w:rsidRPr="002D5C89" w:rsidRDefault="002D5C89" w:rsidP="002D5C89">
      <w:pPr>
        <w:spacing w:after="0" w:line="240" w:lineRule="auto"/>
        <w:jc w:val="both"/>
      </w:pPr>
      <w:r w:rsidRPr="002D5C89">
        <w:t>от других построек - 1 м;</w:t>
      </w:r>
    </w:p>
    <w:p w14:paraId="3B84C914" w14:textId="77777777" w:rsidR="002D5C89" w:rsidRPr="002D5C89" w:rsidRDefault="002D5C89" w:rsidP="002D5C89">
      <w:pPr>
        <w:spacing w:after="0" w:line="240" w:lineRule="auto"/>
        <w:jc w:val="both"/>
      </w:pPr>
      <w:r w:rsidRPr="002D5C89">
        <w:t>от стволов высокорослых деревьев - 4 м, среднерослых - 2 м;</w:t>
      </w:r>
    </w:p>
    <w:p w14:paraId="7022E5E5" w14:textId="77777777" w:rsidR="002D5C89" w:rsidRPr="002D5C89" w:rsidRDefault="002D5C89" w:rsidP="002D5C89">
      <w:pPr>
        <w:spacing w:after="0" w:line="240" w:lineRule="auto"/>
        <w:jc w:val="both"/>
      </w:pPr>
      <w:r w:rsidRPr="002D5C89">
        <w:t>от кустарника - 1 м.</w:t>
      </w:r>
    </w:p>
    <w:p w14:paraId="05DA7609" w14:textId="77777777" w:rsidR="002D5C89" w:rsidRPr="002D5C89" w:rsidRDefault="002D5C89" w:rsidP="002D5C89">
      <w:pPr>
        <w:spacing w:after="0" w:line="240" w:lineRule="auto"/>
        <w:jc w:val="both"/>
      </w:pPr>
      <w:r w:rsidRPr="002D5C89">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8EEE3DB" w14:textId="77777777" w:rsidR="002D5C89" w:rsidRPr="002D5C89" w:rsidRDefault="002D5C89" w:rsidP="002D5C89">
      <w:pPr>
        <w:spacing w:after="0" w:line="240" w:lineRule="auto"/>
        <w:jc w:val="both"/>
      </w:pPr>
      <w:r w:rsidRPr="002D5C89">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6FA7FEF4" w14:textId="77777777" w:rsidR="002D5C89" w:rsidRPr="002D5C89" w:rsidRDefault="002D5C89" w:rsidP="002D5C89">
      <w:pPr>
        <w:spacing w:after="0" w:line="240" w:lineRule="auto"/>
        <w:jc w:val="both"/>
      </w:pPr>
      <w:r w:rsidRPr="002D5C89">
        <w:t>Минимальные расстояния между постройками по санитарно-бытовым условиям должны быть:</w:t>
      </w:r>
    </w:p>
    <w:p w14:paraId="1AECD1E6" w14:textId="77777777" w:rsidR="002D5C89" w:rsidRPr="002D5C89" w:rsidRDefault="002D5C89" w:rsidP="002D5C89">
      <w:pPr>
        <w:spacing w:after="0" w:line="240" w:lineRule="auto"/>
        <w:jc w:val="both"/>
      </w:pPr>
      <w:r w:rsidRPr="002D5C89">
        <w:t>от жилого строения (или дома) и погреба до уборной и постройки для содержания мелкого скота и птицы - 12 м;</w:t>
      </w:r>
    </w:p>
    <w:p w14:paraId="0A3D36C1" w14:textId="77777777" w:rsidR="002D5C89" w:rsidRPr="002D5C89" w:rsidRDefault="002D5C89" w:rsidP="002D5C89">
      <w:pPr>
        <w:spacing w:after="0" w:line="240" w:lineRule="auto"/>
        <w:jc w:val="both"/>
      </w:pPr>
      <w:r w:rsidRPr="002D5C89">
        <w:t>до душа, бани (сауны) - 8 м;</w:t>
      </w:r>
    </w:p>
    <w:p w14:paraId="696A478D" w14:textId="77777777" w:rsidR="002D5C89" w:rsidRPr="002D5C89" w:rsidRDefault="002D5C89" w:rsidP="002D5C89">
      <w:pPr>
        <w:spacing w:after="0" w:line="240" w:lineRule="auto"/>
        <w:jc w:val="both"/>
      </w:pPr>
      <w:r w:rsidRPr="002D5C89">
        <w:t>от колодца до уборной и компостного устройства - 8 м.</w:t>
      </w:r>
    </w:p>
    <w:p w14:paraId="2D47EA54" w14:textId="77777777" w:rsidR="002D5C89" w:rsidRPr="002D5C89" w:rsidRDefault="002D5C89" w:rsidP="002D5C89">
      <w:pPr>
        <w:spacing w:after="0" w:line="240" w:lineRule="auto"/>
        <w:jc w:val="both"/>
      </w:pPr>
      <w:r w:rsidRPr="002D5C89">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AF566E4" w14:textId="77777777" w:rsidR="002D5C89" w:rsidRPr="002D5C89" w:rsidRDefault="002D5C89" w:rsidP="002D5C89">
      <w:pPr>
        <w:spacing w:after="0" w:line="240" w:lineRule="auto"/>
        <w:jc w:val="both"/>
      </w:pPr>
      <w:r w:rsidRPr="002D5C89">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14:paraId="73791284" w14:textId="77777777" w:rsidR="002D5C89" w:rsidRPr="002D5C89" w:rsidRDefault="002D5C89" w:rsidP="002D5C89">
      <w:pPr>
        <w:spacing w:after="0" w:line="240" w:lineRule="auto"/>
        <w:jc w:val="both"/>
      </w:pPr>
      <w:r w:rsidRPr="002D5C89">
        <w:t>В этих случаях расстояние до границы с соседним участком измеряется отдельно от каждого объекта блокировки.</w:t>
      </w:r>
    </w:p>
    <w:p w14:paraId="06C83C0E" w14:textId="77777777" w:rsidR="002D5C89" w:rsidRPr="002D5C89" w:rsidRDefault="002D5C89" w:rsidP="002D5C89">
      <w:pPr>
        <w:spacing w:after="0" w:line="240" w:lineRule="auto"/>
        <w:jc w:val="both"/>
      </w:pPr>
      <w:r w:rsidRPr="002D5C89">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4AB4A05B" w14:textId="77777777" w:rsidR="002D5C89" w:rsidRPr="002D5C89" w:rsidRDefault="002D5C89" w:rsidP="002D5C89">
      <w:pPr>
        <w:spacing w:after="0" w:line="240" w:lineRule="auto"/>
        <w:jc w:val="both"/>
      </w:pPr>
      <w:r w:rsidRPr="002D5C89">
        <w:t>Гаражи для автомобилей могут быть отдельно стоящими, встроенными или пристроенными к садовому дому и хозяйственным постройкам.</w:t>
      </w:r>
    </w:p>
    <w:p w14:paraId="0E78908A" w14:textId="77777777" w:rsidR="002D5C89" w:rsidRPr="002D5C89" w:rsidRDefault="002D5C89" w:rsidP="002D5C89">
      <w:pPr>
        <w:spacing w:after="0" w:line="240" w:lineRule="auto"/>
        <w:jc w:val="both"/>
      </w:pPr>
      <w:r w:rsidRPr="002D5C89">
        <w:t>Земельный участок, предоставленный садоводческому объединению, состоит из земель общего пользования и земель индивидуальных участков.</w:t>
      </w:r>
    </w:p>
    <w:p w14:paraId="424DAA91" w14:textId="77777777" w:rsidR="002D5C89" w:rsidRPr="002D5C89" w:rsidRDefault="002D5C89" w:rsidP="002D5C89">
      <w:pPr>
        <w:spacing w:after="0" w:line="240" w:lineRule="auto"/>
        <w:jc w:val="both"/>
      </w:pPr>
    </w:p>
    <w:p w14:paraId="38954B80" w14:textId="77777777" w:rsidR="002D5C89" w:rsidRPr="002D5C89" w:rsidRDefault="002D5C89" w:rsidP="002D5C89">
      <w:pPr>
        <w:spacing w:after="0" w:line="240" w:lineRule="auto"/>
        <w:jc w:val="both"/>
      </w:pPr>
      <w:r w:rsidRPr="002D5C89">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14:paraId="527E4AA3" w14:textId="77777777" w:rsidR="002D5C89" w:rsidRPr="002D5C89" w:rsidRDefault="002D5C89" w:rsidP="002D5C89">
      <w:pPr>
        <w:spacing w:after="0" w:line="240" w:lineRule="auto"/>
        <w:jc w:val="both"/>
      </w:pPr>
      <w:r w:rsidRPr="002D5C89">
        <w:t>Минимально необходимый состав зданий, сооружений, площадок общего пользования приведен в таблице:</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79"/>
        <w:gridCol w:w="1985"/>
        <w:gridCol w:w="2835"/>
        <w:gridCol w:w="3402"/>
      </w:tblGrid>
      <w:tr w:rsidR="002D5C89" w:rsidRPr="002D5C89" w14:paraId="0C336139" w14:textId="77777777" w:rsidTr="002D5C89">
        <w:tc>
          <w:tcPr>
            <w:tcW w:w="6379" w:type="dxa"/>
            <w:vMerge w:val="restart"/>
            <w:tcBorders>
              <w:top w:val="single" w:sz="4" w:space="0" w:color="auto"/>
              <w:bottom w:val="single" w:sz="4" w:space="0" w:color="auto"/>
              <w:right w:val="single" w:sz="4" w:space="0" w:color="auto"/>
            </w:tcBorders>
          </w:tcPr>
          <w:p w14:paraId="52022096" w14:textId="77777777" w:rsidR="002D5C89" w:rsidRPr="002D5C89" w:rsidRDefault="002D5C89" w:rsidP="002D5C89">
            <w:pPr>
              <w:spacing w:after="0" w:line="240" w:lineRule="auto"/>
              <w:jc w:val="both"/>
            </w:pPr>
            <w:r w:rsidRPr="002D5C89">
              <w:t>Объекты</w:t>
            </w:r>
          </w:p>
        </w:tc>
        <w:tc>
          <w:tcPr>
            <w:tcW w:w="8222" w:type="dxa"/>
            <w:gridSpan w:val="3"/>
            <w:tcBorders>
              <w:top w:val="single" w:sz="4" w:space="0" w:color="auto"/>
              <w:left w:val="single" w:sz="4" w:space="0" w:color="auto"/>
              <w:bottom w:val="nil"/>
            </w:tcBorders>
          </w:tcPr>
          <w:p w14:paraId="36A8FE5F" w14:textId="77777777" w:rsidR="002D5C89" w:rsidRPr="002D5C89" w:rsidRDefault="002D5C89" w:rsidP="002D5C89">
            <w:pPr>
              <w:spacing w:after="0" w:line="240" w:lineRule="auto"/>
              <w:jc w:val="both"/>
            </w:pPr>
            <w:r w:rsidRPr="002D5C89">
              <w:t>Удельные показатели земельных участков общего назначения, м2 на один садовый земельный участок, при числе садовых земельных участков</w:t>
            </w:r>
          </w:p>
        </w:tc>
      </w:tr>
      <w:tr w:rsidR="002D5C89" w:rsidRPr="002D5C89" w14:paraId="61E0691D" w14:textId="77777777" w:rsidTr="002D5C89">
        <w:tc>
          <w:tcPr>
            <w:tcW w:w="6379" w:type="dxa"/>
            <w:vMerge/>
            <w:tcBorders>
              <w:top w:val="single" w:sz="4" w:space="0" w:color="auto"/>
              <w:bottom w:val="single" w:sz="4" w:space="0" w:color="auto"/>
              <w:right w:val="single" w:sz="4" w:space="0" w:color="auto"/>
            </w:tcBorders>
          </w:tcPr>
          <w:p w14:paraId="2A2591F6" w14:textId="77777777" w:rsidR="002D5C89" w:rsidRPr="002D5C89" w:rsidRDefault="002D5C89" w:rsidP="002D5C89">
            <w:pPr>
              <w:spacing w:after="0" w:line="240" w:lineRule="auto"/>
              <w:jc w:val="both"/>
            </w:pPr>
          </w:p>
        </w:tc>
        <w:tc>
          <w:tcPr>
            <w:tcW w:w="1985" w:type="dxa"/>
            <w:tcBorders>
              <w:top w:val="single" w:sz="4" w:space="0" w:color="auto"/>
              <w:left w:val="single" w:sz="4" w:space="0" w:color="auto"/>
              <w:bottom w:val="nil"/>
              <w:right w:val="nil"/>
            </w:tcBorders>
          </w:tcPr>
          <w:p w14:paraId="7E5D646D" w14:textId="77777777" w:rsidR="002D5C89" w:rsidRPr="002D5C89" w:rsidRDefault="002D5C89" w:rsidP="002D5C89">
            <w:pPr>
              <w:spacing w:after="0" w:line="240" w:lineRule="auto"/>
              <w:jc w:val="both"/>
            </w:pPr>
            <w:r w:rsidRPr="002D5C89">
              <w:t>от 51 до 100</w:t>
            </w:r>
          </w:p>
        </w:tc>
        <w:tc>
          <w:tcPr>
            <w:tcW w:w="2835" w:type="dxa"/>
            <w:tcBorders>
              <w:top w:val="single" w:sz="4" w:space="0" w:color="auto"/>
              <w:left w:val="single" w:sz="4" w:space="0" w:color="auto"/>
              <w:bottom w:val="nil"/>
              <w:right w:val="nil"/>
            </w:tcBorders>
          </w:tcPr>
          <w:p w14:paraId="5FE2B689" w14:textId="77777777" w:rsidR="002D5C89" w:rsidRPr="002D5C89" w:rsidRDefault="002D5C89" w:rsidP="002D5C89">
            <w:pPr>
              <w:spacing w:after="0" w:line="240" w:lineRule="auto"/>
              <w:jc w:val="both"/>
            </w:pPr>
            <w:r w:rsidRPr="002D5C89">
              <w:t>101 -300</w:t>
            </w:r>
          </w:p>
        </w:tc>
        <w:tc>
          <w:tcPr>
            <w:tcW w:w="3402" w:type="dxa"/>
            <w:tcBorders>
              <w:top w:val="single" w:sz="4" w:space="0" w:color="auto"/>
              <w:left w:val="single" w:sz="4" w:space="0" w:color="auto"/>
              <w:bottom w:val="nil"/>
            </w:tcBorders>
          </w:tcPr>
          <w:p w14:paraId="1781993D" w14:textId="77777777" w:rsidR="002D5C89" w:rsidRPr="002D5C89" w:rsidRDefault="002D5C89" w:rsidP="002D5C89">
            <w:pPr>
              <w:spacing w:after="0" w:line="240" w:lineRule="auto"/>
              <w:jc w:val="both"/>
            </w:pPr>
            <w:r w:rsidRPr="002D5C89">
              <w:t>301 и более</w:t>
            </w:r>
          </w:p>
        </w:tc>
      </w:tr>
      <w:tr w:rsidR="002D5C89" w:rsidRPr="002D5C89" w14:paraId="5CEDBEFE" w14:textId="77777777" w:rsidTr="002D5C89">
        <w:tc>
          <w:tcPr>
            <w:tcW w:w="14601" w:type="dxa"/>
            <w:gridSpan w:val="4"/>
            <w:tcBorders>
              <w:top w:val="single" w:sz="4" w:space="0" w:color="auto"/>
              <w:bottom w:val="single" w:sz="4" w:space="0" w:color="auto"/>
            </w:tcBorders>
          </w:tcPr>
          <w:p w14:paraId="792D60F6" w14:textId="77777777" w:rsidR="002D5C89" w:rsidRPr="002D5C89" w:rsidRDefault="002D5C89" w:rsidP="002D5C89">
            <w:pPr>
              <w:spacing w:after="0" w:line="240" w:lineRule="auto"/>
              <w:jc w:val="both"/>
            </w:pPr>
            <w:r w:rsidRPr="002D5C89">
              <w:t>I Обязательный перечень</w:t>
            </w:r>
          </w:p>
        </w:tc>
      </w:tr>
      <w:tr w:rsidR="002D5C89" w:rsidRPr="002D5C89" w14:paraId="54C05321" w14:textId="77777777" w:rsidTr="002D5C89">
        <w:tc>
          <w:tcPr>
            <w:tcW w:w="6379" w:type="dxa"/>
            <w:tcBorders>
              <w:top w:val="single" w:sz="4" w:space="0" w:color="auto"/>
              <w:bottom w:val="single" w:sz="4" w:space="0" w:color="auto"/>
              <w:right w:val="single" w:sz="4" w:space="0" w:color="auto"/>
            </w:tcBorders>
          </w:tcPr>
          <w:p w14:paraId="27C4F968" w14:textId="77777777" w:rsidR="002D5C89" w:rsidRPr="002D5C89" w:rsidRDefault="002D5C89" w:rsidP="002D5C89">
            <w:pPr>
              <w:spacing w:after="0" w:line="240" w:lineRule="auto"/>
              <w:jc w:val="both"/>
            </w:pPr>
            <w:r w:rsidRPr="002D5C89">
              <w:t>Сторожка с помещением правления</w:t>
            </w:r>
          </w:p>
        </w:tc>
        <w:tc>
          <w:tcPr>
            <w:tcW w:w="1985" w:type="dxa"/>
            <w:tcBorders>
              <w:top w:val="single" w:sz="4" w:space="0" w:color="auto"/>
              <w:left w:val="single" w:sz="4" w:space="0" w:color="auto"/>
              <w:bottom w:val="nil"/>
              <w:right w:val="nil"/>
            </w:tcBorders>
          </w:tcPr>
          <w:p w14:paraId="4AA0CA2C" w14:textId="77777777" w:rsidR="002D5C89" w:rsidRPr="002D5C89" w:rsidRDefault="002D5C89" w:rsidP="002D5C89">
            <w:pPr>
              <w:spacing w:after="0" w:line="240" w:lineRule="auto"/>
              <w:jc w:val="both"/>
            </w:pPr>
            <w:r w:rsidRPr="002D5C89">
              <w:t>1,0 - 0,7</w:t>
            </w:r>
          </w:p>
        </w:tc>
        <w:tc>
          <w:tcPr>
            <w:tcW w:w="2835" w:type="dxa"/>
            <w:tcBorders>
              <w:top w:val="single" w:sz="4" w:space="0" w:color="auto"/>
              <w:left w:val="single" w:sz="4" w:space="0" w:color="auto"/>
              <w:bottom w:val="nil"/>
              <w:right w:val="nil"/>
            </w:tcBorders>
          </w:tcPr>
          <w:p w14:paraId="1578C717" w14:textId="77777777" w:rsidR="002D5C89" w:rsidRPr="002D5C89" w:rsidRDefault="002D5C89" w:rsidP="002D5C89">
            <w:pPr>
              <w:spacing w:after="0" w:line="240" w:lineRule="auto"/>
              <w:jc w:val="both"/>
            </w:pPr>
            <w:r w:rsidRPr="002D5C89">
              <w:t>0,65 - 0,5</w:t>
            </w:r>
          </w:p>
        </w:tc>
        <w:tc>
          <w:tcPr>
            <w:tcW w:w="3402" w:type="dxa"/>
            <w:tcBorders>
              <w:top w:val="single" w:sz="4" w:space="0" w:color="auto"/>
              <w:left w:val="single" w:sz="4" w:space="0" w:color="auto"/>
              <w:bottom w:val="nil"/>
            </w:tcBorders>
          </w:tcPr>
          <w:p w14:paraId="557A6D4F" w14:textId="77777777" w:rsidR="002D5C89" w:rsidRPr="002D5C89" w:rsidRDefault="002D5C89" w:rsidP="002D5C89">
            <w:pPr>
              <w:spacing w:after="0" w:line="240" w:lineRule="auto"/>
              <w:jc w:val="both"/>
            </w:pPr>
            <w:r w:rsidRPr="002D5C89">
              <w:t>0,4 - 0,3</w:t>
            </w:r>
          </w:p>
        </w:tc>
      </w:tr>
      <w:tr w:rsidR="002D5C89" w:rsidRPr="002D5C89" w14:paraId="30953FAE" w14:textId="77777777" w:rsidTr="002D5C89">
        <w:tc>
          <w:tcPr>
            <w:tcW w:w="6379" w:type="dxa"/>
            <w:tcBorders>
              <w:top w:val="single" w:sz="4" w:space="0" w:color="auto"/>
              <w:bottom w:val="single" w:sz="4" w:space="0" w:color="auto"/>
              <w:right w:val="single" w:sz="4" w:space="0" w:color="auto"/>
            </w:tcBorders>
          </w:tcPr>
          <w:p w14:paraId="7141F440" w14:textId="77777777" w:rsidR="002D5C89" w:rsidRPr="002D5C89" w:rsidRDefault="002D5C89" w:rsidP="002D5C89">
            <w:pPr>
              <w:spacing w:after="0" w:line="240" w:lineRule="auto"/>
              <w:jc w:val="both"/>
            </w:pPr>
            <w:r w:rsidRPr="002D5C89">
              <w:t>Здания и сооружения для хранения средств пожаротушения</w:t>
            </w:r>
          </w:p>
        </w:tc>
        <w:tc>
          <w:tcPr>
            <w:tcW w:w="1985" w:type="dxa"/>
            <w:tcBorders>
              <w:top w:val="single" w:sz="4" w:space="0" w:color="auto"/>
              <w:left w:val="single" w:sz="4" w:space="0" w:color="auto"/>
              <w:bottom w:val="nil"/>
              <w:right w:val="nil"/>
            </w:tcBorders>
          </w:tcPr>
          <w:p w14:paraId="0A441E3C" w14:textId="77777777" w:rsidR="002D5C89" w:rsidRPr="002D5C89" w:rsidRDefault="002D5C89" w:rsidP="002D5C89">
            <w:pPr>
              <w:spacing w:after="0" w:line="240" w:lineRule="auto"/>
              <w:jc w:val="both"/>
            </w:pPr>
            <w:r w:rsidRPr="002D5C89">
              <w:t>0,5</w:t>
            </w:r>
          </w:p>
        </w:tc>
        <w:tc>
          <w:tcPr>
            <w:tcW w:w="2835" w:type="dxa"/>
            <w:tcBorders>
              <w:top w:val="single" w:sz="4" w:space="0" w:color="auto"/>
              <w:left w:val="single" w:sz="4" w:space="0" w:color="auto"/>
              <w:bottom w:val="nil"/>
              <w:right w:val="nil"/>
            </w:tcBorders>
          </w:tcPr>
          <w:p w14:paraId="72489552" w14:textId="77777777" w:rsidR="002D5C89" w:rsidRPr="002D5C89" w:rsidRDefault="002D5C89" w:rsidP="002D5C89">
            <w:pPr>
              <w:spacing w:after="0" w:line="240" w:lineRule="auto"/>
              <w:jc w:val="both"/>
            </w:pPr>
            <w:r w:rsidRPr="002D5C89">
              <w:t>0,4</w:t>
            </w:r>
          </w:p>
        </w:tc>
        <w:tc>
          <w:tcPr>
            <w:tcW w:w="3402" w:type="dxa"/>
            <w:tcBorders>
              <w:top w:val="single" w:sz="4" w:space="0" w:color="auto"/>
              <w:left w:val="single" w:sz="4" w:space="0" w:color="auto"/>
              <w:bottom w:val="nil"/>
            </w:tcBorders>
          </w:tcPr>
          <w:p w14:paraId="65956D76" w14:textId="77777777" w:rsidR="002D5C89" w:rsidRPr="002D5C89" w:rsidRDefault="002D5C89" w:rsidP="002D5C89">
            <w:pPr>
              <w:spacing w:after="0" w:line="240" w:lineRule="auto"/>
              <w:jc w:val="both"/>
            </w:pPr>
            <w:r w:rsidRPr="002D5C89">
              <w:t>0,35</w:t>
            </w:r>
          </w:p>
        </w:tc>
      </w:tr>
      <w:tr w:rsidR="002D5C89" w:rsidRPr="002D5C89" w14:paraId="59FBA025" w14:textId="77777777" w:rsidTr="002D5C89">
        <w:tc>
          <w:tcPr>
            <w:tcW w:w="6379" w:type="dxa"/>
            <w:tcBorders>
              <w:top w:val="single" w:sz="4" w:space="0" w:color="auto"/>
              <w:bottom w:val="single" w:sz="4" w:space="0" w:color="auto"/>
              <w:right w:val="single" w:sz="4" w:space="0" w:color="auto"/>
            </w:tcBorders>
          </w:tcPr>
          <w:p w14:paraId="68B8BAB1" w14:textId="77777777" w:rsidR="002D5C89" w:rsidRPr="002D5C89" w:rsidRDefault="002D5C89" w:rsidP="002D5C89">
            <w:pPr>
              <w:spacing w:after="0" w:line="240" w:lineRule="auto"/>
              <w:jc w:val="both"/>
            </w:pPr>
            <w:r w:rsidRPr="002D5C89">
              <w:t>Площадка для контейнеров твердых коммунальных отходов</w:t>
            </w:r>
          </w:p>
        </w:tc>
        <w:tc>
          <w:tcPr>
            <w:tcW w:w="1985" w:type="dxa"/>
            <w:tcBorders>
              <w:top w:val="single" w:sz="4" w:space="0" w:color="auto"/>
              <w:left w:val="single" w:sz="4" w:space="0" w:color="auto"/>
              <w:bottom w:val="nil"/>
              <w:right w:val="nil"/>
            </w:tcBorders>
          </w:tcPr>
          <w:p w14:paraId="11DF1941" w14:textId="77777777" w:rsidR="002D5C89" w:rsidRPr="002D5C89" w:rsidRDefault="002D5C89" w:rsidP="002D5C89">
            <w:pPr>
              <w:spacing w:after="0" w:line="240" w:lineRule="auto"/>
              <w:jc w:val="both"/>
            </w:pPr>
            <w:r w:rsidRPr="002D5C89">
              <w:t>0,13</w:t>
            </w:r>
          </w:p>
        </w:tc>
        <w:tc>
          <w:tcPr>
            <w:tcW w:w="2835" w:type="dxa"/>
            <w:tcBorders>
              <w:top w:val="single" w:sz="4" w:space="0" w:color="auto"/>
              <w:left w:val="single" w:sz="4" w:space="0" w:color="auto"/>
              <w:bottom w:val="nil"/>
              <w:right w:val="nil"/>
            </w:tcBorders>
          </w:tcPr>
          <w:p w14:paraId="36D89D3E" w14:textId="77777777" w:rsidR="002D5C89" w:rsidRPr="002D5C89" w:rsidRDefault="002D5C89" w:rsidP="002D5C89">
            <w:pPr>
              <w:spacing w:after="0" w:line="240" w:lineRule="auto"/>
              <w:jc w:val="both"/>
            </w:pPr>
            <w:r w:rsidRPr="002D5C89">
              <w:t>0,13</w:t>
            </w:r>
          </w:p>
        </w:tc>
        <w:tc>
          <w:tcPr>
            <w:tcW w:w="3402" w:type="dxa"/>
            <w:tcBorders>
              <w:top w:val="single" w:sz="4" w:space="0" w:color="auto"/>
              <w:left w:val="single" w:sz="4" w:space="0" w:color="auto"/>
              <w:bottom w:val="nil"/>
            </w:tcBorders>
          </w:tcPr>
          <w:p w14:paraId="2F152A11" w14:textId="77777777" w:rsidR="002D5C89" w:rsidRPr="002D5C89" w:rsidRDefault="002D5C89" w:rsidP="002D5C89">
            <w:pPr>
              <w:spacing w:after="0" w:line="240" w:lineRule="auto"/>
              <w:jc w:val="both"/>
            </w:pPr>
            <w:r w:rsidRPr="002D5C89">
              <w:t>0,13</w:t>
            </w:r>
          </w:p>
        </w:tc>
      </w:tr>
      <w:tr w:rsidR="002D5C89" w:rsidRPr="002D5C89" w14:paraId="7B90FD7E" w14:textId="77777777" w:rsidTr="002D5C89">
        <w:tc>
          <w:tcPr>
            <w:tcW w:w="14601" w:type="dxa"/>
            <w:gridSpan w:val="4"/>
            <w:tcBorders>
              <w:top w:val="single" w:sz="4" w:space="0" w:color="auto"/>
              <w:bottom w:val="single" w:sz="4" w:space="0" w:color="auto"/>
            </w:tcBorders>
          </w:tcPr>
          <w:p w14:paraId="253BA0B5" w14:textId="77777777" w:rsidR="002D5C89" w:rsidRPr="002D5C89" w:rsidRDefault="002D5C89" w:rsidP="002D5C89">
            <w:pPr>
              <w:spacing w:after="0" w:line="240" w:lineRule="auto"/>
              <w:jc w:val="both"/>
            </w:pPr>
            <w:r w:rsidRPr="002D5C89">
              <w:t>II Дополнительный перечень</w:t>
            </w:r>
          </w:p>
        </w:tc>
      </w:tr>
      <w:tr w:rsidR="002D5C89" w:rsidRPr="002D5C89" w14:paraId="444CAC04" w14:textId="77777777" w:rsidTr="002D5C89">
        <w:tc>
          <w:tcPr>
            <w:tcW w:w="6379" w:type="dxa"/>
            <w:tcBorders>
              <w:top w:val="single" w:sz="4" w:space="0" w:color="auto"/>
              <w:bottom w:val="single" w:sz="4" w:space="0" w:color="auto"/>
              <w:right w:val="single" w:sz="4" w:space="0" w:color="auto"/>
            </w:tcBorders>
          </w:tcPr>
          <w:p w14:paraId="0459BE64" w14:textId="77777777" w:rsidR="002D5C89" w:rsidRPr="002D5C89" w:rsidRDefault="002D5C89" w:rsidP="002D5C89">
            <w:pPr>
              <w:spacing w:after="0" w:line="240" w:lineRule="auto"/>
              <w:jc w:val="both"/>
            </w:pPr>
            <w:r w:rsidRPr="002D5C89">
              <w:t>Детская игровая площадка</w:t>
            </w:r>
          </w:p>
        </w:tc>
        <w:tc>
          <w:tcPr>
            <w:tcW w:w="1985" w:type="dxa"/>
            <w:tcBorders>
              <w:top w:val="single" w:sz="4" w:space="0" w:color="auto"/>
              <w:left w:val="single" w:sz="4" w:space="0" w:color="auto"/>
              <w:bottom w:val="nil"/>
              <w:right w:val="nil"/>
            </w:tcBorders>
          </w:tcPr>
          <w:p w14:paraId="01E9C04C" w14:textId="77777777" w:rsidR="002D5C89" w:rsidRPr="002D5C89" w:rsidRDefault="002D5C89" w:rsidP="002D5C89">
            <w:pPr>
              <w:spacing w:after="0" w:line="240" w:lineRule="auto"/>
              <w:jc w:val="both"/>
            </w:pPr>
            <w:r w:rsidRPr="002D5C89">
              <w:t>2,0- 1,0</w:t>
            </w:r>
          </w:p>
        </w:tc>
        <w:tc>
          <w:tcPr>
            <w:tcW w:w="2835" w:type="dxa"/>
            <w:tcBorders>
              <w:top w:val="single" w:sz="4" w:space="0" w:color="auto"/>
              <w:left w:val="single" w:sz="4" w:space="0" w:color="auto"/>
              <w:bottom w:val="nil"/>
              <w:right w:val="nil"/>
            </w:tcBorders>
          </w:tcPr>
          <w:p w14:paraId="7F82DF66" w14:textId="77777777" w:rsidR="002D5C89" w:rsidRPr="002D5C89" w:rsidRDefault="002D5C89" w:rsidP="002D5C89">
            <w:pPr>
              <w:spacing w:after="0" w:line="240" w:lineRule="auto"/>
              <w:jc w:val="both"/>
            </w:pPr>
            <w:r w:rsidRPr="002D5C89">
              <w:t>0,9 - 0,5</w:t>
            </w:r>
          </w:p>
        </w:tc>
        <w:tc>
          <w:tcPr>
            <w:tcW w:w="3402" w:type="dxa"/>
            <w:tcBorders>
              <w:top w:val="single" w:sz="4" w:space="0" w:color="auto"/>
              <w:left w:val="single" w:sz="4" w:space="0" w:color="auto"/>
              <w:bottom w:val="nil"/>
            </w:tcBorders>
          </w:tcPr>
          <w:p w14:paraId="5AC14A4F" w14:textId="77777777" w:rsidR="002D5C89" w:rsidRPr="002D5C89" w:rsidRDefault="002D5C89" w:rsidP="002D5C89">
            <w:pPr>
              <w:spacing w:after="0" w:line="240" w:lineRule="auto"/>
              <w:jc w:val="both"/>
            </w:pPr>
            <w:r w:rsidRPr="002D5C89">
              <w:t>0,4 - 0,3</w:t>
            </w:r>
          </w:p>
        </w:tc>
      </w:tr>
      <w:tr w:rsidR="002D5C89" w:rsidRPr="002D5C89" w14:paraId="1F79D2F4" w14:textId="77777777" w:rsidTr="002D5C89">
        <w:tc>
          <w:tcPr>
            <w:tcW w:w="6379" w:type="dxa"/>
            <w:tcBorders>
              <w:top w:val="single" w:sz="4" w:space="0" w:color="auto"/>
              <w:bottom w:val="single" w:sz="4" w:space="0" w:color="auto"/>
              <w:right w:val="single" w:sz="4" w:space="0" w:color="auto"/>
            </w:tcBorders>
          </w:tcPr>
          <w:p w14:paraId="4C6FDDD5" w14:textId="77777777" w:rsidR="002D5C89" w:rsidRPr="002D5C89" w:rsidRDefault="002D5C89" w:rsidP="002D5C89">
            <w:pPr>
              <w:spacing w:after="0" w:line="240" w:lineRule="auto"/>
              <w:jc w:val="both"/>
            </w:pPr>
            <w:r w:rsidRPr="002D5C89">
              <w:t>Универсальная спортивная площадка</w:t>
            </w:r>
          </w:p>
        </w:tc>
        <w:tc>
          <w:tcPr>
            <w:tcW w:w="1985" w:type="dxa"/>
            <w:tcBorders>
              <w:top w:val="single" w:sz="4" w:space="0" w:color="auto"/>
              <w:left w:val="single" w:sz="4" w:space="0" w:color="auto"/>
              <w:bottom w:val="nil"/>
              <w:right w:val="nil"/>
            </w:tcBorders>
          </w:tcPr>
          <w:p w14:paraId="7A9E200C" w14:textId="77777777" w:rsidR="002D5C89" w:rsidRPr="002D5C89" w:rsidRDefault="002D5C89" w:rsidP="002D5C89">
            <w:pPr>
              <w:spacing w:after="0" w:line="240" w:lineRule="auto"/>
              <w:jc w:val="both"/>
            </w:pPr>
            <w:r w:rsidRPr="002D5C89">
              <w:t>4,0 - 3,4</w:t>
            </w:r>
          </w:p>
        </w:tc>
        <w:tc>
          <w:tcPr>
            <w:tcW w:w="2835" w:type="dxa"/>
            <w:tcBorders>
              <w:top w:val="single" w:sz="4" w:space="0" w:color="auto"/>
              <w:left w:val="single" w:sz="4" w:space="0" w:color="auto"/>
              <w:bottom w:val="nil"/>
              <w:right w:val="nil"/>
            </w:tcBorders>
          </w:tcPr>
          <w:p w14:paraId="1F406D3D" w14:textId="77777777" w:rsidR="002D5C89" w:rsidRPr="002D5C89" w:rsidRDefault="002D5C89" w:rsidP="002D5C89">
            <w:pPr>
              <w:spacing w:after="0" w:line="240" w:lineRule="auto"/>
              <w:jc w:val="both"/>
            </w:pPr>
            <w:r w:rsidRPr="002D5C89">
              <w:t>3,2-2,8</w:t>
            </w:r>
          </w:p>
        </w:tc>
        <w:tc>
          <w:tcPr>
            <w:tcW w:w="3402" w:type="dxa"/>
            <w:tcBorders>
              <w:top w:val="single" w:sz="4" w:space="0" w:color="auto"/>
              <w:left w:val="single" w:sz="4" w:space="0" w:color="auto"/>
              <w:bottom w:val="nil"/>
            </w:tcBorders>
          </w:tcPr>
          <w:p w14:paraId="05AB80D3" w14:textId="77777777" w:rsidR="002D5C89" w:rsidRPr="002D5C89" w:rsidRDefault="002D5C89" w:rsidP="002D5C89">
            <w:pPr>
              <w:spacing w:after="0" w:line="240" w:lineRule="auto"/>
              <w:jc w:val="both"/>
            </w:pPr>
            <w:r w:rsidRPr="002D5C89">
              <w:t>2,7-2,5</w:t>
            </w:r>
          </w:p>
        </w:tc>
      </w:tr>
      <w:tr w:rsidR="002D5C89" w:rsidRPr="002D5C89" w14:paraId="47469987" w14:textId="77777777" w:rsidTr="002D5C89">
        <w:tc>
          <w:tcPr>
            <w:tcW w:w="6379" w:type="dxa"/>
            <w:tcBorders>
              <w:top w:val="single" w:sz="4" w:space="0" w:color="auto"/>
              <w:bottom w:val="single" w:sz="4" w:space="0" w:color="auto"/>
              <w:right w:val="single" w:sz="4" w:space="0" w:color="auto"/>
            </w:tcBorders>
          </w:tcPr>
          <w:p w14:paraId="1F9EAC3D" w14:textId="77777777" w:rsidR="002D5C89" w:rsidRPr="002D5C89" w:rsidRDefault="002D5C89" w:rsidP="002D5C89">
            <w:pPr>
              <w:spacing w:after="0" w:line="240" w:lineRule="auto"/>
              <w:jc w:val="both"/>
            </w:pPr>
            <w:r w:rsidRPr="002D5C89">
              <w:t>Предприятие торговли</w:t>
            </w:r>
          </w:p>
        </w:tc>
        <w:tc>
          <w:tcPr>
            <w:tcW w:w="1985" w:type="dxa"/>
            <w:tcBorders>
              <w:top w:val="single" w:sz="4" w:space="0" w:color="auto"/>
              <w:left w:val="single" w:sz="4" w:space="0" w:color="auto"/>
              <w:bottom w:val="single" w:sz="4" w:space="0" w:color="auto"/>
              <w:right w:val="nil"/>
            </w:tcBorders>
          </w:tcPr>
          <w:p w14:paraId="25427295" w14:textId="77777777" w:rsidR="002D5C89" w:rsidRPr="002D5C89" w:rsidRDefault="002D5C89" w:rsidP="002D5C89">
            <w:pPr>
              <w:spacing w:after="0" w:line="240" w:lineRule="auto"/>
              <w:jc w:val="both"/>
            </w:pPr>
            <w:r w:rsidRPr="002D5C89">
              <w:t>2-0,5</w:t>
            </w:r>
          </w:p>
        </w:tc>
        <w:tc>
          <w:tcPr>
            <w:tcW w:w="2835" w:type="dxa"/>
            <w:tcBorders>
              <w:top w:val="single" w:sz="4" w:space="0" w:color="auto"/>
              <w:left w:val="single" w:sz="4" w:space="0" w:color="auto"/>
              <w:bottom w:val="single" w:sz="4" w:space="0" w:color="auto"/>
              <w:right w:val="nil"/>
            </w:tcBorders>
          </w:tcPr>
          <w:p w14:paraId="0132907B" w14:textId="77777777" w:rsidR="002D5C89" w:rsidRPr="002D5C89" w:rsidRDefault="002D5C89" w:rsidP="002D5C89">
            <w:pPr>
              <w:spacing w:after="0" w:line="240" w:lineRule="auto"/>
              <w:jc w:val="both"/>
            </w:pPr>
            <w:r w:rsidRPr="002D5C89">
              <w:t>0,45 - 0,25</w:t>
            </w:r>
          </w:p>
        </w:tc>
        <w:tc>
          <w:tcPr>
            <w:tcW w:w="3402" w:type="dxa"/>
            <w:tcBorders>
              <w:top w:val="single" w:sz="4" w:space="0" w:color="auto"/>
              <w:left w:val="single" w:sz="4" w:space="0" w:color="auto"/>
              <w:bottom w:val="single" w:sz="4" w:space="0" w:color="auto"/>
            </w:tcBorders>
          </w:tcPr>
          <w:p w14:paraId="0BDD63B4" w14:textId="77777777" w:rsidR="002D5C89" w:rsidRPr="002D5C89" w:rsidRDefault="002D5C89" w:rsidP="002D5C89">
            <w:pPr>
              <w:spacing w:after="0" w:line="240" w:lineRule="auto"/>
              <w:jc w:val="both"/>
            </w:pPr>
            <w:r w:rsidRPr="002D5C89">
              <w:t>0,2 - 0,1</w:t>
            </w:r>
          </w:p>
        </w:tc>
      </w:tr>
      <w:tr w:rsidR="002D5C89" w:rsidRPr="002D5C89" w14:paraId="06346F44" w14:textId="77777777" w:rsidTr="002D5C89">
        <w:tc>
          <w:tcPr>
            <w:tcW w:w="6379" w:type="dxa"/>
            <w:tcBorders>
              <w:top w:val="single" w:sz="4" w:space="0" w:color="auto"/>
              <w:bottom w:val="single" w:sz="4" w:space="0" w:color="auto"/>
              <w:right w:val="single" w:sz="4" w:space="0" w:color="auto"/>
            </w:tcBorders>
          </w:tcPr>
          <w:p w14:paraId="7A7CAAAA" w14:textId="77777777" w:rsidR="002D5C89" w:rsidRPr="002D5C89" w:rsidRDefault="002D5C89" w:rsidP="002D5C89">
            <w:pPr>
              <w:spacing w:after="0" w:line="240" w:lineRule="auto"/>
              <w:jc w:val="both"/>
            </w:pPr>
            <w:r w:rsidRPr="002D5C89">
              <w:t>Площадка для стоянки автомобилей при въезде на территорию садоводства</w:t>
            </w:r>
          </w:p>
        </w:tc>
        <w:tc>
          <w:tcPr>
            <w:tcW w:w="1985" w:type="dxa"/>
            <w:tcBorders>
              <w:top w:val="single" w:sz="4" w:space="0" w:color="auto"/>
              <w:left w:val="single" w:sz="4" w:space="0" w:color="auto"/>
              <w:bottom w:val="nil"/>
              <w:right w:val="nil"/>
            </w:tcBorders>
          </w:tcPr>
          <w:p w14:paraId="1BAC4361" w14:textId="77777777" w:rsidR="002D5C89" w:rsidRPr="002D5C89" w:rsidRDefault="002D5C89" w:rsidP="002D5C89">
            <w:pPr>
              <w:spacing w:after="0" w:line="240" w:lineRule="auto"/>
              <w:jc w:val="both"/>
            </w:pPr>
            <w:r w:rsidRPr="002D5C89">
              <w:t>0,9</w:t>
            </w:r>
          </w:p>
        </w:tc>
        <w:tc>
          <w:tcPr>
            <w:tcW w:w="2835" w:type="dxa"/>
            <w:tcBorders>
              <w:top w:val="single" w:sz="4" w:space="0" w:color="auto"/>
              <w:left w:val="single" w:sz="4" w:space="0" w:color="auto"/>
              <w:bottom w:val="nil"/>
              <w:right w:val="nil"/>
            </w:tcBorders>
          </w:tcPr>
          <w:p w14:paraId="3AA1B163" w14:textId="77777777" w:rsidR="002D5C89" w:rsidRPr="002D5C89" w:rsidRDefault="002D5C89" w:rsidP="002D5C89">
            <w:pPr>
              <w:spacing w:after="0" w:line="240" w:lineRule="auto"/>
              <w:jc w:val="both"/>
            </w:pPr>
            <w:r w:rsidRPr="002D5C89">
              <w:t>0,8 - 0,45</w:t>
            </w:r>
          </w:p>
        </w:tc>
        <w:tc>
          <w:tcPr>
            <w:tcW w:w="3402" w:type="dxa"/>
            <w:tcBorders>
              <w:top w:val="single" w:sz="4" w:space="0" w:color="auto"/>
              <w:left w:val="single" w:sz="4" w:space="0" w:color="auto"/>
              <w:bottom w:val="nil"/>
            </w:tcBorders>
          </w:tcPr>
          <w:p w14:paraId="681EF1F0" w14:textId="77777777" w:rsidR="002D5C89" w:rsidRPr="002D5C89" w:rsidRDefault="002D5C89" w:rsidP="002D5C89">
            <w:pPr>
              <w:spacing w:after="0" w:line="240" w:lineRule="auto"/>
              <w:jc w:val="both"/>
            </w:pPr>
            <w:r w:rsidRPr="002D5C89">
              <w:t>0,4 - 0,3</w:t>
            </w:r>
          </w:p>
        </w:tc>
      </w:tr>
      <w:tr w:rsidR="002D5C89" w:rsidRPr="002D5C89" w14:paraId="28FD9860" w14:textId="77777777" w:rsidTr="002D5C89">
        <w:tc>
          <w:tcPr>
            <w:tcW w:w="6379" w:type="dxa"/>
            <w:tcBorders>
              <w:top w:val="single" w:sz="4" w:space="0" w:color="auto"/>
              <w:bottom w:val="single" w:sz="4" w:space="0" w:color="auto"/>
              <w:right w:val="single" w:sz="4" w:space="0" w:color="auto"/>
            </w:tcBorders>
          </w:tcPr>
          <w:p w14:paraId="249D2679" w14:textId="77777777" w:rsidR="002D5C89" w:rsidRPr="002D5C89" w:rsidRDefault="002D5C89" w:rsidP="002D5C89">
            <w:pPr>
              <w:spacing w:after="0" w:line="240" w:lineRule="auto"/>
              <w:jc w:val="both"/>
            </w:pPr>
            <w:r w:rsidRPr="002D5C89">
              <w:t>Медпункт</w:t>
            </w:r>
          </w:p>
        </w:tc>
        <w:tc>
          <w:tcPr>
            <w:tcW w:w="8222" w:type="dxa"/>
            <w:gridSpan w:val="3"/>
            <w:tcBorders>
              <w:top w:val="single" w:sz="4" w:space="0" w:color="auto"/>
              <w:left w:val="single" w:sz="4" w:space="0" w:color="auto"/>
              <w:bottom w:val="nil"/>
            </w:tcBorders>
          </w:tcPr>
          <w:p w14:paraId="3BD9AE39" w14:textId="77777777" w:rsidR="002D5C89" w:rsidRPr="002D5C89" w:rsidRDefault="002D5C89" w:rsidP="002D5C89">
            <w:pPr>
              <w:spacing w:after="0" w:line="240" w:lineRule="auto"/>
              <w:jc w:val="both"/>
            </w:pPr>
            <w:r w:rsidRPr="002D5C89">
              <w:t>По заданию на проектирование</w:t>
            </w:r>
          </w:p>
        </w:tc>
      </w:tr>
      <w:tr w:rsidR="002D5C89" w:rsidRPr="002D5C89" w14:paraId="559D8A74" w14:textId="77777777" w:rsidTr="002D5C89">
        <w:tc>
          <w:tcPr>
            <w:tcW w:w="6379" w:type="dxa"/>
            <w:tcBorders>
              <w:top w:val="single" w:sz="4" w:space="0" w:color="auto"/>
              <w:bottom w:val="single" w:sz="4" w:space="0" w:color="auto"/>
              <w:right w:val="single" w:sz="4" w:space="0" w:color="auto"/>
            </w:tcBorders>
          </w:tcPr>
          <w:p w14:paraId="23CB6249" w14:textId="77777777" w:rsidR="002D5C89" w:rsidRPr="002D5C89" w:rsidRDefault="002D5C89" w:rsidP="002D5C89">
            <w:pPr>
              <w:spacing w:after="0" w:line="240" w:lineRule="auto"/>
              <w:jc w:val="both"/>
            </w:pPr>
            <w:r w:rsidRPr="002D5C89">
              <w:t>Объекты досугового назначения</w:t>
            </w:r>
          </w:p>
        </w:tc>
        <w:tc>
          <w:tcPr>
            <w:tcW w:w="8222" w:type="dxa"/>
            <w:gridSpan w:val="3"/>
            <w:tcBorders>
              <w:top w:val="single" w:sz="4" w:space="0" w:color="auto"/>
              <w:left w:val="single" w:sz="4" w:space="0" w:color="auto"/>
              <w:bottom w:val="single" w:sz="4" w:space="0" w:color="auto"/>
            </w:tcBorders>
          </w:tcPr>
          <w:p w14:paraId="4C8641F7" w14:textId="77777777" w:rsidR="002D5C89" w:rsidRPr="002D5C89" w:rsidRDefault="002D5C89" w:rsidP="002D5C89">
            <w:pPr>
              <w:spacing w:after="0" w:line="240" w:lineRule="auto"/>
              <w:jc w:val="both"/>
            </w:pPr>
            <w:r w:rsidRPr="002D5C89">
              <w:t>По заданию на проектирование</w:t>
            </w:r>
          </w:p>
        </w:tc>
      </w:tr>
    </w:tbl>
    <w:p w14:paraId="17D5694C" w14:textId="77777777" w:rsidR="002D5C89" w:rsidRPr="002D5C89" w:rsidRDefault="002D5C89" w:rsidP="002D5C89">
      <w:pPr>
        <w:spacing w:after="0" w:line="240" w:lineRule="auto"/>
        <w:jc w:val="both"/>
      </w:pPr>
      <w:r w:rsidRPr="002D5C89">
        <w:t>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14:paraId="71354453" w14:textId="77777777" w:rsidR="002D5C89" w:rsidRPr="002D5C89" w:rsidRDefault="002D5C89" w:rsidP="002D5C89">
      <w:pPr>
        <w:spacing w:after="0" w:line="240" w:lineRule="auto"/>
        <w:jc w:val="both"/>
      </w:pPr>
      <w:r w:rsidRPr="002D5C89">
        <w:t>На территории садоводческого (дачного) объединения ширина улиц и проездов в красных линиях должна быть:</w:t>
      </w:r>
    </w:p>
    <w:p w14:paraId="238B1B71" w14:textId="77777777" w:rsidR="002D5C89" w:rsidRPr="002D5C89" w:rsidRDefault="002D5C89" w:rsidP="002D5C89">
      <w:pPr>
        <w:spacing w:after="0" w:line="240" w:lineRule="auto"/>
        <w:jc w:val="both"/>
      </w:pPr>
      <w:r w:rsidRPr="002D5C89">
        <w:t>для улиц - не менее 15 м;</w:t>
      </w:r>
    </w:p>
    <w:p w14:paraId="2AA8781F" w14:textId="77777777" w:rsidR="002D5C89" w:rsidRPr="002D5C89" w:rsidRDefault="002D5C89" w:rsidP="002D5C89">
      <w:pPr>
        <w:spacing w:after="0" w:line="240" w:lineRule="auto"/>
        <w:jc w:val="both"/>
      </w:pPr>
      <w:r w:rsidRPr="002D5C89">
        <w:t>для проездов - не менее 9 м.</w:t>
      </w:r>
    </w:p>
    <w:p w14:paraId="1C150E56" w14:textId="77777777" w:rsidR="002D5C89" w:rsidRPr="002D5C89" w:rsidRDefault="002D5C89" w:rsidP="002D5C89">
      <w:pPr>
        <w:spacing w:after="0" w:line="240" w:lineRule="auto"/>
        <w:jc w:val="both"/>
      </w:pPr>
      <w:r w:rsidRPr="002D5C89">
        <w:t>Минимальный радиус закругления края проезжей части - 6 м.</w:t>
      </w:r>
    </w:p>
    <w:p w14:paraId="6ED3C13F" w14:textId="77777777" w:rsidR="002D5C89" w:rsidRPr="002D5C89" w:rsidRDefault="002D5C89" w:rsidP="002D5C89">
      <w:pPr>
        <w:spacing w:after="0" w:line="240" w:lineRule="auto"/>
        <w:jc w:val="both"/>
      </w:pPr>
      <w:r w:rsidRPr="002D5C89">
        <w:t>Ширина проезжей части улиц и проездов принимается:</w:t>
      </w:r>
    </w:p>
    <w:p w14:paraId="4CA97D14" w14:textId="77777777" w:rsidR="002D5C89" w:rsidRPr="002D5C89" w:rsidRDefault="002D5C89" w:rsidP="002D5C89">
      <w:pPr>
        <w:spacing w:after="0" w:line="240" w:lineRule="auto"/>
        <w:jc w:val="both"/>
      </w:pPr>
      <w:r w:rsidRPr="002D5C89">
        <w:t>для улиц - не менее 7 м;</w:t>
      </w:r>
    </w:p>
    <w:p w14:paraId="1D305763" w14:textId="77777777" w:rsidR="002D5C89" w:rsidRPr="002D5C89" w:rsidRDefault="002D5C89" w:rsidP="002D5C89">
      <w:pPr>
        <w:spacing w:after="0" w:line="240" w:lineRule="auto"/>
        <w:jc w:val="both"/>
      </w:pPr>
      <w:r w:rsidRPr="002D5C89">
        <w:t>для проездов - не менее 3,5 м.</w:t>
      </w:r>
    </w:p>
    <w:p w14:paraId="629532C0" w14:textId="77777777" w:rsidR="002D5C89" w:rsidRPr="002D5C89" w:rsidRDefault="002D5C89" w:rsidP="002D5C89">
      <w:pPr>
        <w:spacing w:after="0" w:line="240" w:lineRule="auto"/>
        <w:jc w:val="both"/>
      </w:pPr>
    </w:p>
    <w:p w14:paraId="10C8DC06" w14:textId="77777777" w:rsidR="002D5C89" w:rsidRPr="002D5C89" w:rsidRDefault="002D5C89" w:rsidP="002D5C89">
      <w:pPr>
        <w:spacing w:after="0" w:line="240" w:lineRule="auto"/>
        <w:jc w:val="both"/>
      </w:pPr>
      <w:r w:rsidRPr="002D5C89">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04AD97B8" w14:textId="77777777" w:rsidR="002D5C89" w:rsidRPr="002D5C89" w:rsidRDefault="002D5C89" w:rsidP="002D5C89">
      <w:pPr>
        <w:spacing w:after="0" w:line="240" w:lineRule="auto"/>
        <w:jc w:val="both"/>
      </w:pPr>
      <w:r w:rsidRPr="002D5C89">
        <w:t>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12A2108A" w14:textId="77777777" w:rsidR="002D5C89" w:rsidRPr="002D5C89" w:rsidRDefault="002D5C89" w:rsidP="002D5C89">
      <w:pPr>
        <w:spacing w:after="0" w:line="240" w:lineRule="auto"/>
        <w:jc w:val="both"/>
      </w:pPr>
      <w:r w:rsidRPr="002D5C89">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p w14:paraId="6E61356D" w14:textId="77777777" w:rsidR="002D5C89" w:rsidRPr="002D5C89" w:rsidRDefault="002D5C89" w:rsidP="002D5C89">
      <w:pPr>
        <w:spacing w:after="0" w:line="240" w:lineRule="auto"/>
        <w:jc w:val="both"/>
      </w:pPr>
      <w:r w:rsidRPr="002D5C89">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224B98C0" w14:textId="77777777" w:rsidR="002D5C89" w:rsidRPr="002D5C89" w:rsidRDefault="002D5C89" w:rsidP="002D5C89">
      <w:pPr>
        <w:spacing w:after="0" w:line="240" w:lineRule="auto"/>
        <w:jc w:val="both"/>
      </w:pPr>
      <w:r w:rsidRPr="002D5C89">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492FC4DB" w14:textId="77777777" w:rsidR="002D5C89" w:rsidRPr="002D5C89" w:rsidRDefault="002D5C89" w:rsidP="002D5C89">
      <w:pPr>
        <w:spacing w:after="0" w:line="240" w:lineRule="auto"/>
        <w:jc w:val="both"/>
      </w:pPr>
      <w:r w:rsidRPr="002D5C89">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а также улицы. Водоотоведение должно быть организовано на собственный земельный участок. </w:t>
      </w:r>
    </w:p>
    <w:p w14:paraId="489FEDDC" w14:textId="77777777" w:rsidR="002D5C89" w:rsidRPr="002D5C89" w:rsidRDefault="002D5C89" w:rsidP="002D5C89">
      <w:pPr>
        <w:spacing w:after="0" w:line="240" w:lineRule="auto"/>
        <w:jc w:val="both"/>
      </w:pPr>
      <w:r w:rsidRPr="002D5C89">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Изменение общего рельефа участка, осуществляемое путем выемки или насыпи, ведущее к изменению существующей водоотводной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A74E4C4" w14:textId="77777777" w:rsidR="002D5C89" w:rsidRPr="002D5C89" w:rsidRDefault="002D5C89" w:rsidP="002D5C89">
      <w:pPr>
        <w:spacing w:after="0" w:line="240" w:lineRule="auto"/>
        <w:jc w:val="both"/>
      </w:pPr>
      <w:r w:rsidRPr="002D5C89">
        <w:t xml:space="preserve">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2D5C89">
          <w:t>1,5 м</w:t>
        </w:r>
      </w:smartTag>
      <w:r w:rsidRPr="002D5C89">
        <w:t>. Высота ограждения смежных участков считается от уровня земельного участка имеющего наибольшую высотную отметку.</w:t>
      </w:r>
    </w:p>
    <w:p w14:paraId="317916DC" w14:textId="77777777" w:rsidR="002D5C89" w:rsidRPr="002D5C89" w:rsidRDefault="002D5C89" w:rsidP="002D5C89">
      <w:pPr>
        <w:spacing w:after="0" w:line="240" w:lineRule="auto"/>
        <w:jc w:val="both"/>
      </w:pPr>
      <w:r w:rsidRPr="002D5C89">
        <w:t>Допускается устройство глухих ограждений со стороны улиц и проездов по решению общего собрания членов садоводческого объединения.</w:t>
      </w:r>
    </w:p>
    <w:p w14:paraId="215C2506" w14:textId="77777777" w:rsidR="0071479E" w:rsidRPr="00214D5E" w:rsidRDefault="0071479E" w:rsidP="0071479E">
      <w:pPr>
        <w:spacing w:after="0" w:line="240" w:lineRule="auto"/>
        <w:ind w:firstLine="567"/>
        <w:jc w:val="both"/>
      </w:pPr>
      <w:r w:rsidRPr="00214D5E">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498788E8" w14:textId="77777777" w:rsidR="0071479E" w:rsidRPr="00214D5E" w:rsidRDefault="0071479E" w:rsidP="0071479E">
      <w:pPr>
        <w:spacing w:after="0" w:line="240" w:lineRule="auto"/>
        <w:ind w:firstLine="567"/>
        <w:jc w:val="both"/>
      </w:pPr>
      <w:r w:rsidRPr="00214D5E">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50EB5631" w14:textId="77777777" w:rsidR="0071479E" w:rsidRPr="00214D5E" w:rsidRDefault="0071479E" w:rsidP="0071479E">
      <w:pPr>
        <w:spacing w:after="0" w:line="240" w:lineRule="auto"/>
        <w:ind w:firstLine="567"/>
        <w:jc w:val="both"/>
      </w:pPr>
      <w:r w:rsidRPr="00214D5E">
        <w:t xml:space="preserve">При застройке земельных участков объектами жилищного строительства на территории </w:t>
      </w:r>
      <w:r>
        <w:t>Пригородного</w:t>
      </w:r>
      <w:r w:rsidRPr="00214D5E">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F5665BF" w14:textId="77777777" w:rsidR="0071479E" w:rsidRPr="00214D5E" w:rsidRDefault="0071479E" w:rsidP="0071479E">
      <w:pPr>
        <w:spacing w:after="0" w:line="240" w:lineRule="auto"/>
        <w:ind w:firstLine="567"/>
        <w:jc w:val="both"/>
      </w:pPr>
      <w:r w:rsidRPr="00214D5E">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t>Пригородного</w:t>
      </w:r>
      <w:r w:rsidRPr="00214D5E">
        <w:t xml:space="preserve"> сельского поселения Крымского района, выданных уполномоченными органами муниципального образования Крымский район.</w:t>
      </w:r>
    </w:p>
    <w:p w14:paraId="608A4952" w14:textId="77777777" w:rsidR="0071479E" w:rsidRPr="00214D5E" w:rsidRDefault="0071479E" w:rsidP="0071479E">
      <w:pPr>
        <w:spacing w:after="0" w:line="240" w:lineRule="auto"/>
        <w:ind w:firstLine="567"/>
        <w:jc w:val="both"/>
      </w:pPr>
      <w:r w:rsidRPr="00214D5E">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D6EBFBB" w14:textId="77777777" w:rsidR="002D5C89" w:rsidRPr="002D5C89" w:rsidRDefault="002D5C89" w:rsidP="002D5C89">
      <w:pPr>
        <w:spacing w:after="0" w:line="240" w:lineRule="auto"/>
        <w:jc w:val="both"/>
      </w:pPr>
    </w:p>
    <w:p w14:paraId="6CBE192F" w14:textId="77777777" w:rsidR="002D5C89" w:rsidRPr="002D5C89" w:rsidRDefault="002D5C89" w:rsidP="002D5C89">
      <w:pPr>
        <w:spacing w:after="0" w:line="240" w:lineRule="auto"/>
        <w:jc w:val="both"/>
        <w:rPr>
          <w:b/>
        </w:rPr>
      </w:pPr>
      <w:r w:rsidRPr="002D5C89">
        <w:rPr>
          <w:b/>
        </w:rPr>
        <w:t>Примечание общее.</w:t>
      </w:r>
    </w:p>
    <w:p w14:paraId="53D91F60"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B959717"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4D238CD"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4FD9FC72"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8B6716F"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0A2AAF3B"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291204F" w14:textId="77777777" w:rsidR="002D5C89" w:rsidRPr="002D5C89" w:rsidRDefault="002D5C89" w:rsidP="002D5C89">
      <w:pPr>
        <w:spacing w:after="0" w:line="240" w:lineRule="auto"/>
        <w:jc w:val="both"/>
      </w:pPr>
      <w:r w:rsidRPr="002D5C89">
        <w:t xml:space="preserve">4) осуществление авиационных мер по борьбе с вредными организмами. </w:t>
      </w:r>
    </w:p>
    <w:p w14:paraId="3491412E"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37E4A51" w14:textId="77777777" w:rsidR="002D5C89" w:rsidRPr="002D5C89" w:rsidRDefault="002D5C89" w:rsidP="002D5C89">
      <w:pPr>
        <w:spacing w:after="0" w:line="240" w:lineRule="auto"/>
        <w:jc w:val="both"/>
      </w:pPr>
      <w:r w:rsidRPr="002D5C89">
        <w:t>- в границах территорий общего пользования;</w:t>
      </w:r>
    </w:p>
    <w:p w14:paraId="5EF5DFA3"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199164BB"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9D21EB7" w14:textId="6CCED9B0" w:rsidR="002D5C89" w:rsidRPr="002D5C89" w:rsidRDefault="002D5C89" w:rsidP="002D5C89">
      <w:pPr>
        <w:spacing w:after="0" w:line="240" w:lineRule="auto"/>
        <w:jc w:val="both"/>
      </w:pPr>
      <w:r w:rsidRPr="002D5C89">
        <w:t>Размещение зданий, строений и сооружений возможно при соблюдении требований стат</w:t>
      </w:r>
      <w:r w:rsidR="008F7783">
        <w:t>ей 48 и 52</w:t>
      </w:r>
      <w:r w:rsidRPr="002D5C89">
        <w:t xml:space="preserve"> настоящих Правил.</w:t>
      </w:r>
    </w:p>
    <w:p w14:paraId="0CF148F2" w14:textId="77777777" w:rsidR="002D5C89" w:rsidRPr="002D5C89" w:rsidRDefault="002D5C89" w:rsidP="002D5C89">
      <w:pPr>
        <w:spacing w:after="0" w:line="240" w:lineRule="auto"/>
        <w:jc w:val="both"/>
      </w:pPr>
    </w:p>
    <w:p w14:paraId="1F882623" w14:textId="77777777" w:rsidR="002D5C89" w:rsidRPr="002D5C89" w:rsidRDefault="002D5C89" w:rsidP="00BC4CDA">
      <w:pPr>
        <w:pStyle w:val="1ff4"/>
      </w:pPr>
      <w:bookmarkStart w:id="145" w:name="_Toc124859463"/>
      <w:bookmarkStart w:id="146" w:name="_Toc158625281"/>
      <w:r w:rsidRPr="002D5C89">
        <w:t>ЗОНЫ РЕКРЕАЦИОННОГО НАЗНАЧЕНИЯ:</w:t>
      </w:r>
      <w:bookmarkEnd w:id="145"/>
      <w:bookmarkEnd w:id="146"/>
    </w:p>
    <w:p w14:paraId="452BC55C" w14:textId="77777777" w:rsidR="002D5C89" w:rsidRPr="002D5C89" w:rsidRDefault="002D5C89" w:rsidP="002D5C89">
      <w:pPr>
        <w:spacing w:after="0" w:line="240" w:lineRule="auto"/>
        <w:jc w:val="both"/>
        <w:rPr>
          <w:i/>
        </w:rPr>
      </w:pPr>
      <w:r w:rsidRPr="002D5C89">
        <w:rPr>
          <w:i/>
        </w:rPr>
        <w:t>Земельные участки в составе рекреационной зоны,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w:t>
      </w:r>
    </w:p>
    <w:p w14:paraId="3B3F408D" w14:textId="77777777" w:rsidR="002D5C89" w:rsidRPr="002D5C89" w:rsidRDefault="002D5C89" w:rsidP="002D5C89">
      <w:pPr>
        <w:spacing w:after="0" w:line="240" w:lineRule="auto"/>
        <w:jc w:val="both"/>
        <w:rPr>
          <w:bCs/>
          <w:u w:val="single"/>
        </w:rPr>
      </w:pPr>
    </w:p>
    <w:p w14:paraId="049C2ACE" w14:textId="77777777" w:rsidR="002D5C89" w:rsidRPr="002D5C89" w:rsidRDefault="002D5C89" w:rsidP="00BC4CDA">
      <w:pPr>
        <w:pStyle w:val="6"/>
      </w:pPr>
      <w:bookmarkStart w:id="147" w:name="_Toc124859464"/>
      <w:bookmarkStart w:id="148" w:name="_Toc158625282"/>
      <w:r w:rsidRPr="002D5C89">
        <w:t>Р-О. Зона парков, скверов, бульваров, озеленения общего пользования.</w:t>
      </w:r>
      <w:bookmarkEnd w:id="147"/>
      <w:bookmarkEnd w:id="148"/>
    </w:p>
    <w:p w14:paraId="7622E28C" w14:textId="77777777" w:rsidR="002D5C89" w:rsidRPr="002D5C89" w:rsidRDefault="002D5C89" w:rsidP="002D5C89">
      <w:pPr>
        <w:spacing w:after="0" w:line="240" w:lineRule="auto"/>
        <w:jc w:val="both"/>
        <w:rPr>
          <w:i/>
          <w:iCs/>
        </w:rPr>
      </w:pPr>
      <w:r w:rsidRPr="002D5C89">
        <w:rPr>
          <w:i/>
          <w:iCs/>
        </w:rPr>
        <w:t>Зона предназначена для сохранения природного ландшафта, экологически чистой окружающей среды, а также для организации отдыха и досуга населения.</w:t>
      </w:r>
    </w:p>
    <w:p w14:paraId="3359FA2A" w14:textId="77777777" w:rsidR="002D5C89" w:rsidRPr="002D5C89" w:rsidRDefault="002D5C89" w:rsidP="002D5C89">
      <w:pPr>
        <w:spacing w:after="0" w:line="240" w:lineRule="auto"/>
        <w:jc w:val="both"/>
        <w:rPr>
          <w:b/>
        </w:rPr>
      </w:pPr>
    </w:p>
    <w:p w14:paraId="1DDEE6EA"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68B16167" w14:textId="77777777" w:rsidTr="002D5C89">
        <w:trPr>
          <w:trHeight w:val="20"/>
          <w:tblHeader/>
        </w:trPr>
        <w:tc>
          <w:tcPr>
            <w:tcW w:w="3545" w:type="dxa"/>
            <w:vAlign w:val="center"/>
          </w:tcPr>
          <w:p w14:paraId="0B4D67B1"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338FAC1F"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29CAEB4B"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5558B715" w14:textId="77777777" w:rsidTr="002D5C89">
        <w:trPr>
          <w:trHeight w:val="20"/>
        </w:trPr>
        <w:tc>
          <w:tcPr>
            <w:tcW w:w="3545" w:type="dxa"/>
            <w:vAlign w:val="center"/>
          </w:tcPr>
          <w:p w14:paraId="77F29F5B" w14:textId="77777777" w:rsidR="002D5C89" w:rsidRPr="002D5C89" w:rsidRDefault="002D5C89" w:rsidP="002D5C89">
            <w:pPr>
              <w:spacing w:after="0" w:line="240" w:lineRule="auto"/>
              <w:jc w:val="both"/>
            </w:pPr>
            <w:r w:rsidRPr="002D5C89">
              <w:t>[12.0.1] - Улично-дорожная сеть</w:t>
            </w:r>
          </w:p>
        </w:tc>
        <w:tc>
          <w:tcPr>
            <w:tcW w:w="5670" w:type="dxa"/>
            <w:vAlign w:val="center"/>
          </w:tcPr>
          <w:p w14:paraId="31D85853"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D5C8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53C14224" w14:textId="77777777" w:rsidR="002D5C89" w:rsidRPr="002D5C89" w:rsidRDefault="002D5C89" w:rsidP="002D5C89">
            <w:pPr>
              <w:spacing w:after="0" w:line="240" w:lineRule="auto"/>
              <w:jc w:val="both"/>
            </w:pPr>
            <w:r w:rsidRPr="002D5C89">
              <w:t>Регламенты не подлежат установлению.</w:t>
            </w:r>
          </w:p>
          <w:p w14:paraId="38133EB0"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06705A5D" w14:textId="77777777" w:rsidTr="002D5C89">
        <w:trPr>
          <w:trHeight w:val="20"/>
        </w:trPr>
        <w:tc>
          <w:tcPr>
            <w:tcW w:w="3545" w:type="dxa"/>
            <w:vAlign w:val="center"/>
          </w:tcPr>
          <w:p w14:paraId="477495F7" w14:textId="77777777" w:rsidR="002D5C89" w:rsidRPr="002D5C89" w:rsidRDefault="002D5C89" w:rsidP="002D5C89">
            <w:pPr>
              <w:spacing w:after="0" w:line="240" w:lineRule="auto"/>
              <w:jc w:val="both"/>
            </w:pPr>
            <w:r w:rsidRPr="002D5C89">
              <w:t>[12.0.2] - Благоустройство территории</w:t>
            </w:r>
          </w:p>
        </w:tc>
        <w:tc>
          <w:tcPr>
            <w:tcW w:w="5670" w:type="dxa"/>
            <w:vAlign w:val="center"/>
          </w:tcPr>
          <w:p w14:paraId="5EAA0FCD"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3D2D1AF7" w14:textId="77777777" w:rsidR="002D5C89" w:rsidRPr="002D5C89" w:rsidRDefault="002D5C89" w:rsidP="002D5C89">
            <w:pPr>
              <w:spacing w:after="0" w:line="240" w:lineRule="auto"/>
              <w:jc w:val="both"/>
            </w:pPr>
          </w:p>
        </w:tc>
      </w:tr>
      <w:tr w:rsidR="002D5C89" w:rsidRPr="002D5C89" w14:paraId="77FA639D" w14:textId="77777777" w:rsidTr="002D5C89">
        <w:trPr>
          <w:trHeight w:val="818"/>
        </w:trPr>
        <w:tc>
          <w:tcPr>
            <w:tcW w:w="3545" w:type="dxa"/>
            <w:vAlign w:val="center"/>
          </w:tcPr>
          <w:p w14:paraId="1F475317" w14:textId="77777777" w:rsidR="002D5C89" w:rsidRPr="002D5C89" w:rsidRDefault="002D5C89" w:rsidP="002D5C89">
            <w:pPr>
              <w:spacing w:after="0" w:line="240" w:lineRule="auto"/>
              <w:jc w:val="both"/>
            </w:pPr>
            <w:r w:rsidRPr="002D5C89">
              <w:t>[3.6.2] – Парки культуры и отдыха</w:t>
            </w:r>
          </w:p>
        </w:tc>
        <w:tc>
          <w:tcPr>
            <w:tcW w:w="5670" w:type="dxa"/>
            <w:vAlign w:val="center"/>
          </w:tcPr>
          <w:p w14:paraId="0E4B60C4" w14:textId="77777777" w:rsidR="002D5C89" w:rsidRPr="002D5C89" w:rsidRDefault="002D5C89" w:rsidP="002D5C89">
            <w:pPr>
              <w:spacing w:after="0" w:line="240" w:lineRule="auto"/>
              <w:jc w:val="both"/>
            </w:pPr>
            <w:r w:rsidRPr="002D5C89">
              <w:t>Размещение парков культуры и отдыха</w:t>
            </w:r>
          </w:p>
        </w:tc>
        <w:tc>
          <w:tcPr>
            <w:tcW w:w="6378" w:type="dxa"/>
            <w:vAlign w:val="center"/>
          </w:tcPr>
          <w:p w14:paraId="7CCBF6A6" w14:textId="77777777" w:rsidR="002D5C89" w:rsidRPr="002D5C89" w:rsidRDefault="002D5C89" w:rsidP="002D5C89">
            <w:pPr>
              <w:spacing w:after="0" w:line="240" w:lineRule="auto"/>
              <w:jc w:val="both"/>
            </w:pPr>
            <w:r w:rsidRPr="002D5C89">
              <w:t>Минимальная/максимальная площадь земельных участков 400 кв. м. /</w:t>
            </w:r>
            <w:r w:rsidRPr="002D5C89">
              <w:rPr>
                <w:b/>
              </w:rPr>
              <w:t>не подлежит установлению</w:t>
            </w:r>
            <w:r w:rsidRPr="002D5C89">
              <w:t>;</w:t>
            </w:r>
          </w:p>
          <w:p w14:paraId="37C22808" w14:textId="77777777" w:rsidR="002D5C89" w:rsidRPr="002D5C89" w:rsidRDefault="002D5C89" w:rsidP="002D5C89">
            <w:pPr>
              <w:spacing w:after="0" w:line="240" w:lineRule="auto"/>
              <w:jc w:val="both"/>
            </w:pPr>
            <w:r w:rsidRPr="002D5C89">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2E8679C6" w14:textId="77777777" w:rsidR="002D5C89" w:rsidRPr="002D5C89" w:rsidRDefault="002D5C89" w:rsidP="002D5C89">
            <w:pPr>
              <w:spacing w:after="0" w:line="240" w:lineRule="auto"/>
              <w:jc w:val="both"/>
            </w:pPr>
          </w:p>
        </w:tc>
      </w:tr>
    </w:tbl>
    <w:p w14:paraId="4D1F9269"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2D5C89" w14:paraId="21F6FD47" w14:textId="77777777" w:rsidTr="002D5C89">
        <w:trPr>
          <w:trHeight w:val="20"/>
          <w:tblHeader/>
        </w:trPr>
        <w:tc>
          <w:tcPr>
            <w:tcW w:w="3545" w:type="dxa"/>
            <w:tcBorders>
              <w:bottom w:val="single" w:sz="4" w:space="0" w:color="auto"/>
            </w:tcBorders>
            <w:vAlign w:val="center"/>
          </w:tcPr>
          <w:p w14:paraId="4F409AAA"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tcBorders>
              <w:bottom w:val="single" w:sz="4" w:space="0" w:color="auto"/>
            </w:tcBorders>
            <w:vAlign w:val="center"/>
          </w:tcPr>
          <w:p w14:paraId="7C7A4166"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tcBorders>
              <w:bottom w:val="single" w:sz="4" w:space="0" w:color="auto"/>
            </w:tcBorders>
            <w:vAlign w:val="center"/>
          </w:tcPr>
          <w:p w14:paraId="792BD77E"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154011C5" w14:textId="77777777" w:rsidTr="002D5C89">
        <w:trPr>
          <w:trHeight w:val="20"/>
        </w:trPr>
        <w:tc>
          <w:tcPr>
            <w:tcW w:w="3545" w:type="dxa"/>
            <w:tcBorders>
              <w:top w:val="single" w:sz="4" w:space="0" w:color="auto"/>
              <w:bottom w:val="single" w:sz="4" w:space="0" w:color="auto"/>
            </w:tcBorders>
            <w:shd w:val="clear" w:color="auto" w:fill="auto"/>
            <w:vAlign w:val="center"/>
          </w:tcPr>
          <w:p w14:paraId="1B5F540D" w14:textId="77777777" w:rsidR="002D5C89" w:rsidRPr="002D5C89" w:rsidRDefault="002D5C89" w:rsidP="002D5C89">
            <w:pPr>
              <w:spacing w:after="0" w:line="240" w:lineRule="auto"/>
              <w:jc w:val="both"/>
            </w:pPr>
            <w:r w:rsidRPr="002D5C89">
              <w:t>[11.1] - Общее пользование водными объектами</w:t>
            </w:r>
          </w:p>
        </w:tc>
        <w:tc>
          <w:tcPr>
            <w:tcW w:w="5670" w:type="dxa"/>
            <w:tcBorders>
              <w:top w:val="single" w:sz="4" w:space="0" w:color="auto"/>
              <w:bottom w:val="single" w:sz="4" w:space="0" w:color="auto"/>
            </w:tcBorders>
            <w:shd w:val="clear" w:color="auto" w:fill="auto"/>
            <w:vAlign w:val="center"/>
          </w:tcPr>
          <w:p w14:paraId="33284699" w14:textId="77777777" w:rsidR="002D5C89" w:rsidRPr="002D5C89" w:rsidRDefault="002D5C89" w:rsidP="002D5C89">
            <w:pPr>
              <w:spacing w:after="0" w:line="240" w:lineRule="auto"/>
              <w:jc w:val="both"/>
            </w:pPr>
            <w:r w:rsidRPr="002D5C89">
              <w:t>Использование объектов капитального строительства на земельных участках,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6378" w:type="dxa"/>
            <w:shd w:val="clear" w:color="auto" w:fill="auto"/>
            <w:vAlign w:val="center"/>
          </w:tcPr>
          <w:p w14:paraId="2B292730" w14:textId="77777777" w:rsidR="002D5C89" w:rsidRPr="002D5C89" w:rsidRDefault="002D5C89" w:rsidP="002D5C89">
            <w:pPr>
              <w:spacing w:after="0" w:line="240" w:lineRule="auto"/>
              <w:jc w:val="both"/>
            </w:pPr>
            <w:r w:rsidRPr="002D5C89">
              <w:t>минимальная/максимальная площадь земельных участков  – 100 кв. м/3000 кв. м;</w:t>
            </w:r>
          </w:p>
          <w:p w14:paraId="64D11A7A"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10 м;</w:t>
            </w:r>
          </w:p>
          <w:p w14:paraId="44F1A372"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05182030" w14:textId="77777777" w:rsidR="002D5C89" w:rsidRPr="002D5C89" w:rsidRDefault="002D5C89" w:rsidP="002D5C89">
            <w:pPr>
              <w:spacing w:after="0" w:line="240" w:lineRule="auto"/>
              <w:jc w:val="both"/>
            </w:pPr>
            <w:r w:rsidRPr="002D5C89">
              <w:t>максимальная высота строений, сооружений от уровня земли - 10 м;</w:t>
            </w:r>
          </w:p>
          <w:p w14:paraId="099787C4"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90%;</w:t>
            </w:r>
          </w:p>
        </w:tc>
      </w:tr>
      <w:tr w:rsidR="002D5C89" w:rsidRPr="002D5C89" w14:paraId="0243A8F8" w14:textId="77777777" w:rsidTr="002D5C89">
        <w:trPr>
          <w:trHeight w:val="20"/>
        </w:trPr>
        <w:tc>
          <w:tcPr>
            <w:tcW w:w="3545" w:type="dxa"/>
            <w:tcBorders>
              <w:top w:val="single" w:sz="4" w:space="0" w:color="auto"/>
              <w:bottom w:val="single" w:sz="4" w:space="0" w:color="auto"/>
            </w:tcBorders>
            <w:shd w:val="clear" w:color="auto" w:fill="auto"/>
            <w:vAlign w:val="center"/>
          </w:tcPr>
          <w:p w14:paraId="55F66272" w14:textId="77777777" w:rsidR="002D5C89" w:rsidRPr="002D5C89" w:rsidRDefault="002D5C89" w:rsidP="002D5C89">
            <w:pPr>
              <w:spacing w:after="0" w:line="240" w:lineRule="auto"/>
              <w:jc w:val="both"/>
            </w:pPr>
            <w:r w:rsidRPr="002D5C89">
              <w:t>[5.1.3] - Площадки для занятий спортом</w:t>
            </w:r>
          </w:p>
        </w:tc>
        <w:tc>
          <w:tcPr>
            <w:tcW w:w="5670" w:type="dxa"/>
            <w:tcBorders>
              <w:top w:val="single" w:sz="4" w:space="0" w:color="auto"/>
              <w:bottom w:val="single" w:sz="4" w:space="0" w:color="auto"/>
            </w:tcBorders>
            <w:shd w:val="clear" w:color="auto" w:fill="auto"/>
            <w:vAlign w:val="center"/>
          </w:tcPr>
          <w:p w14:paraId="682B8BE0" w14:textId="77777777" w:rsidR="002D5C89" w:rsidRPr="002D5C89" w:rsidRDefault="002D5C89" w:rsidP="002D5C89">
            <w:pPr>
              <w:spacing w:after="0" w:line="240" w:lineRule="auto"/>
              <w:jc w:val="both"/>
            </w:pPr>
            <w:r w:rsidRPr="002D5C89">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14:paraId="69A1EFC2" w14:textId="77777777" w:rsidR="002D5C89" w:rsidRPr="002D5C89" w:rsidRDefault="002D5C89" w:rsidP="002D5C89">
            <w:pPr>
              <w:spacing w:after="0" w:line="240" w:lineRule="auto"/>
              <w:jc w:val="both"/>
            </w:pPr>
            <w:r w:rsidRPr="002D5C89">
              <w:t>минимальная/максимальная площадь земельных участков - 50 кв. м/</w:t>
            </w:r>
            <w:r w:rsidRPr="002D5C89">
              <w:rPr>
                <w:b/>
                <w:bCs/>
              </w:rPr>
              <w:t>не подлежит установлению</w:t>
            </w:r>
            <w:r w:rsidRPr="002D5C89">
              <w:rPr>
                <w:bCs/>
              </w:rPr>
              <w:t>;</w:t>
            </w:r>
          </w:p>
          <w:p w14:paraId="0477C816"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5 м.</w:t>
            </w:r>
          </w:p>
        </w:tc>
      </w:tr>
      <w:tr w:rsidR="002D5C89" w:rsidRPr="002D5C89" w14:paraId="487DF6E0" w14:textId="77777777" w:rsidTr="002D5C89">
        <w:trPr>
          <w:trHeight w:val="20"/>
        </w:trPr>
        <w:tc>
          <w:tcPr>
            <w:tcW w:w="3545" w:type="dxa"/>
            <w:tcBorders>
              <w:top w:val="single" w:sz="4" w:space="0" w:color="auto"/>
              <w:bottom w:val="single" w:sz="4" w:space="0" w:color="auto"/>
            </w:tcBorders>
            <w:shd w:val="clear" w:color="auto" w:fill="auto"/>
            <w:vAlign w:val="center"/>
          </w:tcPr>
          <w:p w14:paraId="78B5F5AD" w14:textId="77777777" w:rsidR="002D5C89" w:rsidRPr="002D5C89" w:rsidRDefault="002D5C89" w:rsidP="002D5C89">
            <w:pPr>
              <w:spacing w:after="0" w:line="240" w:lineRule="auto"/>
              <w:jc w:val="both"/>
            </w:pPr>
            <w:r w:rsidRPr="002D5C89">
              <w:t>[5.1.4] - Оборудованные площадки для занятий спортом</w:t>
            </w:r>
          </w:p>
        </w:tc>
        <w:tc>
          <w:tcPr>
            <w:tcW w:w="5670" w:type="dxa"/>
            <w:tcBorders>
              <w:top w:val="single" w:sz="4" w:space="0" w:color="auto"/>
              <w:bottom w:val="single" w:sz="4" w:space="0" w:color="auto"/>
            </w:tcBorders>
            <w:shd w:val="clear" w:color="auto" w:fill="auto"/>
            <w:vAlign w:val="center"/>
          </w:tcPr>
          <w:p w14:paraId="779EE7E8" w14:textId="77777777" w:rsidR="002D5C89" w:rsidRPr="002D5C89" w:rsidRDefault="002D5C89" w:rsidP="002D5C89">
            <w:pPr>
              <w:spacing w:after="0" w:line="240" w:lineRule="auto"/>
              <w:jc w:val="both"/>
            </w:pPr>
            <w:r w:rsidRPr="002D5C89">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378" w:type="dxa"/>
            <w:shd w:val="clear" w:color="auto" w:fill="auto"/>
            <w:vAlign w:val="center"/>
          </w:tcPr>
          <w:p w14:paraId="26339C01" w14:textId="77777777" w:rsidR="002D5C89" w:rsidRPr="002D5C89" w:rsidRDefault="002D5C89" w:rsidP="002D5C89">
            <w:pPr>
              <w:spacing w:after="0" w:line="240" w:lineRule="auto"/>
              <w:jc w:val="both"/>
            </w:pPr>
            <w:r w:rsidRPr="002D5C89">
              <w:t>минимальная/максимальная площадь земельных участков - 50 кв. м/</w:t>
            </w:r>
            <w:r w:rsidRPr="002D5C89">
              <w:rPr>
                <w:b/>
                <w:bCs/>
              </w:rPr>
              <w:t xml:space="preserve"> не подлежит установлению</w:t>
            </w:r>
            <w:r w:rsidRPr="002D5C89">
              <w:rPr>
                <w:bCs/>
              </w:rPr>
              <w:t>;</w:t>
            </w:r>
          </w:p>
          <w:p w14:paraId="24F49B6C"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56FB3588"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7E417E31"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2 этажа; </w:t>
            </w:r>
          </w:p>
          <w:p w14:paraId="31930B33" w14:textId="77777777" w:rsidR="002D5C89" w:rsidRPr="002D5C89" w:rsidRDefault="002D5C89" w:rsidP="002D5C89">
            <w:pPr>
              <w:spacing w:after="0" w:line="240" w:lineRule="auto"/>
              <w:jc w:val="both"/>
              <w:rPr>
                <w:bCs/>
              </w:rPr>
            </w:pPr>
            <w:r w:rsidRPr="002D5C89">
              <w:t xml:space="preserve">максимальная высота строений, сооружений от уровня земли - </w:t>
            </w:r>
            <w:r w:rsidRPr="002D5C89">
              <w:rPr>
                <w:b/>
                <w:bCs/>
              </w:rPr>
              <w:t>не подлежит установлению</w:t>
            </w:r>
            <w:r w:rsidRPr="002D5C89">
              <w:rPr>
                <w:bCs/>
              </w:rPr>
              <w:t>;</w:t>
            </w:r>
          </w:p>
          <w:p w14:paraId="71215E7E"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2833061B"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bl>
    <w:p w14:paraId="528EB232"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77F1B19C" w14:textId="77777777" w:rsidTr="002D5C89">
        <w:trPr>
          <w:trHeight w:val="20"/>
          <w:tblHeader/>
        </w:trPr>
        <w:tc>
          <w:tcPr>
            <w:tcW w:w="7655" w:type="dxa"/>
            <w:vAlign w:val="center"/>
          </w:tcPr>
          <w:p w14:paraId="4756FFFB"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6FA71586"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13C6D8E6" w14:textId="77777777" w:rsidTr="002D5C89">
        <w:trPr>
          <w:trHeight w:val="20"/>
        </w:trPr>
        <w:tc>
          <w:tcPr>
            <w:tcW w:w="7655" w:type="dxa"/>
            <w:vAlign w:val="center"/>
          </w:tcPr>
          <w:p w14:paraId="0E37984C"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5DA615F"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D6311C"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526D079"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D186881" w14:textId="77777777" w:rsidR="002D5C89" w:rsidRPr="002D5C89" w:rsidRDefault="002D5C89" w:rsidP="002D5C89">
            <w:pPr>
              <w:spacing w:after="0" w:line="240" w:lineRule="auto"/>
              <w:jc w:val="both"/>
            </w:pPr>
            <w:r w:rsidRPr="002D5C89">
              <w:t>- проезды общего пользования;</w:t>
            </w:r>
          </w:p>
          <w:p w14:paraId="0C6DFFB2"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2F7198A" w14:textId="77777777" w:rsidR="002D5C89" w:rsidRPr="002D5C89" w:rsidRDefault="002D5C89" w:rsidP="002D5C89">
            <w:pPr>
              <w:spacing w:after="0" w:line="240" w:lineRule="auto"/>
              <w:jc w:val="both"/>
            </w:pPr>
            <w:r w:rsidRPr="002D5C89">
              <w:t>- благоустроенные, в том числе озелененные территории, детские площадки, площадки для отдыха, спортивных занятий;</w:t>
            </w:r>
          </w:p>
          <w:p w14:paraId="0C9BC716" w14:textId="77777777" w:rsidR="002D5C89" w:rsidRPr="002D5C89" w:rsidRDefault="002D5C89" w:rsidP="002D5C89">
            <w:pPr>
              <w:spacing w:after="0" w:line="240" w:lineRule="auto"/>
              <w:jc w:val="both"/>
            </w:pPr>
            <w:r w:rsidRPr="002D5C89">
              <w:t xml:space="preserve">- постройки хозяйственного назначения; </w:t>
            </w:r>
          </w:p>
          <w:p w14:paraId="4F314586"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w:t>
            </w:r>
          </w:p>
          <w:p w14:paraId="3044F7CD"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60E3504F"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B8CC291"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3210DC50" w14:textId="77777777" w:rsidR="002D5C89" w:rsidRPr="002D5C89" w:rsidRDefault="002D5C89" w:rsidP="002D5C89">
            <w:pPr>
              <w:spacing w:after="0" w:line="240" w:lineRule="auto"/>
              <w:jc w:val="both"/>
            </w:pPr>
            <w:r w:rsidRPr="002D5C89">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4BE0C646" w14:textId="77777777" w:rsidR="002D5C89" w:rsidRPr="002D5C89" w:rsidRDefault="002D5C89" w:rsidP="002D5C89">
            <w:pPr>
              <w:spacing w:after="0" w:line="240" w:lineRule="auto"/>
              <w:jc w:val="both"/>
            </w:pPr>
          </w:p>
          <w:p w14:paraId="092343C6"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 м/</w:t>
            </w:r>
            <w:r w:rsidRPr="002D5C89">
              <w:rPr>
                <w:b/>
                <w:bCs/>
              </w:rPr>
              <w:t>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8EBBC54" w14:textId="77777777" w:rsidR="002D5C89" w:rsidRPr="002D5C89" w:rsidRDefault="002D5C89" w:rsidP="002D5C89">
            <w:pPr>
              <w:spacing w:after="0" w:line="240" w:lineRule="auto"/>
              <w:jc w:val="both"/>
            </w:pPr>
          </w:p>
          <w:p w14:paraId="76A49B3C"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3E439E5"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058DCBA7"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BCA87C2" w14:textId="77777777" w:rsidR="002D5C89" w:rsidRPr="002D5C89" w:rsidRDefault="002D5C89" w:rsidP="002D5C89">
            <w:pPr>
              <w:spacing w:after="0" w:line="240" w:lineRule="auto"/>
              <w:jc w:val="both"/>
            </w:pPr>
          </w:p>
        </w:tc>
      </w:tr>
    </w:tbl>
    <w:p w14:paraId="786698DC"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130325DD" w14:textId="77777777" w:rsidR="002D5C89" w:rsidRPr="002D5C89" w:rsidRDefault="002D5C89" w:rsidP="002D5C89">
      <w:pPr>
        <w:spacing w:after="0" w:line="240" w:lineRule="auto"/>
        <w:jc w:val="both"/>
      </w:pPr>
      <w:r w:rsidRPr="002D5C89">
        <w:t>1) улиц, от общественных зданий  – 5 м;</w:t>
      </w:r>
    </w:p>
    <w:p w14:paraId="7AD03F29" w14:textId="77777777" w:rsidR="002D5C89" w:rsidRPr="002D5C89" w:rsidRDefault="002D5C89" w:rsidP="002D5C89">
      <w:pPr>
        <w:spacing w:after="0" w:line="240" w:lineRule="auto"/>
        <w:jc w:val="both"/>
      </w:pPr>
      <w:r w:rsidRPr="002D5C89">
        <w:t>2) проездов, от общественных зданий – 3 м;</w:t>
      </w:r>
    </w:p>
    <w:p w14:paraId="22140AB9" w14:textId="77777777" w:rsidR="002D5C89" w:rsidRPr="002D5C89" w:rsidRDefault="002D5C89" w:rsidP="002D5C89">
      <w:pPr>
        <w:spacing w:after="0" w:line="240" w:lineRule="auto"/>
        <w:jc w:val="both"/>
      </w:pPr>
      <w:r w:rsidRPr="002D5C89">
        <w:t>3) от остальных зданий и сооружений - 5 м.</w:t>
      </w:r>
    </w:p>
    <w:p w14:paraId="75EC1460" w14:textId="77777777" w:rsidR="002D5C89" w:rsidRPr="002D5C89" w:rsidRDefault="002D5C89" w:rsidP="002D5C89">
      <w:pPr>
        <w:spacing w:after="0" w:line="240" w:lineRule="auto"/>
        <w:jc w:val="both"/>
      </w:pPr>
    </w:p>
    <w:p w14:paraId="7CD6976A" w14:textId="77777777" w:rsidR="002D5C89" w:rsidRPr="002D5C89" w:rsidRDefault="002D5C89" w:rsidP="002D5C89">
      <w:pPr>
        <w:spacing w:after="0" w:line="240" w:lineRule="auto"/>
        <w:jc w:val="both"/>
      </w:pPr>
      <w:r w:rsidRPr="002D5C89">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F7BB71E" w14:textId="77777777" w:rsidR="002D5C89" w:rsidRPr="002D5C89" w:rsidRDefault="002D5C89" w:rsidP="002D5C89">
      <w:pPr>
        <w:spacing w:after="0" w:line="240" w:lineRule="auto"/>
        <w:jc w:val="both"/>
      </w:pPr>
    </w:p>
    <w:p w14:paraId="582CCC3E" w14:textId="77777777" w:rsidR="002D5C89" w:rsidRPr="002D5C89" w:rsidRDefault="002D5C89" w:rsidP="002D5C89">
      <w:pPr>
        <w:spacing w:after="0" w:line="240" w:lineRule="auto"/>
        <w:jc w:val="both"/>
      </w:pPr>
      <w:r w:rsidRPr="002D5C89">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49A45844" w14:textId="77777777" w:rsidR="002D5C89" w:rsidRPr="002D5C89" w:rsidRDefault="002D5C89" w:rsidP="002D5C89">
      <w:pPr>
        <w:spacing w:after="0" w:line="240" w:lineRule="auto"/>
        <w:jc w:val="both"/>
      </w:pPr>
      <w:r w:rsidRPr="002D5C89">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0DAF834" w14:textId="77777777" w:rsidR="002D5C89" w:rsidRPr="002D5C89" w:rsidRDefault="002D5C89" w:rsidP="002D5C89">
      <w:pPr>
        <w:spacing w:after="0" w:line="240" w:lineRule="auto"/>
        <w:jc w:val="both"/>
      </w:pPr>
    </w:p>
    <w:p w14:paraId="2B70B204" w14:textId="77777777" w:rsidR="002D5C89" w:rsidRPr="002D5C89" w:rsidRDefault="002D5C89" w:rsidP="002D5C89">
      <w:pPr>
        <w:spacing w:after="0" w:line="240" w:lineRule="auto"/>
        <w:jc w:val="both"/>
        <w:rPr>
          <w:b/>
        </w:rPr>
      </w:pPr>
      <w:r w:rsidRPr="002D5C89">
        <w:rPr>
          <w:b/>
        </w:rPr>
        <w:t>Примечание общее.</w:t>
      </w:r>
    </w:p>
    <w:p w14:paraId="1D6A161A"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9DEA456"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D533642"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3C55529A"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04EA282"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53BD106B"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72BC5BF"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054DE0F2"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BB4C01" w14:textId="77777777" w:rsidR="002D5C89" w:rsidRPr="002D5C89" w:rsidRDefault="002D5C89" w:rsidP="002D5C89">
      <w:pPr>
        <w:spacing w:after="0" w:line="240" w:lineRule="auto"/>
        <w:jc w:val="both"/>
      </w:pPr>
      <w:r w:rsidRPr="002D5C89">
        <w:t>- в границах территорий общего пользования;</w:t>
      </w:r>
    </w:p>
    <w:p w14:paraId="075F7CA9"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753E1F01"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B3871BB" w14:textId="2965A011" w:rsidR="002D5C89" w:rsidRPr="002D5C89" w:rsidRDefault="002D5C89" w:rsidP="002D5C89">
      <w:pPr>
        <w:spacing w:after="0" w:line="240" w:lineRule="auto"/>
        <w:jc w:val="both"/>
      </w:pPr>
      <w:r w:rsidRPr="002D5C89">
        <w:t xml:space="preserve">Размещение зданий, строений и сооружений возможно </w:t>
      </w:r>
      <w:r w:rsidR="00081082">
        <w:t>при соблюдении требований статей 48 и 52</w:t>
      </w:r>
      <w:r w:rsidRPr="002D5C89">
        <w:t xml:space="preserve"> настоящих Правил.</w:t>
      </w:r>
    </w:p>
    <w:p w14:paraId="6F700340" w14:textId="77777777" w:rsidR="002D5C89" w:rsidRPr="002D5C89" w:rsidRDefault="002D5C89" w:rsidP="002D5C89">
      <w:pPr>
        <w:spacing w:after="0" w:line="240" w:lineRule="auto"/>
        <w:jc w:val="both"/>
      </w:pPr>
    </w:p>
    <w:p w14:paraId="373992E1" w14:textId="77777777" w:rsidR="002D5C89" w:rsidRPr="002D5C89" w:rsidRDefault="002D5C89" w:rsidP="00BC4CDA">
      <w:pPr>
        <w:pStyle w:val="1ff4"/>
      </w:pPr>
      <w:bookmarkStart w:id="149" w:name="_Toc124859465"/>
      <w:bookmarkStart w:id="150" w:name="_Toc158625283"/>
      <w:r w:rsidRPr="002D5C89">
        <w:t>ЗОНЫ ВОЕННЫХ ОБЪЕКТОВ И ИНЫЕ ЗОНЫ РЕЖИМНЫХ ТЕРРИТОРИЙ:</w:t>
      </w:r>
      <w:bookmarkEnd w:id="149"/>
      <w:bookmarkEnd w:id="150"/>
    </w:p>
    <w:p w14:paraId="36C4997B" w14:textId="77777777" w:rsidR="002D5C89" w:rsidRPr="002D5C89" w:rsidRDefault="002D5C89" w:rsidP="002D5C89">
      <w:pPr>
        <w:spacing w:after="0" w:line="240" w:lineRule="auto"/>
        <w:jc w:val="both"/>
      </w:pPr>
    </w:p>
    <w:p w14:paraId="2F40D20F" w14:textId="77777777" w:rsidR="002D5C89" w:rsidRPr="002D5C89" w:rsidRDefault="002D5C89" w:rsidP="00BC4CDA">
      <w:pPr>
        <w:pStyle w:val="6"/>
      </w:pPr>
      <w:bookmarkStart w:id="151" w:name="_Toc112237793"/>
      <w:bookmarkStart w:id="152" w:name="_Toc112237958"/>
      <w:bookmarkStart w:id="153" w:name="_Toc124859466"/>
      <w:bookmarkStart w:id="154" w:name="_Toc158625284"/>
      <w:r w:rsidRPr="002D5C89">
        <w:t>В. Зона военных объектов и иные зоны режимных территорий</w:t>
      </w:r>
      <w:bookmarkEnd w:id="151"/>
      <w:bookmarkEnd w:id="152"/>
      <w:bookmarkEnd w:id="153"/>
      <w:bookmarkEnd w:id="154"/>
    </w:p>
    <w:p w14:paraId="64C76323" w14:textId="77777777" w:rsidR="002D5C89" w:rsidRPr="002D5C89" w:rsidRDefault="002D5C89" w:rsidP="002D5C89">
      <w:pPr>
        <w:spacing w:after="0" w:line="240" w:lineRule="auto"/>
        <w:jc w:val="both"/>
      </w:pPr>
      <w:r w:rsidRPr="002D5C89">
        <w:t>Зона В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Российской 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w:t>
      </w:r>
    </w:p>
    <w:p w14:paraId="50331FD0" w14:textId="77777777" w:rsidR="002D5C89" w:rsidRPr="002D5C89" w:rsidRDefault="002D5C89" w:rsidP="002D5C89">
      <w:pPr>
        <w:spacing w:after="0" w:line="240" w:lineRule="auto"/>
        <w:jc w:val="both"/>
      </w:pPr>
    </w:p>
    <w:p w14:paraId="54585031"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1B405A2A" w14:textId="77777777" w:rsidTr="002D5C89">
        <w:trPr>
          <w:trHeight w:val="20"/>
          <w:tblHeader/>
        </w:trPr>
        <w:tc>
          <w:tcPr>
            <w:tcW w:w="3545" w:type="dxa"/>
            <w:vAlign w:val="center"/>
          </w:tcPr>
          <w:p w14:paraId="5B095BA3"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110D7561"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4C5CB2B3"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4924C246" w14:textId="77777777" w:rsidTr="002D5C89">
        <w:trPr>
          <w:trHeight w:val="20"/>
        </w:trPr>
        <w:tc>
          <w:tcPr>
            <w:tcW w:w="3545" w:type="dxa"/>
            <w:tcBorders>
              <w:top w:val="single" w:sz="4" w:space="0" w:color="auto"/>
              <w:bottom w:val="single" w:sz="4" w:space="0" w:color="auto"/>
              <w:right w:val="single" w:sz="4" w:space="0" w:color="auto"/>
            </w:tcBorders>
          </w:tcPr>
          <w:p w14:paraId="0ECFCEA2" w14:textId="77777777" w:rsidR="002D5C89" w:rsidRPr="002D5C89" w:rsidRDefault="002D5C89" w:rsidP="002D5C89">
            <w:pPr>
              <w:spacing w:after="0" w:line="240" w:lineRule="auto"/>
              <w:jc w:val="both"/>
            </w:pPr>
            <w:r w:rsidRPr="002D5C89">
              <w:t xml:space="preserve">[8.0] - Обеспечение обороны и безопасности </w:t>
            </w:r>
          </w:p>
        </w:tc>
        <w:tc>
          <w:tcPr>
            <w:tcW w:w="5670" w:type="dxa"/>
            <w:tcBorders>
              <w:top w:val="single" w:sz="4" w:space="0" w:color="auto"/>
              <w:left w:val="single" w:sz="4" w:space="0" w:color="auto"/>
              <w:bottom w:val="single" w:sz="4" w:space="0" w:color="auto"/>
              <w:right w:val="single" w:sz="4" w:space="0" w:color="auto"/>
            </w:tcBorders>
          </w:tcPr>
          <w:p w14:paraId="5536DA5E" w14:textId="77777777" w:rsidR="002D5C89" w:rsidRPr="002D5C89" w:rsidRDefault="002D5C89" w:rsidP="002D5C89">
            <w:pPr>
              <w:spacing w:after="0" w:line="240" w:lineRule="auto"/>
              <w:jc w:val="both"/>
            </w:pPr>
            <w:r w:rsidRPr="002D5C89">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14:paraId="346426DC" w14:textId="77777777" w:rsidR="002D5C89" w:rsidRPr="002D5C89" w:rsidRDefault="002D5C89" w:rsidP="002D5C89">
            <w:pPr>
              <w:spacing w:after="0" w:line="240" w:lineRule="auto"/>
              <w:jc w:val="both"/>
            </w:pPr>
            <w:r w:rsidRPr="002D5C89">
              <w:t>размещение объектов, обеспечивающих осуществление таможенной деятельности</w:t>
            </w:r>
          </w:p>
        </w:tc>
        <w:tc>
          <w:tcPr>
            <w:tcW w:w="6378" w:type="dxa"/>
            <w:vMerge w:val="restart"/>
            <w:vAlign w:val="center"/>
          </w:tcPr>
          <w:p w14:paraId="0133902E" w14:textId="77777777" w:rsidR="002D5C89" w:rsidRPr="002D5C89" w:rsidRDefault="002D5C89" w:rsidP="002D5C89">
            <w:pPr>
              <w:spacing w:after="0" w:line="240" w:lineRule="auto"/>
              <w:jc w:val="both"/>
              <w:rPr>
                <w:bCs/>
              </w:rPr>
            </w:pPr>
            <w:r w:rsidRPr="002D5C89">
              <w:rPr>
                <w:bCs/>
              </w:rPr>
              <w:t>минимальный/максимальный размер земельного участка – 100/50 0000 кв.м;</w:t>
            </w:r>
          </w:p>
          <w:p w14:paraId="322EE86A"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70%;</w:t>
            </w:r>
          </w:p>
          <w:p w14:paraId="4C96EAB9"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54B793BC" w14:textId="77777777" w:rsidR="002D5C89" w:rsidRPr="002D5C89" w:rsidRDefault="002D5C89" w:rsidP="002D5C89">
            <w:pPr>
              <w:spacing w:after="0" w:line="240" w:lineRule="auto"/>
              <w:jc w:val="both"/>
            </w:pPr>
            <w:r w:rsidRPr="002D5C89">
              <w:t>минимальный отступ от границ земельного участка, за пределами которых запрещено строительство зданий, строений, сооружений, - 5 м;</w:t>
            </w:r>
          </w:p>
          <w:p w14:paraId="21AB7142" w14:textId="77777777" w:rsidR="002D5C89" w:rsidRPr="002D5C89" w:rsidRDefault="002D5C89" w:rsidP="002D5C89">
            <w:pPr>
              <w:spacing w:after="0" w:line="240" w:lineRule="auto"/>
              <w:jc w:val="both"/>
              <w:rPr>
                <w:b/>
              </w:rPr>
            </w:pPr>
            <w:r w:rsidRPr="002D5C89">
              <w:t>максимальная высота – 20 м.</w:t>
            </w:r>
          </w:p>
        </w:tc>
      </w:tr>
      <w:tr w:rsidR="002D5C89" w:rsidRPr="002D5C89" w14:paraId="0BF81244" w14:textId="77777777" w:rsidTr="002D5C89">
        <w:trPr>
          <w:trHeight w:val="20"/>
        </w:trPr>
        <w:tc>
          <w:tcPr>
            <w:tcW w:w="3545" w:type="dxa"/>
            <w:tcBorders>
              <w:top w:val="single" w:sz="4" w:space="0" w:color="auto"/>
              <w:bottom w:val="single" w:sz="4" w:space="0" w:color="auto"/>
              <w:right w:val="single" w:sz="4" w:space="0" w:color="auto"/>
            </w:tcBorders>
          </w:tcPr>
          <w:p w14:paraId="223DD458" w14:textId="77777777" w:rsidR="002D5C89" w:rsidRPr="002D5C89" w:rsidRDefault="002D5C89" w:rsidP="002D5C89">
            <w:pPr>
              <w:spacing w:after="0" w:line="240" w:lineRule="auto"/>
              <w:jc w:val="both"/>
            </w:pPr>
            <w:r w:rsidRPr="002D5C89">
              <w:t>[8.1] - Обеспечение вооруженных сил</w:t>
            </w:r>
          </w:p>
        </w:tc>
        <w:tc>
          <w:tcPr>
            <w:tcW w:w="5670" w:type="dxa"/>
            <w:tcBorders>
              <w:top w:val="single" w:sz="4" w:space="0" w:color="auto"/>
              <w:left w:val="single" w:sz="4" w:space="0" w:color="auto"/>
              <w:bottom w:val="single" w:sz="4" w:space="0" w:color="auto"/>
              <w:right w:val="single" w:sz="4" w:space="0" w:color="auto"/>
            </w:tcBorders>
          </w:tcPr>
          <w:p w14:paraId="3907F070"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tc>
        <w:tc>
          <w:tcPr>
            <w:tcW w:w="6378" w:type="dxa"/>
            <w:vMerge/>
            <w:vAlign w:val="center"/>
          </w:tcPr>
          <w:p w14:paraId="009FC292" w14:textId="77777777" w:rsidR="002D5C89" w:rsidRPr="002D5C89" w:rsidRDefault="002D5C89" w:rsidP="002D5C89">
            <w:pPr>
              <w:spacing w:after="0" w:line="240" w:lineRule="auto"/>
              <w:jc w:val="both"/>
              <w:rPr>
                <w:bCs/>
              </w:rPr>
            </w:pPr>
          </w:p>
        </w:tc>
      </w:tr>
      <w:tr w:rsidR="002D5C89" w:rsidRPr="002D5C89" w14:paraId="10D34312" w14:textId="77777777" w:rsidTr="002D5C89">
        <w:trPr>
          <w:trHeight w:val="20"/>
        </w:trPr>
        <w:tc>
          <w:tcPr>
            <w:tcW w:w="3545" w:type="dxa"/>
            <w:tcBorders>
              <w:left w:val="single" w:sz="2" w:space="0" w:color="000000"/>
              <w:bottom w:val="single" w:sz="2" w:space="0" w:color="000000"/>
              <w:right w:val="single" w:sz="2" w:space="0" w:color="000000"/>
            </w:tcBorders>
            <w:shd w:val="clear" w:color="auto" w:fill="auto"/>
          </w:tcPr>
          <w:p w14:paraId="46E16929" w14:textId="77777777" w:rsidR="002D5C89" w:rsidRPr="002D5C89" w:rsidRDefault="002D5C89" w:rsidP="002D5C89">
            <w:pPr>
              <w:spacing w:after="0" w:line="240" w:lineRule="auto"/>
              <w:jc w:val="both"/>
            </w:pPr>
            <w:r w:rsidRPr="002D5C89">
              <w:t>[8.3] - Обеспечение внутреннего правопорядка</w:t>
            </w:r>
          </w:p>
        </w:tc>
        <w:tc>
          <w:tcPr>
            <w:tcW w:w="5670" w:type="dxa"/>
            <w:tcBorders>
              <w:bottom w:val="single" w:sz="2" w:space="0" w:color="000000"/>
              <w:right w:val="single" w:sz="2" w:space="0" w:color="000000"/>
            </w:tcBorders>
            <w:shd w:val="clear" w:color="auto" w:fill="auto"/>
          </w:tcPr>
          <w:p w14:paraId="508C208C" w14:textId="77777777" w:rsidR="002D5C89" w:rsidRPr="002D5C89" w:rsidRDefault="002D5C89" w:rsidP="002D5C89">
            <w:pPr>
              <w:spacing w:after="0" w:line="240" w:lineRule="auto"/>
              <w:jc w:val="both"/>
            </w:pPr>
            <w:r w:rsidRPr="002D5C89">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378" w:type="dxa"/>
            <w:vMerge/>
            <w:vAlign w:val="center"/>
          </w:tcPr>
          <w:p w14:paraId="2AC98A81" w14:textId="77777777" w:rsidR="002D5C89" w:rsidRPr="002D5C89" w:rsidRDefault="002D5C89" w:rsidP="002D5C89">
            <w:pPr>
              <w:spacing w:after="0" w:line="240" w:lineRule="auto"/>
              <w:jc w:val="both"/>
              <w:rPr>
                <w:bCs/>
              </w:rPr>
            </w:pPr>
          </w:p>
        </w:tc>
      </w:tr>
      <w:tr w:rsidR="002D5C89" w:rsidRPr="002D5C89" w14:paraId="1148F98D" w14:textId="77777777" w:rsidTr="002D5C89">
        <w:trPr>
          <w:trHeight w:val="20"/>
        </w:trPr>
        <w:tc>
          <w:tcPr>
            <w:tcW w:w="3545" w:type="dxa"/>
            <w:tcBorders>
              <w:top w:val="single" w:sz="4" w:space="0" w:color="auto"/>
              <w:bottom w:val="single" w:sz="4" w:space="0" w:color="auto"/>
            </w:tcBorders>
            <w:vAlign w:val="center"/>
          </w:tcPr>
          <w:p w14:paraId="13C0B29A" w14:textId="77777777" w:rsidR="002D5C89" w:rsidRPr="002D5C89" w:rsidRDefault="002D5C89" w:rsidP="002D5C89">
            <w:pPr>
              <w:spacing w:after="0" w:line="240" w:lineRule="auto"/>
              <w:jc w:val="both"/>
            </w:pPr>
            <w:r w:rsidRPr="002D5C89">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62908619" w14:textId="77777777" w:rsidR="002D5C89" w:rsidRPr="002D5C89" w:rsidRDefault="002D5C89" w:rsidP="002D5C89">
            <w:pPr>
              <w:spacing w:after="0" w:line="240" w:lineRule="auto"/>
              <w:jc w:val="both"/>
            </w:pPr>
            <w:r w:rsidRPr="002D5C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5D756A36"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 xml:space="preserve"> не подлежит установлению</w:t>
            </w:r>
            <w:r w:rsidRPr="002D5C89">
              <w:rPr>
                <w:bCs/>
              </w:rPr>
              <w:t>;</w:t>
            </w:r>
            <w:r w:rsidRPr="002D5C89">
              <w:t xml:space="preserve"> </w:t>
            </w:r>
          </w:p>
          <w:p w14:paraId="7C78807E"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35E64AAD"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5ECB8DB6"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4208682B" w14:textId="77777777" w:rsidR="002D5C89" w:rsidRPr="002D5C89" w:rsidRDefault="002D5C89" w:rsidP="002D5C89">
            <w:pPr>
              <w:spacing w:after="0" w:line="240" w:lineRule="auto"/>
              <w:jc w:val="both"/>
            </w:pPr>
            <w:r w:rsidRPr="002D5C89">
              <w:t>максимальная высота строений, сооружений от уровня земли - 20 м;</w:t>
            </w:r>
          </w:p>
          <w:p w14:paraId="5791066C"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71B03E0A"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bl>
    <w:p w14:paraId="350A29B3"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2FFBA3B9" w14:textId="77777777" w:rsidTr="002D5C89">
        <w:trPr>
          <w:trHeight w:val="20"/>
        </w:trPr>
        <w:tc>
          <w:tcPr>
            <w:tcW w:w="3545" w:type="dxa"/>
            <w:vAlign w:val="center"/>
          </w:tcPr>
          <w:p w14:paraId="61EE916A"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184D8419" w14:textId="77777777" w:rsidR="002D5C89" w:rsidRPr="002D5C89" w:rsidRDefault="002D5C89" w:rsidP="002D5C89">
            <w:pPr>
              <w:spacing w:after="0" w:line="240" w:lineRule="auto"/>
              <w:jc w:val="both"/>
              <w:rPr>
                <w:b/>
              </w:rPr>
            </w:pPr>
            <w:r w:rsidRPr="002D5C89">
              <w:rPr>
                <w:b/>
              </w:rPr>
              <w:t>Виды разрешенного использования объектов капитального строительства</w:t>
            </w:r>
          </w:p>
        </w:tc>
        <w:tc>
          <w:tcPr>
            <w:tcW w:w="6378" w:type="dxa"/>
            <w:vAlign w:val="center"/>
          </w:tcPr>
          <w:p w14:paraId="70D17ED5"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42C0397C" w14:textId="77777777" w:rsidTr="002D5C89">
        <w:trPr>
          <w:trHeight w:val="20"/>
        </w:trPr>
        <w:tc>
          <w:tcPr>
            <w:tcW w:w="3545" w:type="dxa"/>
            <w:shd w:val="clear" w:color="auto" w:fill="auto"/>
            <w:vAlign w:val="center"/>
          </w:tcPr>
          <w:p w14:paraId="63C4AAE0" w14:textId="77777777" w:rsidR="002D5C89" w:rsidRPr="002D5C89" w:rsidRDefault="002D5C89" w:rsidP="002D5C89">
            <w:pPr>
              <w:spacing w:after="0" w:line="240" w:lineRule="auto"/>
              <w:jc w:val="both"/>
            </w:pPr>
            <w:r w:rsidRPr="002D5C89">
              <w:t>Не подлежат установлению</w:t>
            </w:r>
          </w:p>
        </w:tc>
        <w:tc>
          <w:tcPr>
            <w:tcW w:w="5670" w:type="dxa"/>
            <w:shd w:val="clear" w:color="auto" w:fill="auto"/>
          </w:tcPr>
          <w:p w14:paraId="0ADC35D6" w14:textId="77777777" w:rsidR="002D5C89" w:rsidRPr="002D5C89" w:rsidRDefault="002D5C89" w:rsidP="002D5C89">
            <w:pPr>
              <w:spacing w:after="0" w:line="240" w:lineRule="auto"/>
              <w:jc w:val="both"/>
            </w:pPr>
            <w:r w:rsidRPr="002D5C89">
              <w:t>Не подлежат установлению</w:t>
            </w:r>
          </w:p>
        </w:tc>
        <w:tc>
          <w:tcPr>
            <w:tcW w:w="6378" w:type="dxa"/>
            <w:shd w:val="clear" w:color="auto" w:fill="auto"/>
            <w:vAlign w:val="center"/>
          </w:tcPr>
          <w:p w14:paraId="3D09F9C8" w14:textId="77777777" w:rsidR="002D5C89" w:rsidRPr="002D5C89" w:rsidRDefault="002D5C89" w:rsidP="002D5C89">
            <w:pPr>
              <w:spacing w:after="0" w:line="240" w:lineRule="auto"/>
              <w:jc w:val="both"/>
              <w:rPr>
                <w:b/>
              </w:rPr>
            </w:pPr>
            <w:r w:rsidRPr="002D5C89">
              <w:t>Не подлежат установлению</w:t>
            </w:r>
          </w:p>
        </w:tc>
      </w:tr>
    </w:tbl>
    <w:p w14:paraId="78E71908"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528169F2" w14:textId="77777777" w:rsidTr="002D5C89">
        <w:trPr>
          <w:trHeight w:val="20"/>
          <w:tblHeader/>
        </w:trPr>
        <w:tc>
          <w:tcPr>
            <w:tcW w:w="7655" w:type="dxa"/>
            <w:vAlign w:val="center"/>
          </w:tcPr>
          <w:p w14:paraId="54B8432A"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3BF57474"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405C41A5" w14:textId="77777777" w:rsidTr="002D5C89">
        <w:trPr>
          <w:trHeight w:val="20"/>
        </w:trPr>
        <w:tc>
          <w:tcPr>
            <w:tcW w:w="7655" w:type="dxa"/>
            <w:vAlign w:val="center"/>
          </w:tcPr>
          <w:p w14:paraId="49CA40A8"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F1F3B67"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C36DE79"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0018BC5"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65BC6CD" w14:textId="77777777" w:rsidR="002D5C89" w:rsidRPr="002D5C89" w:rsidRDefault="002D5C89" w:rsidP="002D5C89">
            <w:pPr>
              <w:spacing w:after="0" w:line="240" w:lineRule="auto"/>
              <w:jc w:val="both"/>
            </w:pPr>
            <w:r w:rsidRPr="002D5C89">
              <w:t>- проезды общего пользования;</w:t>
            </w:r>
          </w:p>
          <w:p w14:paraId="19E69632"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E1CB6D5" w14:textId="77777777" w:rsidR="002D5C89" w:rsidRPr="002D5C89" w:rsidRDefault="002D5C89" w:rsidP="002D5C89">
            <w:pPr>
              <w:spacing w:after="0" w:line="240" w:lineRule="auto"/>
              <w:jc w:val="both"/>
            </w:pPr>
            <w:r w:rsidRPr="002D5C89">
              <w:t>- благоустроенные, в том числе озелененные территории, площадки для отдыха;</w:t>
            </w:r>
          </w:p>
          <w:p w14:paraId="6E9EEBD5" w14:textId="77777777" w:rsidR="002D5C89" w:rsidRPr="002D5C89" w:rsidRDefault="002D5C89" w:rsidP="002D5C89">
            <w:pPr>
              <w:spacing w:after="0" w:line="240" w:lineRule="auto"/>
              <w:jc w:val="both"/>
            </w:pPr>
            <w:r w:rsidRPr="002D5C89">
              <w:t xml:space="preserve">- постройки хозяйственного назначения; </w:t>
            </w:r>
          </w:p>
          <w:p w14:paraId="61CA3E24"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w:t>
            </w:r>
          </w:p>
          <w:p w14:paraId="26BEDD58"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033E52E3"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8FE80BF"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269DCE4C"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EFFF8D8" w14:textId="77777777" w:rsidR="002D5C89" w:rsidRPr="002D5C89" w:rsidRDefault="002D5C89" w:rsidP="002D5C89">
            <w:pPr>
              <w:spacing w:after="0" w:line="240" w:lineRule="auto"/>
              <w:jc w:val="both"/>
            </w:pPr>
          </w:p>
          <w:p w14:paraId="0CFA2664"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39F70BA" w14:textId="77777777" w:rsidR="002D5C89" w:rsidRPr="002D5C89" w:rsidRDefault="002D5C89" w:rsidP="002D5C89">
            <w:pPr>
              <w:spacing w:after="0" w:line="240" w:lineRule="auto"/>
              <w:jc w:val="both"/>
            </w:pPr>
          </w:p>
          <w:p w14:paraId="46B48013"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5A23BBC"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0BDA652E"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4684CEF" w14:textId="77777777" w:rsidR="002D5C89" w:rsidRPr="002D5C89" w:rsidRDefault="002D5C89" w:rsidP="002D5C89">
            <w:pPr>
              <w:spacing w:after="0" w:line="240" w:lineRule="auto"/>
              <w:jc w:val="both"/>
            </w:pPr>
          </w:p>
        </w:tc>
      </w:tr>
    </w:tbl>
    <w:p w14:paraId="2E4F2219" w14:textId="77777777" w:rsidR="002D5C89" w:rsidRPr="002D5C89" w:rsidRDefault="002D5C89" w:rsidP="002D5C89">
      <w:pPr>
        <w:spacing w:after="0" w:line="240" w:lineRule="auto"/>
        <w:jc w:val="both"/>
        <w:rPr>
          <w:bCs/>
        </w:rPr>
      </w:pPr>
    </w:p>
    <w:p w14:paraId="2CDBD3AD" w14:textId="77777777" w:rsidR="002D5C89" w:rsidRPr="002D5C89" w:rsidRDefault="002D5C89" w:rsidP="00BC4CDA">
      <w:pPr>
        <w:pStyle w:val="1ff4"/>
      </w:pPr>
      <w:bookmarkStart w:id="155" w:name="_Toc124859467"/>
      <w:bookmarkStart w:id="156" w:name="_Toc158625285"/>
      <w:r w:rsidRPr="002D5C89">
        <w:t>ЗОНЫ СПЕЦИАЛЬНОГО НАЗНАЧЕНИЯ:</w:t>
      </w:r>
      <w:bookmarkEnd w:id="155"/>
      <w:bookmarkEnd w:id="156"/>
    </w:p>
    <w:p w14:paraId="08546F57" w14:textId="77777777" w:rsidR="002D5C89" w:rsidRPr="002D5C89" w:rsidRDefault="002D5C89" w:rsidP="002D5C89">
      <w:pPr>
        <w:spacing w:after="0" w:line="240" w:lineRule="auto"/>
        <w:jc w:val="both"/>
        <w:rPr>
          <w:i/>
        </w:rPr>
      </w:pPr>
      <w:r w:rsidRPr="002D5C89">
        <w:rPr>
          <w:i/>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2A4007C4" w14:textId="77777777" w:rsidR="002D5C89" w:rsidRPr="002D5C89" w:rsidRDefault="002D5C89" w:rsidP="002D5C89">
      <w:pPr>
        <w:spacing w:after="0" w:line="240" w:lineRule="auto"/>
        <w:jc w:val="both"/>
        <w:rPr>
          <w:i/>
        </w:rPr>
      </w:pPr>
    </w:p>
    <w:p w14:paraId="7576B5A7" w14:textId="77777777" w:rsidR="002D5C89" w:rsidRPr="002D5C89" w:rsidRDefault="002D5C89" w:rsidP="00BC4CDA">
      <w:pPr>
        <w:pStyle w:val="6"/>
      </w:pPr>
      <w:bookmarkStart w:id="157" w:name="_Toc124859468"/>
      <w:bookmarkStart w:id="158" w:name="_Toc158625286"/>
      <w:r w:rsidRPr="002D5C89">
        <w:t>СН.1. Зона кладбищ.</w:t>
      </w:r>
      <w:bookmarkEnd w:id="157"/>
      <w:bookmarkEnd w:id="158"/>
    </w:p>
    <w:p w14:paraId="6623C47F" w14:textId="77777777" w:rsidR="002D5C89" w:rsidRPr="002D5C89" w:rsidRDefault="002D5C89" w:rsidP="002D5C89">
      <w:pPr>
        <w:spacing w:after="0" w:line="240" w:lineRule="auto"/>
        <w:jc w:val="both"/>
        <w:rPr>
          <w:u w:val="single"/>
        </w:rPr>
      </w:pPr>
    </w:p>
    <w:p w14:paraId="05362DA8"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7F1DAE66" w14:textId="77777777" w:rsidTr="002D5C89">
        <w:trPr>
          <w:trHeight w:val="20"/>
          <w:tblHeader/>
        </w:trPr>
        <w:tc>
          <w:tcPr>
            <w:tcW w:w="3545" w:type="dxa"/>
            <w:vAlign w:val="center"/>
          </w:tcPr>
          <w:p w14:paraId="0A8240A1"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41F6159D"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18A7F98F"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0842807A" w14:textId="77777777" w:rsidTr="002D5C89">
        <w:trPr>
          <w:trHeight w:val="20"/>
        </w:trPr>
        <w:tc>
          <w:tcPr>
            <w:tcW w:w="3545" w:type="dxa"/>
            <w:vAlign w:val="center"/>
          </w:tcPr>
          <w:p w14:paraId="30B87BE3" w14:textId="77777777" w:rsidR="002D5C89" w:rsidRPr="002D5C89" w:rsidRDefault="002D5C89" w:rsidP="002D5C89">
            <w:pPr>
              <w:spacing w:after="0" w:line="240" w:lineRule="auto"/>
              <w:jc w:val="both"/>
            </w:pPr>
            <w:r w:rsidRPr="002D5C89">
              <w:t>[12.1] - Ритуальная деятельность</w:t>
            </w:r>
          </w:p>
          <w:p w14:paraId="30757E9F" w14:textId="77777777" w:rsidR="002D5C89" w:rsidRPr="002D5C89" w:rsidRDefault="002D5C89" w:rsidP="002D5C89">
            <w:pPr>
              <w:spacing w:after="0" w:line="240" w:lineRule="auto"/>
              <w:jc w:val="both"/>
            </w:pPr>
          </w:p>
        </w:tc>
        <w:tc>
          <w:tcPr>
            <w:tcW w:w="5670" w:type="dxa"/>
          </w:tcPr>
          <w:p w14:paraId="2687545C" w14:textId="77777777" w:rsidR="002D5C89" w:rsidRPr="002D5C89" w:rsidRDefault="002D5C89" w:rsidP="002D5C89">
            <w:pPr>
              <w:spacing w:after="0" w:line="240" w:lineRule="auto"/>
              <w:jc w:val="both"/>
            </w:pPr>
            <w:r w:rsidRPr="002D5C89">
              <w:t>Размещение кладбищ, крематориев и мест захоронения;</w:t>
            </w:r>
          </w:p>
          <w:p w14:paraId="30BC028C" w14:textId="77777777" w:rsidR="002D5C89" w:rsidRPr="002D5C89" w:rsidRDefault="002D5C89" w:rsidP="002D5C89">
            <w:pPr>
              <w:spacing w:after="0" w:line="240" w:lineRule="auto"/>
              <w:jc w:val="both"/>
            </w:pPr>
            <w:r w:rsidRPr="002D5C89">
              <w:t>размещение соответствующих культовых сооружений;</w:t>
            </w:r>
          </w:p>
          <w:p w14:paraId="37BA8662" w14:textId="77777777" w:rsidR="002D5C89" w:rsidRPr="002D5C89" w:rsidRDefault="002D5C89" w:rsidP="002D5C89">
            <w:pPr>
              <w:spacing w:after="0" w:line="240" w:lineRule="auto"/>
              <w:jc w:val="both"/>
            </w:pPr>
            <w:r w:rsidRPr="002D5C89">
              <w:t>осуществление деятельности по производству продукции ритуально-обрядового назначения</w:t>
            </w:r>
          </w:p>
        </w:tc>
        <w:tc>
          <w:tcPr>
            <w:tcW w:w="6378" w:type="dxa"/>
            <w:vAlign w:val="center"/>
          </w:tcPr>
          <w:p w14:paraId="09C2290F" w14:textId="77777777" w:rsidR="002D5C89" w:rsidRPr="002D5C89" w:rsidRDefault="002D5C89" w:rsidP="002D5C89">
            <w:pPr>
              <w:spacing w:after="0" w:line="240" w:lineRule="auto"/>
              <w:jc w:val="both"/>
              <w:rPr>
                <w:bCs/>
              </w:rPr>
            </w:pPr>
            <w:r w:rsidRPr="002D5C89">
              <w:rPr>
                <w:bCs/>
              </w:rPr>
              <w:t>минимальный/максимальный размер земельного участка – 100/40 0000 кв.м;</w:t>
            </w:r>
          </w:p>
          <w:p w14:paraId="78ADD48D"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70%;</w:t>
            </w:r>
          </w:p>
          <w:p w14:paraId="3FC01697"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p w14:paraId="472F71F3" w14:textId="77777777" w:rsidR="002D5C89" w:rsidRPr="002D5C89" w:rsidRDefault="002D5C89" w:rsidP="002D5C89">
            <w:pPr>
              <w:spacing w:after="0" w:line="240" w:lineRule="auto"/>
              <w:jc w:val="both"/>
            </w:pPr>
            <w:r w:rsidRPr="002D5C89">
              <w:t>минимальный отступ от границ земельного участка, за пределами которых запрещено строительство зданий, строений, сооружений, - 5 м;</w:t>
            </w:r>
          </w:p>
          <w:p w14:paraId="023361FB" w14:textId="77777777" w:rsidR="002D5C89" w:rsidRPr="002D5C89" w:rsidRDefault="002D5C89" w:rsidP="002D5C89">
            <w:pPr>
              <w:spacing w:after="0" w:line="240" w:lineRule="auto"/>
              <w:jc w:val="both"/>
              <w:rPr>
                <w:b/>
              </w:rPr>
            </w:pPr>
            <w:r w:rsidRPr="002D5C89">
              <w:t>максимальная высота – 12 м.</w:t>
            </w:r>
          </w:p>
        </w:tc>
      </w:tr>
      <w:tr w:rsidR="002D5C89" w:rsidRPr="002D5C89" w14:paraId="25DE473A" w14:textId="77777777" w:rsidTr="002D5C89">
        <w:trPr>
          <w:trHeight w:val="20"/>
        </w:trPr>
        <w:tc>
          <w:tcPr>
            <w:tcW w:w="3545" w:type="dxa"/>
            <w:vAlign w:val="center"/>
          </w:tcPr>
          <w:p w14:paraId="7A4774D4" w14:textId="77777777" w:rsidR="002D5C89" w:rsidRPr="002D5C89" w:rsidRDefault="002D5C89" w:rsidP="002D5C89">
            <w:pPr>
              <w:spacing w:after="0" w:line="240" w:lineRule="auto"/>
              <w:jc w:val="both"/>
            </w:pPr>
            <w:r w:rsidRPr="002D5C89">
              <w:t>[12.0.1] - Улично-дорожная сеть</w:t>
            </w:r>
          </w:p>
        </w:tc>
        <w:tc>
          <w:tcPr>
            <w:tcW w:w="5670" w:type="dxa"/>
            <w:vAlign w:val="center"/>
          </w:tcPr>
          <w:p w14:paraId="2259D5CE"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D5C8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6B6C00A6" w14:textId="77777777" w:rsidR="002D5C89" w:rsidRPr="002D5C89" w:rsidRDefault="002D5C89" w:rsidP="002D5C89">
            <w:pPr>
              <w:spacing w:after="0" w:line="240" w:lineRule="auto"/>
              <w:jc w:val="both"/>
            </w:pPr>
            <w:r w:rsidRPr="002D5C89">
              <w:t>Регламенты не подлежат установлению.</w:t>
            </w:r>
          </w:p>
          <w:p w14:paraId="2961BEB7"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1C0C668E" w14:textId="77777777" w:rsidTr="002D5C89">
        <w:trPr>
          <w:trHeight w:val="2208"/>
        </w:trPr>
        <w:tc>
          <w:tcPr>
            <w:tcW w:w="3545" w:type="dxa"/>
            <w:vAlign w:val="center"/>
          </w:tcPr>
          <w:p w14:paraId="5B5F4041" w14:textId="77777777" w:rsidR="002D5C89" w:rsidRPr="002D5C89" w:rsidRDefault="002D5C89" w:rsidP="002D5C89">
            <w:pPr>
              <w:spacing w:after="0" w:line="240" w:lineRule="auto"/>
              <w:jc w:val="both"/>
            </w:pPr>
            <w:r w:rsidRPr="002D5C89">
              <w:t>[12.0.2] - Благоустройство территории</w:t>
            </w:r>
          </w:p>
        </w:tc>
        <w:tc>
          <w:tcPr>
            <w:tcW w:w="5670" w:type="dxa"/>
            <w:vAlign w:val="center"/>
          </w:tcPr>
          <w:p w14:paraId="7030E2B0"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1E757B6A" w14:textId="77777777" w:rsidR="002D5C89" w:rsidRPr="002D5C89" w:rsidRDefault="002D5C89" w:rsidP="002D5C89">
            <w:pPr>
              <w:spacing w:after="0" w:line="240" w:lineRule="auto"/>
              <w:jc w:val="both"/>
            </w:pPr>
          </w:p>
        </w:tc>
      </w:tr>
    </w:tbl>
    <w:p w14:paraId="49A211C0"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6C4ECA0D" w14:textId="77777777" w:rsidTr="002D5C89">
        <w:trPr>
          <w:trHeight w:val="20"/>
        </w:trPr>
        <w:tc>
          <w:tcPr>
            <w:tcW w:w="3545" w:type="dxa"/>
            <w:vAlign w:val="center"/>
          </w:tcPr>
          <w:p w14:paraId="698FCF5C"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4D12E9BE" w14:textId="77777777" w:rsidR="002D5C89" w:rsidRPr="002D5C89" w:rsidRDefault="002D5C89" w:rsidP="002D5C89">
            <w:pPr>
              <w:spacing w:after="0" w:line="240" w:lineRule="auto"/>
              <w:jc w:val="both"/>
              <w:rPr>
                <w:b/>
              </w:rPr>
            </w:pPr>
            <w:r w:rsidRPr="002D5C89">
              <w:rPr>
                <w:b/>
              </w:rPr>
              <w:t>Виды разрешенного использования объектов капитального строительства</w:t>
            </w:r>
          </w:p>
        </w:tc>
        <w:tc>
          <w:tcPr>
            <w:tcW w:w="6378" w:type="dxa"/>
            <w:vAlign w:val="center"/>
          </w:tcPr>
          <w:p w14:paraId="699DF862"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36A28CF3" w14:textId="77777777" w:rsidTr="002D5C89">
        <w:trPr>
          <w:trHeight w:val="20"/>
        </w:trPr>
        <w:tc>
          <w:tcPr>
            <w:tcW w:w="3545" w:type="dxa"/>
            <w:shd w:val="clear" w:color="auto" w:fill="auto"/>
            <w:vAlign w:val="center"/>
          </w:tcPr>
          <w:p w14:paraId="25AA37A1" w14:textId="77777777" w:rsidR="002D5C89" w:rsidRPr="002D5C89" w:rsidRDefault="002D5C89" w:rsidP="002D5C89">
            <w:pPr>
              <w:spacing w:after="0" w:line="240" w:lineRule="auto"/>
              <w:jc w:val="both"/>
            </w:pPr>
            <w:r w:rsidRPr="002D5C89">
              <w:t>Не подлежат установлению</w:t>
            </w:r>
          </w:p>
        </w:tc>
        <w:tc>
          <w:tcPr>
            <w:tcW w:w="5670" w:type="dxa"/>
            <w:shd w:val="clear" w:color="auto" w:fill="auto"/>
          </w:tcPr>
          <w:p w14:paraId="0E24EC57" w14:textId="77777777" w:rsidR="002D5C89" w:rsidRPr="002D5C89" w:rsidRDefault="002D5C89" w:rsidP="002D5C89">
            <w:pPr>
              <w:spacing w:after="0" w:line="240" w:lineRule="auto"/>
              <w:jc w:val="both"/>
            </w:pPr>
            <w:r w:rsidRPr="002D5C89">
              <w:t>Не подлежат установлению</w:t>
            </w:r>
          </w:p>
        </w:tc>
        <w:tc>
          <w:tcPr>
            <w:tcW w:w="6378" w:type="dxa"/>
            <w:shd w:val="clear" w:color="auto" w:fill="auto"/>
            <w:vAlign w:val="center"/>
          </w:tcPr>
          <w:p w14:paraId="398B78B5" w14:textId="77777777" w:rsidR="002D5C89" w:rsidRPr="002D5C89" w:rsidRDefault="002D5C89" w:rsidP="002D5C89">
            <w:pPr>
              <w:spacing w:after="0" w:line="240" w:lineRule="auto"/>
              <w:jc w:val="both"/>
              <w:rPr>
                <w:b/>
              </w:rPr>
            </w:pPr>
            <w:r w:rsidRPr="002D5C89">
              <w:t>Не подлежат установлению</w:t>
            </w:r>
          </w:p>
        </w:tc>
      </w:tr>
    </w:tbl>
    <w:p w14:paraId="24507000"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59542A86" w14:textId="77777777" w:rsidTr="002D5C89">
        <w:trPr>
          <w:trHeight w:val="20"/>
          <w:tblHeader/>
        </w:trPr>
        <w:tc>
          <w:tcPr>
            <w:tcW w:w="7655" w:type="dxa"/>
            <w:vAlign w:val="center"/>
          </w:tcPr>
          <w:p w14:paraId="3CE566FF"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47AD2AEA"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50098888" w14:textId="77777777" w:rsidTr="002D5C89">
        <w:trPr>
          <w:trHeight w:val="20"/>
        </w:trPr>
        <w:tc>
          <w:tcPr>
            <w:tcW w:w="7655" w:type="dxa"/>
            <w:vAlign w:val="center"/>
          </w:tcPr>
          <w:p w14:paraId="0CF03684"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66825A4"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478ED8E"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E3E267E"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1579BAC" w14:textId="77777777" w:rsidR="002D5C89" w:rsidRPr="002D5C89" w:rsidRDefault="002D5C89" w:rsidP="002D5C89">
            <w:pPr>
              <w:spacing w:after="0" w:line="240" w:lineRule="auto"/>
              <w:jc w:val="both"/>
            </w:pPr>
            <w:r w:rsidRPr="002D5C89">
              <w:t>- проезды общего пользования;</w:t>
            </w:r>
          </w:p>
          <w:p w14:paraId="08FBDE8B"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19531CB" w14:textId="77777777" w:rsidR="002D5C89" w:rsidRPr="002D5C89" w:rsidRDefault="002D5C89" w:rsidP="002D5C89">
            <w:pPr>
              <w:spacing w:after="0" w:line="240" w:lineRule="auto"/>
              <w:jc w:val="both"/>
            </w:pPr>
            <w:r w:rsidRPr="002D5C89">
              <w:t>- благоустроенные, в том числе озелененные территории, площадки для отдыха;</w:t>
            </w:r>
          </w:p>
          <w:p w14:paraId="13A41489" w14:textId="77777777" w:rsidR="002D5C89" w:rsidRPr="002D5C89" w:rsidRDefault="002D5C89" w:rsidP="002D5C89">
            <w:pPr>
              <w:spacing w:after="0" w:line="240" w:lineRule="auto"/>
              <w:jc w:val="both"/>
            </w:pPr>
            <w:r w:rsidRPr="002D5C89">
              <w:t xml:space="preserve">- постройки хозяйственного назначения; </w:t>
            </w:r>
          </w:p>
          <w:p w14:paraId="18B492CE"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w:t>
            </w:r>
          </w:p>
          <w:p w14:paraId="6270A3CD"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1648EDCE"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6D7B4C2"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1C3E1D71"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5FC3CEA" w14:textId="77777777" w:rsidR="002D5C89" w:rsidRPr="002D5C89" w:rsidRDefault="002D5C89" w:rsidP="002D5C89">
            <w:pPr>
              <w:spacing w:after="0" w:line="240" w:lineRule="auto"/>
              <w:jc w:val="both"/>
            </w:pPr>
          </w:p>
          <w:p w14:paraId="08B98DB7"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17E5B81" w14:textId="77777777" w:rsidR="002D5C89" w:rsidRPr="002D5C89" w:rsidRDefault="002D5C89" w:rsidP="002D5C89">
            <w:pPr>
              <w:spacing w:after="0" w:line="240" w:lineRule="auto"/>
              <w:jc w:val="both"/>
            </w:pPr>
          </w:p>
          <w:p w14:paraId="77893C47"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6DA5685"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6136075A"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0C4FC22" w14:textId="77777777" w:rsidR="002D5C89" w:rsidRPr="002D5C89" w:rsidRDefault="002D5C89" w:rsidP="002D5C89">
            <w:pPr>
              <w:spacing w:after="0" w:line="240" w:lineRule="auto"/>
              <w:jc w:val="both"/>
            </w:pPr>
          </w:p>
        </w:tc>
      </w:tr>
    </w:tbl>
    <w:p w14:paraId="3CF9C321"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54BFA06E" w14:textId="77777777" w:rsidR="002D5C89" w:rsidRPr="002D5C89" w:rsidRDefault="002D5C89" w:rsidP="002D5C89">
      <w:pPr>
        <w:spacing w:after="0" w:line="240" w:lineRule="auto"/>
        <w:jc w:val="both"/>
      </w:pPr>
      <w:r w:rsidRPr="002D5C89">
        <w:t>1) улиц, от общественных зданий  – 5 м;</w:t>
      </w:r>
    </w:p>
    <w:p w14:paraId="567A74D3" w14:textId="77777777" w:rsidR="002D5C89" w:rsidRPr="002D5C89" w:rsidRDefault="002D5C89" w:rsidP="002D5C89">
      <w:pPr>
        <w:spacing w:after="0" w:line="240" w:lineRule="auto"/>
        <w:jc w:val="both"/>
      </w:pPr>
      <w:r w:rsidRPr="002D5C89">
        <w:t xml:space="preserve">2) проездов, от общественных зданий – </w:t>
      </w:r>
      <w:smartTag w:uri="urn:schemas-microsoft-com:office:smarttags" w:element="metricconverter">
        <w:smartTagPr>
          <w:attr w:name="ProductID" w:val="3 м"/>
        </w:smartTagPr>
        <w:r w:rsidRPr="002D5C89">
          <w:t>3 м</w:t>
        </w:r>
      </w:smartTag>
      <w:r w:rsidRPr="002D5C89">
        <w:t>;</w:t>
      </w:r>
    </w:p>
    <w:p w14:paraId="32E0ACD4" w14:textId="77777777" w:rsidR="002D5C89" w:rsidRPr="002D5C89" w:rsidRDefault="002D5C89" w:rsidP="002D5C89">
      <w:pPr>
        <w:spacing w:after="0" w:line="240" w:lineRule="auto"/>
        <w:jc w:val="both"/>
      </w:pPr>
      <w:r w:rsidRPr="002D5C89">
        <w:t>3) от контрольно-пропускных пунктов, пунктов охраны, проходных – 1 м.</w:t>
      </w:r>
    </w:p>
    <w:p w14:paraId="70530340" w14:textId="77777777" w:rsidR="002D5C89" w:rsidRPr="002D5C89" w:rsidRDefault="002D5C89" w:rsidP="002D5C89">
      <w:pPr>
        <w:spacing w:after="0" w:line="240" w:lineRule="auto"/>
        <w:jc w:val="both"/>
      </w:pPr>
      <w:r w:rsidRPr="002D5C89">
        <w:t xml:space="preserve">4) от остальных зданий - </w:t>
      </w:r>
      <w:smartTag w:uri="urn:schemas-microsoft-com:office:smarttags" w:element="metricconverter">
        <w:smartTagPr>
          <w:attr w:name="ProductID" w:val="5 м"/>
        </w:smartTagPr>
        <w:r w:rsidRPr="002D5C89">
          <w:t>5 м</w:t>
        </w:r>
      </w:smartTag>
      <w:r w:rsidRPr="002D5C89">
        <w:t>.</w:t>
      </w:r>
    </w:p>
    <w:p w14:paraId="3BB09DF8" w14:textId="77777777" w:rsidR="002D5C89" w:rsidRPr="002D5C89" w:rsidRDefault="002D5C89" w:rsidP="002D5C89">
      <w:pPr>
        <w:spacing w:after="0" w:line="240" w:lineRule="auto"/>
        <w:jc w:val="both"/>
      </w:pPr>
      <w:r w:rsidRPr="002D5C89">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01A90658" w14:textId="77777777" w:rsidR="002D5C89" w:rsidRPr="002D5C89" w:rsidRDefault="002D5C89" w:rsidP="002D5C89">
      <w:pPr>
        <w:spacing w:after="0" w:line="240" w:lineRule="auto"/>
        <w:jc w:val="both"/>
      </w:pPr>
    </w:p>
    <w:p w14:paraId="4C6509E0" w14:textId="77777777" w:rsidR="002D5C89" w:rsidRPr="002D5C89" w:rsidRDefault="002D5C89" w:rsidP="002D5C89">
      <w:pPr>
        <w:spacing w:after="0" w:line="240" w:lineRule="auto"/>
        <w:jc w:val="both"/>
        <w:rPr>
          <w:b/>
        </w:rPr>
      </w:pPr>
      <w:r w:rsidRPr="002D5C89">
        <w:rPr>
          <w:b/>
        </w:rPr>
        <w:t>Примечание общее.</w:t>
      </w:r>
    </w:p>
    <w:p w14:paraId="5B38C126"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B56ADE4"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759CA90"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0ABCBBC6"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57C5D05"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0F09443D"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18B8D35"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11B51B2D"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BE036A1" w14:textId="77777777" w:rsidR="002D5C89" w:rsidRPr="002D5C89" w:rsidRDefault="002D5C89" w:rsidP="002D5C89">
      <w:pPr>
        <w:spacing w:after="0" w:line="240" w:lineRule="auto"/>
        <w:jc w:val="both"/>
      </w:pPr>
      <w:r w:rsidRPr="002D5C89">
        <w:t>- в границах территорий общего пользования;</w:t>
      </w:r>
    </w:p>
    <w:p w14:paraId="139CC1EA"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7FC7F88F"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5977BE3" w14:textId="45015EA3" w:rsidR="002D5C89" w:rsidRPr="002D5C89" w:rsidRDefault="002D5C89" w:rsidP="002D5C89">
      <w:pPr>
        <w:spacing w:after="0" w:line="240" w:lineRule="auto"/>
        <w:jc w:val="both"/>
      </w:pPr>
      <w:r w:rsidRPr="002D5C89">
        <w:t>Размещение зданий, строений и сооружений возможно при соблюдении требований стат</w:t>
      </w:r>
      <w:r w:rsidR="00081082">
        <w:t xml:space="preserve">ей 48 и 52 </w:t>
      </w:r>
      <w:r w:rsidRPr="002D5C89">
        <w:t>настоящих Правил.</w:t>
      </w:r>
    </w:p>
    <w:p w14:paraId="0F7889B6" w14:textId="77777777" w:rsidR="002D5C89" w:rsidRPr="002D5C89" w:rsidRDefault="002D5C89" w:rsidP="002D5C89">
      <w:pPr>
        <w:spacing w:after="0" w:line="240" w:lineRule="auto"/>
        <w:jc w:val="both"/>
      </w:pPr>
    </w:p>
    <w:p w14:paraId="1E47C138" w14:textId="77777777" w:rsidR="002D5C89" w:rsidRPr="002D5C89" w:rsidRDefault="002D5C89" w:rsidP="002D5C89">
      <w:pPr>
        <w:spacing w:after="0" w:line="240" w:lineRule="auto"/>
        <w:jc w:val="both"/>
      </w:pPr>
    </w:p>
    <w:p w14:paraId="41CC3A5D" w14:textId="77777777" w:rsidR="002D5C89" w:rsidRPr="002D5C89" w:rsidRDefault="002D5C89" w:rsidP="00BC4CDA">
      <w:pPr>
        <w:pStyle w:val="1ff4"/>
      </w:pPr>
      <w:bookmarkStart w:id="159" w:name="_Toc124859469"/>
      <w:bookmarkStart w:id="160" w:name="_Toc158625287"/>
      <w:r w:rsidRPr="002D5C89">
        <w:t>ИНЫЕ ВИДЫ ТЕРРИТОРИАЛЬНЫХ ЗОН:</w:t>
      </w:r>
      <w:bookmarkEnd w:id="159"/>
      <w:bookmarkEnd w:id="160"/>
    </w:p>
    <w:p w14:paraId="52E7E464" w14:textId="77777777" w:rsidR="002D5C89" w:rsidRPr="002D5C89" w:rsidRDefault="002D5C89" w:rsidP="002D5C89">
      <w:pPr>
        <w:spacing w:after="0" w:line="240" w:lineRule="auto"/>
        <w:jc w:val="both"/>
        <w:rPr>
          <w:b/>
        </w:rPr>
      </w:pPr>
    </w:p>
    <w:p w14:paraId="2531ABAB" w14:textId="77777777" w:rsidR="002D5C89" w:rsidRPr="002D5C89" w:rsidRDefault="002D5C89" w:rsidP="00BC4CDA">
      <w:pPr>
        <w:pStyle w:val="6"/>
      </w:pPr>
      <w:bookmarkStart w:id="161" w:name="_Toc124859470"/>
      <w:bookmarkStart w:id="162" w:name="_Toc158625288"/>
      <w:r w:rsidRPr="002D5C89">
        <w:t>ИВ-1. Зона озеленения специального назначения.</w:t>
      </w:r>
      <w:bookmarkEnd w:id="161"/>
      <w:bookmarkEnd w:id="162"/>
    </w:p>
    <w:p w14:paraId="7D9382B4" w14:textId="77777777" w:rsidR="002D5C89" w:rsidRPr="002D5C89" w:rsidRDefault="002D5C89" w:rsidP="002D5C89">
      <w:pPr>
        <w:spacing w:after="0" w:line="240" w:lineRule="auto"/>
        <w:jc w:val="both"/>
        <w:rPr>
          <w:i/>
        </w:rPr>
      </w:pPr>
      <w:r w:rsidRPr="002D5C89">
        <w:rPr>
          <w:i/>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1F0A2D73" w14:textId="77777777" w:rsidR="002D5C89" w:rsidRPr="002D5C89" w:rsidRDefault="002D5C89" w:rsidP="002D5C89">
      <w:pPr>
        <w:spacing w:after="0" w:line="240" w:lineRule="auto"/>
        <w:jc w:val="both"/>
        <w:rPr>
          <w:b/>
        </w:rPr>
      </w:pPr>
    </w:p>
    <w:p w14:paraId="647E6A91"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16E0C1EB" w14:textId="77777777" w:rsidTr="002D5C89">
        <w:trPr>
          <w:trHeight w:val="20"/>
          <w:tblHeader/>
        </w:trPr>
        <w:tc>
          <w:tcPr>
            <w:tcW w:w="3545" w:type="dxa"/>
            <w:vAlign w:val="center"/>
          </w:tcPr>
          <w:p w14:paraId="60CB3C0D"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6FCBB6D5"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7531E9BC"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5DE85444" w14:textId="77777777" w:rsidTr="002D5C89">
        <w:trPr>
          <w:trHeight w:val="20"/>
        </w:trPr>
        <w:tc>
          <w:tcPr>
            <w:tcW w:w="3545" w:type="dxa"/>
            <w:shd w:val="clear" w:color="auto" w:fill="auto"/>
            <w:vAlign w:val="center"/>
          </w:tcPr>
          <w:p w14:paraId="477C0825" w14:textId="77777777" w:rsidR="002D5C89" w:rsidRPr="002D5C89" w:rsidRDefault="002D5C89" w:rsidP="002D5C89">
            <w:pPr>
              <w:spacing w:after="0" w:line="240" w:lineRule="auto"/>
              <w:jc w:val="both"/>
            </w:pPr>
            <w:r w:rsidRPr="002D5C89">
              <w:t>[9.1] - Охрана природных территорий</w:t>
            </w:r>
          </w:p>
        </w:tc>
        <w:tc>
          <w:tcPr>
            <w:tcW w:w="5670" w:type="dxa"/>
            <w:shd w:val="clear" w:color="auto" w:fill="auto"/>
            <w:vAlign w:val="center"/>
          </w:tcPr>
          <w:p w14:paraId="7C5160FC" w14:textId="77777777" w:rsidR="002D5C89" w:rsidRPr="002D5C89" w:rsidRDefault="002D5C89" w:rsidP="002D5C89">
            <w:pPr>
              <w:spacing w:after="0" w:line="240" w:lineRule="auto"/>
              <w:jc w:val="both"/>
            </w:pPr>
            <w:r w:rsidRPr="002D5C89">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378" w:type="dxa"/>
            <w:shd w:val="clear" w:color="auto" w:fill="auto"/>
            <w:vAlign w:val="center"/>
          </w:tcPr>
          <w:p w14:paraId="590292D0" w14:textId="77777777" w:rsidR="002D5C89" w:rsidRPr="002D5C89" w:rsidRDefault="002D5C89" w:rsidP="002D5C89">
            <w:pPr>
              <w:spacing w:after="0" w:line="240" w:lineRule="auto"/>
              <w:jc w:val="both"/>
            </w:pPr>
            <w:r w:rsidRPr="002D5C89">
              <w:t>минимальная/максимальная площадь земельных участков - 100 кв. м/</w:t>
            </w:r>
            <w:r w:rsidRPr="002D5C89">
              <w:rPr>
                <w:b/>
                <w:bCs/>
              </w:rPr>
              <w:t>не подлежит установлению</w:t>
            </w:r>
            <w:r w:rsidRPr="002D5C89">
              <w:rPr>
                <w:bCs/>
              </w:rPr>
              <w:t>;</w:t>
            </w:r>
          </w:p>
          <w:p w14:paraId="52C72BB9" w14:textId="77777777" w:rsidR="002D5C89" w:rsidRPr="002D5C89" w:rsidRDefault="002D5C89" w:rsidP="002D5C89">
            <w:pPr>
              <w:spacing w:after="0" w:line="240" w:lineRule="auto"/>
              <w:jc w:val="both"/>
            </w:pPr>
            <w:r w:rsidRPr="002D5C89">
              <w:t xml:space="preserve">минимальная ширина земельных участков вдоль фронта улицы (проезда) – 5 м; </w:t>
            </w:r>
          </w:p>
          <w:p w14:paraId="3DE54335" w14:textId="77777777" w:rsidR="002D5C89" w:rsidRPr="002D5C89" w:rsidRDefault="002D5C89" w:rsidP="002D5C89">
            <w:pPr>
              <w:spacing w:after="0" w:line="240" w:lineRule="auto"/>
              <w:jc w:val="both"/>
            </w:pPr>
            <w:r w:rsidRPr="002D5C89">
              <w:t xml:space="preserve">минимальный отступ от границ земельного участка, за пределами которых запрещено строительство зданий, строений, сооружений, - 1 м; </w:t>
            </w:r>
          </w:p>
          <w:p w14:paraId="1F500A6B" w14:textId="77777777" w:rsidR="002D5C89" w:rsidRPr="002D5C89" w:rsidRDefault="002D5C89" w:rsidP="002D5C89">
            <w:pPr>
              <w:spacing w:after="0" w:line="240" w:lineRule="auto"/>
              <w:jc w:val="both"/>
            </w:pPr>
            <w:r w:rsidRPr="002D5C89">
              <w:t xml:space="preserve">максимальная высота – </w:t>
            </w:r>
            <w:r w:rsidRPr="002D5C89">
              <w:rPr>
                <w:b/>
                <w:bCs/>
              </w:rPr>
              <w:t>не подлежит установлению</w:t>
            </w:r>
            <w:r w:rsidRPr="002D5C89">
              <w:t>;</w:t>
            </w:r>
          </w:p>
          <w:p w14:paraId="5CAC6D42"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10%;</w:t>
            </w:r>
          </w:p>
        </w:tc>
      </w:tr>
      <w:tr w:rsidR="002D5C89" w:rsidRPr="002D5C89" w14:paraId="62AEEDAC" w14:textId="77777777" w:rsidTr="002D5C89">
        <w:trPr>
          <w:trHeight w:val="20"/>
        </w:trPr>
        <w:tc>
          <w:tcPr>
            <w:tcW w:w="3545" w:type="dxa"/>
            <w:shd w:val="clear" w:color="auto" w:fill="auto"/>
            <w:vAlign w:val="center"/>
          </w:tcPr>
          <w:p w14:paraId="34F5A5FF" w14:textId="77777777" w:rsidR="002D5C89" w:rsidRPr="002D5C89" w:rsidRDefault="002D5C89" w:rsidP="002D5C89">
            <w:pPr>
              <w:spacing w:after="0" w:line="240" w:lineRule="auto"/>
              <w:jc w:val="both"/>
            </w:pPr>
            <w:r w:rsidRPr="002D5C89">
              <w:t>[12.0.1] - Улично-дорожная сеть</w:t>
            </w:r>
          </w:p>
        </w:tc>
        <w:tc>
          <w:tcPr>
            <w:tcW w:w="5670" w:type="dxa"/>
            <w:shd w:val="clear" w:color="auto" w:fill="auto"/>
            <w:vAlign w:val="center"/>
          </w:tcPr>
          <w:p w14:paraId="4EEDF3B0"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D5C8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19AA8ECA" w14:textId="77777777" w:rsidR="002D5C89" w:rsidRPr="002D5C89" w:rsidRDefault="002D5C89" w:rsidP="002D5C89">
            <w:pPr>
              <w:spacing w:after="0" w:line="240" w:lineRule="auto"/>
              <w:jc w:val="both"/>
            </w:pPr>
            <w:r w:rsidRPr="002D5C89">
              <w:t>Регламенты не подлежат установлению.</w:t>
            </w:r>
          </w:p>
          <w:p w14:paraId="3F34ABC8"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19AC684F" w14:textId="77777777" w:rsidTr="002D5C89">
        <w:trPr>
          <w:trHeight w:val="2024"/>
        </w:trPr>
        <w:tc>
          <w:tcPr>
            <w:tcW w:w="3545" w:type="dxa"/>
            <w:shd w:val="clear" w:color="auto" w:fill="auto"/>
            <w:vAlign w:val="center"/>
          </w:tcPr>
          <w:p w14:paraId="6BE0CD67" w14:textId="77777777" w:rsidR="002D5C89" w:rsidRPr="002D5C89" w:rsidRDefault="002D5C89" w:rsidP="002D5C89">
            <w:pPr>
              <w:spacing w:after="0" w:line="240" w:lineRule="auto"/>
              <w:jc w:val="both"/>
            </w:pPr>
            <w:r w:rsidRPr="002D5C89">
              <w:t>[12.0.2] - Благоустройство территории</w:t>
            </w:r>
          </w:p>
        </w:tc>
        <w:tc>
          <w:tcPr>
            <w:tcW w:w="5670" w:type="dxa"/>
            <w:shd w:val="clear" w:color="auto" w:fill="auto"/>
            <w:vAlign w:val="center"/>
          </w:tcPr>
          <w:p w14:paraId="2A34D42B"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47BC30E4" w14:textId="77777777" w:rsidR="002D5C89" w:rsidRPr="002D5C89" w:rsidRDefault="002D5C89" w:rsidP="002D5C89">
            <w:pPr>
              <w:spacing w:after="0" w:line="240" w:lineRule="auto"/>
              <w:jc w:val="both"/>
            </w:pPr>
          </w:p>
        </w:tc>
      </w:tr>
    </w:tbl>
    <w:p w14:paraId="1F91262E"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58EC8375" w14:textId="77777777" w:rsidTr="002D5C89">
        <w:trPr>
          <w:trHeight w:val="20"/>
        </w:trPr>
        <w:tc>
          <w:tcPr>
            <w:tcW w:w="3545" w:type="dxa"/>
            <w:vAlign w:val="center"/>
          </w:tcPr>
          <w:p w14:paraId="1E72697C"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26458B6C"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55026BC0"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558D17F5" w14:textId="77777777" w:rsidTr="002D5C89">
        <w:trPr>
          <w:trHeight w:val="20"/>
        </w:trPr>
        <w:tc>
          <w:tcPr>
            <w:tcW w:w="3545" w:type="dxa"/>
            <w:shd w:val="clear" w:color="auto" w:fill="auto"/>
            <w:vAlign w:val="center"/>
          </w:tcPr>
          <w:p w14:paraId="047C1020" w14:textId="77777777" w:rsidR="002D5C89" w:rsidRPr="002D5C89" w:rsidRDefault="002D5C89" w:rsidP="002D5C89">
            <w:pPr>
              <w:spacing w:after="0" w:line="240" w:lineRule="auto"/>
              <w:jc w:val="both"/>
            </w:pPr>
            <w:r w:rsidRPr="002D5C89">
              <w:t>Не подлежат установлению</w:t>
            </w:r>
          </w:p>
        </w:tc>
        <w:tc>
          <w:tcPr>
            <w:tcW w:w="5670" w:type="dxa"/>
            <w:shd w:val="clear" w:color="auto" w:fill="auto"/>
            <w:vAlign w:val="center"/>
          </w:tcPr>
          <w:p w14:paraId="26834F54" w14:textId="77777777" w:rsidR="002D5C89" w:rsidRPr="002D5C89" w:rsidRDefault="002D5C89" w:rsidP="002D5C89">
            <w:pPr>
              <w:spacing w:after="0" w:line="240" w:lineRule="auto"/>
              <w:jc w:val="both"/>
            </w:pPr>
            <w:r w:rsidRPr="002D5C89">
              <w:t xml:space="preserve">Не подлежат установлению </w:t>
            </w:r>
          </w:p>
        </w:tc>
        <w:tc>
          <w:tcPr>
            <w:tcW w:w="6378" w:type="dxa"/>
            <w:shd w:val="clear" w:color="auto" w:fill="auto"/>
            <w:vAlign w:val="center"/>
          </w:tcPr>
          <w:p w14:paraId="168709BB" w14:textId="77777777" w:rsidR="002D5C89" w:rsidRPr="002D5C89" w:rsidRDefault="002D5C89" w:rsidP="002D5C89">
            <w:pPr>
              <w:spacing w:after="0" w:line="240" w:lineRule="auto"/>
              <w:jc w:val="both"/>
            </w:pPr>
            <w:r w:rsidRPr="002D5C89">
              <w:t xml:space="preserve">Не подлежат установлению </w:t>
            </w:r>
          </w:p>
        </w:tc>
      </w:tr>
    </w:tbl>
    <w:p w14:paraId="5A7DDF08"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204DB74F" w14:textId="77777777" w:rsidTr="002D5C89">
        <w:trPr>
          <w:trHeight w:val="20"/>
          <w:tblHeader/>
        </w:trPr>
        <w:tc>
          <w:tcPr>
            <w:tcW w:w="7655" w:type="dxa"/>
            <w:vAlign w:val="center"/>
          </w:tcPr>
          <w:p w14:paraId="29E210CC"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60AB223F"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27825593" w14:textId="77777777" w:rsidTr="002D5C89">
        <w:trPr>
          <w:trHeight w:val="20"/>
        </w:trPr>
        <w:tc>
          <w:tcPr>
            <w:tcW w:w="7655" w:type="dxa"/>
            <w:vAlign w:val="center"/>
          </w:tcPr>
          <w:p w14:paraId="607E252B"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264C9CC"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F9E7585"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D0F4410"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DB2DE00" w14:textId="77777777" w:rsidR="002D5C89" w:rsidRPr="002D5C89" w:rsidRDefault="002D5C89" w:rsidP="002D5C89">
            <w:pPr>
              <w:spacing w:after="0" w:line="240" w:lineRule="auto"/>
              <w:jc w:val="both"/>
            </w:pPr>
            <w:r w:rsidRPr="002D5C89">
              <w:t>- проезды общего пользования;</w:t>
            </w:r>
          </w:p>
          <w:p w14:paraId="71FB64B6" w14:textId="77777777" w:rsidR="002D5C89" w:rsidRPr="002D5C89" w:rsidRDefault="002D5C89" w:rsidP="002D5C89">
            <w:pPr>
              <w:spacing w:after="0" w:line="240" w:lineRule="auto"/>
              <w:jc w:val="both"/>
            </w:pPr>
            <w:r w:rsidRPr="002D5C89">
              <w:t>- благоустроенные, в том числе озелененные территории;</w:t>
            </w:r>
          </w:p>
          <w:p w14:paraId="54539B98"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2684EB44"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54424966"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E06A2A7" w14:textId="77777777" w:rsidR="002D5C89" w:rsidRPr="002D5C89" w:rsidRDefault="002D5C89" w:rsidP="002D5C89">
            <w:pPr>
              <w:spacing w:after="0" w:line="240" w:lineRule="auto"/>
              <w:jc w:val="both"/>
            </w:pPr>
          </w:p>
          <w:p w14:paraId="2F9A96EB"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 xml:space="preserve"> 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89C7C54" w14:textId="77777777" w:rsidR="002D5C89" w:rsidRPr="002D5C89" w:rsidRDefault="002D5C89" w:rsidP="002D5C89">
            <w:pPr>
              <w:spacing w:after="0" w:line="240" w:lineRule="auto"/>
              <w:jc w:val="both"/>
            </w:pPr>
          </w:p>
          <w:p w14:paraId="065A7CE2"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8759FD3"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3381448F"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12FF2CD" w14:textId="77777777" w:rsidR="002D5C89" w:rsidRPr="002D5C89" w:rsidRDefault="002D5C89" w:rsidP="002D5C89">
            <w:pPr>
              <w:spacing w:after="0" w:line="240" w:lineRule="auto"/>
              <w:jc w:val="both"/>
            </w:pPr>
          </w:p>
        </w:tc>
      </w:tr>
    </w:tbl>
    <w:p w14:paraId="4C8B69B7"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1B636C72" w14:textId="77777777" w:rsidR="002D5C89" w:rsidRPr="002D5C89" w:rsidRDefault="002D5C89" w:rsidP="002D5C89">
      <w:pPr>
        <w:spacing w:after="0" w:line="240" w:lineRule="auto"/>
        <w:jc w:val="both"/>
      </w:pPr>
      <w:r w:rsidRPr="002D5C89">
        <w:t>1) улиц, от зданий и сооружений  – 5 м;</w:t>
      </w:r>
    </w:p>
    <w:p w14:paraId="50441885" w14:textId="77777777" w:rsidR="002D5C89" w:rsidRPr="002D5C89" w:rsidRDefault="002D5C89" w:rsidP="002D5C89">
      <w:pPr>
        <w:spacing w:after="0" w:line="240" w:lineRule="auto"/>
        <w:jc w:val="both"/>
      </w:pPr>
      <w:r w:rsidRPr="002D5C89">
        <w:t>2) проездов, от зданий и сооружений – 3 м.</w:t>
      </w:r>
    </w:p>
    <w:p w14:paraId="5F6D8E9D" w14:textId="77777777" w:rsidR="002D5C89" w:rsidRPr="002D5C89" w:rsidRDefault="002D5C89" w:rsidP="002D5C89">
      <w:pPr>
        <w:spacing w:after="0" w:line="240" w:lineRule="auto"/>
        <w:jc w:val="both"/>
      </w:pPr>
    </w:p>
    <w:p w14:paraId="0905173F" w14:textId="77777777" w:rsidR="002D5C89" w:rsidRPr="002D5C89" w:rsidRDefault="002D5C89" w:rsidP="002D5C89">
      <w:pPr>
        <w:spacing w:after="0" w:line="240" w:lineRule="auto"/>
        <w:jc w:val="both"/>
        <w:rPr>
          <w:b/>
        </w:rPr>
      </w:pPr>
      <w:r w:rsidRPr="002D5C89">
        <w:rPr>
          <w:b/>
        </w:rPr>
        <w:t>Примечание общее.</w:t>
      </w:r>
    </w:p>
    <w:p w14:paraId="2359892E"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CF07384"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F8C6591" w14:textId="77777777" w:rsidR="002D5C89" w:rsidRPr="002D5C89" w:rsidRDefault="002D5C89" w:rsidP="002D5C89">
      <w:pPr>
        <w:spacing w:after="0" w:line="240" w:lineRule="auto"/>
        <w:jc w:val="both"/>
      </w:pPr>
      <w:r w:rsidRPr="002D5C89">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8216AFA"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511EA0A"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0B4C46CC"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844A654" w14:textId="77777777" w:rsidR="002D5C89" w:rsidRPr="002D5C89" w:rsidRDefault="002D5C89" w:rsidP="002D5C89">
      <w:pPr>
        <w:spacing w:after="0" w:line="240" w:lineRule="auto"/>
        <w:jc w:val="both"/>
      </w:pPr>
      <w:r w:rsidRPr="002D5C89">
        <w:t xml:space="preserve">4) осуществление авиационных мер по борьбе с вредными организмами. </w:t>
      </w:r>
    </w:p>
    <w:p w14:paraId="4CAD8A0E"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8961500" w14:textId="77777777" w:rsidR="002D5C89" w:rsidRPr="002D5C89" w:rsidRDefault="002D5C89" w:rsidP="002D5C89">
      <w:pPr>
        <w:spacing w:after="0" w:line="240" w:lineRule="auto"/>
        <w:jc w:val="both"/>
      </w:pPr>
      <w:r w:rsidRPr="002D5C89">
        <w:t>- в границах территорий общего пользования;</w:t>
      </w:r>
    </w:p>
    <w:p w14:paraId="70B079A3"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3D375DD9"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0181C96" w14:textId="20D5C3B9" w:rsidR="002D5C89" w:rsidRPr="002D5C89" w:rsidRDefault="002D5C89" w:rsidP="002D5C89">
      <w:pPr>
        <w:spacing w:after="0" w:line="240" w:lineRule="auto"/>
        <w:jc w:val="both"/>
      </w:pPr>
      <w:r w:rsidRPr="002D5C89">
        <w:t>Размещение зданий, строений и сооружений возможно</w:t>
      </w:r>
      <w:r w:rsidR="00081082">
        <w:t xml:space="preserve"> при соблюдении требований статей 48 и 52</w:t>
      </w:r>
      <w:r w:rsidRPr="002D5C89">
        <w:t xml:space="preserve"> настоящих Правил.</w:t>
      </w:r>
    </w:p>
    <w:p w14:paraId="080D564D" w14:textId="77777777" w:rsidR="002D5C89" w:rsidRPr="002D5C89" w:rsidRDefault="002D5C89" w:rsidP="002D5C89">
      <w:pPr>
        <w:spacing w:after="0" w:line="240" w:lineRule="auto"/>
        <w:jc w:val="both"/>
        <w:rPr>
          <w:u w:val="single"/>
        </w:rPr>
      </w:pPr>
    </w:p>
    <w:p w14:paraId="02B4771B" w14:textId="77777777" w:rsidR="002D5C89" w:rsidRPr="002D5C89" w:rsidRDefault="002D5C89" w:rsidP="00CC597F">
      <w:pPr>
        <w:pStyle w:val="6"/>
      </w:pPr>
      <w:bookmarkStart w:id="163" w:name="_Toc124859471"/>
      <w:bookmarkStart w:id="164" w:name="_Toc158625289"/>
      <w:r w:rsidRPr="002D5C89">
        <w:t>ЗКР. Зона комплексного развития.</w:t>
      </w:r>
      <w:bookmarkEnd w:id="163"/>
      <w:bookmarkEnd w:id="164"/>
    </w:p>
    <w:p w14:paraId="604A03F3" w14:textId="77777777" w:rsidR="002D5C89" w:rsidRPr="002D5C89" w:rsidRDefault="002D5C89" w:rsidP="002D5C89">
      <w:pPr>
        <w:spacing w:after="0" w:line="240" w:lineRule="auto"/>
        <w:jc w:val="both"/>
        <w:rPr>
          <w:i/>
          <w:iCs/>
        </w:rPr>
      </w:pPr>
      <w:r w:rsidRPr="002D5C89">
        <w:rPr>
          <w:i/>
          <w:iCs/>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утвержденной градостроительной документации.</w:t>
      </w:r>
    </w:p>
    <w:p w14:paraId="12866384" w14:textId="77777777" w:rsidR="002D5C89" w:rsidRPr="002D5C89" w:rsidRDefault="002D5C89" w:rsidP="002D5C89">
      <w:pPr>
        <w:spacing w:after="0" w:line="240" w:lineRule="auto"/>
        <w:jc w:val="both"/>
        <w:rPr>
          <w:i/>
          <w:iCs/>
        </w:rPr>
      </w:pPr>
      <w:r w:rsidRPr="002D5C89">
        <w:rPr>
          <w:i/>
          <w:iCs/>
        </w:rPr>
        <w:t>По мере принятия решений о застройке данных территорий, правообладателями земельных участков проводятся работы по планировке территории с последующем размежеванием существующих земельных участков с целью выделения требуемой планировочной структуры.</w:t>
      </w:r>
    </w:p>
    <w:p w14:paraId="48A46817" w14:textId="77777777" w:rsidR="002D5C89" w:rsidRPr="002D5C89" w:rsidRDefault="002D5C89" w:rsidP="002D5C89">
      <w:pPr>
        <w:spacing w:after="0" w:line="240" w:lineRule="auto"/>
        <w:jc w:val="both"/>
        <w:rPr>
          <w:i/>
          <w:iCs/>
        </w:rPr>
      </w:pPr>
      <w:r w:rsidRPr="002D5C89">
        <w:rPr>
          <w:i/>
          <w:iCs/>
        </w:rPr>
        <w:t xml:space="preserve"> После проведения выше указанных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14:paraId="663A097A" w14:textId="77777777" w:rsidR="002D5C89" w:rsidRPr="002D5C89" w:rsidRDefault="002D5C89" w:rsidP="002D5C89">
      <w:pPr>
        <w:spacing w:after="0" w:line="240" w:lineRule="auto"/>
        <w:jc w:val="both"/>
        <w:rPr>
          <w:i/>
          <w:iCs/>
        </w:rPr>
      </w:pPr>
      <w:r w:rsidRPr="002D5C89">
        <w:rPr>
          <w:i/>
          <w:iCs/>
        </w:rPr>
        <w:t xml:space="preserve">Нижеперечисленные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распространяются на земельные участки (а впоследствии и на возведённые на них объекты капитального строительства), сформированные (размежеванные) только в строгом соответствии с утверждённым  и действующим проектом планировки территории. </w:t>
      </w:r>
    </w:p>
    <w:p w14:paraId="5B8A8654" w14:textId="77777777" w:rsidR="002D5C89" w:rsidRPr="002D5C89" w:rsidRDefault="002D5C89" w:rsidP="002D5C89">
      <w:pPr>
        <w:spacing w:after="0" w:line="240" w:lineRule="auto"/>
        <w:jc w:val="both"/>
        <w:rPr>
          <w:i/>
          <w:iCs/>
        </w:rPr>
      </w:pPr>
    </w:p>
    <w:p w14:paraId="6C502BC4" w14:textId="77777777" w:rsidR="002D5C89" w:rsidRPr="002D5C89" w:rsidRDefault="002D5C89" w:rsidP="002D5C89">
      <w:pPr>
        <w:spacing w:after="0" w:line="240" w:lineRule="auto"/>
        <w:jc w:val="both"/>
        <w:rPr>
          <w:b/>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2D5C89" w14:paraId="5979FBB5" w14:textId="77777777" w:rsidTr="002D5C89">
        <w:trPr>
          <w:trHeight w:val="20"/>
          <w:tblHeader/>
        </w:trPr>
        <w:tc>
          <w:tcPr>
            <w:tcW w:w="3545" w:type="dxa"/>
            <w:vAlign w:val="center"/>
          </w:tcPr>
          <w:p w14:paraId="0F469BD4"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vAlign w:val="center"/>
          </w:tcPr>
          <w:p w14:paraId="22D4DF8C"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vAlign w:val="center"/>
          </w:tcPr>
          <w:p w14:paraId="5B90B4EE"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7ABCEC02" w14:textId="77777777" w:rsidTr="002D5C89">
        <w:trPr>
          <w:trHeight w:val="20"/>
        </w:trPr>
        <w:tc>
          <w:tcPr>
            <w:tcW w:w="15593" w:type="dxa"/>
            <w:gridSpan w:val="3"/>
            <w:vAlign w:val="center"/>
          </w:tcPr>
          <w:p w14:paraId="37BA2226" w14:textId="77777777" w:rsidR="002D5C89" w:rsidRPr="002D5C89" w:rsidRDefault="002D5C89" w:rsidP="002D5C89">
            <w:pPr>
              <w:spacing w:after="0" w:line="240" w:lineRule="auto"/>
              <w:jc w:val="both"/>
              <w:rPr>
                <w:b/>
              </w:rPr>
            </w:pPr>
            <w:r w:rsidRPr="002D5C89">
              <w:rPr>
                <w:b/>
              </w:rPr>
              <w:t>Применяются при подготовке документации по планировке территории</w:t>
            </w:r>
          </w:p>
        </w:tc>
      </w:tr>
      <w:tr w:rsidR="002D5C89" w:rsidRPr="002D5C89" w14:paraId="6B7A8DD4" w14:textId="77777777" w:rsidTr="002D5C89">
        <w:trPr>
          <w:trHeight w:val="20"/>
        </w:trPr>
        <w:tc>
          <w:tcPr>
            <w:tcW w:w="3545" w:type="dxa"/>
            <w:vAlign w:val="center"/>
          </w:tcPr>
          <w:p w14:paraId="3CB7119F" w14:textId="77777777" w:rsidR="002D5C89" w:rsidRPr="002D5C89" w:rsidRDefault="002D5C89" w:rsidP="002D5C89">
            <w:pPr>
              <w:spacing w:after="0" w:line="240" w:lineRule="auto"/>
              <w:jc w:val="both"/>
              <w:rPr>
                <w:b/>
              </w:rPr>
            </w:pPr>
            <w:r w:rsidRPr="002D5C89">
              <w:t>[2.3] - Блокированная жилая застройка</w:t>
            </w:r>
          </w:p>
        </w:tc>
        <w:tc>
          <w:tcPr>
            <w:tcW w:w="5670" w:type="dxa"/>
            <w:tcBorders>
              <w:bottom w:val="single" w:sz="2" w:space="0" w:color="000000"/>
              <w:right w:val="single" w:sz="2" w:space="0" w:color="000000"/>
            </w:tcBorders>
            <w:shd w:val="clear" w:color="auto" w:fill="auto"/>
          </w:tcPr>
          <w:p w14:paraId="562BD534" w14:textId="77777777" w:rsidR="002D5C89" w:rsidRPr="002D5C89" w:rsidRDefault="002D5C89" w:rsidP="002D5C89">
            <w:pPr>
              <w:spacing w:after="0" w:line="240" w:lineRule="auto"/>
              <w:jc w:val="both"/>
            </w:pPr>
            <w:r w:rsidRPr="002D5C89">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6A9F20ED" w14:textId="77777777" w:rsidR="002D5C89" w:rsidRPr="002D5C89" w:rsidRDefault="002D5C89" w:rsidP="002D5C89">
            <w:pPr>
              <w:spacing w:after="0" w:line="240" w:lineRule="auto"/>
              <w:jc w:val="both"/>
            </w:pPr>
            <w:r w:rsidRPr="002D5C89">
              <w:t>минимальная/максимальная площадь земельных участков – 100/800 кв. м из расчета на 1 блок;</w:t>
            </w:r>
          </w:p>
          <w:p w14:paraId="75BF19A8"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6 м;</w:t>
            </w:r>
          </w:p>
          <w:p w14:paraId="3F484202" w14:textId="77777777" w:rsidR="002D5C89" w:rsidRPr="002D5C89" w:rsidRDefault="002D5C89" w:rsidP="002D5C89">
            <w:pPr>
              <w:spacing w:after="0" w:line="240" w:lineRule="auto"/>
              <w:jc w:val="both"/>
            </w:pPr>
            <w:r w:rsidRPr="002D5C89">
              <w:t>минимальные отступы от границ земельных участков - 0 м;</w:t>
            </w:r>
          </w:p>
          <w:p w14:paraId="521929DB" w14:textId="77777777" w:rsidR="002D5C89" w:rsidRPr="002D5C89" w:rsidRDefault="002D5C89" w:rsidP="002D5C89">
            <w:pPr>
              <w:spacing w:after="0" w:line="240" w:lineRule="auto"/>
              <w:jc w:val="both"/>
            </w:pPr>
            <w:r w:rsidRPr="002D5C89">
              <w:t>максимальное количество надземных этажей зданий – 3 этажа (включая мансардный этаж);</w:t>
            </w:r>
          </w:p>
          <w:p w14:paraId="2A679C50"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40%;</w:t>
            </w:r>
          </w:p>
          <w:p w14:paraId="63E47629" w14:textId="77777777" w:rsidR="002D5C89" w:rsidRPr="002D5C89" w:rsidRDefault="002D5C89" w:rsidP="002D5C89">
            <w:pPr>
              <w:spacing w:after="0" w:line="240" w:lineRule="auto"/>
              <w:jc w:val="both"/>
            </w:pPr>
            <w:r w:rsidRPr="002D5C89">
              <w:t>Коэффициент использования территории - 0,8;</w:t>
            </w:r>
          </w:p>
          <w:p w14:paraId="4E95FF93"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4F5DB47C" w14:textId="77777777" w:rsidTr="002D5C89">
        <w:trPr>
          <w:trHeight w:val="20"/>
        </w:trPr>
        <w:tc>
          <w:tcPr>
            <w:tcW w:w="3545" w:type="dxa"/>
            <w:vAlign w:val="center"/>
          </w:tcPr>
          <w:p w14:paraId="579FFFA4" w14:textId="77777777" w:rsidR="002D5C89" w:rsidRPr="002D5C89" w:rsidRDefault="002D5C89" w:rsidP="002D5C89">
            <w:pPr>
              <w:spacing w:after="0" w:line="240" w:lineRule="auto"/>
              <w:jc w:val="both"/>
              <w:rPr>
                <w:b/>
              </w:rPr>
            </w:pPr>
            <w:r w:rsidRPr="002D5C89">
              <w:t>[2.1.1] - Малоэтажная многоквартирная жилая застройка</w:t>
            </w:r>
          </w:p>
        </w:tc>
        <w:tc>
          <w:tcPr>
            <w:tcW w:w="5670" w:type="dxa"/>
            <w:tcBorders>
              <w:bottom w:val="single" w:sz="2" w:space="0" w:color="000000"/>
              <w:right w:val="single" w:sz="2" w:space="0" w:color="000000"/>
            </w:tcBorders>
            <w:shd w:val="clear" w:color="auto" w:fill="auto"/>
          </w:tcPr>
          <w:p w14:paraId="301F19B6" w14:textId="77777777" w:rsidR="002D5C89" w:rsidRPr="002D5C89" w:rsidRDefault="002D5C89" w:rsidP="002D5C89">
            <w:pPr>
              <w:spacing w:after="0" w:line="240" w:lineRule="auto"/>
              <w:jc w:val="both"/>
            </w:pPr>
            <w:r w:rsidRPr="002D5C89">
              <w:t>Размещение малоэтажных многоквартирных домов (многоквартирные дома высотой до 4 этажей, включая мансардный);</w:t>
            </w:r>
          </w:p>
          <w:p w14:paraId="342A1A82" w14:textId="77777777" w:rsidR="002D5C89" w:rsidRPr="002D5C89" w:rsidRDefault="002D5C89" w:rsidP="002D5C89">
            <w:pPr>
              <w:spacing w:after="0" w:line="240" w:lineRule="auto"/>
              <w:jc w:val="both"/>
            </w:pPr>
            <w:r w:rsidRPr="002D5C89">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4E47BA54" w14:textId="77777777" w:rsidR="002D5C89" w:rsidRPr="002D5C89" w:rsidRDefault="002D5C89" w:rsidP="002D5C89">
            <w:pPr>
              <w:spacing w:after="0" w:line="240" w:lineRule="auto"/>
              <w:jc w:val="both"/>
            </w:pPr>
            <w:r w:rsidRPr="002D5C89">
              <w:t>минимальная/максимальная площадь земельных участков – 400/8000 кв. м;</w:t>
            </w:r>
          </w:p>
          <w:p w14:paraId="30C3FED6" w14:textId="77777777" w:rsidR="002D5C89" w:rsidRPr="002D5C89" w:rsidRDefault="002D5C89" w:rsidP="002D5C89">
            <w:pPr>
              <w:spacing w:after="0" w:line="240" w:lineRule="auto"/>
              <w:jc w:val="both"/>
            </w:pPr>
            <w:r w:rsidRPr="002D5C89">
              <w:t>минимальная/максимальная площадь земельных участков – 200/800 кв. м из расчета на 1 блок;</w:t>
            </w:r>
          </w:p>
          <w:p w14:paraId="6A1414CE"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6 м;</w:t>
            </w:r>
          </w:p>
          <w:p w14:paraId="1F6F2477" w14:textId="77777777" w:rsidR="002D5C89" w:rsidRPr="002D5C89" w:rsidRDefault="002D5C89" w:rsidP="002D5C89">
            <w:pPr>
              <w:spacing w:after="0" w:line="240" w:lineRule="auto"/>
              <w:jc w:val="both"/>
            </w:pPr>
            <w:r w:rsidRPr="002D5C89">
              <w:t>минимальные отступы от границ земельных участков - 0 м;</w:t>
            </w:r>
          </w:p>
          <w:p w14:paraId="05D6A5DA" w14:textId="77777777" w:rsidR="002D5C89" w:rsidRPr="002D5C89" w:rsidRDefault="002D5C89" w:rsidP="002D5C89">
            <w:pPr>
              <w:spacing w:after="0" w:line="240" w:lineRule="auto"/>
              <w:jc w:val="both"/>
            </w:pPr>
            <w:r w:rsidRPr="002D5C89">
              <w:t>максимальное количество надземных этажей зданий – 3 этажа (включая мансардный этаж);</w:t>
            </w:r>
          </w:p>
          <w:p w14:paraId="16A54DA7"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40%;</w:t>
            </w:r>
          </w:p>
          <w:p w14:paraId="5EA0AEA5" w14:textId="77777777" w:rsidR="002D5C89" w:rsidRPr="002D5C89" w:rsidRDefault="002D5C89" w:rsidP="002D5C89">
            <w:pPr>
              <w:spacing w:after="0" w:line="240" w:lineRule="auto"/>
              <w:jc w:val="both"/>
            </w:pPr>
            <w:r w:rsidRPr="002D5C89">
              <w:t>Коэффициент использования территории - 0,8;</w:t>
            </w:r>
          </w:p>
          <w:p w14:paraId="5558EBDF"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30F5AC26" w14:textId="77777777" w:rsidTr="002D5C89">
        <w:trPr>
          <w:trHeight w:val="20"/>
        </w:trPr>
        <w:tc>
          <w:tcPr>
            <w:tcW w:w="3545" w:type="dxa"/>
            <w:vAlign w:val="center"/>
          </w:tcPr>
          <w:p w14:paraId="58E1D728" w14:textId="77777777" w:rsidR="002D5C89" w:rsidRPr="002D5C89" w:rsidRDefault="002D5C89" w:rsidP="002D5C89">
            <w:pPr>
              <w:spacing w:after="0" w:line="240" w:lineRule="auto"/>
              <w:jc w:val="both"/>
            </w:pPr>
            <w:r w:rsidRPr="002D5C89">
              <w:t>[2.1] - Для индивидуального жилищного строительства</w:t>
            </w:r>
          </w:p>
        </w:tc>
        <w:tc>
          <w:tcPr>
            <w:tcW w:w="5670" w:type="dxa"/>
            <w:vAlign w:val="center"/>
          </w:tcPr>
          <w:p w14:paraId="6B07F8C3" w14:textId="77777777" w:rsidR="002D5C89" w:rsidRPr="002D5C89" w:rsidRDefault="002D5C89" w:rsidP="002D5C89">
            <w:pPr>
              <w:spacing w:after="0" w:line="240" w:lineRule="auto"/>
              <w:jc w:val="both"/>
            </w:pPr>
            <w:r w:rsidRPr="002D5C89">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BDF4BE0" w14:textId="77777777" w:rsidR="002D5C89" w:rsidRPr="002D5C89" w:rsidRDefault="002D5C89" w:rsidP="002D5C89">
            <w:pPr>
              <w:spacing w:after="0" w:line="240" w:lineRule="auto"/>
              <w:jc w:val="both"/>
            </w:pPr>
            <w:r w:rsidRPr="002D5C89">
              <w:t>выращивание сельскохозяйственных культур;</w:t>
            </w:r>
          </w:p>
          <w:p w14:paraId="306E8DBE" w14:textId="77777777" w:rsidR="002D5C89" w:rsidRPr="002D5C89" w:rsidRDefault="002D5C89" w:rsidP="002D5C89">
            <w:pPr>
              <w:spacing w:after="0" w:line="240" w:lineRule="auto"/>
              <w:jc w:val="both"/>
            </w:pPr>
            <w:r w:rsidRPr="002D5C89">
              <w:t>размещение гаражей для собственных нужд и хозяйственных построек</w:t>
            </w:r>
          </w:p>
        </w:tc>
        <w:tc>
          <w:tcPr>
            <w:tcW w:w="6378" w:type="dxa"/>
            <w:vAlign w:val="center"/>
          </w:tcPr>
          <w:p w14:paraId="1C4082CC" w14:textId="77777777" w:rsidR="002D5C89" w:rsidRPr="002D5C89" w:rsidRDefault="002D5C89" w:rsidP="002D5C89">
            <w:pPr>
              <w:spacing w:after="0" w:line="240" w:lineRule="auto"/>
              <w:jc w:val="both"/>
            </w:pPr>
            <w:r w:rsidRPr="002D5C89">
              <w:t>минимальная/максимальная площадь земельных участков   – 400/2000 кв. м;</w:t>
            </w:r>
          </w:p>
          <w:p w14:paraId="71E69E9A"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12 м;*</w:t>
            </w:r>
          </w:p>
          <w:p w14:paraId="375F79A0"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64C9B661" w14:textId="77777777" w:rsidR="002D5C89" w:rsidRPr="002D5C89" w:rsidRDefault="002D5C89" w:rsidP="002D5C89">
            <w:pPr>
              <w:spacing w:after="0" w:line="240" w:lineRule="auto"/>
              <w:jc w:val="both"/>
            </w:pPr>
            <w:r w:rsidRPr="002D5C89">
              <w:t>максимальное количество надземных этажей зданий – 3 этажа (включая мансардный этаж);</w:t>
            </w:r>
          </w:p>
          <w:p w14:paraId="29669D7A"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30%;</w:t>
            </w:r>
          </w:p>
          <w:p w14:paraId="60B41CEC" w14:textId="77777777" w:rsidR="002D5C89" w:rsidRPr="002D5C89" w:rsidRDefault="002D5C89" w:rsidP="002D5C89">
            <w:pPr>
              <w:spacing w:after="0" w:line="240" w:lineRule="auto"/>
              <w:jc w:val="both"/>
            </w:pPr>
            <w:r w:rsidRPr="002D5C89">
              <w:t>Коэффициент использования территории - 0,4;</w:t>
            </w:r>
          </w:p>
          <w:p w14:paraId="78C66E23" w14:textId="77777777" w:rsidR="002D5C89" w:rsidRPr="002D5C89" w:rsidRDefault="002D5C89" w:rsidP="002D5C89">
            <w:pPr>
              <w:spacing w:after="0" w:line="240" w:lineRule="auto"/>
              <w:jc w:val="both"/>
            </w:pPr>
            <w:r w:rsidRPr="002D5C89">
              <w:t>Максимальная общая площадь объекта индивидуального жилищного строительства – 300 кв.м.;</w:t>
            </w:r>
          </w:p>
          <w:p w14:paraId="6F7C1DD6" w14:textId="77777777" w:rsidR="002D5C89" w:rsidRPr="002D5C89" w:rsidRDefault="002D5C89" w:rsidP="002D5C89">
            <w:pPr>
              <w:spacing w:after="0" w:line="240" w:lineRule="auto"/>
              <w:jc w:val="both"/>
            </w:pPr>
            <w:r w:rsidRPr="002D5C89">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079194F4" w14:textId="77777777" w:rsidR="002D5C89" w:rsidRPr="002D5C89" w:rsidRDefault="002D5C89" w:rsidP="002D5C89">
            <w:pPr>
              <w:spacing w:after="0" w:line="240" w:lineRule="auto"/>
              <w:jc w:val="both"/>
            </w:pPr>
            <w:r w:rsidRPr="002D5C89">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770C1201" w14:textId="77777777" w:rsidR="002D5C89" w:rsidRPr="002D5C89" w:rsidRDefault="002D5C89" w:rsidP="002D5C89">
            <w:pPr>
              <w:spacing w:after="0" w:line="240" w:lineRule="auto"/>
              <w:jc w:val="both"/>
            </w:pPr>
            <w:r w:rsidRPr="002D5C89">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251BA780"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076C6D0B" w14:textId="77777777" w:rsidTr="002D5C89">
        <w:trPr>
          <w:trHeight w:val="20"/>
        </w:trPr>
        <w:tc>
          <w:tcPr>
            <w:tcW w:w="3545" w:type="dxa"/>
            <w:shd w:val="clear" w:color="auto" w:fill="auto"/>
            <w:vAlign w:val="center"/>
          </w:tcPr>
          <w:p w14:paraId="5BD9EEB1" w14:textId="77777777" w:rsidR="002D5C89" w:rsidRPr="002D5C89" w:rsidRDefault="002D5C89" w:rsidP="002D5C89">
            <w:pPr>
              <w:spacing w:after="0" w:line="240" w:lineRule="auto"/>
              <w:jc w:val="both"/>
            </w:pPr>
            <w:r w:rsidRPr="002D5C89">
              <w:t>[3.1.1] - Предоставление коммунальных услуг</w:t>
            </w:r>
          </w:p>
          <w:p w14:paraId="52A6E1AE" w14:textId="77777777" w:rsidR="002D5C89" w:rsidRPr="002D5C89" w:rsidRDefault="002D5C89" w:rsidP="002D5C89">
            <w:pPr>
              <w:spacing w:after="0" w:line="240" w:lineRule="auto"/>
              <w:jc w:val="both"/>
            </w:pPr>
          </w:p>
        </w:tc>
        <w:tc>
          <w:tcPr>
            <w:tcW w:w="5670" w:type="dxa"/>
            <w:tcBorders>
              <w:bottom w:val="single" w:sz="2" w:space="0" w:color="000000"/>
              <w:right w:val="single" w:sz="2" w:space="0" w:color="000000"/>
            </w:tcBorders>
            <w:shd w:val="clear" w:color="auto" w:fill="auto"/>
          </w:tcPr>
          <w:p w14:paraId="672CA0D5" w14:textId="77777777" w:rsidR="002D5C89" w:rsidRPr="002D5C89" w:rsidRDefault="002D5C89" w:rsidP="002D5C89">
            <w:pPr>
              <w:spacing w:after="0" w:line="240" w:lineRule="auto"/>
              <w:jc w:val="both"/>
            </w:pPr>
            <w:r w:rsidRPr="002D5C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shd w:val="clear" w:color="auto" w:fill="auto"/>
            <w:vAlign w:val="center"/>
          </w:tcPr>
          <w:p w14:paraId="3622F64D"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rPr>
                <w:bCs/>
              </w:rPr>
              <w:t>;</w:t>
            </w:r>
            <w:r w:rsidRPr="002D5C89">
              <w:t xml:space="preserve"> </w:t>
            </w:r>
          </w:p>
          <w:p w14:paraId="764FC987"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6DF32CE9"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250EE400"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474DA97E" w14:textId="77777777" w:rsidR="002D5C89" w:rsidRPr="002D5C89" w:rsidRDefault="002D5C89" w:rsidP="002D5C89">
            <w:pPr>
              <w:spacing w:after="0" w:line="240" w:lineRule="auto"/>
              <w:jc w:val="both"/>
            </w:pPr>
            <w:r w:rsidRPr="002D5C89">
              <w:t>максимальная высота строений, сооружений от уровня земли - 20 м;</w:t>
            </w:r>
          </w:p>
          <w:p w14:paraId="096C2A48"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159EC807"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7DB1F096" w14:textId="77777777" w:rsidTr="002D5C89">
        <w:trPr>
          <w:trHeight w:val="20"/>
        </w:trPr>
        <w:tc>
          <w:tcPr>
            <w:tcW w:w="3545" w:type="dxa"/>
            <w:shd w:val="clear" w:color="auto" w:fill="auto"/>
            <w:vAlign w:val="center"/>
          </w:tcPr>
          <w:p w14:paraId="659FF0D2" w14:textId="77777777" w:rsidR="002D5C89" w:rsidRPr="002D5C89" w:rsidRDefault="002D5C89" w:rsidP="002D5C89">
            <w:pPr>
              <w:spacing w:after="0" w:line="240" w:lineRule="auto"/>
              <w:jc w:val="both"/>
            </w:pPr>
            <w:r w:rsidRPr="002D5C89">
              <w:t>[3.1.2] - Административные здания организаций, обеспечивающих предоставление коммунальных услуг</w:t>
            </w:r>
          </w:p>
          <w:p w14:paraId="43E6A079" w14:textId="77777777" w:rsidR="002D5C89" w:rsidRPr="002D5C89" w:rsidRDefault="002D5C89" w:rsidP="002D5C89">
            <w:pPr>
              <w:spacing w:after="0" w:line="240" w:lineRule="auto"/>
              <w:jc w:val="both"/>
            </w:pPr>
          </w:p>
        </w:tc>
        <w:tc>
          <w:tcPr>
            <w:tcW w:w="5670" w:type="dxa"/>
            <w:shd w:val="clear" w:color="auto" w:fill="auto"/>
            <w:vAlign w:val="center"/>
          </w:tcPr>
          <w:p w14:paraId="01A7294A" w14:textId="77777777" w:rsidR="002D5C89" w:rsidRPr="002D5C89" w:rsidRDefault="002D5C89" w:rsidP="002D5C89">
            <w:pPr>
              <w:spacing w:after="0" w:line="240" w:lineRule="auto"/>
              <w:jc w:val="both"/>
            </w:pPr>
            <w:r w:rsidRPr="002D5C89">
              <w:t>Размещение зданий, предназначенных для приема физических и юридических лиц в связи с предоставлением им коммунальных услуг</w:t>
            </w:r>
          </w:p>
        </w:tc>
        <w:tc>
          <w:tcPr>
            <w:tcW w:w="6378" w:type="dxa"/>
            <w:shd w:val="clear" w:color="auto" w:fill="auto"/>
            <w:vAlign w:val="center"/>
          </w:tcPr>
          <w:p w14:paraId="04E79B82"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 м/</w:t>
            </w:r>
            <w:r w:rsidRPr="002D5C89">
              <w:rPr>
                <w:b/>
                <w:bCs/>
              </w:rPr>
              <w:t>не подлежит установлению</w:t>
            </w:r>
            <w:r w:rsidRPr="002D5C89">
              <w:rPr>
                <w:bCs/>
              </w:rPr>
              <w:t>;</w:t>
            </w:r>
            <w:r w:rsidRPr="002D5C89">
              <w:t xml:space="preserve"> </w:t>
            </w:r>
          </w:p>
          <w:p w14:paraId="4445705E"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36F49695"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604190D8"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4E5E8995" w14:textId="77777777" w:rsidR="002D5C89" w:rsidRPr="002D5C89" w:rsidRDefault="002D5C89" w:rsidP="002D5C89">
            <w:pPr>
              <w:spacing w:after="0" w:line="240" w:lineRule="auto"/>
              <w:jc w:val="both"/>
            </w:pPr>
            <w:r w:rsidRPr="002D5C89">
              <w:t>максимальная высота строений, сооружений от уровня земли - 20 м;</w:t>
            </w:r>
          </w:p>
          <w:p w14:paraId="1BD0EE2D"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394DEE0B"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009284E5" w14:textId="77777777" w:rsidTr="002D5C89">
        <w:trPr>
          <w:trHeight w:val="20"/>
        </w:trPr>
        <w:tc>
          <w:tcPr>
            <w:tcW w:w="3545" w:type="dxa"/>
            <w:shd w:val="clear" w:color="auto" w:fill="auto"/>
            <w:vAlign w:val="center"/>
          </w:tcPr>
          <w:p w14:paraId="2E67AD78" w14:textId="77777777" w:rsidR="002D5C89" w:rsidRPr="002D5C89" w:rsidRDefault="002D5C89" w:rsidP="002D5C89">
            <w:pPr>
              <w:spacing w:after="0" w:line="240" w:lineRule="auto"/>
              <w:jc w:val="both"/>
            </w:pPr>
            <w:r w:rsidRPr="002D5C89">
              <w:t>[3.10.1] - Амбулаторное ветеринарное обслуживание</w:t>
            </w:r>
          </w:p>
        </w:tc>
        <w:tc>
          <w:tcPr>
            <w:tcW w:w="5670" w:type="dxa"/>
            <w:shd w:val="clear" w:color="auto" w:fill="auto"/>
            <w:vAlign w:val="center"/>
          </w:tcPr>
          <w:p w14:paraId="5A769B8D"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shd w:val="clear" w:color="auto" w:fill="auto"/>
            <w:vAlign w:val="center"/>
          </w:tcPr>
          <w:p w14:paraId="133A4A97" w14:textId="77777777" w:rsidR="002D5C89" w:rsidRPr="002D5C89" w:rsidRDefault="002D5C89" w:rsidP="002D5C89">
            <w:pPr>
              <w:spacing w:after="0" w:line="240" w:lineRule="auto"/>
              <w:jc w:val="both"/>
            </w:pPr>
            <w:r w:rsidRPr="002D5C89">
              <w:t>минимальная/максимальная площадь земельных участков  – 400/5000 кв. м;</w:t>
            </w:r>
          </w:p>
          <w:p w14:paraId="3E4C3894"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0D2368AD"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22735F56" w14:textId="77777777" w:rsidR="002D5C89" w:rsidRPr="002D5C89" w:rsidRDefault="002D5C89" w:rsidP="002D5C89">
            <w:pPr>
              <w:spacing w:after="0" w:line="240" w:lineRule="auto"/>
              <w:jc w:val="both"/>
            </w:pPr>
            <w:r w:rsidRPr="002D5C89">
              <w:t>максимальное количество надземных этажей зданий – 3 этажа (включая мансардный этаж);</w:t>
            </w:r>
          </w:p>
          <w:p w14:paraId="3F1D1958"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5A621A29"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11798698" w14:textId="77777777" w:rsidTr="002D5C89">
        <w:trPr>
          <w:trHeight w:val="20"/>
        </w:trPr>
        <w:tc>
          <w:tcPr>
            <w:tcW w:w="3545" w:type="dxa"/>
            <w:shd w:val="clear" w:color="auto" w:fill="auto"/>
            <w:vAlign w:val="center"/>
          </w:tcPr>
          <w:p w14:paraId="1000EB2F" w14:textId="77777777" w:rsidR="002D5C89" w:rsidRPr="002D5C89" w:rsidRDefault="002D5C89" w:rsidP="002D5C89">
            <w:pPr>
              <w:spacing w:after="0" w:line="240" w:lineRule="auto"/>
              <w:jc w:val="both"/>
            </w:pPr>
            <w:r w:rsidRPr="002D5C89">
              <w:t>[3.3] - Бытовое обслуживание</w:t>
            </w:r>
          </w:p>
        </w:tc>
        <w:tc>
          <w:tcPr>
            <w:tcW w:w="5670" w:type="dxa"/>
            <w:shd w:val="clear" w:color="auto" w:fill="auto"/>
            <w:vAlign w:val="center"/>
          </w:tcPr>
          <w:p w14:paraId="0E4B2113"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shd w:val="clear" w:color="auto" w:fill="auto"/>
            <w:vAlign w:val="center"/>
          </w:tcPr>
          <w:p w14:paraId="7340A151" w14:textId="77777777" w:rsidR="002D5C89" w:rsidRPr="002D5C89" w:rsidRDefault="002D5C89" w:rsidP="002D5C89">
            <w:pPr>
              <w:spacing w:after="0" w:line="240" w:lineRule="auto"/>
              <w:jc w:val="both"/>
            </w:pPr>
          </w:p>
        </w:tc>
      </w:tr>
      <w:tr w:rsidR="002D5C89" w:rsidRPr="002D5C89" w14:paraId="27DA7FC1" w14:textId="77777777" w:rsidTr="002D5C89">
        <w:trPr>
          <w:trHeight w:val="20"/>
        </w:trPr>
        <w:tc>
          <w:tcPr>
            <w:tcW w:w="3545" w:type="dxa"/>
            <w:shd w:val="clear" w:color="auto" w:fill="auto"/>
            <w:vAlign w:val="center"/>
          </w:tcPr>
          <w:p w14:paraId="7E2D2F23" w14:textId="77777777" w:rsidR="002D5C89" w:rsidRPr="002D5C89" w:rsidRDefault="002D5C89" w:rsidP="002D5C89">
            <w:pPr>
              <w:spacing w:after="0" w:line="240" w:lineRule="auto"/>
              <w:jc w:val="both"/>
            </w:pPr>
            <w:r w:rsidRPr="002D5C89">
              <w:t>[3.2.2] - Оказание социальной помощи населению</w:t>
            </w:r>
          </w:p>
        </w:tc>
        <w:tc>
          <w:tcPr>
            <w:tcW w:w="5670" w:type="dxa"/>
            <w:shd w:val="clear" w:color="auto" w:fill="auto"/>
            <w:vAlign w:val="center"/>
          </w:tcPr>
          <w:p w14:paraId="26763B37" w14:textId="77777777" w:rsidR="002D5C89" w:rsidRPr="002D5C89" w:rsidRDefault="002D5C89" w:rsidP="002D5C89">
            <w:pPr>
              <w:spacing w:after="0" w:line="240" w:lineRule="auto"/>
              <w:jc w:val="both"/>
            </w:pPr>
            <w:r w:rsidRPr="002D5C89">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0CA7D3B" w14:textId="77777777" w:rsidR="002D5C89" w:rsidRPr="002D5C89" w:rsidRDefault="002D5C89" w:rsidP="002D5C89">
            <w:pPr>
              <w:spacing w:after="0" w:line="240" w:lineRule="auto"/>
              <w:jc w:val="both"/>
            </w:pPr>
            <w:r w:rsidRPr="002D5C89">
              <w:t>некоммерческих фондов, благотворительных организаций, клубов по интересам</w:t>
            </w:r>
          </w:p>
        </w:tc>
        <w:tc>
          <w:tcPr>
            <w:tcW w:w="6378" w:type="dxa"/>
            <w:vMerge/>
            <w:shd w:val="clear" w:color="auto" w:fill="auto"/>
            <w:vAlign w:val="center"/>
          </w:tcPr>
          <w:p w14:paraId="13330885" w14:textId="77777777" w:rsidR="002D5C89" w:rsidRPr="002D5C89" w:rsidRDefault="002D5C89" w:rsidP="002D5C89">
            <w:pPr>
              <w:spacing w:after="0" w:line="240" w:lineRule="auto"/>
              <w:jc w:val="both"/>
            </w:pPr>
          </w:p>
        </w:tc>
      </w:tr>
      <w:tr w:rsidR="002D5C89" w:rsidRPr="002D5C89" w14:paraId="45DEBEFC" w14:textId="77777777" w:rsidTr="002D5C89">
        <w:trPr>
          <w:trHeight w:val="20"/>
        </w:trPr>
        <w:tc>
          <w:tcPr>
            <w:tcW w:w="3545" w:type="dxa"/>
            <w:shd w:val="clear" w:color="auto" w:fill="auto"/>
            <w:vAlign w:val="center"/>
          </w:tcPr>
          <w:p w14:paraId="0463D3C0" w14:textId="77777777" w:rsidR="002D5C89" w:rsidRPr="002D5C89" w:rsidRDefault="002D5C89" w:rsidP="002D5C89">
            <w:pPr>
              <w:spacing w:after="0" w:line="240" w:lineRule="auto"/>
              <w:jc w:val="both"/>
            </w:pPr>
            <w:r w:rsidRPr="002D5C89">
              <w:t>[3.2.3] - Оказание услуг связи</w:t>
            </w:r>
          </w:p>
        </w:tc>
        <w:tc>
          <w:tcPr>
            <w:tcW w:w="5670" w:type="dxa"/>
            <w:shd w:val="clear" w:color="auto" w:fill="auto"/>
            <w:vAlign w:val="center"/>
          </w:tcPr>
          <w:p w14:paraId="04BF2EEA" w14:textId="77777777" w:rsidR="002D5C89" w:rsidRPr="002D5C89" w:rsidRDefault="002D5C89" w:rsidP="002D5C89">
            <w:pPr>
              <w:spacing w:after="0" w:line="240" w:lineRule="auto"/>
              <w:jc w:val="both"/>
            </w:pPr>
            <w:r w:rsidRPr="002D5C89">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shd w:val="clear" w:color="auto" w:fill="auto"/>
            <w:vAlign w:val="center"/>
          </w:tcPr>
          <w:p w14:paraId="35778965" w14:textId="77777777" w:rsidR="002D5C89" w:rsidRPr="002D5C89" w:rsidRDefault="002D5C89" w:rsidP="002D5C89">
            <w:pPr>
              <w:spacing w:after="0" w:line="240" w:lineRule="auto"/>
              <w:jc w:val="both"/>
            </w:pPr>
          </w:p>
        </w:tc>
      </w:tr>
      <w:tr w:rsidR="002D5C89" w:rsidRPr="002D5C89" w14:paraId="62A2F168" w14:textId="77777777" w:rsidTr="002D5C89">
        <w:trPr>
          <w:trHeight w:val="20"/>
        </w:trPr>
        <w:tc>
          <w:tcPr>
            <w:tcW w:w="3545" w:type="dxa"/>
            <w:shd w:val="clear" w:color="auto" w:fill="auto"/>
            <w:vAlign w:val="center"/>
          </w:tcPr>
          <w:p w14:paraId="0D51947B" w14:textId="77777777" w:rsidR="002D5C89" w:rsidRPr="002D5C89" w:rsidRDefault="002D5C89" w:rsidP="002D5C89">
            <w:pPr>
              <w:spacing w:after="0" w:line="240" w:lineRule="auto"/>
              <w:jc w:val="both"/>
            </w:pPr>
            <w:r w:rsidRPr="002D5C89">
              <w:t>[5.1.2] - Обеспечение занятий спортом в помещениях</w:t>
            </w:r>
          </w:p>
        </w:tc>
        <w:tc>
          <w:tcPr>
            <w:tcW w:w="5670" w:type="dxa"/>
            <w:shd w:val="clear" w:color="auto" w:fill="auto"/>
            <w:vAlign w:val="center"/>
          </w:tcPr>
          <w:p w14:paraId="0DB9D860" w14:textId="77777777" w:rsidR="002D5C89" w:rsidRPr="002D5C89" w:rsidRDefault="002D5C89" w:rsidP="002D5C89">
            <w:pPr>
              <w:spacing w:after="0" w:line="240" w:lineRule="auto"/>
              <w:jc w:val="both"/>
            </w:pPr>
            <w:r w:rsidRPr="002D5C89">
              <w:t>Размещение спортивных клубов, спортивных залов, бассейнов, физкультурно-оздоровительных комплексов в зданиях и сооружениях</w:t>
            </w:r>
          </w:p>
        </w:tc>
        <w:tc>
          <w:tcPr>
            <w:tcW w:w="6378" w:type="dxa"/>
            <w:shd w:val="clear" w:color="auto" w:fill="auto"/>
            <w:vAlign w:val="center"/>
          </w:tcPr>
          <w:p w14:paraId="2DAE9C5D" w14:textId="77777777" w:rsidR="002D5C89" w:rsidRPr="002D5C89" w:rsidRDefault="002D5C89" w:rsidP="002D5C89">
            <w:pPr>
              <w:spacing w:after="0" w:line="240" w:lineRule="auto"/>
              <w:jc w:val="both"/>
            </w:pPr>
            <w:r w:rsidRPr="002D5C89">
              <w:t>минимальная/максимальная площадь земельных участков – 50 кв. м/</w:t>
            </w:r>
            <w:r w:rsidRPr="002D5C89">
              <w:rPr>
                <w:b/>
                <w:bCs/>
              </w:rPr>
              <w:t>не подлежит установлению</w:t>
            </w:r>
            <w:r w:rsidRPr="002D5C89">
              <w:rPr>
                <w:bCs/>
              </w:rPr>
              <w:t>;</w:t>
            </w:r>
          </w:p>
          <w:p w14:paraId="1EB16C30"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17901D18"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0EB8E947"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66DA0E2D" w14:textId="77777777" w:rsidR="002D5C89" w:rsidRPr="002D5C89" w:rsidRDefault="002D5C89" w:rsidP="002D5C89">
            <w:pPr>
              <w:spacing w:after="0" w:line="240" w:lineRule="auto"/>
              <w:jc w:val="both"/>
              <w:rPr>
                <w:bCs/>
              </w:rPr>
            </w:pPr>
            <w:r w:rsidRPr="002D5C89">
              <w:t xml:space="preserve">максимальная высота строений, сооружений от уровня земли - </w:t>
            </w:r>
            <w:r w:rsidRPr="002D5C89">
              <w:rPr>
                <w:bCs/>
              </w:rPr>
              <w:t>15м;</w:t>
            </w:r>
          </w:p>
          <w:p w14:paraId="565EB5D4"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0A726BEC"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57B42D80" w14:textId="77777777" w:rsidTr="002D5C89">
        <w:trPr>
          <w:trHeight w:val="20"/>
        </w:trPr>
        <w:tc>
          <w:tcPr>
            <w:tcW w:w="3545" w:type="dxa"/>
            <w:shd w:val="clear" w:color="auto" w:fill="auto"/>
            <w:vAlign w:val="center"/>
          </w:tcPr>
          <w:p w14:paraId="20141739" w14:textId="77777777" w:rsidR="002D5C89" w:rsidRPr="002D5C89" w:rsidRDefault="002D5C89" w:rsidP="002D5C89">
            <w:pPr>
              <w:spacing w:after="0" w:line="240" w:lineRule="auto"/>
              <w:jc w:val="both"/>
            </w:pPr>
            <w:r w:rsidRPr="002D5C89">
              <w:t>[5.1.3] - Площадки для занятий спортом</w:t>
            </w:r>
          </w:p>
        </w:tc>
        <w:tc>
          <w:tcPr>
            <w:tcW w:w="5670" w:type="dxa"/>
            <w:shd w:val="clear" w:color="auto" w:fill="auto"/>
            <w:vAlign w:val="center"/>
          </w:tcPr>
          <w:p w14:paraId="3DCBA386" w14:textId="77777777" w:rsidR="002D5C89" w:rsidRPr="002D5C89" w:rsidRDefault="002D5C89" w:rsidP="002D5C89">
            <w:pPr>
              <w:spacing w:after="0" w:line="240" w:lineRule="auto"/>
              <w:jc w:val="both"/>
            </w:pPr>
            <w:r w:rsidRPr="002D5C89">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14:paraId="484D1FE6" w14:textId="77777777" w:rsidR="002D5C89" w:rsidRPr="002D5C89" w:rsidRDefault="002D5C89" w:rsidP="002D5C89">
            <w:pPr>
              <w:spacing w:after="0" w:line="240" w:lineRule="auto"/>
              <w:jc w:val="both"/>
            </w:pPr>
            <w:r w:rsidRPr="002D5C89">
              <w:t>минимальная/максимальная площадь земельных участков - 50 кв. м/</w:t>
            </w:r>
            <w:r w:rsidRPr="002D5C89">
              <w:rPr>
                <w:b/>
                <w:bCs/>
              </w:rPr>
              <w:t>не подлежит установлению</w:t>
            </w:r>
            <w:r w:rsidRPr="002D5C89">
              <w:rPr>
                <w:bCs/>
              </w:rPr>
              <w:t>;</w:t>
            </w:r>
          </w:p>
          <w:p w14:paraId="51CD9AB0"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5 м.</w:t>
            </w:r>
          </w:p>
        </w:tc>
      </w:tr>
      <w:tr w:rsidR="002D5C89" w:rsidRPr="002D5C89" w14:paraId="39A24748" w14:textId="77777777" w:rsidTr="002D5C89">
        <w:trPr>
          <w:trHeight w:val="20"/>
        </w:trPr>
        <w:tc>
          <w:tcPr>
            <w:tcW w:w="3545" w:type="dxa"/>
            <w:shd w:val="clear" w:color="auto" w:fill="auto"/>
            <w:vAlign w:val="center"/>
          </w:tcPr>
          <w:p w14:paraId="36425FFE" w14:textId="77777777" w:rsidR="002D5C89" w:rsidRPr="002D5C89" w:rsidRDefault="002D5C89" w:rsidP="002D5C89">
            <w:pPr>
              <w:spacing w:after="0" w:line="240" w:lineRule="auto"/>
              <w:jc w:val="both"/>
            </w:pPr>
            <w:r w:rsidRPr="002D5C89">
              <w:t>[4.4] - Магазины</w:t>
            </w:r>
          </w:p>
        </w:tc>
        <w:tc>
          <w:tcPr>
            <w:tcW w:w="5670" w:type="dxa"/>
            <w:tcBorders>
              <w:bottom w:val="single" w:sz="2" w:space="0" w:color="000000"/>
              <w:right w:val="single" w:sz="2" w:space="0" w:color="000000"/>
            </w:tcBorders>
            <w:shd w:val="clear" w:color="auto" w:fill="auto"/>
          </w:tcPr>
          <w:p w14:paraId="2B695A9B" w14:textId="77777777" w:rsidR="002D5C89" w:rsidRPr="002D5C89" w:rsidRDefault="002D5C89" w:rsidP="002D5C89">
            <w:pPr>
              <w:spacing w:after="0" w:line="240" w:lineRule="auto"/>
              <w:jc w:val="both"/>
            </w:pPr>
            <w:r w:rsidRPr="002D5C89">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shd w:val="clear" w:color="auto" w:fill="auto"/>
            <w:vAlign w:val="center"/>
          </w:tcPr>
          <w:p w14:paraId="03C5C328" w14:textId="77777777" w:rsidR="002D5C89" w:rsidRPr="002D5C89" w:rsidRDefault="002D5C89" w:rsidP="002D5C89">
            <w:pPr>
              <w:spacing w:after="0" w:line="240" w:lineRule="auto"/>
              <w:jc w:val="both"/>
            </w:pPr>
            <w:r w:rsidRPr="002D5C89">
              <w:t>минимальная/максимальная площадь земельных участков  – 100/5000 кв. м;</w:t>
            </w:r>
          </w:p>
          <w:p w14:paraId="54DC76A6"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10 м;</w:t>
            </w:r>
          </w:p>
          <w:p w14:paraId="28C0A316"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013D423C" w14:textId="77777777" w:rsidR="002D5C89" w:rsidRPr="002D5C89" w:rsidRDefault="002D5C89" w:rsidP="002D5C89">
            <w:pPr>
              <w:spacing w:after="0" w:line="240" w:lineRule="auto"/>
              <w:jc w:val="both"/>
            </w:pPr>
            <w:r w:rsidRPr="002D5C89">
              <w:t>максимальное количество надземных этажей зданий – 3 этажа (включая мансардный этаж);</w:t>
            </w:r>
          </w:p>
          <w:p w14:paraId="2622B6F7"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1CD1D9EE"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0D9FE547" w14:textId="77777777" w:rsidTr="002D5C89">
        <w:trPr>
          <w:trHeight w:val="20"/>
        </w:trPr>
        <w:tc>
          <w:tcPr>
            <w:tcW w:w="3545" w:type="dxa"/>
            <w:shd w:val="clear" w:color="auto" w:fill="auto"/>
          </w:tcPr>
          <w:p w14:paraId="21955FC0" w14:textId="77777777" w:rsidR="002D5C89" w:rsidRPr="002D5C89" w:rsidRDefault="002D5C89" w:rsidP="002D5C89">
            <w:pPr>
              <w:spacing w:after="0" w:line="240" w:lineRule="auto"/>
              <w:jc w:val="both"/>
            </w:pPr>
            <w:r w:rsidRPr="002D5C89">
              <w:t>[2.7.1] - Хранение автотранспорта</w:t>
            </w:r>
          </w:p>
        </w:tc>
        <w:tc>
          <w:tcPr>
            <w:tcW w:w="5670" w:type="dxa"/>
            <w:shd w:val="clear" w:color="auto" w:fill="auto"/>
          </w:tcPr>
          <w:p w14:paraId="7A870896" w14:textId="77777777" w:rsidR="002D5C89" w:rsidRPr="002D5C89" w:rsidRDefault="002D5C89" w:rsidP="002D5C89">
            <w:pPr>
              <w:spacing w:after="0" w:line="240" w:lineRule="auto"/>
              <w:jc w:val="both"/>
            </w:pPr>
            <w:r w:rsidRPr="002D5C89">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378" w:type="dxa"/>
            <w:shd w:val="clear" w:color="auto" w:fill="auto"/>
            <w:vAlign w:val="center"/>
          </w:tcPr>
          <w:p w14:paraId="29615968" w14:textId="77777777" w:rsidR="002D5C89" w:rsidRPr="002D5C89" w:rsidRDefault="002D5C89" w:rsidP="002D5C89">
            <w:pPr>
              <w:spacing w:after="0" w:line="240" w:lineRule="auto"/>
              <w:jc w:val="both"/>
            </w:pPr>
            <w:r w:rsidRPr="002D5C89">
              <w:t>минимальная/максимальная площадь земельных участков – 20/50</w:t>
            </w:r>
            <w:r w:rsidRPr="002D5C89">
              <w:rPr>
                <w:b/>
              </w:rPr>
              <w:t xml:space="preserve"> </w:t>
            </w:r>
            <w:r w:rsidRPr="002D5C89">
              <w:t>кв. м;</w:t>
            </w:r>
          </w:p>
          <w:p w14:paraId="16AFA873"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5 м;</w:t>
            </w:r>
          </w:p>
          <w:p w14:paraId="6BDE0A0F"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4034C9D3" w14:textId="77777777" w:rsidR="002D5C89" w:rsidRPr="002D5C89" w:rsidRDefault="002D5C89" w:rsidP="002D5C89">
            <w:pPr>
              <w:spacing w:after="0" w:line="240" w:lineRule="auto"/>
              <w:jc w:val="both"/>
            </w:pPr>
            <w:r w:rsidRPr="002D5C89">
              <w:t>максимальная высота зданий, строений, сооружений от уровня земли - 12 м;</w:t>
            </w:r>
          </w:p>
          <w:p w14:paraId="442F7E8A"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6D165AA2"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2BB8D616" w14:textId="77777777" w:rsidTr="002D5C89">
        <w:trPr>
          <w:trHeight w:val="20"/>
        </w:trPr>
        <w:tc>
          <w:tcPr>
            <w:tcW w:w="3545" w:type="dxa"/>
            <w:shd w:val="clear" w:color="auto" w:fill="auto"/>
            <w:vAlign w:val="center"/>
          </w:tcPr>
          <w:p w14:paraId="4A2B81F9" w14:textId="77777777" w:rsidR="002D5C89" w:rsidRPr="002D5C89" w:rsidRDefault="002D5C89" w:rsidP="002D5C89">
            <w:pPr>
              <w:spacing w:after="0" w:line="240" w:lineRule="auto"/>
              <w:jc w:val="both"/>
            </w:pPr>
            <w:r w:rsidRPr="002D5C89">
              <w:t>[4.9] - Служебные гаражи</w:t>
            </w:r>
          </w:p>
        </w:tc>
        <w:tc>
          <w:tcPr>
            <w:tcW w:w="5670" w:type="dxa"/>
            <w:shd w:val="clear" w:color="auto" w:fill="auto"/>
            <w:vAlign w:val="center"/>
          </w:tcPr>
          <w:p w14:paraId="02261B9B" w14:textId="77777777" w:rsidR="002D5C89" w:rsidRPr="002D5C89" w:rsidRDefault="002D5C89" w:rsidP="002D5C89">
            <w:pPr>
              <w:spacing w:after="0" w:line="240" w:lineRule="auto"/>
              <w:jc w:val="both"/>
            </w:pPr>
            <w:r w:rsidRPr="002D5C89">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shd w:val="clear" w:color="auto" w:fill="auto"/>
            <w:vAlign w:val="center"/>
          </w:tcPr>
          <w:p w14:paraId="0AFDBD3D" w14:textId="77777777" w:rsidR="002D5C89" w:rsidRPr="002D5C89" w:rsidRDefault="002D5C89" w:rsidP="002D5C89">
            <w:pPr>
              <w:spacing w:after="0" w:line="240" w:lineRule="auto"/>
              <w:jc w:val="both"/>
            </w:pPr>
            <w:r w:rsidRPr="002D5C89">
              <w:t>минимальная/максимальная площадь земельных участков – 20/5000 кв. м;</w:t>
            </w:r>
          </w:p>
          <w:p w14:paraId="43517BEB"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5 м;</w:t>
            </w:r>
          </w:p>
          <w:p w14:paraId="280BBE08"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6585F107" w14:textId="77777777" w:rsidR="002D5C89" w:rsidRPr="002D5C89" w:rsidRDefault="002D5C89" w:rsidP="002D5C89">
            <w:pPr>
              <w:spacing w:after="0" w:line="240" w:lineRule="auto"/>
              <w:jc w:val="both"/>
            </w:pPr>
            <w:r w:rsidRPr="002D5C89">
              <w:t>максимальная высота зданий, строений, сооружений от уровня земли - 12 м;</w:t>
            </w:r>
          </w:p>
          <w:p w14:paraId="5E7C7541"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67AB250A"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7498D772" w14:textId="77777777" w:rsidTr="002D5C89">
        <w:trPr>
          <w:trHeight w:val="2484"/>
        </w:trPr>
        <w:tc>
          <w:tcPr>
            <w:tcW w:w="3545" w:type="dxa"/>
            <w:shd w:val="clear" w:color="auto" w:fill="auto"/>
            <w:vAlign w:val="center"/>
          </w:tcPr>
          <w:p w14:paraId="6CF9E195" w14:textId="77777777" w:rsidR="002D5C89" w:rsidRPr="002D5C89" w:rsidRDefault="002D5C89" w:rsidP="002D5C89">
            <w:pPr>
              <w:spacing w:after="0" w:line="240" w:lineRule="auto"/>
              <w:jc w:val="both"/>
            </w:pPr>
            <w:r w:rsidRPr="002D5C89">
              <w:t>[4.7] - Гостиничное обслуживание</w:t>
            </w:r>
          </w:p>
        </w:tc>
        <w:tc>
          <w:tcPr>
            <w:tcW w:w="5670" w:type="dxa"/>
            <w:vAlign w:val="center"/>
          </w:tcPr>
          <w:p w14:paraId="494FF7EE" w14:textId="77777777" w:rsidR="002D5C89" w:rsidRPr="002D5C89" w:rsidRDefault="002D5C89" w:rsidP="002D5C89">
            <w:pPr>
              <w:spacing w:after="0" w:line="240" w:lineRule="auto"/>
              <w:jc w:val="both"/>
            </w:pPr>
            <w:r w:rsidRPr="002D5C89">
              <w:t>Размещение гостиниц.</w:t>
            </w:r>
          </w:p>
        </w:tc>
        <w:tc>
          <w:tcPr>
            <w:tcW w:w="6378" w:type="dxa"/>
            <w:shd w:val="clear" w:color="auto" w:fill="auto"/>
            <w:vAlign w:val="center"/>
          </w:tcPr>
          <w:p w14:paraId="1BE74765"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 м/5000 кв. м;</w:t>
            </w:r>
          </w:p>
          <w:p w14:paraId="12AAB0AE"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3948C586"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37CE7601"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0691D36B"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23685530"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2D95C508" w14:textId="77777777" w:rsidTr="002D5C89">
        <w:trPr>
          <w:trHeight w:val="2484"/>
        </w:trPr>
        <w:tc>
          <w:tcPr>
            <w:tcW w:w="3545" w:type="dxa"/>
            <w:shd w:val="clear" w:color="auto" w:fill="auto"/>
            <w:vAlign w:val="center"/>
          </w:tcPr>
          <w:p w14:paraId="268E156B" w14:textId="77777777" w:rsidR="002D5C89" w:rsidRPr="002D5C89" w:rsidRDefault="002D5C89" w:rsidP="002D5C89">
            <w:pPr>
              <w:spacing w:after="0" w:line="240" w:lineRule="auto"/>
              <w:jc w:val="both"/>
            </w:pPr>
            <w:r w:rsidRPr="002D5C89">
              <w:t>[4.8.1] – Развлекательные мероприятия</w:t>
            </w:r>
          </w:p>
        </w:tc>
        <w:tc>
          <w:tcPr>
            <w:tcW w:w="5670" w:type="dxa"/>
            <w:shd w:val="clear" w:color="auto" w:fill="auto"/>
            <w:vAlign w:val="center"/>
          </w:tcPr>
          <w:p w14:paraId="33D87E04" w14:textId="77777777" w:rsidR="002D5C89" w:rsidRPr="002D5C89" w:rsidRDefault="002D5C89" w:rsidP="002D5C89">
            <w:pPr>
              <w:spacing w:after="0" w:line="240" w:lineRule="auto"/>
              <w:jc w:val="both"/>
            </w:pPr>
            <w:r w:rsidRPr="002D5C89">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shd w:val="clear" w:color="auto" w:fill="auto"/>
            <w:vAlign w:val="center"/>
          </w:tcPr>
          <w:p w14:paraId="1367389F" w14:textId="77777777" w:rsidR="002D5C89" w:rsidRPr="002D5C89" w:rsidRDefault="002D5C89" w:rsidP="002D5C89">
            <w:pPr>
              <w:spacing w:after="0" w:line="240" w:lineRule="auto"/>
              <w:jc w:val="both"/>
            </w:pPr>
            <w:r w:rsidRPr="002D5C89">
              <w:t>минимальная/максимальная площадь земельных участков  – 300 кв. м/</w:t>
            </w:r>
            <w:r w:rsidRPr="002D5C89">
              <w:rPr>
                <w:b/>
                <w:bCs/>
              </w:rPr>
              <w:t>не подлежит установлению</w:t>
            </w:r>
            <w:r w:rsidRPr="002D5C89">
              <w:t>;</w:t>
            </w:r>
          </w:p>
          <w:p w14:paraId="79F3E514"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1CA82EBF"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7B16203D" w14:textId="77777777" w:rsidR="002D5C89" w:rsidRPr="002D5C89" w:rsidRDefault="002D5C89" w:rsidP="002D5C89">
            <w:pPr>
              <w:spacing w:after="0" w:line="240" w:lineRule="auto"/>
              <w:jc w:val="both"/>
            </w:pPr>
            <w:r w:rsidRPr="002D5C89">
              <w:t>максимальное количество надземных этажей зданий – 3 этажа (включая мансардный этаж);</w:t>
            </w:r>
          </w:p>
          <w:p w14:paraId="1ADFAF9C" w14:textId="77777777" w:rsidR="002D5C89" w:rsidRPr="002D5C89" w:rsidRDefault="002D5C89" w:rsidP="002D5C89">
            <w:pPr>
              <w:spacing w:after="0" w:line="240" w:lineRule="auto"/>
              <w:jc w:val="both"/>
            </w:pPr>
            <w:r w:rsidRPr="002D5C89">
              <w:t>максимальная высота строений, сооружений от уровня земли - 15 м;</w:t>
            </w:r>
          </w:p>
          <w:p w14:paraId="1260B96F"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23B68EEC"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2908AF00" w14:textId="77777777" w:rsidTr="002D5C89">
        <w:trPr>
          <w:trHeight w:val="2484"/>
        </w:trPr>
        <w:tc>
          <w:tcPr>
            <w:tcW w:w="3545" w:type="dxa"/>
            <w:shd w:val="clear" w:color="auto" w:fill="auto"/>
            <w:vAlign w:val="center"/>
          </w:tcPr>
          <w:p w14:paraId="65B4A0D1" w14:textId="77777777" w:rsidR="002D5C89" w:rsidRPr="002D5C89" w:rsidRDefault="002D5C89" w:rsidP="002D5C89">
            <w:pPr>
              <w:spacing w:after="0" w:line="240" w:lineRule="auto"/>
              <w:jc w:val="both"/>
            </w:pPr>
            <w:r w:rsidRPr="002D5C89">
              <w:t>[4.6] – Общественное питание</w:t>
            </w:r>
          </w:p>
        </w:tc>
        <w:tc>
          <w:tcPr>
            <w:tcW w:w="5670" w:type="dxa"/>
            <w:tcBorders>
              <w:bottom w:val="single" w:sz="2" w:space="0" w:color="000000"/>
              <w:right w:val="single" w:sz="2" w:space="0" w:color="000000"/>
            </w:tcBorders>
            <w:shd w:val="clear" w:color="auto" w:fill="auto"/>
          </w:tcPr>
          <w:p w14:paraId="5D8A54C1" w14:textId="77777777" w:rsidR="002D5C89" w:rsidRPr="002D5C89" w:rsidRDefault="002D5C89" w:rsidP="002D5C89">
            <w:pPr>
              <w:spacing w:after="0" w:line="240" w:lineRule="auto"/>
              <w:jc w:val="both"/>
            </w:pPr>
            <w:r w:rsidRPr="002D5C89">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shd w:val="clear" w:color="auto" w:fill="auto"/>
            <w:vAlign w:val="center"/>
          </w:tcPr>
          <w:p w14:paraId="1EE2605C" w14:textId="77777777" w:rsidR="002D5C89" w:rsidRPr="002D5C89" w:rsidRDefault="002D5C89" w:rsidP="002D5C89">
            <w:pPr>
              <w:spacing w:after="0" w:line="240" w:lineRule="auto"/>
              <w:jc w:val="both"/>
            </w:pPr>
            <w:r w:rsidRPr="002D5C89">
              <w:t>минимальная/максимальная площадь земельных участков  – 300 кв. м/5000 кв. м;</w:t>
            </w:r>
          </w:p>
          <w:p w14:paraId="6D9760A4"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63636EC2"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789CF9FD" w14:textId="77777777" w:rsidR="002D5C89" w:rsidRPr="002D5C89" w:rsidRDefault="002D5C89" w:rsidP="002D5C89">
            <w:pPr>
              <w:spacing w:after="0" w:line="240" w:lineRule="auto"/>
              <w:jc w:val="both"/>
            </w:pPr>
            <w:r w:rsidRPr="002D5C89">
              <w:t>максимальное количество надземных этажей зданий – 2 этажа (включая мансардный этаж);</w:t>
            </w:r>
          </w:p>
          <w:p w14:paraId="392F663B"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6A71C112"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53C9ED90" w14:textId="77777777" w:rsidTr="002D5C89">
        <w:trPr>
          <w:trHeight w:val="20"/>
        </w:trPr>
        <w:tc>
          <w:tcPr>
            <w:tcW w:w="3545" w:type="dxa"/>
            <w:shd w:val="clear" w:color="auto" w:fill="auto"/>
            <w:vAlign w:val="center"/>
          </w:tcPr>
          <w:p w14:paraId="4D2E5636" w14:textId="77777777" w:rsidR="002D5C89" w:rsidRPr="002D5C89" w:rsidRDefault="002D5C89" w:rsidP="002D5C89">
            <w:pPr>
              <w:spacing w:after="0" w:line="240" w:lineRule="auto"/>
              <w:jc w:val="both"/>
            </w:pPr>
            <w:r w:rsidRPr="002D5C89">
              <w:t>[4.10] - Выставочно-ярмарочная деятельность</w:t>
            </w:r>
          </w:p>
        </w:tc>
        <w:tc>
          <w:tcPr>
            <w:tcW w:w="5670" w:type="dxa"/>
            <w:tcBorders>
              <w:bottom w:val="single" w:sz="2" w:space="0" w:color="000000"/>
              <w:right w:val="single" w:sz="2" w:space="0" w:color="000000"/>
            </w:tcBorders>
            <w:shd w:val="clear" w:color="auto" w:fill="auto"/>
          </w:tcPr>
          <w:p w14:paraId="05AE2CD6" w14:textId="77777777" w:rsidR="002D5C89" w:rsidRPr="002D5C89" w:rsidRDefault="002D5C89" w:rsidP="002D5C89">
            <w:pPr>
              <w:spacing w:after="0" w:line="240" w:lineRule="auto"/>
              <w:jc w:val="both"/>
            </w:pPr>
            <w:r w:rsidRPr="002D5C89">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shd w:val="clear" w:color="auto" w:fill="auto"/>
            <w:vAlign w:val="center"/>
          </w:tcPr>
          <w:p w14:paraId="05FAD1B5"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 м/</w:t>
            </w:r>
            <w:r w:rsidRPr="002D5C89">
              <w:rPr>
                <w:b/>
                <w:bCs/>
              </w:rPr>
              <w:t>не подлежит установлению</w:t>
            </w:r>
            <w:r w:rsidRPr="002D5C89">
              <w:t>;</w:t>
            </w:r>
          </w:p>
          <w:p w14:paraId="024BB691"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20 м;</w:t>
            </w:r>
          </w:p>
          <w:p w14:paraId="2DA799CA"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11C3AE4F"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1B02C19A"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tc>
      </w:tr>
      <w:tr w:rsidR="002D5C89" w:rsidRPr="002D5C89" w14:paraId="60DCE9E2" w14:textId="77777777" w:rsidTr="002D5C89">
        <w:trPr>
          <w:trHeight w:val="20"/>
        </w:trPr>
        <w:tc>
          <w:tcPr>
            <w:tcW w:w="3545" w:type="dxa"/>
            <w:shd w:val="clear" w:color="auto" w:fill="auto"/>
            <w:vAlign w:val="center"/>
          </w:tcPr>
          <w:p w14:paraId="04AB8522" w14:textId="77777777" w:rsidR="002D5C89" w:rsidRPr="002D5C89" w:rsidRDefault="002D5C89" w:rsidP="002D5C89">
            <w:pPr>
              <w:spacing w:after="0" w:line="240" w:lineRule="auto"/>
              <w:jc w:val="both"/>
            </w:pPr>
            <w:r w:rsidRPr="002D5C89">
              <w:t>[4.3] - Рынки</w:t>
            </w:r>
          </w:p>
        </w:tc>
        <w:tc>
          <w:tcPr>
            <w:tcW w:w="5670" w:type="dxa"/>
            <w:tcBorders>
              <w:bottom w:val="single" w:sz="2" w:space="0" w:color="000000"/>
              <w:right w:val="single" w:sz="2" w:space="0" w:color="000000"/>
            </w:tcBorders>
            <w:shd w:val="clear" w:color="auto" w:fill="auto"/>
          </w:tcPr>
          <w:p w14:paraId="431F1855" w14:textId="77777777" w:rsidR="002D5C89" w:rsidRPr="002D5C89" w:rsidRDefault="002D5C89" w:rsidP="002D5C89">
            <w:pPr>
              <w:spacing w:after="0" w:line="240" w:lineRule="auto"/>
              <w:jc w:val="both"/>
            </w:pPr>
            <w:r w:rsidRPr="002D5C89">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AF54A73" w14:textId="77777777" w:rsidR="002D5C89" w:rsidRPr="002D5C89" w:rsidRDefault="002D5C89" w:rsidP="002D5C89">
            <w:pPr>
              <w:spacing w:after="0" w:line="240" w:lineRule="auto"/>
              <w:jc w:val="both"/>
            </w:pPr>
            <w:r w:rsidRPr="002D5C89">
              <w:t>размещение гаражей и (или) стоянок для автомобилей сотрудников и посетителей рынка</w:t>
            </w:r>
          </w:p>
        </w:tc>
        <w:tc>
          <w:tcPr>
            <w:tcW w:w="6378" w:type="dxa"/>
            <w:shd w:val="clear" w:color="auto" w:fill="auto"/>
            <w:vAlign w:val="center"/>
          </w:tcPr>
          <w:p w14:paraId="4F35E1E3" w14:textId="77777777" w:rsidR="002D5C89" w:rsidRPr="002D5C89" w:rsidRDefault="002D5C89" w:rsidP="002D5C89">
            <w:pPr>
              <w:spacing w:after="0" w:line="240" w:lineRule="auto"/>
              <w:jc w:val="both"/>
            </w:pPr>
            <w:r w:rsidRPr="002D5C89">
              <w:t>минимальная/максимальная площадь земельных участков  – 100 кв. м/</w:t>
            </w:r>
            <w:r w:rsidRPr="002D5C89">
              <w:rPr>
                <w:b/>
                <w:bCs/>
              </w:rPr>
              <w:t>не подлежит установлению</w:t>
            </w:r>
            <w:r w:rsidRPr="002D5C89">
              <w:t>;</w:t>
            </w:r>
          </w:p>
          <w:p w14:paraId="61279F93"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4821A9A3"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4E75A6E2"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12900FAF"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3BB66F69"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0083838C" w14:textId="77777777" w:rsidTr="002D5C89">
        <w:trPr>
          <w:trHeight w:val="435"/>
        </w:trPr>
        <w:tc>
          <w:tcPr>
            <w:tcW w:w="3545" w:type="dxa"/>
            <w:shd w:val="clear" w:color="auto" w:fill="auto"/>
            <w:vAlign w:val="center"/>
          </w:tcPr>
          <w:p w14:paraId="16055BAB" w14:textId="77777777" w:rsidR="002D5C89" w:rsidRPr="002D5C89" w:rsidRDefault="002D5C89" w:rsidP="002D5C89">
            <w:pPr>
              <w:spacing w:after="0" w:line="240" w:lineRule="auto"/>
              <w:jc w:val="both"/>
            </w:pPr>
            <w:r w:rsidRPr="002D5C89">
              <w:t>[6.8] - Связь</w:t>
            </w:r>
          </w:p>
        </w:tc>
        <w:tc>
          <w:tcPr>
            <w:tcW w:w="5670" w:type="dxa"/>
            <w:shd w:val="clear" w:color="auto" w:fill="auto"/>
            <w:vAlign w:val="center"/>
          </w:tcPr>
          <w:p w14:paraId="669A7D6B" w14:textId="77777777" w:rsidR="002D5C89" w:rsidRPr="002D5C89" w:rsidRDefault="002D5C89" w:rsidP="002D5C89">
            <w:pPr>
              <w:spacing w:after="0" w:line="240" w:lineRule="auto"/>
              <w:jc w:val="both"/>
            </w:pPr>
            <w:r w:rsidRPr="002D5C89">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378" w:type="dxa"/>
            <w:shd w:val="clear" w:color="auto" w:fill="auto"/>
            <w:vAlign w:val="center"/>
          </w:tcPr>
          <w:p w14:paraId="4FCA6AF4" w14:textId="77777777" w:rsidR="002D5C89" w:rsidRPr="002D5C89" w:rsidRDefault="002D5C89" w:rsidP="002D5C89">
            <w:pPr>
              <w:spacing w:after="0" w:line="240" w:lineRule="auto"/>
              <w:jc w:val="both"/>
            </w:pPr>
            <w:r w:rsidRPr="002D5C89">
              <w:t>минимальная/максимальная площадь земельных участков - 10 кв. м/</w:t>
            </w:r>
            <w:r w:rsidRPr="002D5C89">
              <w:rPr>
                <w:b/>
                <w:bCs/>
              </w:rPr>
              <w:t>не подлежит установлению</w:t>
            </w:r>
            <w:r w:rsidRPr="002D5C89">
              <w:t>;</w:t>
            </w:r>
          </w:p>
          <w:p w14:paraId="237600DD"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4 м;</w:t>
            </w:r>
          </w:p>
          <w:p w14:paraId="010BD92F"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3E978AB5" w14:textId="77777777" w:rsidR="002D5C89" w:rsidRPr="002D5C89" w:rsidRDefault="002D5C89" w:rsidP="002D5C89">
            <w:pPr>
              <w:spacing w:after="0" w:line="240" w:lineRule="auto"/>
              <w:jc w:val="both"/>
            </w:pPr>
            <w:r w:rsidRPr="002D5C89">
              <w:t xml:space="preserve">максимальное количество надземных этажей зданий – 3 этажа (включая мансардный этаж); </w:t>
            </w:r>
          </w:p>
          <w:p w14:paraId="56B12928" w14:textId="77777777" w:rsidR="002D5C89" w:rsidRPr="002D5C89" w:rsidRDefault="002D5C89" w:rsidP="002D5C89">
            <w:pPr>
              <w:spacing w:after="0" w:line="240" w:lineRule="auto"/>
              <w:jc w:val="both"/>
            </w:pPr>
            <w:r w:rsidRPr="002D5C89">
              <w:t>максимальная высота строений, сооружений от уровня земли - 35 м;</w:t>
            </w:r>
          </w:p>
          <w:p w14:paraId="6584BBF2"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80%;</w:t>
            </w:r>
          </w:p>
          <w:p w14:paraId="302B19A4"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r w:rsidR="002D5C89" w:rsidRPr="002D5C89" w14:paraId="60AF7AEE" w14:textId="77777777" w:rsidTr="002D5C89">
        <w:trPr>
          <w:trHeight w:val="20"/>
        </w:trPr>
        <w:tc>
          <w:tcPr>
            <w:tcW w:w="3545" w:type="dxa"/>
            <w:shd w:val="clear" w:color="auto" w:fill="auto"/>
            <w:vAlign w:val="center"/>
          </w:tcPr>
          <w:p w14:paraId="505A329A" w14:textId="77777777" w:rsidR="002D5C89" w:rsidRPr="002D5C89" w:rsidRDefault="002D5C89" w:rsidP="002D5C89">
            <w:pPr>
              <w:spacing w:after="0" w:line="240" w:lineRule="auto"/>
              <w:jc w:val="both"/>
            </w:pPr>
            <w:r w:rsidRPr="002D5C89">
              <w:t>[12.0.1] - Улично-дорожная сеть</w:t>
            </w:r>
          </w:p>
        </w:tc>
        <w:tc>
          <w:tcPr>
            <w:tcW w:w="5670" w:type="dxa"/>
            <w:shd w:val="clear" w:color="auto" w:fill="auto"/>
            <w:vAlign w:val="center"/>
          </w:tcPr>
          <w:p w14:paraId="2F54263F" w14:textId="77777777" w:rsidR="002D5C89" w:rsidRPr="002D5C89" w:rsidRDefault="002D5C89" w:rsidP="002D5C89">
            <w:pPr>
              <w:spacing w:after="0" w:line="240" w:lineRule="auto"/>
              <w:jc w:val="both"/>
            </w:pPr>
            <w:r w:rsidRPr="002D5C8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D5C8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4A4C1E32" w14:textId="77777777" w:rsidR="002D5C89" w:rsidRPr="002D5C89" w:rsidRDefault="002D5C89" w:rsidP="002D5C89">
            <w:pPr>
              <w:spacing w:after="0" w:line="240" w:lineRule="auto"/>
              <w:jc w:val="both"/>
            </w:pPr>
            <w:r w:rsidRPr="002D5C89">
              <w:t>Регламенты не подлежат установлению.</w:t>
            </w:r>
          </w:p>
          <w:p w14:paraId="652F3FCD" w14:textId="77777777" w:rsidR="002D5C89" w:rsidRPr="002D5C89" w:rsidRDefault="002D5C89" w:rsidP="002D5C89">
            <w:pPr>
              <w:spacing w:after="0" w:line="240" w:lineRule="auto"/>
              <w:jc w:val="both"/>
            </w:pPr>
            <w:r w:rsidRPr="002D5C8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2D5C89" w14:paraId="6AE55DAF" w14:textId="77777777" w:rsidTr="002D5C89">
        <w:trPr>
          <w:trHeight w:val="20"/>
        </w:trPr>
        <w:tc>
          <w:tcPr>
            <w:tcW w:w="3545" w:type="dxa"/>
            <w:shd w:val="clear" w:color="auto" w:fill="auto"/>
            <w:vAlign w:val="center"/>
          </w:tcPr>
          <w:p w14:paraId="470BE609" w14:textId="77777777" w:rsidR="002D5C89" w:rsidRPr="002D5C89" w:rsidRDefault="002D5C89" w:rsidP="002D5C89">
            <w:pPr>
              <w:spacing w:after="0" w:line="240" w:lineRule="auto"/>
              <w:jc w:val="both"/>
            </w:pPr>
            <w:r w:rsidRPr="002D5C89">
              <w:t>[12.0.2] - Благоустройство территории</w:t>
            </w:r>
          </w:p>
        </w:tc>
        <w:tc>
          <w:tcPr>
            <w:tcW w:w="5670" w:type="dxa"/>
            <w:shd w:val="clear" w:color="auto" w:fill="auto"/>
            <w:vAlign w:val="center"/>
          </w:tcPr>
          <w:p w14:paraId="2E84BE7D" w14:textId="77777777" w:rsidR="002D5C89" w:rsidRPr="002D5C89" w:rsidRDefault="002D5C89" w:rsidP="002D5C89">
            <w:pPr>
              <w:spacing w:after="0" w:line="240" w:lineRule="auto"/>
              <w:jc w:val="both"/>
            </w:pPr>
            <w:r w:rsidRPr="002D5C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358C855F" w14:textId="77777777" w:rsidR="002D5C89" w:rsidRPr="002D5C89" w:rsidRDefault="002D5C89" w:rsidP="002D5C89">
            <w:pPr>
              <w:spacing w:after="0" w:line="240" w:lineRule="auto"/>
              <w:jc w:val="both"/>
            </w:pPr>
          </w:p>
        </w:tc>
      </w:tr>
    </w:tbl>
    <w:p w14:paraId="6DEAC8B7" w14:textId="77777777" w:rsidR="002D5C89" w:rsidRPr="002D5C89" w:rsidRDefault="002D5C89" w:rsidP="002D5C89">
      <w:pPr>
        <w:spacing w:after="0" w:line="240" w:lineRule="auto"/>
        <w:jc w:val="both"/>
        <w:rPr>
          <w:b/>
        </w:rPr>
      </w:pPr>
      <w:r w:rsidRPr="002D5C8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2D5C89" w14:paraId="5CB3FD92" w14:textId="77777777" w:rsidTr="002D5C89">
        <w:trPr>
          <w:trHeight w:val="20"/>
          <w:tblHeader/>
        </w:trPr>
        <w:tc>
          <w:tcPr>
            <w:tcW w:w="3545" w:type="dxa"/>
            <w:tcBorders>
              <w:bottom w:val="single" w:sz="4" w:space="0" w:color="auto"/>
            </w:tcBorders>
            <w:vAlign w:val="center"/>
          </w:tcPr>
          <w:p w14:paraId="63230625" w14:textId="77777777" w:rsidR="002D5C89" w:rsidRPr="002D5C89" w:rsidRDefault="002D5C89" w:rsidP="002D5C89">
            <w:pPr>
              <w:spacing w:after="0" w:line="240" w:lineRule="auto"/>
              <w:jc w:val="both"/>
              <w:rPr>
                <w:b/>
              </w:rPr>
            </w:pPr>
            <w:r w:rsidRPr="002D5C89">
              <w:rPr>
                <w:b/>
              </w:rPr>
              <w:t>Виды разрешенного использования земельных участков</w:t>
            </w:r>
          </w:p>
        </w:tc>
        <w:tc>
          <w:tcPr>
            <w:tcW w:w="5670" w:type="dxa"/>
            <w:tcBorders>
              <w:bottom w:val="single" w:sz="4" w:space="0" w:color="auto"/>
            </w:tcBorders>
            <w:vAlign w:val="center"/>
          </w:tcPr>
          <w:p w14:paraId="51AFA869" w14:textId="77777777" w:rsidR="002D5C89" w:rsidRPr="002D5C89" w:rsidRDefault="002D5C89" w:rsidP="002D5C89">
            <w:pPr>
              <w:spacing w:after="0" w:line="240" w:lineRule="auto"/>
              <w:jc w:val="both"/>
              <w:rPr>
                <w:b/>
              </w:rPr>
            </w:pPr>
            <w:r w:rsidRPr="002D5C89">
              <w:rPr>
                <w:b/>
              </w:rPr>
              <w:t>Описание вида разрешенного использования земельного участка</w:t>
            </w:r>
          </w:p>
        </w:tc>
        <w:tc>
          <w:tcPr>
            <w:tcW w:w="6378" w:type="dxa"/>
            <w:tcBorders>
              <w:bottom w:val="single" w:sz="4" w:space="0" w:color="auto"/>
            </w:tcBorders>
            <w:vAlign w:val="center"/>
          </w:tcPr>
          <w:p w14:paraId="5ADC9E5B" w14:textId="77777777" w:rsidR="002D5C89" w:rsidRPr="002D5C89" w:rsidRDefault="002D5C89" w:rsidP="002D5C89">
            <w:pPr>
              <w:spacing w:after="0" w:line="240" w:lineRule="auto"/>
              <w:jc w:val="both"/>
              <w:rPr>
                <w:b/>
              </w:rPr>
            </w:pPr>
            <w:r w:rsidRPr="002D5C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2D5C89" w14:paraId="6AB115DF" w14:textId="77777777" w:rsidTr="002D5C89">
        <w:trPr>
          <w:trHeight w:val="20"/>
        </w:trPr>
        <w:tc>
          <w:tcPr>
            <w:tcW w:w="3545" w:type="dxa"/>
            <w:tcBorders>
              <w:bottom w:val="single" w:sz="4" w:space="0" w:color="auto"/>
            </w:tcBorders>
            <w:vAlign w:val="center"/>
          </w:tcPr>
          <w:p w14:paraId="0013B531" w14:textId="77777777" w:rsidR="002D5C89" w:rsidRPr="002D5C89" w:rsidRDefault="002D5C89" w:rsidP="002D5C89">
            <w:pPr>
              <w:spacing w:after="0" w:line="240" w:lineRule="auto"/>
              <w:jc w:val="both"/>
            </w:pPr>
            <w:r w:rsidRPr="002D5C89">
              <w:t>[4.7] - Гостиничное обслуживание</w:t>
            </w:r>
          </w:p>
        </w:tc>
        <w:tc>
          <w:tcPr>
            <w:tcW w:w="5670" w:type="dxa"/>
            <w:vAlign w:val="center"/>
          </w:tcPr>
          <w:p w14:paraId="0F1AC28A" w14:textId="77777777" w:rsidR="002D5C89" w:rsidRPr="002D5C89" w:rsidRDefault="002D5C89" w:rsidP="002D5C89">
            <w:pPr>
              <w:spacing w:after="0" w:line="240" w:lineRule="auto"/>
              <w:jc w:val="both"/>
            </w:pPr>
            <w:r w:rsidRPr="002D5C89">
              <w:t>Размещение гостиниц.</w:t>
            </w:r>
          </w:p>
        </w:tc>
        <w:tc>
          <w:tcPr>
            <w:tcW w:w="6378" w:type="dxa"/>
            <w:tcBorders>
              <w:bottom w:val="single" w:sz="4" w:space="0" w:color="auto"/>
            </w:tcBorders>
            <w:vAlign w:val="center"/>
          </w:tcPr>
          <w:p w14:paraId="10A5E248" w14:textId="77777777" w:rsidR="002D5C89" w:rsidRPr="002D5C89" w:rsidRDefault="002D5C89" w:rsidP="002D5C89">
            <w:pPr>
              <w:spacing w:after="0" w:line="240" w:lineRule="auto"/>
              <w:jc w:val="both"/>
            </w:pPr>
            <w:r w:rsidRPr="002D5C89">
              <w:t>минимальная/максимальная площадь земельных участков  – 400 кв. м/5000 кв. м;</w:t>
            </w:r>
          </w:p>
          <w:p w14:paraId="46E6A37D" w14:textId="77777777" w:rsidR="002D5C89" w:rsidRPr="002D5C89" w:rsidRDefault="002D5C89" w:rsidP="002D5C89">
            <w:pPr>
              <w:spacing w:after="0" w:line="240" w:lineRule="auto"/>
              <w:jc w:val="both"/>
            </w:pPr>
            <w:r w:rsidRPr="002D5C89">
              <w:t>минимальная ширина земельных участков вдоль фронта улицы (проезда) – 15 м;</w:t>
            </w:r>
          </w:p>
          <w:p w14:paraId="191AD70F" w14:textId="77777777" w:rsidR="002D5C89" w:rsidRPr="002D5C89" w:rsidRDefault="002D5C89" w:rsidP="002D5C89">
            <w:pPr>
              <w:spacing w:after="0" w:line="240" w:lineRule="auto"/>
              <w:jc w:val="both"/>
            </w:pPr>
            <w:r w:rsidRPr="002D5C89">
              <w:t>минимальные отступы от границ земельных участков - 3 м;</w:t>
            </w:r>
          </w:p>
          <w:p w14:paraId="35B92A40" w14:textId="77777777" w:rsidR="002D5C89" w:rsidRPr="002D5C89" w:rsidRDefault="002D5C89" w:rsidP="002D5C89">
            <w:pPr>
              <w:spacing w:after="0" w:line="240" w:lineRule="auto"/>
              <w:jc w:val="both"/>
            </w:pPr>
            <w:r w:rsidRPr="002D5C89">
              <w:t>максимальное количество надземных этажей зданий – 4 этажа (включая мансардный этаж);</w:t>
            </w:r>
          </w:p>
          <w:p w14:paraId="1B969DE3" w14:textId="77777777" w:rsidR="002D5C89" w:rsidRPr="002D5C89" w:rsidRDefault="002D5C89" w:rsidP="002D5C89">
            <w:pPr>
              <w:spacing w:after="0" w:line="240" w:lineRule="auto"/>
              <w:jc w:val="both"/>
            </w:pPr>
            <w:r w:rsidRPr="002D5C89">
              <w:t>максимальный процент застройки в границах земельного участка – 60%;</w:t>
            </w:r>
          </w:p>
          <w:p w14:paraId="7C33CFA0" w14:textId="77777777" w:rsidR="002D5C89" w:rsidRPr="002D5C89" w:rsidRDefault="002D5C89" w:rsidP="002D5C89">
            <w:pPr>
              <w:spacing w:after="0" w:line="240" w:lineRule="auto"/>
              <w:jc w:val="both"/>
            </w:pPr>
            <w:r w:rsidRPr="002D5C89">
              <w:t>Процент застройки подземной части не регламентируется.</w:t>
            </w:r>
          </w:p>
        </w:tc>
      </w:tr>
    </w:tbl>
    <w:p w14:paraId="0B026FCB" w14:textId="77777777" w:rsidR="002D5C89" w:rsidRPr="002D5C89" w:rsidRDefault="002D5C89" w:rsidP="002D5C89">
      <w:pPr>
        <w:spacing w:after="0" w:line="240" w:lineRule="auto"/>
        <w:jc w:val="both"/>
        <w:rPr>
          <w:b/>
        </w:rPr>
      </w:pPr>
      <w:r w:rsidRPr="002D5C8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2D5C89" w14:paraId="6BFE7CCA" w14:textId="77777777" w:rsidTr="002D5C89">
        <w:trPr>
          <w:trHeight w:val="20"/>
          <w:tblHeader/>
        </w:trPr>
        <w:tc>
          <w:tcPr>
            <w:tcW w:w="7655" w:type="dxa"/>
            <w:vAlign w:val="center"/>
          </w:tcPr>
          <w:p w14:paraId="7787828E" w14:textId="77777777" w:rsidR="002D5C89" w:rsidRPr="002D5C89" w:rsidRDefault="002D5C89" w:rsidP="002D5C89">
            <w:pPr>
              <w:spacing w:after="0" w:line="240" w:lineRule="auto"/>
              <w:jc w:val="both"/>
            </w:pPr>
            <w:r w:rsidRPr="002D5C89">
              <w:rPr>
                <w:b/>
              </w:rPr>
              <w:t>Виды разрешенного использования земельных участков и объектов капитального строительства</w:t>
            </w:r>
          </w:p>
        </w:tc>
        <w:tc>
          <w:tcPr>
            <w:tcW w:w="7938" w:type="dxa"/>
            <w:vAlign w:val="center"/>
          </w:tcPr>
          <w:p w14:paraId="24A86A30" w14:textId="77777777" w:rsidR="002D5C89" w:rsidRPr="002D5C89" w:rsidRDefault="002D5C89" w:rsidP="002D5C89">
            <w:pPr>
              <w:spacing w:after="0" w:line="240" w:lineRule="auto"/>
              <w:jc w:val="both"/>
            </w:pPr>
            <w:r w:rsidRPr="002D5C89">
              <w:rPr>
                <w:b/>
              </w:rPr>
              <w:t>Предельные параметры разрешенного строительства, реконструкции объектов капитального строительства</w:t>
            </w:r>
          </w:p>
        </w:tc>
      </w:tr>
      <w:tr w:rsidR="002D5C89" w:rsidRPr="002D5C89" w14:paraId="1ED027D4" w14:textId="77777777" w:rsidTr="002D5C89">
        <w:trPr>
          <w:trHeight w:val="20"/>
        </w:trPr>
        <w:tc>
          <w:tcPr>
            <w:tcW w:w="7655" w:type="dxa"/>
            <w:vAlign w:val="center"/>
          </w:tcPr>
          <w:p w14:paraId="1D064AEB" w14:textId="77777777" w:rsidR="002D5C89" w:rsidRPr="002D5C89" w:rsidRDefault="002D5C89" w:rsidP="002D5C89">
            <w:pPr>
              <w:spacing w:after="0" w:line="240" w:lineRule="auto"/>
              <w:jc w:val="both"/>
            </w:pPr>
            <w:r w:rsidRPr="002D5C8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574E4D4" w14:textId="77777777" w:rsidR="002D5C89" w:rsidRPr="002D5C89" w:rsidRDefault="002D5C89" w:rsidP="002D5C89">
            <w:pPr>
              <w:spacing w:after="0" w:line="240" w:lineRule="auto"/>
              <w:jc w:val="both"/>
            </w:pPr>
            <w:r w:rsidRPr="002D5C8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07B491F" w14:textId="77777777" w:rsidR="002D5C89" w:rsidRPr="002D5C89" w:rsidRDefault="002D5C89" w:rsidP="002D5C89">
            <w:pPr>
              <w:spacing w:after="0" w:line="240" w:lineRule="auto"/>
              <w:jc w:val="both"/>
            </w:pPr>
            <w:r w:rsidRPr="002D5C8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4B0F544" w14:textId="77777777" w:rsidR="002D5C89" w:rsidRPr="002D5C89" w:rsidRDefault="002D5C89" w:rsidP="002D5C89">
            <w:pPr>
              <w:spacing w:after="0" w:line="240" w:lineRule="auto"/>
              <w:jc w:val="both"/>
            </w:pPr>
            <w:r w:rsidRPr="002D5C8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3BE04BA" w14:textId="77777777" w:rsidR="002D5C89" w:rsidRPr="002D5C89" w:rsidRDefault="002D5C89" w:rsidP="002D5C89">
            <w:pPr>
              <w:spacing w:after="0" w:line="240" w:lineRule="auto"/>
              <w:jc w:val="both"/>
            </w:pPr>
            <w:r w:rsidRPr="002D5C89">
              <w:t>- проезды общего пользования;</w:t>
            </w:r>
          </w:p>
          <w:p w14:paraId="4BC810F0" w14:textId="77777777" w:rsidR="002D5C89" w:rsidRPr="002D5C89" w:rsidRDefault="002D5C89" w:rsidP="002D5C89">
            <w:pPr>
              <w:spacing w:after="0" w:line="240" w:lineRule="auto"/>
              <w:jc w:val="both"/>
            </w:pPr>
            <w:r w:rsidRPr="002D5C89">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53E97F6" w14:textId="77777777" w:rsidR="002D5C89" w:rsidRPr="002D5C89" w:rsidRDefault="002D5C89" w:rsidP="002D5C89">
            <w:pPr>
              <w:spacing w:after="0" w:line="240" w:lineRule="auto"/>
              <w:jc w:val="both"/>
            </w:pPr>
            <w:r w:rsidRPr="002D5C89">
              <w:t>- благоустроенные, в том числе озелененные территории, детские площадки, площадки для отдыха, спортивных занятий;</w:t>
            </w:r>
          </w:p>
          <w:p w14:paraId="5D588ADD" w14:textId="77777777" w:rsidR="002D5C89" w:rsidRPr="002D5C89" w:rsidRDefault="002D5C89" w:rsidP="002D5C89">
            <w:pPr>
              <w:spacing w:after="0" w:line="240" w:lineRule="auto"/>
              <w:jc w:val="both"/>
            </w:pPr>
            <w:r w:rsidRPr="002D5C89">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8D4199A" w14:textId="77777777" w:rsidR="002D5C89" w:rsidRPr="002D5C89" w:rsidRDefault="002D5C89" w:rsidP="002D5C89">
            <w:pPr>
              <w:spacing w:after="0" w:line="240" w:lineRule="auto"/>
              <w:jc w:val="both"/>
            </w:pPr>
            <w:r w:rsidRPr="002D5C89">
              <w:t>- площадки хозяйственные, в том числе площадки для мусоросборников и выгула собак;</w:t>
            </w:r>
          </w:p>
          <w:p w14:paraId="6BE6F033" w14:textId="77777777" w:rsidR="002D5C89" w:rsidRPr="002D5C89" w:rsidRDefault="002D5C89" w:rsidP="002D5C89">
            <w:pPr>
              <w:spacing w:after="0" w:line="240" w:lineRule="auto"/>
              <w:jc w:val="both"/>
            </w:pPr>
            <w:r w:rsidRPr="002D5C89">
              <w:t>- общественные туалеты, надворные туалеты, гидронепроницаемые выгребы, септики;</w:t>
            </w:r>
          </w:p>
          <w:p w14:paraId="1599CAC4" w14:textId="77777777" w:rsidR="002D5C89" w:rsidRPr="002D5C89" w:rsidRDefault="002D5C89" w:rsidP="002D5C89">
            <w:pPr>
              <w:spacing w:after="0" w:line="240" w:lineRule="auto"/>
              <w:jc w:val="both"/>
            </w:pPr>
            <w:r w:rsidRPr="002D5C8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48048CF5" w14:textId="77777777" w:rsidR="002D5C89" w:rsidRPr="002D5C89" w:rsidRDefault="002D5C89" w:rsidP="002D5C89">
            <w:pPr>
              <w:spacing w:after="0" w:line="240" w:lineRule="auto"/>
              <w:jc w:val="both"/>
            </w:pPr>
            <w:r w:rsidRPr="002D5C89">
              <w:t xml:space="preserve">минимальная площадь земельных участков - 1 кв. м. </w:t>
            </w:r>
          </w:p>
          <w:p w14:paraId="71A05EFA" w14:textId="77777777" w:rsidR="002D5C89" w:rsidRPr="002D5C89" w:rsidRDefault="002D5C89" w:rsidP="002D5C89">
            <w:pPr>
              <w:spacing w:after="0" w:line="240" w:lineRule="auto"/>
              <w:jc w:val="both"/>
            </w:pPr>
            <w:r w:rsidRPr="002D5C8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068A411" w14:textId="77777777" w:rsidR="002D5C89" w:rsidRPr="002D5C89" w:rsidRDefault="002D5C89" w:rsidP="002D5C89">
            <w:pPr>
              <w:spacing w:after="0" w:line="240" w:lineRule="auto"/>
              <w:jc w:val="both"/>
            </w:pPr>
          </w:p>
          <w:p w14:paraId="396AF4C5" w14:textId="77777777" w:rsidR="002D5C89" w:rsidRPr="002D5C89" w:rsidRDefault="002D5C89" w:rsidP="002D5C89">
            <w:pPr>
              <w:spacing w:after="0" w:line="240" w:lineRule="auto"/>
              <w:jc w:val="both"/>
            </w:pPr>
            <w:r w:rsidRPr="002D5C89">
              <w:t>минимальная/максимальная ширина земельных участков вдоль фронта улицы (проезда) - 1 м/</w:t>
            </w:r>
            <w:r w:rsidRPr="002D5C89">
              <w:rPr>
                <w:b/>
                <w:bCs/>
              </w:rPr>
              <w:t xml:space="preserve"> не подлежит установлению</w:t>
            </w:r>
            <w:r w:rsidRPr="002D5C8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73D062D" w14:textId="77777777" w:rsidR="002D5C89" w:rsidRPr="002D5C89" w:rsidRDefault="002D5C89" w:rsidP="002D5C89">
            <w:pPr>
              <w:spacing w:after="0" w:line="240" w:lineRule="auto"/>
              <w:jc w:val="both"/>
            </w:pPr>
          </w:p>
          <w:p w14:paraId="5B22D9AB" w14:textId="77777777" w:rsidR="002D5C89" w:rsidRPr="002D5C89" w:rsidRDefault="002D5C89" w:rsidP="002D5C89">
            <w:pPr>
              <w:spacing w:after="0" w:line="240" w:lineRule="auto"/>
              <w:jc w:val="both"/>
            </w:pPr>
            <w:r w:rsidRPr="002D5C8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3054F7C" w14:textId="77777777" w:rsidR="002D5C89" w:rsidRPr="002D5C89" w:rsidRDefault="002D5C89" w:rsidP="002D5C89">
            <w:pPr>
              <w:spacing w:after="0" w:line="240" w:lineRule="auto"/>
              <w:jc w:val="both"/>
            </w:pPr>
            <w:r w:rsidRPr="002D5C89">
              <w:t>минимальные отступы от границ земельных участков - 1 м;</w:t>
            </w:r>
          </w:p>
          <w:p w14:paraId="5DC72422" w14:textId="77777777" w:rsidR="002D5C89" w:rsidRPr="002D5C89" w:rsidRDefault="002D5C89" w:rsidP="002D5C89">
            <w:pPr>
              <w:spacing w:after="0" w:line="240" w:lineRule="auto"/>
              <w:jc w:val="both"/>
            </w:pPr>
            <w:r w:rsidRPr="002D5C8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BC20F42" w14:textId="77777777" w:rsidR="002D5C89" w:rsidRPr="002D5C89" w:rsidRDefault="002D5C89" w:rsidP="002D5C89">
            <w:pPr>
              <w:spacing w:after="0" w:line="240" w:lineRule="auto"/>
              <w:jc w:val="both"/>
            </w:pPr>
          </w:p>
        </w:tc>
      </w:tr>
    </w:tbl>
    <w:p w14:paraId="0B428B18"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12DEDF5A" w14:textId="77777777" w:rsidR="002D5C89" w:rsidRPr="002D5C89" w:rsidRDefault="002D5C89" w:rsidP="002D5C89">
      <w:pPr>
        <w:spacing w:after="0" w:line="240" w:lineRule="auto"/>
        <w:jc w:val="both"/>
      </w:pPr>
      <w:r w:rsidRPr="002D5C89">
        <w:t>Минимальный процент озеленения земельного участка для всех типов многоквартирной жилой застройки – 15%.</w:t>
      </w:r>
    </w:p>
    <w:p w14:paraId="0B2B4C0D"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и апартаментов – 10%.</w:t>
      </w:r>
    </w:p>
    <w:p w14:paraId="171145B9" w14:textId="77777777" w:rsidR="002D5C89" w:rsidRPr="002D5C89" w:rsidRDefault="002D5C89" w:rsidP="002D5C89">
      <w:pPr>
        <w:spacing w:after="0" w:line="240" w:lineRule="auto"/>
        <w:jc w:val="both"/>
      </w:pPr>
      <w:r w:rsidRPr="002D5C89">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CAC8A20" w14:textId="77777777" w:rsidR="002D5C89" w:rsidRPr="002D5C89" w:rsidRDefault="002D5C89" w:rsidP="002D5C89">
      <w:pPr>
        <w:spacing w:after="0" w:line="240" w:lineRule="auto"/>
        <w:jc w:val="both"/>
      </w:pPr>
      <w:r w:rsidRPr="002D5C89">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23B9EC7" w14:textId="77777777" w:rsidR="002D5C89" w:rsidRPr="002D5C89" w:rsidRDefault="002D5C89" w:rsidP="002D5C89">
      <w:pPr>
        <w:spacing w:after="0" w:line="240" w:lineRule="auto"/>
        <w:jc w:val="both"/>
      </w:pPr>
      <w:r w:rsidRPr="002D5C89">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4471820" w14:textId="77777777" w:rsidR="002D5C89" w:rsidRPr="002D5C89" w:rsidRDefault="002D5C89" w:rsidP="002D5C89">
      <w:pPr>
        <w:spacing w:after="0" w:line="240" w:lineRule="auto"/>
        <w:jc w:val="both"/>
      </w:pPr>
    </w:p>
    <w:p w14:paraId="467569AD"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2163FAD3" w14:textId="77777777" w:rsidR="002D5C89" w:rsidRPr="002D5C89" w:rsidRDefault="002D5C89" w:rsidP="002D5C89">
      <w:pPr>
        <w:spacing w:after="0" w:line="240" w:lineRule="auto"/>
        <w:jc w:val="both"/>
      </w:pPr>
      <w:r w:rsidRPr="002D5C89">
        <w:t>1) от Дошкольных образовательных учреждений и общеобразовательных школ (стены здания) -10 м;</w:t>
      </w:r>
    </w:p>
    <w:p w14:paraId="139A367D" w14:textId="77777777" w:rsidR="002D5C89" w:rsidRPr="002D5C89" w:rsidRDefault="002D5C89" w:rsidP="002D5C89">
      <w:pPr>
        <w:spacing w:after="0" w:line="240" w:lineRule="auto"/>
        <w:jc w:val="both"/>
      </w:pPr>
      <w:r w:rsidRPr="002D5C89">
        <w:t xml:space="preserve">2) от Пожарных депо - 10 м (15 м - для депо </w:t>
      </w:r>
      <w:r w:rsidRPr="002D5C89">
        <w:rPr>
          <w:lang w:val="en-US"/>
        </w:rPr>
        <w:t>I</w:t>
      </w:r>
      <w:r w:rsidRPr="002D5C89">
        <w:t xml:space="preserve"> типа);</w:t>
      </w:r>
    </w:p>
    <w:p w14:paraId="1E2917FA" w14:textId="77777777" w:rsidR="002D5C89" w:rsidRPr="002D5C89" w:rsidRDefault="002D5C89" w:rsidP="002D5C89">
      <w:pPr>
        <w:spacing w:after="0" w:line="240" w:lineRule="auto"/>
        <w:jc w:val="both"/>
      </w:pPr>
      <w:r w:rsidRPr="002D5C89">
        <w:t>3) улиц, от жилых и общественных зданий  – 5 м;</w:t>
      </w:r>
    </w:p>
    <w:p w14:paraId="29899F00" w14:textId="77777777" w:rsidR="002D5C89" w:rsidRPr="002D5C89" w:rsidRDefault="002D5C89" w:rsidP="002D5C89">
      <w:pPr>
        <w:spacing w:after="0" w:line="240" w:lineRule="auto"/>
        <w:jc w:val="both"/>
      </w:pPr>
      <w:r w:rsidRPr="002D5C89">
        <w:t>4) проездов, от жилых и общественных зданий – 3 м;</w:t>
      </w:r>
    </w:p>
    <w:p w14:paraId="1FA579ED" w14:textId="77777777" w:rsidR="002D5C89" w:rsidRPr="002D5C89" w:rsidRDefault="002D5C89" w:rsidP="002D5C89">
      <w:pPr>
        <w:spacing w:after="0" w:line="240" w:lineRule="auto"/>
        <w:jc w:val="both"/>
      </w:pPr>
      <w:r w:rsidRPr="002D5C89">
        <w:t>5) от остальных зданий и сооружений - 5 м.</w:t>
      </w:r>
    </w:p>
    <w:p w14:paraId="2A43320B" w14:textId="77777777" w:rsidR="002D5C89" w:rsidRPr="002D5C89" w:rsidRDefault="002D5C89" w:rsidP="002D5C89">
      <w:pPr>
        <w:spacing w:after="0" w:line="240" w:lineRule="auto"/>
        <w:jc w:val="both"/>
      </w:pPr>
      <w:r w:rsidRPr="002D5C89">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EE3ABA1" w14:textId="77777777" w:rsidR="002D5C89" w:rsidRPr="002D5C89" w:rsidRDefault="002D5C89" w:rsidP="002D5C89">
      <w:pPr>
        <w:spacing w:after="0" w:line="240" w:lineRule="auto"/>
        <w:jc w:val="both"/>
      </w:pPr>
      <w:r w:rsidRPr="002D5C89">
        <w:t>До границы соседнего приквартирного участка расстояния по санитарно-бытовым условиям должны быть не менее:</w:t>
      </w:r>
    </w:p>
    <w:p w14:paraId="2F3C4550" w14:textId="77777777" w:rsidR="002D5C89" w:rsidRPr="002D5C89" w:rsidRDefault="002D5C89" w:rsidP="002D5C89">
      <w:pPr>
        <w:spacing w:after="0" w:line="240" w:lineRule="auto"/>
        <w:jc w:val="both"/>
      </w:pPr>
      <w:r w:rsidRPr="002D5C89">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63BD16D" w14:textId="77777777" w:rsidR="002D5C89" w:rsidRPr="002D5C89" w:rsidRDefault="002D5C89" w:rsidP="002D5C89">
      <w:pPr>
        <w:spacing w:after="0" w:line="240" w:lineRule="auto"/>
        <w:jc w:val="both"/>
      </w:pPr>
      <w:r w:rsidRPr="002D5C89">
        <w:t>1,0 м - для одноэтажного жилого дома;</w:t>
      </w:r>
    </w:p>
    <w:p w14:paraId="2FDE0164" w14:textId="77777777" w:rsidR="002D5C89" w:rsidRPr="002D5C89" w:rsidRDefault="002D5C89" w:rsidP="002D5C89">
      <w:pPr>
        <w:spacing w:after="0" w:line="240" w:lineRule="auto"/>
        <w:jc w:val="both"/>
      </w:pPr>
      <w:r w:rsidRPr="002D5C89">
        <w:t>1,5 м - для двухэтажного жилого дома;</w:t>
      </w:r>
    </w:p>
    <w:p w14:paraId="72E8150B" w14:textId="77777777" w:rsidR="002D5C89" w:rsidRPr="002D5C89" w:rsidRDefault="002D5C89" w:rsidP="002D5C89">
      <w:pPr>
        <w:spacing w:after="0" w:line="240" w:lineRule="auto"/>
        <w:jc w:val="both"/>
      </w:pPr>
      <w:r w:rsidRPr="002D5C89">
        <w:t>2,0 м - для трехэтажного жилого дома, при условии, что расстояние до расположенного на соседнем земельном участке жилого дома не менее 5 м;</w:t>
      </w:r>
    </w:p>
    <w:p w14:paraId="4C7C3E48" w14:textId="77777777" w:rsidR="002D5C89" w:rsidRPr="002D5C89" w:rsidRDefault="002D5C89" w:rsidP="002D5C89">
      <w:pPr>
        <w:spacing w:after="0" w:line="240" w:lineRule="auto"/>
        <w:jc w:val="both"/>
      </w:pPr>
      <w:r w:rsidRPr="002D5C89">
        <w:t>от других построек (баня, гараж и другие) - 1 м;</w:t>
      </w:r>
    </w:p>
    <w:p w14:paraId="556E3097" w14:textId="77777777" w:rsidR="002D5C89" w:rsidRPr="002D5C89" w:rsidRDefault="002D5C89" w:rsidP="002D5C89">
      <w:pPr>
        <w:spacing w:after="0" w:line="240" w:lineRule="auto"/>
        <w:jc w:val="both"/>
      </w:pPr>
      <w:r w:rsidRPr="002D5C89">
        <w:t>от стволов высокорослых деревьев - 4 м;</w:t>
      </w:r>
    </w:p>
    <w:p w14:paraId="7F4AE1ED" w14:textId="77777777" w:rsidR="002D5C89" w:rsidRPr="002D5C89" w:rsidRDefault="002D5C89" w:rsidP="002D5C89">
      <w:pPr>
        <w:spacing w:after="0" w:line="240" w:lineRule="auto"/>
        <w:jc w:val="both"/>
      </w:pPr>
      <w:r w:rsidRPr="002D5C89">
        <w:t>от стволов среднерослых деревьев - 2 м;</w:t>
      </w:r>
    </w:p>
    <w:p w14:paraId="76CA2F77" w14:textId="77777777" w:rsidR="002D5C89" w:rsidRPr="002D5C89" w:rsidRDefault="002D5C89" w:rsidP="002D5C89">
      <w:pPr>
        <w:spacing w:after="0" w:line="240" w:lineRule="auto"/>
        <w:jc w:val="both"/>
      </w:pPr>
      <w:r w:rsidRPr="002D5C89">
        <w:t>от кустарника - 1 м.</w:t>
      </w:r>
    </w:p>
    <w:p w14:paraId="458BD780" w14:textId="77777777" w:rsidR="002D5C89" w:rsidRPr="002D5C89" w:rsidRDefault="002D5C89" w:rsidP="002D5C89">
      <w:pPr>
        <w:spacing w:after="0" w:line="240" w:lineRule="auto"/>
        <w:jc w:val="both"/>
      </w:pPr>
      <w:r w:rsidRPr="002D5C89">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20D7194D" w14:textId="77777777" w:rsidR="002D5C89" w:rsidRPr="002D5C89" w:rsidRDefault="002D5C89" w:rsidP="002D5C89">
      <w:pPr>
        <w:spacing w:after="0" w:line="240" w:lineRule="auto"/>
        <w:jc w:val="both"/>
      </w:pPr>
      <w:r w:rsidRPr="002D5C89">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76F2639B" w14:textId="77777777" w:rsidR="002D5C89" w:rsidRPr="002D5C89" w:rsidRDefault="002D5C89" w:rsidP="002D5C89">
      <w:pPr>
        <w:spacing w:after="0" w:line="240" w:lineRule="auto"/>
        <w:jc w:val="both"/>
      </w:pPr>
      <w:r w:rsidRPr="002D5C89">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BE419D5" w14:textId="77777777" w:rsidR="002D5C89" w:rsidRPr="002D5C89" w:rsidRDefault="002D5C89" w:rsidP="002D5C89">
      <w:pPr>
        <w:spacing w:after="0" w:line="240" w:lineRule="auto"/>
        <w:jc w:val="both"/>
      </w:pPr>
      <w:r w:rsidRPr="002D5C89">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8BFE935" w14:textId="77777777" w:rsidR="002D5C89" w:rsidRPr="002D5C89" w:rsidRDefault="002D5C89" w:rsidP="002D5C89">
      <w:pPr>
        <w:spacing w:after="0" w:line="240" w:lineRule="auto"/>
        <w:jc w:val="both"/>
      </w:pPr>
      <w:r w:rsidRPr="002D5C89">
        <w:t>При реконструкции индивидуальных жилых домов для существующей части объекта допускается отступ в 1,0 м от границ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45624E27" w14:textId="77777777" w:rsidR="002D5C89" w:rsidRPr="002D5C89" w:rsidRDefault="002D5C89" w:rsidP="002D5C89">
      <w:pPr>
        <w:spacing w:after="0" w:line="240" w:lineRule="auto"/>
        <w:jc w:val="both"/>
      </w:pPr>
      <w:r w:rsidRPr="002D5C89">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75CF4F9" w14:textId="77777777" w:rsidR="002D5C89" w:rsidRPr="002D5C89" w:rsidRDefault="002D5C89" w:rsidP="002D5C89">
      <w:pPr>
        <w:spacing w:after="0" w:line="240" w:lineRule="auto"/>
        <w:jc w:val="both"/>
      </w:pPr>
      <w:r w:rsidRPr="002D5C89">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42EE73F" w14:textId="0B5DC102" w:rsidR="002D5C89" w:rsidRPr="002D5C89" w:rsidRDefault="002D5C89" w:rsidP="002D5C89">
      <w:pPr>
        <w:spacing w:after="0" w:line="240" w:lineRule="auto"/>
        <w:jc w:val="both"/>
      </w:pPr>
      <w:r w:rsidRPr="002D5C89">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466A4037" w14:textId="77777777" w:rsidR="002D5C89" w:rsidRPr="002D5C89" w:rsidRDefault="002D5C89" w:rsidP="002D5C89">
      <w:pPr>
        <w:spacing w:after="0" w:line="240" w:lineRule="auto"/>
        <w:jc w:val="both"/>
      </w:pPr>
      <w:r w:rsidRPr="002D5C89">
        <w:t>Вспомогательные строения, за исключением гаражей, размещать со стороны улиц не допускается.</w:t>
      </w:r>
    </w:p>
    <w:p w14:paraId="752E6035" w14:textId="77777777" w:rsidR="002D5C89" w:rsidRPr="002D5C89" w:rsidRDefault="002D5C89" w:rsidP="002D5C89">
      <w:pPr>
        <w:spacing w:after="0" w:line="240" w:lineRule="auto"/>
        <w:jc w:val="both"/>
      </w:pPr>
      <w:r w:rsidRPr="002D5C89">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F2DD67B" w14:textId="77777777" w:rsidR="002D5C89" w:rsidRPr="002D5C89" w:rsidRDefault="002D5C89" w:rsidP="002D5C89">
      <w:pPr>
        <w:spacing w:after="0" w:line="240" w:lineRule="auto"/>
        <w:jc w:val="both"/>
      </w:pPr>
      <w:r w:rsidRPr="002D5C89">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C89DEA9" w14:textId="77777777" w:rsidR="002D5C89" w:rsidRPr="002D5C89" w:rsidRDefault="002D5C89" w:rsidP="002D5C89">
      <w:pPr>
        <w:spacing w:after="0" w:line="240" w:lineRule="auto"/>
        <w:jc w:val="both"/>
      </w:pPr>
      <w:r w:rsidRPr="002D5C89">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30C015B" w14:textId="77777777" w:rsidR="00A9344E" w:rsidRPr="008B6A93" w:rsidRDefault="00A9344E" w:rsidP="00A9344E">
      <w:pPr>
        <w:pStyle w:val="af0"/>
        <w:jc w:val="both"/>
        <w:rPr>
          <w:sz w:val="24"/>
        </w:rPr>
      </w:pPr>
      <w:r w:rsidRPr="008B6A93">
        <w:rPr>
          <w:sz w:val="24"/>
        </w:rPr>
        <w:t>Раздел</w:t>
      </w:r>
      <w:r w:rsidRPr="008B6A93">
        <w:rPr>
          <w:spacing w:val="-8"/>
          <w:sz w:val="24"/>
        </w:rPr>
        <w:t xml:space="preserve"> </w:t>
      </w:r>
      <w:r w:rsidRPr="008B6A93">
        <w:rPr>
          <w:spacing w:val="-1"/>
          <w:sz w:val="24"/>
        </w:rPr>
        <w:t>земельных</w:t>
      </w:r>
      <w:r w:rsidRPr="008B6A93">
        <w:rPr>
          <w:spacing w:val="-7"/>
          <w:sz w:val="24"/>
        </w:rPr>
        <w:t xml:space="preserve"> </w:t>
      </w:r>
      <w:r w:rsidRPr="008B6A93">
        <w:rPr>
          <w:sz w:val="24"/>
        </w:rPr>
        <w:t>участков</w:t>
      </w:r>
      <w:r w:rsidRPr="008B6A93">
        <w:rPr>
          <w:spacing w:val="-9"/>
          <w:sz w:val="24"/>
        </w:rPr>
        <w:t xml:space="preserve"> </w:t>
      </w:r>
      <w:r w:rsidRPr="008B6A93">
        <w:rPr>
          <w:sz w:val="24"/>
        </w:rPr>
        <w:t>площадью</w:t>
      </w:r>
      <w:r w:rsidRPr="008B6A93">
        <w:rPr>
          <w:spacing w:val="-10"/>
          <w:sz w:val="24"/>
        </w:rPr>
        <w:t xml:space="preserve"> </w:t>
      </w:r>
      <w:r w:rsidRPr="008B6A93">
        <w:rPr>
          <w:spacing w:val="2"/>
          <w:sz w:val="24"/>
        </w:rPr>
        <w:t>1,5</w:t>
      </w:r>
      <w:r w:rsidRPr="008B6A93">
        <w:rPr>
          <w:spacing w:val="-7"/>
          <w:sz w:val="24"/>
        </w:rPr>
        <w:t xml:space="preserve"> </w:t>
      </w:r>
      <w:r w:rsidRPr="008B6A93">
        <w:rPr>
          <w:sz w:val="24"/>
        </w:rPr>
        <w:t>га</w:t>
      </w:r>
      <w:r w:rsidRPr="008B6A93">
        <w:rPr>
          <w:spacing w:val="-6"/>
          <w:sz w:val="24"/>
        </w:rPr>
        <w:t xml:space="preserve"> </w:t>
      </w:r>
      <w:r w:rsidRPr="008B6A93">
        <w:rPr>
          <w:sz w:val="24"/>
        </w:rPr>
        <w:t>и</w:t>
      </w:r>
      <w:r w:rsidRPr="008B6A93">
        <w:rPr>
          <w:spacing w:val="-12"/>
          <w:sz w:val="24"/>
        </w:rPr>
        <w:t xml:space="preserve"> </w:t>
      </w:r>
      <w:r w:rsidRPr="008B6A93">
        <w:rPr>
          <w:sz w:val="24"/>
        </w:rPr>
        <w:t>более,</w:t>
      </w:r>
      <w:r w:rsidRPr="008B6A93">
        <w:rPr>
          <w:spacing w:val="-10"/>
          <w:sz w:val="24"/>
        </w:rPr>
        <w:t xml:space="preserve"> </w:t>
      </w:r>
      <w:r w:rsidRPr="008B6A93">
        <w:rPr>
          <w:sz w:val="24"/>
        </w:rPr>
        <w:t>предусматривающих</w:t>
      </w:r>
      <w:r w:rsidRPr="008B6A93">
        <w:rPr>
          <w:spacing w:val="44"/>
          <w:w w:val="99"/>
          <w:sz w:val="24"/>
        </w:rPr>
        <w:t xml:space="preserve"> </w:t>
      </w:r>
      <w:r w:rsidRPr="008B6A93">
        <w:rPr>
          <w:sz w:val="24"/>
        </w:rPr>
        <w:t>строительство</w:t>
      </w:r>
      <w:r w:rsidRPr="008B6A93">
        <w:rPr>
          <w:spacing w:val="23"/>
          <w:sz w:val="24"/>
        </w:rPr>
        <w:t xml:space="preserve"> </w:t>
      </w:r>
      <w:r w:rsidRPr="008B6A93">
        <w:rPr>
          <w:sz w:val="24"/>
        </w:rPr>
        <w:t>объектов</w:t>
      </w:r>
      <w:r w:rsidRPr="008B6A93">
        <w:rPr>
          <w:spacing w:val="21"/>
          <w:sz w:val="24"/>
        </w:rPr>
        <w:t xml:space="preserve"> </w:t>
      </w:r>
      <w:r w:rsidRPr="008B6A93">
        <w:rPr>
          <w:sz w:val="24"/>
        </w:rPr>
        <w:t>индивидуального</w:t>
      </w:r>
      <w:r w:rsidRPr="008B6A93">
        <w:rPr>
          <w:spacing w:val="23"/>
          <w:sz w:val="24"/>
        </w:rPr>
        <w:t xml:space="preserve"> </w:t>
      </w:r>
      <w:r w:rsidRPr="008B6A93">
        <w:rPr>
          <w:spacing w:val="-1"/>
          <w:sz w:val="24"/>
        </w:rPr>
        <w:t>жилищного</w:t>
      </w:r>
      <w:r w:rsidRPr="008B6A93">
        <w:rPr>
          <w:spacing w:val="23"/>
          <w:sz w:val="24"/>
        </w:rPr>
        <w:t xml:space="preserve"> </w:t>
      </w:r>
      <w:r w:rsidRPr="008B6A93">
        <w:rPr>
          <w:sz w:val="24"/>
        </w:rPr>
        <w:t>строительства</w:t>
      </w:r>
      <w:r w:rsidRPr="008B6A93">
        <w:rPr>
          <w:spacing w:val="25"/>
          <w:sz w:val="24"/>
        </w:rPr>
        <w:t xml:space="preserve"> </w:t>
      </w:r>
      <w:r w:rsidRPr="008B6A93">
        <w:rPr>
          <w:spacing w:val="-1"/>
          <w:sz w:val="24"/>
        </w:rPr>
        <w:t>или</w:t>
      </w:r>
      <w:r w:rsidRPr="008B6A93">
        <w:rPr>
          <w:spacing w:val="33"/>
          <w:w w:val="99"/>
          <w:sz w:val="24"/>
        </w:rPr>
        <w:t xml:space="preserve"> </w:t>
      </w:r>
      <w:r w:rsidRPr="008B6A93">
        <w:rPr>
          <w:sz w:val="24"/>
        </w:rPr>
        <w:t>объектов</w:t>
      </w:r>
      <w:r w:rsidRPr="008B6A93">
        <w:rPr>
          <w:spacing w:val="28"/>
          <w:sz w:val="24"/>
        </w:rPr>
        <w:t xml:space="preserve"> </w:t>
      </w:r>
      <w:r w:rsidRPr="008B6A93">
        <w:rPr>
          <w:sz w:val="24"/>
        </w:rPr>
        <w:t>блокированной</w:t>
      </w:r>
      <w:r w:rsidRPr="008B6A93">
        <w:rPr>
          <w:spacing w:val="31"/>
          <w:sz w:val="24"/>
        </w:rPr>
        <w:t xml:space="preserve"> </w:t>
      </w:r>
      <w:r w:rsidRPr="008B6A93">
        <w:rPr>
          <w:spacing w:val="-1"/>
          <w:sz w:val="24"/>
        </w:rPr>
        <w:t>жилой</w:t>
      </w:r>
      <w:r w:rsidRPr="008B6A93">
        <w:rPr>
          <w:spacing w:val="31"/>
          <w:sz w:val="24"/>
        </w:rPr>
        <w:t xml:space="preserve"> </w:t>
      </w:r>
      <w:r w:rsidRPr="008B6A93">
        <w:rPr>
          <w:spacing w:val="-1"/>
          <w:sz w:val="24"/>
        </w:rPr>
        <w:t>застройки,</w:t>
      </w:r>
      <w:r w:rsidRPr="008B6A93">
        <w:rPr>
          <w:spacing w:val="33"/>
          <w:sz w:val="24"/>
        </w:rPr>
        <w:t xml:space="preserve"> </w:t>
      </w:r>
      <w:r w:rsidRPr="008B6A93">
        <w:rPr>
          <w:spacing w:val="-1"/>
          <w:sz w:val="24"/>
        </w:rPr>
        <w:t>возможно</w:t>
      </w:r>
      <w:r w:rsidRPr="008B6A93">
        <w:rPr>
          <w:spacing w:val="31"/>
          <w:sz w:val="24"/>
        </w:rPr>
        <w:t xml:space="preserve"> </w:t>
      </w:r>
      <w:r w:rsidRPr="008B6A93">
        <w:rPr>
          <w:spacing w:val="-1"/>
          <w:sz w:val="24"/>
        </w:rPr>
        <w:t>только</w:t>
      </w:r>
      <w:r w:rsidRPr="008B6A93">
        <w:rPr>
          <w:spacing w:val="30"/>
          <w:sz w:val="24"/>
        </w:rPr>
        <w:t xml:space="preserve"> </w:t>
      </w:r>
      <w:r w:rsidRPr="008B6A93">
        <w:rPr>
          <w:spacing w:val="-1"/>
          <w:sz w:val="24"/>
        </w:rPr>
        <w:t>при</w:t>
      </w:r>
      <w:r w:rsidRPr="008B6A93">
        <w:rPr>
          <w:spacing w:val="31"/>
          <w:sz w:val="24"/>
        </w:rPr>
        <w:t xml:space="preserve"> </w:t>
      </w:r>
      <w:r w:rsidRPr="008B6A93">
        <w:rPr>
          <w:sz w:val="24"/>
        </w:rPr>
        <w:t>наличии</w:t>
      </w:r>
      <w:r w:rsidRPr="008B6A93">
        <w:rPr>
          <w:spacing w:val="59"/>
          <w:w w:val="99"/>
          <w:sz w:val="24"/>
        </w:rPr>
        <w:t xml:space="preserve"> </w:t>
      </w:r>
      <w:r w:rsidRPr="008B6A93">
        <w:rPr>
          <w:sz w:val="24"/>
        </w:rPr>
        <w:t>утвержденной</w:t>
      </w:r>
      <w:r w:rsidRPr="008B6A93">
        <w:rPr>
          <w:spacing w:val="-16"/>
          <w:sz w:val="24"/>
        </w:rPr>
        <w:t xml:space="preserve"> </w:t>
      </w:r>
      <w:r w:rsidRPr="008B6A93">
        <w:rPr>
          <w:sz w:val="24"/>
        </w:rPr>
        <w:t>документации</w:t>
      </w:r>
      <w:r w:rsidRPr="008B6A93">
        <w:rPr>
          <w:spacing w:val="-14"/>
          <w:sz w:val="24"/>
        </w:rPr>
        <w:t xml:space="preserve"> </w:t>
      </w:r>
      <w:r w:rsidRPr="008B6A93">
        <w:rPr>
          <w:spacing w:val="-1"/>
          <w:sz w:val="24"/>
        </w:rPr>
        <w:t>по</w:t>
      </w:r>
      <w:r w:rsidRPr="008B6A93">
        <w:rPr>
          <w:spacing w:val="-14"/>
          <w:sz w:val="24"/>
        </w:rPr>
        <w:t xml:space="preserve"> </w:t>
      </w:r>
      <w:r w:rsidRPr="008B6A93">
        <w:rPr>
          <w:spacing w:val="-1"/>
          <w:sz w:val="24"/>
        </w:rPr>
        <w:t>планировке</w:t>
      </w:r>
      <w:r w:rsidRPr="008B6A93">
        <w:rPr>
          <w:spacing w:val="-14"/>
          <w:sz w:val="24"/>
        </w:rPr>
        <w:t xml:space="preserve"> </w:t>
      </w:r>
      <w:r w:rsidRPr="008B6A93">
        <w:rPr>
          <w:spacing w:val="-1"/>
          <w:sz w:val="24"/>
        </w:rPr>
        <w:t>территории.</w:t>
      </w:r>
    </w:p>
    <w:p w14:paraId="2545E14F" w14:textId="77777777" w:rsidR="00A9344E" w:rsidRPr="008B6A93" w:rsidRDefault="00A9344E" w:rsidP="00A9344E">
      <w:pPr>
        <w:pStyle w:val="af0"/>
        <w:ind w:firstLine="680"/>
        <w:jc w:val="both"/>
        <w:rPr>
          <w:sz w:val="24"/>
        </w:rPr>
      </w:pPr>
      <w:r w:rsidRPr="008B6A93">
        <w:rPr>
          <w:spacing w:val="-2"/>
          <w:sz w:val="24"/>
        </w:rPr>
        <w:t>При</w:t>
      </w:r>
      <w:r w:rsidRPr="008B6A93">
        <w:rPr>
          <w:spacing w:val="32"/>
          <w:sz w:val="24"/>
        </w:rPr>
        <w:t xml:space="preserve"> </w:t>
      </w:r>
      <w:r w:rsidRPr="008B6A93">
        <w:rPr>
          <w:sz w:val="24"/>
        </w:rPr>
        <w:t>выдаче</w:t>
      </w:r>
      <w:r w:rsidRPr="008B6A93">
        <w:rPr>
          <w:spacing w:val="28"/>
          <w:sz w:val="24"/>
        </w:rPr>
        <w:t xml:space="preserve"> </w:t>
      </w:r>
      <w:r w:rsidRPr="008B6A93">
        <w:rPr>
          <w:sz w:val="24"/>
        </w:rPr>
        <w:t>разрешения</w:t>
      </w:r>
      <w:r w:rsidRPr="008B6A93">
        <w:rPr>
          <w:spacing w:val="29"/>
          <w:sz w:val="24"/>
        </w:rPr>
        <w:t xml:space="preserve"> </w:t>
      </w:r>
      <w:r w:rsidRPr="008B6A93">
        <w:rPr>
          <w:spacing w:val="-1"/>
          <w:sz w:val="24"/>
        </w:rPr>
        <w:t>на</w:t>
      </w:r>
      <w:r w:rsidRPr="008B6A93">
        <w:rPr>
          <w:spacing w:val="28"/>
          <w:sz w:val="24"/>
        </w:rPr>
        <w:t xml:space="preserve"> </w:t>
      </w:r>
      <w:r w:rsidRPr="008B6A93">
        <w:rPr>
          <w:sz w:val="24"/>
        </w:rPr>
        <w:t>строительство</w:t>
      </w:r>
      <w:r w:rsidRPr="008B6A93">
        <w:rPr>
          <w:spacing w:val="27"/>
          <w:sz w:val="24"/>
        </w:rPr>
        <w:t xml:space="preserve"> </w:t>
      </w:r>
      <w:r w:rsidRPr="008B6A93">
        <w:rPr>
          <w:sz w:val="24"/>
        </w:rPr>
        <w:t>объектов</w:t>
      </w:r>
      <w:r w:rsidRPr="008B6A93">
        <w:rPr>
          <w:spacing w:val="26"/>
          <w:sz w:val="24"/>
        </w:rPr>
        <w:t xml:space="preserve"> </w:t>
      </w:r>
      <w:r w:rsidRPr="008B6A93">
        <w:rPr>
          <w:sz w:val="24"/>
        </w:rPr>
        <w:t>капитального</w:t>
      </w:r>
      <w:r w:rsidRPr="008B6A93">
        <w:rPr>
          <w:spacing w:val="37"/>
          <w:w w:val="99"/>
          <w:sz w:val="24"/>
        </w:rPr>
        <w:t xml:space="preserve"> </w:t>
      </w:r>
      <w:r w:rsidRPr="008B6A93">
        <w:rPr>
          <w:sz w:val="24"/>
        </w:rPr>
        <w:t>строительства</w:t>
      </w:r>
      <w:r w:rsidRPr="008B6A93">
        <w:rPr>
          <w:spacing w:val="34"/>
          <w:sz w:val="24"/>
        </w:rPr>
        <w:t xml:space="preserve"> </w:t>
      </w:r>
      <w:r w:rsidRPr="008B6A93">
        <w:rPr>
          <w:spacing w:val="-1"/>
          <w:sz w:val="24"/>
        </w:rPr>
        <w:t>не</w:t>
      </w:r>
      <w:r w:rsidRPr="008B6A93">
        <w:rPr>
          <w:spacing w:val="34"/>
          <w:sz w:val="24"/>
        </w:rPr>
        <w:t xml:space="preserve"> </w:t>
      </w:r>
      <w:r w:rsidRPr="008B6A93">
        <w:rPr>
          <w:spacing w:val="-1"/>
          <w:sz w:val="24"/>
        </w:rPr>
        <w:t>допускается</w:t>
      </w:r>
      <w:r w:rsidRPr="008B6A93">
        <w:rPr>
          <w:spacing w:val="34"/>
          <w:sz w:val="24"/>
        </w:rPr>
        <w:t xml:space="preserve"> </w:t>
      </w:r>
      <w:r w:rsidRPr="008B6A93">
        <w:rPr>
          <w:sz w:val="24"/>
        </w:rPr>
        <w:t>размещение</w:t>
      </w:r>
      <w:r w:rsidRPr="008B6A93">
        <w:rPr>
          <w:spacing w:val="34"/>
          <w:sz w:val="24"/>
        </w:rPr>
        <w:t xml:space="preserve"> </w:t>
      </w:r>
      <w:r w:rsidRPr="008B6A93">
        <w:rPr>
          <w:spacing w:val="-1"/>
          <w:sz w:val="24"/>
        </w:rPr>
        <w:t>нормативных</w:t>
      </w:r>
      <w:r w:rsidRPr="008B6A93">
        <w:rPr>
          <w:spacing w:val="29"/>
          <w:sz w:val="24"/>
        </w:rPr>
        <w:t xml:space="preserve"> </w:t>
      </w:r>
      <w:r w:rsidRPr="008B6A93">
        <w:rPr>
          <w:sz w:val="24"/>
        </w:rPr>
        <w:t>площадок</w:t>
      </w:r>
      <w:r w:rsidRPr="008B6A93">
        <w:rPr>
          <w:spacing w:val="52"/>
          <w:w w:val="99"/>
          <w:sz w:val="24"/>
        </w:rPr>
        <w:t xml:space="preserve"> </w:t>
      </w:r>
      <w:r w:rsidRPr="008B6A93">
        <w:rPr>
          <w:sz w:val="24"/>
        </w:rPr>
        <w:t>благоустройства</w:t>
      </w:r>
      <w:r w:rsidRPr="008B6A93">
        <w:rPr>
          <w:spacing w:val="24"/>
          <w:sz w:val="24"/>
        </w:rPr>
        <w:t xml:space="preserve"> </w:t>
      </w:r>
      <w:r w:rsidRPr="008B6A93">
        <w:rPr>
          <w:sz w:val="24"/>
        </w:rPr>
        <w:t>многоквартирных</w:t>
      </w:r>
      <w:r w:rsidRPr="008B6A93">
        <w:rPr>
          <w:spacing w:val="19"/>
          <w:sz w:val="24"/>
        </w:rPr>
        <w:t xml:space="preserve"> </w:t>
      </w:r>
      <w:r w:rsidRPr="008B6A93">
        <w:rPr>
          <w:spacing w:val="1"/>
          <w:sz w:val="24"/>
        </w:rPr>
        <w:t>жилых</w:t>
      </w:r>
      <w:r w:rsidRPr="008B6A93">
        <w:rPr>
          <w:spacing w:val="19"/>
          <w:sz w:val="24"/>
        </w:rPr>
        <w:t xml:space="preserve"> </w:t>
      </w:r>
      <w:r w:rsidRPr="008B6A93">
        <w:rPr>
          <w:sz w:val="24"/>
        </w:rPr>
        <w:t>домов,</w:t>
      </w:r>
      <w:r w:rsidRPr="008B6A93">
        <w:rPr>
          <w:spacing w:val="26"/>
          <w:sz w:val="24"/>
        </w:rPr>
        <w:t xml:space="preserve"> </w:t>
      </w:r>
      <w:r w:rsidRPr="008B6A93">
        <w:rPr>
          <w:sz w:val="24"/>
        </w:rPr>
        <w:t>а</w:t>
      </w:r>
      <w:r w:rsidRPr="008B6A93">
        <w:rPr>
          <w:spacing w:val="24"/>
          <w:sz w:val="24"/>
        </w:rPr>
        <w:t xml:space="preserve"> </w:t>
      </w:r>
      <w:r w:rsidRPr="008B6A93">
        <w:rPr>
          <w:spacing w:val="-1"/>
          <w:sz w:val="24"/>
        </w:rPr>
        <w:t>также</w:t>
      </w:r>
      <w:r w:rsidRPr="008B6A93">
        <w:rPr>
          <w:spacing w:val="24"/>
          <w:sz w:val="24"/>
        </w:rPr>
        <w:t xml:space="preserve"> </w:t>
      </w:r>
      <w:r w:rsidRPr="008B6A93">
        <w:rPr>
          <w:sz w:val="24"/>
        </w:rPr>
        <w:t>парковок</w:t>
      </w:r>
      <w:r w:rsidRPr="008B6A93">
        <w:rPr>
          <w:spacing w:val="23"/>
          <w:sz w:val="24"/>
        </w:rPr>
        <w:t xml:space="preserve"> </w:t>
      </w:r>
      <w:r w:rsidRPr="008B6A93">
        <w:rPr>
          <w:spacing w:val="-1"/>
          <w:sz w:val="24"/>
        </w:rPr>
        <w:t>на</w:t>
      </w:r>
      <w:r w:rsidRPr="008B6A93">
        <w:rPr>
          <w:spacing w:val="36"/>
          <w:w w:val="99"/>
          <w:sz w:val="24"/>
        </w:rPr>
        <w:t xml:space="preserve"> </w:t>
      </w:r>
      <w:r w:rsidRPr="008B6A93">
        <w:rPr>
          <w:spacing w:val="-1"/>
          <w:sz w:val="24"/>
        </w:rPr>
        <w:t>территории,</w:t>
      </w:r>
      <w:r w:rsidRPr="008B6A93">
        <w:rPr>
          <w:spacing w:val="26"/>
          <w:sz w:val="24"/>
        </w:rPr>
        <w:t xml:space="preserve"> </w:t>
      </w:r>
      <w:r w:rsidRPr="008B6A93">
        <w:rPr>
          <w:sz w:val="24"/>
        </w:rPr>
        <w:t>предусмотренной</w:t>
      </w:r>
      <w:r w:rsidRPr="008B6A93">
        <w:rPr>
          <w:spacing w:val="24"/>
          <w:sz w:val="24"/>
        </w:rPr>
        <w:t xml:space="preserve"> </w:t>
      </w:r>
      <w:r w:rsidRPr="008B6A93">
        <w:rPr>
          <w:sz w:val="24"/>
        </w:rPr>
        <w:t>для</w:t>
      </w:r>
      <w:r w:rsidRPr="008B6A93">
        <w:rPr>
          <w:spacing w:val="26"/>
          <w:sz w:val="24"/>
        </w:rPr>
        <w:t xml:space="preserve"> </w:t>
      </w:r>
      <w:r w:rsidRPr="008B6A93">
        <w:rPr>
          <w:spacing w:val="-1"/>
          <w:sz w:val="24"/>
        </w:rPr>
        <w:t>размещения</w:t>
      </w:r>
      <w:r w:rsidRPr="008B6A93">
        <w:rPr>
          <w:spacing w:val="25"/>
          <w:sz w:val="24"/>
        </w:rPr>
        <w:t xml:space="preserve"> </w:t>
      </w:r>
      <w:r w:rsidRPr="008B6A93">
        <w:rPr>
          <w:spacing w:val="-1"/>
          <w:sz w:val="24"/>
        </w:rPr>
        <w:t>объектов,</w:t>
      </w:r>
      <w:r w:rsidRPr="008B6A93">
        <w:rPr>
          <w:spacing w:val="27"/>
          <w:sz w:val="24"/>
        </w:rPr>
        <w:t xml:space="preserve"> </w:t>
      </w:r>
      <w:r w:rsidRPr="008B6A93">
        <w:rPr>
          <w:sz w:val="24"/>
        </w:rPr>
        <w:t>указанных</w:t>
      </w:r>
      <w:r w:rsidRPr="008B6A93">
        <w:rPr>
          <w:spacing w:val="19"/>
          <w:sz w:val="24"/>
        </w:rPr>
        <w:t xml:space="preserve"> </w:t>
      </w:r>
      <w:r w:rsidRPr="008B6A93">
        <w:rPr>
          <w:sz w:val="24"/>
        </w:rPr>
        <w:t>в</w:t>
      </w:r>
      <w:r w:rsidRPr="008B6A93">
        <w:rPr>
          <w:spacing w:val="23"/>
          <w:sz w:val="24"/>
        </w:rPr>
        <w:t xml:space="preserve"> </w:t>
      </w:r>
      <w:r w:rsidRPr="008B6A93">
        <w:rPr>
          <w:spacing w:val="-1"/>
          <w:sz w:val="24"/>
        </w:rPr>
        <w:t>перечне</w:t>
      </w:r>
      <w:r w:rsidRPr="008B6A93">
        <w:rPr>
          <w:spacing w:val="77"/>
          <w:w w:val="99"/>
          <w:sz w:val="24"/>
        </w:rPr>
        <w:t xml:space="preserve"> </w:t>
      </w:r>
      <w:r w:rsidRPr="008B6A93">
        <w:rPr>
          <w:spacing w:val="-1"/>
          <w:sz w:val="24"/>
        </w:rPr>
        <w:t>видов</w:t>
      </w:r>
      <w:r w:rsidRPr="008B6A93">
        <w:rPr>
          <w:spacing w:val="1"/>
          <w:sz w:val="24"/>
        </w:rPr>
        <w:t xml:space="preserve"> </w:t>
      </w:r>
      <w:r w:rsidRPr="008B6A93">
        <w:rPr>
          <w:sz w:val="24"/>
        </w:rPr>
        <w:t>объектов</w:t>
      </w:r>
      <w:r w:rsidRPr="008B6A93">
        <w:rPr>
          <w:spacing w:val="6"/>
          <w:sz w:val="24"/>
        </w:rPr>
        <w:t xml:space="preserve"> </w:t>
      </w:r>
      <w:r w:rsidRPr="008B6A93">
        <w:rPr>
          <w:sz w:val="24"/>
        </w:rPr>
        <w:t>размещение</w:t>
      </w:r>
      <w:r w:rsidRPr="008B6A93">
        <w:rPr>
          <w:spacing w:val="4"/>
          <w:sz w:val="24"/>
        </w:rPr>
        <w:t xml:space="preserve"> </w:t>
      </w:r>
      <w:r w:rsidRPr="008B6A93">
        <w:rPr>
          <w:sz w:val="24"/>
        </w:rPr>
        <w:t>которых</w:t>
      </w:r>
      <w:r w:rsidRPr="008B6A93">
        <w:rPr>
          <w:spacing w:val="3"/>
          <w:sz w:val="24"/>
        </w:rPr>
        <w:t xml:space="preserve"> </w:t>
      </w:r>
      <w:r w:rsidRPr="008B6A93">
        <w:rPr>
          <w:sz w:val="24"/>
        </w:rPr>
        <w:t>может</w:t>
      </w:r>
      <w:r w:rsidRPr="008B6A93">
        <w:rPr>
          <w:spacing w:val="2"/>
          <w:sz w:val="24"/>
        </w:rPr>
        <w:t xml:space="preserve"> </w:t>
      </w:r>
      <w:r w:rsidRPr="008B6A93">
        <w:rPr>
          <w:sz w:val="24"/>
        </w:rPr>
        <w:t>осуществляться</w:t>
      </w:r>
      <w:r w:rsidRPr="008B6A93">
        <w:rPr>
          <w:spacing w:val="5"/>
          <w:sz w:val="24"/>
        </w:rPr>
        <w:t xml:space="preserve"> </w:t>
      </w:r>
      <w:r w:rsidRPr="008B6A93">
        <w:rPr>
          <w:spacing w:val="-1"/>
          <w:sz w:val="24"/>
        </w:rPr>
        <w:t>на</w:t>
      </w:r>
      <w:r w:rsidRPr="008B6A93">
        <w:rPr>
          <w:spacing w:val="4"/>
          <w:sz w:val="24"/>
        </w:rPr>
        <w:t xml:space="preserve"> </w:t>
      </w:r>
      <w:r w:rsidRPr="008B6A93">
        <w:rPr>
          <w:sz w:val="24"/>
        </w:rPr>
        <w:t>землях</w:t>
      </w:r>
      <w:r w:rsidRPr="008B6A93">
        <w:rPr>
          <w:spacing w:val="68"/>
          <w:sz w:val="24"/>
        </w:rPr>
        <w:t xml:space="preserve"> </w:t>
      </w:r>
      <w:r w:rsidRPr="008B6A93">
        <w:rPr>
          <w:spacing w:val="1"/>
          <w:sz w:val="24"/>
        </w:rPr>
        <w:t>или</w:t>
      </w:r>
      <w:r w:rsidRPr="008B6A93">
        <w:rPr>
          <w:spacing w:val="58"/>
          <w:w w:val="99"/>
          <w:sz w:val="24"/>
        </w:rPr>
        <w:t xml:space="preserve"> </w:t>
      </w:r>
      <w:r w:rsidRPr="008B6A93">
        <w:rPr>
          <w:sz w:val="24"/>
        </w:rPr>
        <w:t>земельных</w:t>
      </w:r>
      <w:r w:rsidRPr="008B6A93">
        <w:rPr>
          <w:spacing w:val="42"/>
          <w:sz w:val="24"/>
        </w:rPr>
        <w:t xml:space="preserve"> </w:t>
      </w:r>
      <w:r w:rsidRPr="008B6A93">
        <w:rPr>
          <w:spacing w:val="-1"/>
          <w:sz w:val="24"/>
        </w:rPr>
        <w:t>участках,</w:t>
      </w:r>
      <w:r w:rsidRPr="008B6A93">
        <w:rPr>
          <w:spacing w:val="46"/>
          <w:sz w:val="24"/>
        </w:rPr>
        <w:t xml:space="preserve"> </w:t>
      </w:r>
      <w:r w:rsidRPr="008B6A93">
        <w:rPr>
          <w:sz w:val="24"/>
        </w:rPr>
        <w:t>находящихся</w:t>
      </w:r>
      <w:r w:rsidRPr="008B6A93">
        <w:rPr>
          <w:spacing w:val="45"/>
          <w:sz w:val="24"/>
        </w:rPr>
        <w:t xml:space="preserve"> </w:t>
      </w:r>
      <w:r w:rsidRPr="008B6A93">
        <w:rPr>
          <w:sz w:val="24"/>
        </w:rPr>
        <w:t>в</w:t>
      </w:r>
      <w:r w:rsidRPr="008B6A93">
        <w:rPr>
          <w:spacing w:val="41"/>
          <w:sz w:val="24"/>
        </w:rPr>
        <w:t xml:space="preserve"> </w:t>
      </w:r>
      <w:r w:rsidRPr="008B6A93">
        <w:rPr>
          <w:sz w:val="24"/>
        </w:rPr>
        <w:t>государственной</w:t>
      </w:r>
      <w:r w:rsidRPr="008B6A93">
        <w:rPr>
          <w:spacing w:val="43"/>
          <w:sz w:val="24"/>
        </w:rPr>
        <w:t xml:space="preserve"> </w:t>
      </w:r>
      <w:r w:rsidRPr="008B6A93">
        <w:rPr>
          <w:spacing w:val="-1"/>
          <w:sz w:val="24"/>
        </w:rPr>
        <w:t>или</w:t>
      </w:r>
      <w:r w:rsidRPr="008B6A93">
        <w:rPr>
          <w:spacing w:val="43"/>
          <w:sz w:val="24"/>
        </w:rPr>
        <w:t xml:space="preserve"> </w:t>
      </w:r>
      <w:r w:rsidRPr="008B6A93">
        <w:rPr>
          <w:sz w:val="24"/>
        </w:rPr>
        <w:t>муниципальной</w:t>
      </w:r>
      <w:r w:rsidRPr="008B6A93">
        <w:rPr>
          <w:spacing w:val="32"/>
          <w:w w:val="99"/>
          <w:sz w:val="24"/>
        </w:rPr>
        <w:t xml:space="preserve"> </w:t>
      </w:r>
      <w:r w:rsidRPr="008B6A93">
        <w:rPr>
          <w:sz w:val="24"/>
        </w:rPr>
        <w:t>собственности,</w:t>
      </w:r>
      <w:r w:rsidRPr="008B6A93">
        <w:rPr>
          <w:spacing w:val="19"/>
          <w:sz w:val="24"/>
        </w:rPr>
        <w:t xml:space="preserve"> </w:t>
      </w:r>
      <w:r w:rsidRPr="008B6A93">
        <w:rPr>
          <w:spacing w:val="1"/>
          <w:sz w:val="24"/>
        </w:rPr>
        <w:t>без</w:t>
      </w:r>
      <w:r w:rsidRPr="008B6A93">
        <w:rPr>
          <w:spacing w:val="17"/>
          <w:sz w:val="24"/>
        </w:rPr>
        <w:t xml:space="preserve"> </w:t>
      </w:r>
      <w:r w:rsidRPr="008B6A93">
        <w:rPr>
          <w:spacing w:val="-1"/>
          <w:sz w:val="24"/>
        </w:rPr>
        <w:t>предоставления</w:t>
      </w:r>
      <w:r w:rsidRPr="008B6A93">
        <w:rPr>
          <w:spacing w:val="23"/>
          <w:sz w:val="24"/>
        </w:rPr>
        <w:t xml:space="preserve"> </w:t>
      </w:r>
      <w:r w:rsidRPr="008B6A93">
        <w:rPr>
          <w:sz w:val="24"/>
        </w:rPr>
        <w:t>земельных</w:t>
      </w:r>
      <w:r w:rsidRPr="008B6A93">
        <w:rPr>
          <w:spacing w:val="17"/>
          <w:sz w:val="24"/>
        </w:rPr>
        <w:t xml:space="preserve"> </w:t>
      </w:r>
      <w:r w:rsidRPr="008B6A93">
        <w:rPr>
          <w:sz w:val="24"/>
        </w:rPr>
        <w:t>участков</w:t>
      </w:r>
      <w:r w:rsidRPr="008B6A93">
        <w:rPr>
          <w:spacing w:val="15"/>
          <w:sz w:val="24"/>
        </w:rPr>
        <w:t xml:space="preserve"> </w:t>
      </w:r>
      <w:r w:rsidRPr="008B6A93">
        <w:rPr>
          <w:sz w:val="24"/>
        </w:rPr>
        <w:t>и</w:t>
      </w:r>
      <w:r w:rsidRPr="008B6A93">
        <w:rPr>
          <w:spacing w:val="21"/>
          <w:sz w:val="24"/>
        </w:rPr>
        <w:t xml:space="preserve"> </w:t>
      </w:r>
      <w:r w:rsidRPr="008B6A93">
        <w:rPr>
          <w:spacing w:val="-1"/>
          <w:sz w:val="24"/>
        </w:rPr>
        <w:t>установления</w:t>
      </w:r>
      <w:r w:rsidRPr="008B6A93">
        <w:rPr>
          <w:spacing w:val="54"/>
          <w:w w:val="99"/>
          <w:sz w:val="24"/>
        </w:rPr>
        <w:t xml:space="preserve"> </w:t>
      </w:r>
      <w:r w:rsidRPr="008B6A93">
        <w:rPr>
          <w:sz w:val="24"/>
        </w:rPr>
        <w:t>сервитутов,</w:t>
      </w:r>
      <w:r w:rsidRPr="008B6A93">
        <w:rPr>
          <w:spacing w:val="38"/>
          <w:sz w:val="24"/>
        </w:rPr>
        <w:t xml:space="preserve"> </w:t>
      </w:r>
      <w:r w:rsidRPr="008B6A93">
        <w:rPr>
          <w:spacing w:val="-1"/>
          <w:sz w:val="24"/>
        </w:rPr>
        <w:t>утвержденном,</w:t>
      </w:r>
      <w:r w:rsidRPr="008B6A93">
        <w:rPr>
          <w:spacing w:val="38"/>
          <w:sz w:val="24"/>
        </w:rPr>
        <w:t xml:space="preserve"> </w:t>
      </w:r>
      <w:r w:rsidRPr="008B6A93">
        <w:rPr>
          <w:spacing w:val="-1"/>
          <w:sz w:val="24"/>
        </w:rPr>
        <w:t>постановлением</w:t>
      </w:r>
      <w:r w:rsidRPr="008B6A93">
        <w:rPr>
          <w:spacing w:val="38"/>
          <w:sz w:val="24"/>
        </w:rPr>
        <w:t xml:space="preserve"> </w:t>
      </w:r>
      <w:r w:rsidRPr="008B6A93">
        <w:rPr>
          <w:sz w:val="24"/>
        </w:rPr>
        <w:t>Правительства</w:t>
      </w:r>
      <w:r w:rsidRPr="008B6A93">
        <w:rPr>
          <w:spacing w:val="37"/>
          <w:sz w:val="24"/>
        </w:rPr>
        <w:t xml:space="preserve"> </w:t>
      </w:r>
      <w:r w:rsidRPr="008B6A93">
        <w:rPr>
          <w:sz w:val="24"/>
        </w:rPr>
        <w:t>Российской</w:t>
      </w:r>
      <w:r w:rsidRPr="008B6A93">
        <w:rPr>
          <w:spacing w:val="50"/>
          <w:w w:val="99"/>
          <w:sz w:val="24"/>
        </w:rPr>
        <w:t xml:space="preserve"> </w:t>
      </w:r>
      <w:r w:rsidRPr="008B6A93">
        <w:rPr>
          <w:sz w:val="24"/>
        </w:rPr>
        <w:t>Федерации</w:t>
      </w:r>
      <w:r w:rsidRPr="008B6A93">
        <w:rPr>
          <w:spacing w:val="6"/>
          <w:sz w:val="24"/>
        </w:rPr>
        <w:t xml:space="preserve"> </w:t>
      </w:r>
      <w:r w:rsidRPr="008B6A93">
        <w:rPr>
          <w:sz w:val="24"/>
        </w:rPr>
        <w:t>от</w:t>
      </w:r>
      <w:r w:rsidRPr="008B6A93">
        <w:rPr>
          <w:spacing w:val="4"/>
          <w:sz w:val="24"/>
        </w:rPr>
        <w:t xml:space="preserve"> </w:t>
      </w:r>
      <w:r w:rsidRPr="008B6A93">
        <w:rPr>
          <w:sz w:val="24"/>
        </w:rPr>
        <w:t>3</w:t>
      </w:r>
      <w:r w:rsidRPr="008B6A93">
        <w:rPr>
          <w:spacing w:val="6"/>
          <w:sz w:val="24"/>
        </w:rPr>
        <w:t xml:space="preserve"> </w:t>
      </w:r>
      <w:r w:rsidRPr="008B6A93">
        <w:rPr>
          <w:sz w:val="24"/>
        </w:rPr>
        <w:t>декабря</w:t>
      </w:r>
      <w:r w:rsidRPr="008B6A93">
        <w:rPr>
          <w:spacing w:val="8"/>
          <w:sz w:val="24"/>
        </w:rPr>
        <w:t xml:space="preserve"> </w:t>
      </w:r>
      <w:r w:rsidRPr="008B6A93">
        <w:rPr>
          <w:sz w:val="24"/>
        </w:rPr>
        <w:t>2014</w:t>
      </w:r>
      <w:r w:rsidRPr="008B6A93">
        <w:rPr>
          <w:spacing w:val="6"/>
          <w:sz w:val="24"/>
        </w:rPr>
        <w:t xml:space="preserve"> </w:t>
      </w:r>
      <w:r w:rsidRPr="008B6A93">
        <w:rPr>
          <w:sz w:val="24"/>
        </w:rPr>
        <w:t>г.</w:t>
      </w:r>
      <w:r w:rsidRPr="008B6A93">
        <w:rPr>
          <w:spacing w:val="9"/>
          <w:sz w:val="24"/>
        </w:rPr>
        <w:t xml:space="preserve"> </w:t>
      </w:r>
      <w:r w:rsidRPr="008B6A93">
        <w:rPr>
          <w:sz w:val="24"/>
        </w:rPr>
        <w:t>№</w:t>
      </w:r>
      <w:r w:rsidRPr="008B6A93">
        <w:rPr>
          <w:spacing w:val="10"/>
          <w:sz w:val="24"/>
        </w:rPr>
        <w:t xml:space="preserve"> </w:t>
      </w:r>
      <w:r w:rsidRPr="008B6A93">
        <w:rPr>
          <w:spacing w:val="1"/>
          <w:sz w:val="24"/>
        </w:rPr>
        <w:t>1300</w:t>
      </w:r>
      <w:r w:rsidRPr="008B6A93">
        <w:rPr>
          <w:spacing w:val="11"/>
          <w:sz w:val="24"/>
        </w:rPr>
        <w:t xml:space="preserve"> </w:t>
      </w:r>
      <w:r w:rsidRPr="008B6A93">
        <w:rPr>
          <w:spacing w:val="-2"/>
          <w:sz w:val="24"/>
        </w:rPr>
        <w:t>«Об</w:t>
      </w:r>
      <w:r w:rsidRPr="008B6A93">
        <w:rPr>
          <w:spacing w:val="12"/>
          <w:sz w:val="24"/>
        </w:rPr>
        <w:t xml:space="preserve"> </w:t>
      </w:r>
      <w:r w:rsidRPr="008B6A93">
        <w:rPr>
          <w:spacing w:val="-1"/>
          <w:sz w:val="24"/>
        </w:rPr>
        <w:t>утверждении</w:t>
      </w:r>
      <w:r w:rsidRPr="008B6A93">
        <w:rPr>
          <w:spacing w:val="7"/>
          <w:sz w:val="24"/>
        </w:rPr>
        <w:t xml:space="preserve"> </w:t>
      </w:r>
      <w:r w:rsidRPr="008B6A93">
        <w:rPr>
          <w:sz w:val="24"/>
        </w:rPr>
        <w:t>перечня</w:t>
      </w:r>
      <w:r w:rsidRPr="008B6A93">
        <w:rPr>
          <w:spacing w:val="8"/>
          <w:sz w:val="24"/>
        </w:rPr>
        <w:t xml:space="preserve"> </w:t>
      </w:r>
      <w:r w:rsidRPr="008B6A93">
        <w:rPr>
          <w:sz w:val="24"/>
        </w:rPr>
        <w:t>видов</w:t>
      </w:r>
      <w:r w:rsidRPr="008B6A93">
        <w:rPr>
          <w:spacing w:val="50"/>
          <w:w w:val="99"/>
          <w:sz w:val="24"/>
        </w:rPr>
        <w:t xml:space="preserve"> </w:t>
      </w:r>
      <w:r w:rsidRPr="008B6A93">
        <w:rPr>
          <w:spacing w:val="-1"/>
          <w:sz w:val="24"/>
        </w:rPr>
        <w:t>объектов,</w:t>
      </w:r>
      <w:r w:rsidRPr="008B6A93">
        <w:rPr>
          <w:spacing w:val="-7"/>
          <w:sz w:val="24"/>
        </w:rPr>
        <w:t xml:space="preserve"> </w:t>
      </w:r>
      <w:r w:rsidRPr="008B6A93">
        <w:rPr>
          <w:sz w:val="24"/>
        </w:rPr>
        <w:t>размещение</w:t>
      </w:r>
      <w:r w:rsidRPr="008B6A93">
        <w:rPr>
          <w:spacing w:val="-7"/>
          <w:sz w:val="24"/>
        </w:rPr>
        <w:t xml:space="preserve"> </w:t>
      </w:r>
      <w:r w:rsidRPr="008B6A93">
        <w:rPr>
          <w:sz w:val="24"/>
        </w:rPr>
        <w:t>которых</w:t>
      </w:r>
      <w:r w:rsidRPr="008B6A93">
        <w:rPr>
          <w:spacing w:val="-12"/>
          <w:sz w:val="24"/>
        </w:rPr>
        <w:t xml:space="preserve"> </w:t>
      </w:r>
      <w:r w:rsidRPr="008B6A93">
        <w:rPr>
          <w:spacing w:val="1"/>
          <w:sz w:val="24"/>
        </w:rPr>
        <w:t>может</w:t>
      </w:r>
      <w:r w:rsidRPr="008B6A93">
        <w:rPr>
          <w:spacing w:val="-9"/>
          <w:sz w:val="24"/>
        </w:rPr>
        <w:t xml:space="preserve"> </w:t>
      </w:r>
      <w:r w:rsidRPr="008B6A93">
        <w:rPr>
          <w:sz w:val="24"/>
        </w:rPr>
        <w:t>осуществляться</w:t>
      </w:r>
      <w:r w:rsidRPr="008B6A93">
        <w:rPr>
          <w:spacing w:val="-7"/>
          <w:sz w:val="24"/>
        </w:rPr>
        <w:t xml:space="preserve"> </w:t>
      </w:r>
      <w:r w:rsidRPr="008B6A93">
        <w:rPr>
          <w:spacing w:val="-1"/>
          <w:sz w:val="24"/>
        </w:rPr>
        <w:t>на</w:t>
      </w:r>
      <w:r w:rsidRPr="008B6A93">
        <w:rPr>
          <w:spacing w:val="-7"/>
          <w:sz w:val="24"/>
        </w:rPr>
        <w:t xml:space="preserve"> </w:t>
      </w:r>
      <w:r w:rsidRPr="008B6A93">
        <w:rPr>
          <w:sz w:val="24"/>
        </w:rPr>
        <w:t>землях</w:t>
      </w:r>
      <w:r w:rsidRPr="008B6A93">
        <w:rPr>
          <w:spacing w:val="-12"/>
          <w:sz w:val="24"/>
        </w:rPr>
        <w:t xml:space="preserve"> </w:t>
      </w:r>
      <w:r w:rsidRPr="008B6A93">
        <w:rPr>
          <w:spacing w:val="1"/>
          <w:sz w:val="24"/>
        </w:rPr>
        <w:t>или</w:t>
      </w:r>
      <w:r w:rsidRPr="008B6A93">
        <w:rPr>
          <w:spacing w:val="-9"/>
          <w:sz w:val="24"/>
        </w:rPr>
        <w:t xml:space="preserve"> </w:t>
      </w:r>
      <w:r w:rsidRPr="008B6A93">
        <w:rPr>
          <w:sz w:val="24"/>
        </w:rPr>
        <w:t>земельных</w:t>
      </w:r>
      <w:r w:rsidRPr="008B6A93">
        <w:rPr>
          <w:spacing w:val="70"/>
          <w:w w:val="99"/>
          <w:sz w:val="24"/>
        </w:rPr>
        <w:t xml:space="preserve"> </w:t>
      </w:r>
      <w:r w:rsidRPr="008B6A93">
        <w:rPr>
          <w:spacing w:val="-1"/>
          <w:sz w:val="24"/>
        </w:rPr>
        <w:t>участках,</w:t>
      </w:r>
      <w:r w:rsidRPr="008B6A93">
        <w:rPr>
          <w:spacing w:val="24"/>
          <w:sz w:val="24"/>
        </w:rPr>
        <w:t xml:space="preserve"> </w:t>
      </w:r>
      <w:r w:rsidRPr="008B6A93">
        <w:rPr>
          <w:sz w:val="24"/>
        </w:rPr>
        <w:t>находящихся</w:t>
      </w:r>
      <w:r w:rsidRPr="008B6A93">
        <w:rPr>
          <w:spacing w:val="24"/>
          <w:sz w:val="24"/>
        </w:rPr>
        <w:t xml:space="preserve"> </w:t>
      </w:r>
      <w:r w:rsidRPr="008B6A93">
        <w:rPr>
          <w:sz w:val="24"/>
        </w:rPr>
        <w:t>в</w:t>
      </w:r>
      <w:r w:rsidRPr="008B6A93">
        <w:rPr>
          <w:spacing w:val="20"/>
          <w:sz w:val="24"/>
        </w:rPr>
        <w:t xml:space="preserve"> </w:t>
      </w:r>
      <w:r w:rsidRPr="008B6A93">
        <w:rPr>
          <w:sz w:val="24"/>
        </w:rPr>
        <w:t>государственной</w:t>
      </w:r>
      <w:r w:rsidRPr="008B6A93">
        <w:rPr>
          <w:spacing w:val="22"/>
          <w:sz w:val="24"/>
        </w:rPr>
        <w:t xml:space="preserve"> </w:t>
      </w:r>
      <w:r w:rsidRPr="008B6A93">
        <w:rPr>
          <w:spacing w:val="-1"/>
          <w:sz w:val="24"/>
        </w:rPr>
        <w:t>или</w:t>
      </w:r>
      <w:r w:rsidRPr="008B6A93">
        <w:rPr>
          <w:spacing w:val="22"/>
          <w:sz w:val="24"/>
        </w:rPr>
        <w:t xml:space="preserve"> </w:t>
      </w:r>
      <w:r w:rsidRPr="008B6A93">
        <w:rPr>
          <w:sz w:val="24"/>
        </w:rPr>
        <w:t>муниципальной</w:t>
      </w:r>
      <w:r w:rsidRPr="008B6A93">
        <w:rPr>
          <w:spacing w:val="22"/>
          <w:sz w:val="24"/>
        </w:rPr>
        <w:t xml:space="preserve"> </w:t>
      </w:r>
      <w:r w:rsidRPr="008B6A93">
        <w:rPr>
          <w:sz w:val="24"/>
        </w:rPr>
        <w:t>собственности,</w:t>
      </w:r>
      <w:r w:rsidRPr="008B6A93">
        <w:rPr>
          <w:spacing w:val="57"/>
          <w:w w:val="99"/>
          <w:sz w:val="24"/>
        </w:rPr>
        <w:t xml:space="preserve"> </w:t>
      </w:r>
      <w:r w:rsidRPr="008B6A93">
        <w:rPr>
          <w:spacing w:val="1"/>
          <w:sz w:val="24"/>
        </w:rPr>
        <w:t>без</w:t>
      </w:r>
      <w:r w:rsidRPr="008B6A93">
        <w:rPr>
          <w:spacing w:val="-12"/>
          <w:sz w:val="24"/>
        </w:rPr>
        <w:t xml:space="preserve"> </w:t>
      </w:r>
      <w:r w:rsidRPr="008B6A93">
        <w:rPr>
          <w:spacing w:val="-1"/>
          <w:sz w:val="24"/>
        </w:rPr>
        <w:t>предоставления</w:t>
      </w:r>
      <w:r w:rsidRPr="008B6A93">
        <w:rPr>
          <w:spacing w:val="-10"/>
          <w:sz w:val="24"/>
        </w:rPr>
        <w:t xml:space="preserve"> </w:t>
      </w:r>
      <w:r w:rsidRPr="008B6A93">
        <w:rPr>
          <w:sz w:val="24"/>
        </w:rPr>
        <w:t>земельных</w:t>
      </w:r>
      <w:r w:rsidRPr="008B6A93">
        <w:rPr>
          <w:spacing w:val="-11"/>
          <w:sz w:val="24"/>
        </w:rPr>
        <w:t xml:space="preserve"> </w:t>
      </w:r>
      <w:r w:rsidRPr="008B6A93">
        <w:rPr>
          <w:spacing w:val="-1"/>
          <w:sz w:val="24"/>
        </w:rPr>
        <w:t>участков</w:t>
      </w:r>
      <w:r w:rsidRPr="008B6A93">
        <w:rPr>
          <w:spacing w:val="-9"/>
          <w:sz w:val="24"/>
        </w:rPr>
        <w:t xml:space="preserve"> </w:t>
      </w:r>
      <w:r w:rsidRPr="008B6A93">
        <w:rPr>
          <w:sz w:val="24"/>
        </w:rPr>
        <w:t>и</w:t>
      </w:r>
      <w:r w:rsidRPr="008B6A93">
        <w:rPr>
          <w:spacing w:val="-11"/>
          <w:sz w:val="24"/>
        </w:rPr>
        <w:t xml:space="preserve"> </w:t>
      </w:r>
      <w:r w:rsidRPr="008B6A93">
        <w:rPr>
          <w:sz w:val="24"/>
        </w:rPr>
        <w:t>установления</w:t>
      </w:r>
      <w:r w:rsidRPr="008B6A93">
        <w:rPr>
          <w:spacing w:val="-11"/>
          <w:sz w:val="24"/>
        </w:rPr>
        <w:t xml:space="preserve"> </w:t>
      </w:r>
      <w:r w:rsidRPr="008B6A93">
        <w:rPr>
          <w:spacing w:val="-1"/>
          <w:sz w:val="24"/>
        </w:rPr>
        <w:t>сервитутов».</w:t>
      </w:r>
    </w:p>
    <w:p w14:paraId="04E148C1" w14:textId="77777777" w:rsidR="00A9344E" w:rsidRPr="008B6A93" w:rsidRDefault="00A9344E" w:rsidP="00A9344E">
      <w:pPr>
        <w:pStyle w:val="af0"/>
        <w:ind w:firstLine="680"/>
        <w:jc w:val="both"/>
        <w:rPr>
          <w:sz w:val="24"/>
        </w:rPr>
      </w:pPr>
      <w:r w:rsidRPr="008B6A93">
        <w:rPr>
          <w:sz w:val="24"/>
        </w:rPr>
        <w:t>В</w:t>
      </w:r>
      <w:r w:rsidRPr="008B6A93">
        <w:rPr>
          <w:spacing w:val="57"/>
          <w:sz w:val="24"/>
        </w:rPr>
        <w:t xml:space="preserve"> </w:t>
      </w:r>
      <w:r w:rsidRPr="008B6A93">
        <w:rPr>
          <w:spacing w:val="1"/>
          <w:sz w:val="24"/>
        </w:rPr>
        <w:t>целях</w:t>
      </w:r>
      <w:r w:rsidRPr="008B6A93">
        <w:rPr>
          <w:spacing w:val="60"/>
          <w:sz w:val="24"/>
        </w:rPr>
        <w:t xml:space="preserve"> </w:t>
      </w:r>
      <w:r w:rsidRPr="008B6A93">
        <w:rPr>
          <w:sz w:val="24"/>
        </w:rPr>
        <w:t>устойчивого</w:t>
      </w:r>
      <w:r w:rsidRPr="008B6A93">
        <w:rPr>
          <w:spacing w:val="61"/>
          <w:sz w:val="24"/>
        </w:rPr>
        <w:t xml:space="preserve"> </w:t>
      </w:r>
      <w:r w:rsidRPr="008B6A93">
        <w:rPr>
          <w:sz w:val="24"/>
        </w:rPr>
        <w:t>развития</w:t>
      </w:r>
      <w:r w:rsidRPr="008B6A93">
        <w:rPr>
          <w:spacing w:val="62"/>
          <w:sz w:val="24"/>
        </w:rPr>
        <w:t xml:space="preserve"> </w:t>
      </w:r>
      <w:r w:rsidRPr="008B6A93">
        <w:rPr>
          <w:spacing w:val="-1"/>
          <w:sz w:val="24"/>
        </w:rPr>
        <w:t>территории</w:t>
      </w:r>
      <w:r w:rsidRPr="008B6A93">
        <w:rPr>
          <w:spacing w:val="65"/>
          <w:sz w:val="24"/>
        </w:rPr>
        <w:t xml:space="preserve"> </w:t>
      </w:r>
      <w:r w:rsidRPr="008B6A93">
        <w:rPr>
          <w:sz w:val="24"/>
        </w:rPr>
        <w:t>и</w:t>
      </w:r>
      <w:r w:rsidRPr="008B6A93">
        <w:rPr>
          <w:spacing w:val="60"/>
          <w:sz w:val="24"/>
        </w:rPr>
        <w:t xml:space="preserve"> </w:t>
      </w:r>
      <w:r w:rsidRPr="008B6A93">
        <w:rPr>
          <w:sz w:val="24"/>
        </w:rPr>
        <w:t>обеспечения</w:t>
      </w:r>
      <w:r w:rsidRPr="008B6A93">
        <w:rPr>
          <w:spacing w:val="62"/>
          <w:sz w:val="24"/>
        </w:rPr>
        <w:t xml:space="preserve"> </w:t>
      </w:r>
      <w:r w:rsidRPr="008B6A93">
        <w:rPr>
          <w:sz w:val="24"/>
        </w:rPr>
        <w:t>жителей</w:t>
      </w:r>
      <w:r w:rsidRPr="008B6A93">
        <w:rPr>
          <w:spacing w:val="38"/>
          <w:w w:val="99"/>
          <w:sz w:val="24"/>
        </w:rPr>
        <w:t xml:space="preserve"> </w:t>
      </w:r>
      <w:r w:rsidRPr="008B6A93">
        <w:rPr>
          <w:sz w:val="24"/>
        </w:rPr>
        <w:t>строящихся</w:t>
      </w:r>
      <w:r w:rsidRPr="008B6A93">
        <w:rPr>
          <w:spacing w:val="-4"/>
          <w:sz w:val="24"/>
        </w:rPr>
        <w:t xml:space="preserve"> </w:t>
      </w:r>
      <w:r w:rsidRPr="008B6A93">
        <w:rPr>
          <w:sz w:val="24"/>
        </w:rPr>
        <w:t>объектов</w:t>
      </w:r>
      <w:r w:rsidRPr="008B6A93">
        <w:rPr>
          <w:spacing w:val="-6"/>
          <w:sz w:val="24"/>
        </w:rPr>
        <w:t xml:space="preserve"> </w:t>
      </w:r>
      <w:r w:rsidRPr="008B6A93">
        <w:rPr>
          <w:sz w:val="24"/>
        </w:rPr>
        <w:t>жилого</w:t>
      </w:r>
      <w:r w:rsidRPr="008B6A93">
        <w:rPr>
          <w:spacing w:val="-5"/>
          <w:sz w:val="24"/>
        </w:rPr>
        <w:t xml:space="preserve"> </w:t>
      </w:r>
      <w:r w:rsidRPr="008B6A93">
        <w:rPr>
          <w:sz w:val="24"/>
        </w:rPr>
        <w:t>назначения</w:t>
      </w:r>
      <w:r w:rsidRPr="008B6A93">
        <w:rPr>
          <w:spacing w:val="-3"/>
          <w:sz w:val="24"/>
        </w:rPr>
        <w:t xml:space="preserve"> </w:t>
      </w:r>
      <w:r w:rsidRPr="008B6A93">
        <w:rPr>
          <w:sz w:val="24"/>
        </w:rPr>
        <w:t>всей</w:t>
      </w:r>
      <w:r w:rsidRPr="008B6A93">
        <w:rPr>
          <w:spacing w:val="-5"/>
          <w:sz w:val="24"/>
        </w:rPr>
        <w:t xml:space="preserve"> </w:t>
      </w:r>
      <w:r w:rsidRPr="008B6A93">
        <w:rPr>
          <w:sz w:val="24"/>
        </w:rPr>
        <w:t>необходимой</w:t>
      </w:r>
      <w:r w:rsidRPr="008B6A93">
        <w:rPr>
          <w:spacing w:val="-6"/>
          <w:sz w:val="24"/>
        </w:rPr>
        <w:t xml:space="preserve"> </w:t>
      </w:r>
      <w:r w:rsidRPr="008B6A93">
        <w:rPr>
          <w:sz w:val="24"/>
        </w:rPr>
        <w:t>инфраструктурой и</w:t>
      </w:r>
      <w:r w:rsidRPr="008B6A93">
        <w:rPr>
          <w:spacing w:val="42"/>
          <w:w w:val="99"/>
          <w:sz w:val="24"/>
        </w:rPr>
        <w:t xml:space="preserve"> </w:t>
      </w:r>
      <w:r w:rsidRPr="008B6A93">
        <w:rPr>
          <w:sz w:val="24"/>
        </w:rPr>
        <w:t>территориями</w:t>
      </w:r>
      <w:r w:rsidRPr="008B6A93">
        <w:rPr>
          <w:spacing w:val="50"/>
          <w:sz w:val="24"/>
        </w:rPr>
        <w:t xml:space="preserve"> </w:t>
      </w:r>
      <w:r w:rsidRPr="008B6A93">
        <w:rPr>
          <w:sz w:val="24"/>
        </w:rPr>
        <w:t>общего</w:t>
      </w:r>
      <w:r w:rsidRPr="008B6A93">
        <w:rPr>
          <w:spacing w:val="51"/>
          <w:sz w:val="24"/>
        </w:rPr>
        <w:t xml:space="preserve"> </w:t>
      </w:r>
      <w:r w:rsidRPr="008B6A93">
        <w:rPr>
          <w:spacing w:val="-1"/>
          <w:sz w:val="24"/>
        </w:rPr>
        <w:t>пользования,</w:t>
      </w:r>
      <w:r w:rsidRPr="008B6A93">
        <w:rPr>
          <w:spacing w:val="53"/>
          <w:sz w:val="24"/>
        </w:rPr>
        <w:t xml:space="preserve"> </w:t>
      </w:r>
      <w:r w:rsidRPr="008B6A93">
        <w:rPr>
          <w:spacing w:val="-1"/>
          <w:sz w:val="24"/>
        </w:rPr>
        <w:t>необходима</w:t>
      </w:r>
      <w:r w:rsidRPr="008B6A93">
        <w:rPr>
          <w:spacing w:val="52"/>
          <w:sz w:val="24"/>
        </w:rPr>
        <w:t xml:space="preserve"> </w:t>
      </w:r>
      <w:r w:rsidRPr="008B6A93">
        <w:rPr>
          <w:sz w:val="24"/>
        </w:rPr>
        <w:t>разработка</w:t>
      </w:r>
      <w:r w:rsidRPr="008B6A93">
        <w:rPr>
          <w:spacing w:val="52"/>
          <w:sz w:val="24"/>
        </w:rPr>
        <w:t xml:space="preserve"> </w:t>
      </w:r>
      <w:r w:rsidRPr="008B6A93">
        <w:rPr>
          <w:spacing w:val="-1"/>
          <w:sz w:val="24"/>
        </w:rPr>
        <w:t>документации</w:t>
      </w:r>
      <w:r w:rsidRPr="008B6A93">
        <w:rPr>
          <w:spacing w:val="50"/>
          <w:sz w:val="24"/>
        </w:rPr>
        <w:t xml:space="preserve"> </w:t>
      </w:r>
      <w:r w:rsidRPr="008B6A93">
        <w:rPr>
          <w:spacing w:val="-1"/>
          <w:sz w:val="24"/>
        </w:rPr>
        <w:t>по</w:t>
      </w:r>
      <w:r w:rsidRPr="008B6A93">
        <w:rPr>
          <w:spacing w:val="70"/>
          <w:w w:val="99"/>
          <w:sz w:val="24"/>
        </w:rPr>
        <w:t xml:space="preserve"> </w:t>
      </w:r>
      <w:r w:rsidRPr="008B6A93">
        <w:rPr>
          <w:spacing w:val="-1"/>
          <w:sz w:val="24"/>
        </w:rPr>
        <w:t>планировке</w:t>
      </w:r>
      <w:r w:rsidRPr="008B6A93">
        <w:rPr>
          <w:spacing w:val="60"/>
          <w:sz w:val="24"/>
        </w:rPr>
        <w:t xml:space="preserve"> </w:t>
      </w:r>
      <w:r w:rsidRPr="008B6A93">
        <w:rPr>
          <w:sz w:val="24"/>
        </w:rPr>
        <w:t>территории</w:t>
      </w:r>
      <w:r w:rsidRPr="008B6A93">
        <w:rPr>
          <w:spacing w:val="58"/>
          <w:sz w:val="24"/>
        </w:rPr>
        <w:t xml:space="preserve"> </w:t>
      </w:r>
      <w:r w:rsidRPr="008B6A93">
        <w:rPr>
          <w:sz w:val="24"/>
        </w:rPr>
        <w:t>жилых</w:t>
      </w:r>
      <w:r w:rsidRPr="008B6A93">
        <w:rPr>
          <w:spacing w:val="54"/>
          <w:sz w:val="24"/>
        </w:rPr>
        <w:t xml:space="preserve"> </w:t>
      </w:r>
      <w:r w:rsidRPr="008B6A93">
        <w:rPr>
          <w:sz w:val="24"/>
        </w:rPr>
        <w:t>зон</w:t>
      </w:r>
      <w:r w:rsidRPr="008B6A93">
        <w:rPr>
          <w:spacing w:val="58"/>
          <w:sz w:val="24"/>
        </w:rPr>
        <w:t xml:space="preserve"> </w:t>
      </w:r>
      <w:r w:rsidRPr="008B6A93">
        <w:rPr>
          <w:spacing w:val="1"/>
          <w:sz w:val="24"/>
        </w:rPr>
        <w:t>до</w:t>
      </w:r>
      <w:r w:rsidRPr="008B6A93">
        <w:rPr>
          <w:spacing w:val="64"/>
          <w:sz w:val="24"/>
        </w:rPr>
        <w:t xml:space="preserve"> </w:t>
      </w:r>
      <w:r w:rsidRPr="008B6A93">
        <w:rPr>
          <w:sz w:val="24"/>
        </w:rPr>
        <w:t>выдачи</w:t>
      </w:r>
      <w:r w:rsidRPr="008B6A93">
        <w:rPr>
          <w:spacing w:val="58"/>
          <w:sz w:val="24"/>
        </w:rPr>
        <w:t xml:space="preserve"> </w:t>
      </w:r>
      <w:r w:rsidRPr="008B6A93">
        <w:rPr>
          <w:sz w:val="24"/>
        </w:rPr>
        <w:t>разрешений</w:t>
      </w:r>
      <w:r w:rsidRPr="008B6A93">
        <w:rPr>
          <w:spacing w:val="58"/>
          <w:sz w:val="24"/>
        </w:rPr>
        <w:t xml:space="preserve"> </w:t>
      </w:r>
      <w:r w:rsidRPr="008B6A93">
        <w:rPr>
          <w:spacing w:val="-1"/>
          <w:sz w:val="24"/>
        </w:rPr>
        <w:t>на</w:t>
      </w:r>
      <w:r w:rsidRPr="008B6A93">
        <w:rPr>
          <w:spacing w:val="60"/>
          <w:sz w:val="24"/>
        </w:rPr>
        <w:t xml:space="preserve"> </w:t>
      </w:r>
      <w:r w:rsidRPr="008B6A93">
        <w:rPr>
          <w:spacing w:val="-1"/>
          <w:sz w:val="24"/>
        </w:rPr>
        <w:t>строительство</w:t>
      </w:r>
      <w:r w:rsidRPr="008B6A93">
        <w:rPr>
          <w:spacing w:val="44"/>
          <w:w w:val="99"/>
          <w:sz w:val="24"/>
        </w:rPr>
        <w:t xml:space="preserve"> </w:t>
      </w:r>
      <w:r w:rsidRPr="008B6A93">
        <w:rPr>
          <w:sz w:val="24"/>
        </w:rPr>
        <w:t>жилых</w:t>
      </w:r>
      <w:r w:rsidRPr="008B6A93">
        <w:rPr>
          <w:spacing w:val="-23"/>
          <w:sz w:val="24"/>
        </w:rPr>
        <w:t xml:space="preserve"> </w:t>
      </w:r>
      <w:r w:rsidRPr="008B6A93">
        <w:rPr>
          <w:sz w:val="24"/>
        </w:rPr>
        <w:t>объектов.</w:t>
      </w:r>
    </w:p>
    <w:p w14:paraId="51B0B84E" w14:textId="77777777" w:rsidR="00A9344E" w:rsidRPr="008B6A93" w:rsidRDefault="00A9344E" w:rsidP="00A9344E">
      <w:pPr>
        <w:pStyle w:val="af0"/>
        <w:ind w:firstLine="680"/>
        <w:jc w:val="both"/>
        <w:rPr>
          <w:sz w:val="24"/>
        </w:rPr>
      </w:pPr>
      <w:r w:rsidRPr="008B6A93">
        <w:rPr>
          <w:sz w:val="24"/>
        </w:rPr>
        <w:t>Строительство</w:t>
      </w:r>
      <w:r w:rsidRPr="008B6A93">
        <w:rPr>
          <w:spacing w:val="58"/>
          <w:sz w:val="24"/>
        </w:rPr>
        <w:t xml:space="preserve"> </w:t>
      </w:r>
      <w:r w:rsidRPr="008B6A93">
        <w:rPr>
          <w:sz w:val="24"/>
        </w:rPr>
        <w:t>и</w:t>
      </w:r>
      <w:r w:rsidRPr="008B6A93">
        <w:rPr>
          <w:spacing w:val="59"/>
          <w:sz w:val="24"/>
        </w:rPr>
        <w:t xml:space="preserve"> </w:t>
      </w:r>
      <w:r w:rsidRPr="008B6A93">
        <w:rPr>
          <w:sz w:val="24"/>
        </w:rPr>
        <w:t>реконструкция</w:t>
      </w:r>
      <w:r w:rsidRPr="008B6A93">
        <w:rPr>
          <w:spacing w:val="60"/>
          <w:sz w:val="24"/>
        </w:rPr>
        <w:t xml:space="preserve"> </w:t>
      </w:r>
      <w:r w:rsidRPr="008B6A93">
        <w:rPr>
          <w:sz w:val="24"/>
        </w:rPr>
        <w:t>многоквартирных</w:t>
      </w:r>
      <w:r w:rsidRPr="008B6A93">
        <w:rPr>
          <w:spacing w:val="59"/>
          <w:sz w:val="24"/>
        </w:rPr>
        <w:t xml:space="preserve"> </w:t>
      </w:r>
      <w:r w:rsidRPr="008B6A93">
        <w:rPr>
          <w:sz w:val="24"/>
        </w:rPr>
        <w:t>жилых</w:t>
      </w:r>
      <w:r w:rsidRPr="008B6A93">
        <w:rPr>
          <w:spacing w:val="54"/>
          <w:sz w:val="24"/>
        </w:rPr>
        <w:t xml:space="preserve"> </w:t>
      </w:r>
      <w:r w:rsidRPr="008B6A93">
        <w:rPr>
          <w:spacing w:val="1"/>
          <w:sz w:val="24"/>
        </w:rPr>
        <w:t>домов</w:t>
      </w:r>
      <w:r w:rsidRPr="008B6A93">
        <w:rPr>
          <w:spacing w:val="57"/>
          <w:sz w:val="24"/>
        </w:rPr>
        <w:t xml:space="preserve"> </w:t>
      </w:r>
      <w:r w:rsidRPr="008B6A93">
        <w:rPr>
          <w:spacing w:val="-1"/>
          <w:sz w:val="24"/>
        </w:rPr>
        <w:t>не</w:t>
      </w:r>
      <w:r w:rsidRPr="008B6A93">
        <w:rPr>
          <w:spacing w:val="31"/>
          <w:w w:val="99"/>
          <w:sz w:val="24"/>
        </w:rPr>
        <w:t xml:space="preserve"> </w:t>
      </w:r>
      <w:r w:rsidRPr="008B6A93">
        <w:rPr>
          <w:spacing w:val="-1"/>
          <w:sz w:val="24"/>
        </w:rPr>
        <w:t>допускаются</w:t>
      </w:r>
      <w:r w:rsidRPr="008B6A93">
        <w:rPr>
          <w:spacing w:val="-7"/>
          <w:sz w:val="24"/>
        </w:rPr>
        <w:t xml:space="preserve"> </w:t>
      </w:r>
      <w:r w:rsidRPr="008B6A93">
        <w:rPr>
          <w:sz w:val="24"/>
        </w:rPr>
        <w:t>в</w:t>
      </w:r>
      <w:r w:rsidRPr="008B6A93">
        <w:rPr>
          <w:spacing w:val="-10"/>
          <w:sz w:val="24"/>
        </w:rPr>
        <w:t xml:space="preserve"> </w:t>
      </w:r>
      <w:r w:rsidRPr="008B6A93">
        <w:rPr>
          <w:spacing w:val="1"/>
          <w:sz w:val="24"/>
        </w:rPr>
        <w:t>случае,</w:t>
      </w:r>
      <w:r w:rsidRPr="008B6A93">
        <w:rPr>
          <w:spacing w:val="-6"/>
          <w:sz w:val="24"/>
        </w:rPr>
        <w:t xml:space="preserve"> </w:t>
      </w:r>
      <w:r w:rsidRPr="008B6A93">
        <w:rPr>
          <w:sz w:val="24"/>
        </w:rPr>
        <w:t>если</w:t>
      </w:r>
      <w:r w:rsidRPr="008B6A93">
        <w:rPr>
          <w:spacing w:val="-9"/>
          <w:sz w:val="24"/>
        </w:rPr>
        <w:t xml:space="preserve"> </w:t>
      </w:r>
      <w:r w:rsidRPr="008B6A93">
        <w:rPr>
          <w:sz w:val="24"/>
        </w:rPr>
        <w:t>объекты</w:t>
      </w:r>
      <w:r w:rsidRPr="008B6A93">
        <w:rPr>
          <w:spacing w:val="-8"/>
          <w:sz w:val="24"/>
        </w:rPr>
        <w:t xml:space="preserve"> </w:t>
      </w:r>
      <w:r w:rsidRPr="008B6A93">
        <w:rPr>
          <w:sz w:val="24"/>
        </w:rPr>
        <w:t>капитального</w:t>
      </w:r>
      <w:r w:rsidRPr="008B6A93">
        <w:rPr>
          <w:spacing w:val="-8"/>
          <w:sz w:val="24"/>
        </w:rPr>
        <w:t xml:space="preserve"> </w:t>
      </w:r>
      <w:r w:rsidRPr="008B6A93">
        <w:rPr>
          <w:sz w:val="24"/>
        </w:rPr>
        <w:t>строительства</w:t>
      </w:r>
      <w:r w:rsidRPr="008B6A93">
        <w:rPr>
          <w:spacing w:val="-7"/>
          <w:sz w:val="24"/>
        </w:rPr>
        <w:t xml:space="preserve"> </w:t>
      </w:r>
      <w:r w:rsidRPr="008B6A93">
        <w:rPr>
          <w:spacing w:val="-1"/>
          <w:sz w:val="24"/>
        </w:rPr>
        <w:t>не</w:t>
      </w:r>
      <w:r w:rsidRPr="008B6A93">
        <w:rPr>
          <w:spacing w:val="-7"/>
          <w:sz w:val="24"/>
        </w:rPr>
        <w:t xml:space="preserve"> </w:t>
      </w:r>
      <w:r w:rsidRPr="008B6A93">
        <w:rPr>
          <w:sz w:val="24"/>
        </w:rPr>
        <w:t>обеспечены</w:t>
      </w:r>
      <w:r w:rsidRPr="008B6A93">
        <w:rPr>
          <w:spacing w:val="50"/>
          <w:w w:val="99"/>
          <w:sz w:val="24"/>
        </w:rPr>
        <w:t xml:space="preserve"> </w:t>
      </w:r>
      <w:r w:rsidRPr="008B6A93">
        <w:rPr>
          <w:sz w:val="24"/>
        </w:rPr>
        <w:t>объектами</w:t>
      </w:r>
      <w:r w:rsidRPr="008B6A93">
        <w:rPr>
          <w:spacing w:val="50"/>
          <w:sz w:val="24"/>
        </w:rPr>
        <w:t xml:space="preserve"> </w:t>
      </w:r>
      <w:r w:rsidRPr="008B6A93">
        <w:rPr>
          <w:spacing w:val="-1"/>
          <w:sz w:val="24"/>
        </w:rPr>
        <w:t>социальной,</w:t>
      </w:r>
      <w:r w:rsidRPr="008B6A93">
        <w:rPr>
          <w:spacing w:val="53"/>
          <w:sz w:val="24"/>
        </w:rPr>
        <w:t xml:space="preserve"> </w:t>
      </w:r>
      <w:r w:rsidRPr="008B6A93">
        <w:rPr>
          <w:sz w:val="24"/>
        </w:rPr>
        <w:t>транспортной</w:t>
      </w:r>
      <w:r w:rsidRPr="008B6A93">
        <w:rPr>
          <w:spacing w:val="51"/>
          <w:sz w:val="24"/>
        </w:rPr>
        <w:t xml:space="preserve"> </w:t>
      </w:r>
      <w:r w:rsidRPr="008B6A93">
        <w:rPr>
          <w:sz w:val="24"/>
        </w:rPr>
        <w:t>и</w:t>
      </w:r>
      <w:r w:rsidRPr="008B6A93">
        <w:rPr>
          <w:spacing w:val="50"/>
          <w:sz w:val="24"/>
        </w:rPr>
        <w:t xml:space="preserve"> </w:t>
      </w:r>
      <w:r w:rsidRPr="008B6A93">
        <w:rPr>
          <w:sz w:val="24"/>
        </w:rPr>
        <w:t>инженерно-коммунальной</w:t>
      </w:r>
      <w:r w:rsidRPr="008B6A93">
        <w:rPr>
          <w:spacing w:val="28"/>
          <w:w w:val="99"/>
          <w:sz w:val="24"/>
        </w:rPr>
        <w:t xml:space="preserve"> </w:t>
      </w:r>
      <w:r w:rsidRPr="008B6A93">
        <w:rPr>
          <w:spacing w:val="-1"/>
          <w:sz w:val="24"/>
        </w:rPr>
        <w:t>инфраструктуры,</w:t>
      </w:r>
      <w:r w:rsidRPr="008B6A93">
        <w:rPr>
          <w:spacing w:val="-11"/>
          <w:sz w:val="24"/>
        </w:rPr>
        <w:t xml:space="preserve"> </w:t>
      </w:r>
      <w:r w:rsidRPr="008B6A93">
        <w:rPr>
          <w:sz w:val="24"/>
        </w:rPr>
        <w:t>а</w:t>
      </w:r>
      <w:r w:rsidRPr="008B6A93">
        <w:rPr>
          <w:spacing w:val="-11"/>
          <w:sz w:val="24"/>
        </w:rPr>
        <w:t xml:space="preserve"> </w:t>
      </w:r>
      <w:r w:rsidRPr="008B6A93">
        <w:rPr>
          <w:spacing w:val="-1"/>
          <w:sz w:val="24"/>
        </w:rPr>
        <w:t>также</w:t>
      </w:r>
      <w:r w:rsidRPr="008B6A93">
        <w:rPr>
          <w:spacing w:val="-11"/>
          <w:sz w:val="24"/>
        </w:rPr>
        <w:t xml:space="preserve"> </w:t>
      </w:r>
      <w:r w:rsidRPr="008B6A93">
        <w:rPr>
          <w:sz w:val="24"/>
        </w:rPr>
        <w:t>коммунальными</w:t>
      </w:r>
      <w:r w:rsidRPr="008B6A93">
        <w:rPr>
          <w:spacing w:val="-13"/>
          <w:sz w:val="24"/>
        </w:rPr>
        <w:t xml:space="preserve"> </w:t>
      </w:r>
      <w:r w:rsidRPr="008B6A93">
        <w:rPr>
          <w:sz w:val="24"/>
        </w:rPr>
        <w:t>и</w:t>
      </w:r>
      <w:r w:rsidRPr="008B6A93">
        <w:rPr>
          <w:spacing w:val="-13"/>
          <w:sz w:val="24"/>
        </w:rPr>
        <w:t xml:space="preserve"> </w:t>
      </w:r>
      <w:r w:rsidRPr="008B6A93">
        <w:rPr>
          <w:spacing w:val="-1"/>
          <w:sz w:val="24"/>
        </w:rPr>
        <w:t>энергетическими</w:t>
      </w:r>
      <w:r w:rsidRPr="008B6A93">
        <w:rPr>
          <w:spacing w:val="-12"/>
          <w:sz w:val="24"/>
        </w:rPr>
        <w:t xml:space="preserve"> </w:t>
      </w:r>
      <w:r w:rsidRPr="008B6A93">
        <w:rPr>
          <w:sz w:val="24"/>
        </w:rPr>
        <w:t>ресурсами.</w:t>
      </w:r>
    </w:p>
    <w:p w14:paraId="039B57EA" w14:textId="77777777" w:rsidR="00A9344E" w:rsidRPr="008B6A93" w:rsidRDefault="00A9344E" w:rsidP="00A9344E">
      <w:pPr>
        <w:pStyle w:val="af0"/>
        <w:ind w:firstLine="680"/>
        <w:jc w:val="both"/>
        <w:rPr>
          <w:sz w:val="24"/>
        </w:rPr>
      </w:pPr>
      <w:r w:rsidRPr="008B6A93">
        <w:rPr>
          <w:spacing w:val="-2"/>
          <w:sz w:val="24"/>
        </w:rPr>
        <w:t>При</w:t>
      </w:r>
      <w:r w:rsidRPr="008B6A93">
        <w:rPr>
          <w:spacing w:val="17"/>
          <w:sz w:val="24"/>
        </w:rPr>
        <w:t xml:space="preserve"> </w:t>
      </w:r>
      <w:r w:rsidRPr="008B6A93">
        <w:rPr>
          <w:sz w:val="24"/>
        </w:rPr>
        <w:t>застройке</w:t>
      </w:r>
      <w:r w:rsidRPr="008B6A93">
        <w:rPr>
          <w:spacing w:val="15"/>
          <w:sz w:val="24"/>
        </w:rPr>
        <w:t xml:space="preserve"> </w:t>
      </w:r>
      <w:r w:rsidRPr="008B6A93">
        <w:rPr>
          <w:sz w:val="24"/>
        </w:rPr>
        <w:t>земельных</w:t>
      </w:r>
      <w:r w:rsidRPr="008B6A93">
        <w:rPr>
          <w:spacing w:val="13"/>
          <w:sz w:val="24"/>
        </w:rPr>
        <w:t xml:space="preserve"> </w:t>
      </w:r>
      <w:r w:rsidRPr="008B6A93">
        <w:rPr>
          <w:sz w:val="24"/>
        </w:rPr>
        <w:t>участков</w:t>
      </w:r>
      <w:r w:rsidRPr="008B6A93">
        <w:rPr>
          <w:spacing w:val="13"/>
          <w:sz w:val="24"/>
        </w:rPr>
        <w:t xml:space="preserve"> </w:t>
      </w:r>
      <w:r w:rsidRPr="008B6A93">
        <w:rPr>
          <w:sz w:val="24"/>
        </w:rPr>
        <w:t>объектами</w:t>
      </w:r>
      <w:r w:rsidRPr="008B6A93">
        <w:rPr>
          <w:spacing w:val="13"/>
          <w:sz w:val="24"/>
        </w:rPr>
        <w:t xml:space="preserve"> </w:t>
      </w:r>
      <w:r w:rsidRPr="008B6A93">
        <w:rPr>
          <w:sz w:val="24"/>
        </w:rPr>
        <w:t>жилищного</w:t>
      </w:r>
      <w:r w:rsidRPr="008B6A93">
        <w:rPr>
          <w:spacing w:val="13"/>
          <w:sz w:val="24"/>
        </w:rPr>
        <w:t xml:space="preserve"> </w:t>
      </w:r>
      <w:r w:rsidRPr="008B6A93">
        <w:rPr>
          <w:sz w:val="24"/>
        </w:rPr>
        <w:t>строительства</w:t>
      </w:r>
      <w:r w:rsidRPr="008B6A93">
        <w:rPr>
          <w:spacing w:val="48"/>
          <w:w w:val="99"/>
          <w:sz w:val="24"/>
        </w:rPr>
        <w:t xml:space="preserve"> </w:t>
      </w:r>
      <w:r w:rsidRPr="008B6A93">
        <w:rPr>
          <w:spacing w:val="-1"/>
          <w:sz w:val="24"/>
        </w:rPr>
        <w:t>на</w:t>
      </w:r>
      <w:r w:rsidRPr="008B6A93">
        <w:rPr>
          <w:spacing w:val="41"/>
          <w:sz w:val="24"/>
        </w:rPr>
        <w:t xml:space="preserve"> </w:t>
      </w:r>
      <w:r w:rsidRPr="008B6A93">
        <w:rPr>
          <w:sz w:val="24"/>
        </w:rPr>
        <w:t>территории</w:t>
      </w:r>
      <w:r w:rsidRPr="008B6A93">
        <w:rPr>
          <w:spacing w:val="40"/>
          <w:sz w:val="24"/>
        </w:rPr>
        <w:t xml:space="preserve"> </w:t>
      </w:r>
      <w:r w:rsidRPr="008B6A93">
        <w:rPr>
          <w:sz w:val="24"/>
        </w:rPr>
        <w:t>Варениковского</w:t>
      </w:r>
      <w:r w:rsidRPr="008B6A93">
        <w:rPr>
          <w:spacing w:val="41"/>
          <w:sz w:val="24"/>
        </w:rPr>
        <w:t xml:space="preserve"> </w:t>
      </w:r>
      <w:r w:rsidRPr="008B6A93">
        <w:rPr>
          <w:sz w:val="24"/>
        </w:rPr>
        <w:t>сельского</w:t>
      </w:r>
      <w:r w:rsidRPr="008B6A93">
        <w:rPr>
          <w:spacing w:val="41"/>
          <w:sz w:val="24"/>
        </w:rPr>
        <w:t xml:space="preserve"> </w:t>
      </w:r>
      <w:r w:rsidRPr="008B6A93">
        <w:rPr>
          <w:sz w:val="24"/>
        </w:rPr>
        <w:t>поселения</w:t>
      </w:r>
      <w:r w:rsidRPr="008B6A93">
        <w:rPr>
          <w:spacing w:val="41"/>
          <w:sz w:val="24"/>
        </w:rPr>
        <w:t xml:space="preserve"> </w:t>
      </w:r>
      <w:r w:rsidRPr="008B6A93">
        <w:rPr>
          <w:spacing w:val="-1"/>
          <w:sz w:val="24"/>
        </w:rPr>
        <w:t>Крымского</w:t>
      </w:r>
      <w:r w:rsidRPr="008B6A93">
        <w:rPr>
          <w:spacing w:val="41"/>
          <w:sz w:val="24"/>
        </w:rPr>
        <w:t xml:space="preserve"> </w:t>
      </w:r>
      <w:r w:rsidRPr="008B6A93">
        <w:rPr>
          <w:spacing w:val="-1"/>
          <w:sz w:val="24"/>
        </w:rPr>
        <w:t>района</w:t>
      </w:r>
      <w:r w:rsidRPr="008B6A93">
        <w:rPr>
          <w:spacing w:val="42"/>
          <w:sz w:val="24"/>
        </w:rPr>
        <w:t xml:space="preserve"> </w:t>
      </w:r>
      <w:r w:rsidRPr="008B6A93">
        <w:rPr>
          <w:spacing w:val="-1"/>
          <w:sz w:val="24"/>
        </w:rPr>
        <w:t>не</w:t>
      </w:r>
      <w:r w:rsidRPr="008B6A93">
        <w:rPr>
          <w:spacing w:val="41"/>
          <w:w w:val="99"/>
          <w:sz w:val="24"/>
        </w:rPr>
        <w:t xml:space="preserve"> </w:t>
      </w:r>
      <w:r w:rsidRPr="008B6A93">
        <w:rPr>
          <w:sz w:val="24"/>
        </w:rPr>
        <w:t>допускается</w:t>
      </w:r>
      <w:r w:rsidRPr="008B6A93">
        <w:rPr>
          <w:spacing w:val="41"/>
          <w:sz w:val="24"/>
        </w:rPr>
        <w:t xml:space="preserve"> </w:t>
      </w:r>
      <w:r w:rsidRPr="008B6A93">
        <w:rPr>
          <w:spacing w:val="-1"/>
          <w:sz w:val="24"/>
        </w:rPr>
        <w:t>перевод</w:t>
      </w:r>
      <w:r w:rsidRPr="008B6A93">
        <w:rPr>
          <w:spacing w:val="42"/>
          <w:sz w:val="24"/>
        </w:rPr>
        <w:t xml:space="preserve"> </w:t>
      </w:r>
      <w:r w:rsidRPr="008B6A93">
        <w:rPr>
          <w:sz w:val="24"/>
        </w:rPr>
        <w:t>индивидуального</w:t>
      </w:r>
      <w:r w:rsidRPr="008B6A93">
        <w:rPr>
          <w:spacing w:val="43"/>
          <w:sz w:val="24"/>
        </w:rPr>
        <w:t xml:space="preserve"> </w:t>
      </w:r>
      <w:r w:rsidRPr="008B6A93">
        <w:rPr>
          <w:spacing w:val="-1"/>
          <w:sz w:val="24"/>
        </w:rPr>
        <w:t>жилого</w:t>
      </w:r>
      <w:r w:rsidRPr="008B6A93">
        <w:rPr>
          <w:spacing w:val="41"/>
          <w:sz w:val="24"/>
        </w:rPr>
        <w:t xml:space="preserve"> </w:t>
      </w:r>
      <w:r w:rsidRPr="008B6A93">
        <w:rPr>
          <w:sz w:val="24"/>
        </w:rPr>
        <w:t>дома</w:t>
      </w:r>
      <w:r w:rsidRPr="008B6A93">
        <w:rPr>
          <w:spacing w:val="41"/>
          <w:sz w:val="24"/>
        </w:rPr>
        <w:t xml:space="preserve"> </w:t>
      </w:r>
      <w:r w:rsidRPr="008B6A93">
        <w:rPr>
          <w:sz w:val="24"/>
        </w:rPr>
        <w:t>в</w:t>
      </w:r>
      <w:r w:rsidRPr="008B6A93">
        <w:rPr>
          <w:spacing w:val="38"/>
          <w:sz w:val="24"/>
        </w:rPr>
        <w:t xml:space="preserve"> </w:t>
      </w:r>
      <w:r w:rsidRPr="008B6A93">
        <w:rPr>
          <w:sz w:val="24"/>
        </w:rPr>
        <w:t>нежилое</w:t>
      </w:r>
      <w:r w:rsidRPr="008B6A93">
        <w:rPr>
          <w:spacing w:val="41"/>
          <w:sz w:val="24"/>
        </w:rPr>
        <w:t xml:space="preserve"> </w:t>
      </w:r>
      <w:r w:rsidRPr="008B6A93">
        <w:rPr>
          <w:sz w:val="24"/>
        </w:rPr>
        <w:t>помещение,</w:t>
      </w:r>
      <w:r w:rsidRPr="008B6A93">
        <w:rPr>
          <w:spacing w:val="47"/>
          <w:sz w:val="24"/>
        </w:rPr>
        <w:t xml:space="preserve"> </w:t>
      </w:r>
      <w:r w:rsidRPr="008B6A93">
        <w:rPr>
          <w:sz w:val="24"/>
        </w:rPr>
        <w:t>в</w:t>
      </w:r>
      <w:r w:rsidRPr="008B6A93">
        <w:rPr>
          <w:spacing w:val="54"/>
          <w:w w:val="99"/>
          <w:sz w:val="24"/>
        </w:rPr>
        <w:t xml:space="preserve"> </w:t>
      </w:r>
      <w:r w:rsidRPr="008B6A93">
        <w:rPr>
          <w:spacing w:val="-1"/>
          <w:sz w:val="24"/>
        </w:rPr>
        <w:t>случае</w:t>
      </w:r>
      <w:r w:rsidRPr="008B6A93">
        <w:rPr>
          <w:spacing w:val="28"/>
          <w:sz w:val="24"/>
        </w:rPr>
        <w:t xml:space="preserve"> </w:t>
      </w:r>
      <w:r w:rsidRPr="008B6A93">
        <w:rPr>
          <w:sz w:val="24"/>
        </w:rPr>
        <w:t>если</w:t>
      </w:r>
      <w:r w:rsidRPr="008B6A93">
        <w:rPr>
          <w:spacing w:val="27"/>
          <w:sz w:val="24"/>
        </w:rPr>
        <w:t xml:space="preserve"> </w:t>
      </w:r>
      <w:r w:rsidRPr="008B6A93">
        <w:rPr>
          <w:sz w:val="24"/>
        </w:rPr>
        <w:t>переводимый</w:t>
      </w:r>
      <w:r w:rsidRPr="008B6A93">
        <w:rPr>
          <w:spacing w:val="27"/>
          <w:sz w:val="24"/>
        </w:rPr>
        <w:t xml:space="preserve"> </w:t>
      </w:r>
      <w:r w:rsidRPr="008B6A93">
        <w:rPr>
          <w:sz w:val="24"/>
        </w:rPr>
        <w:t>объект</w:t>
      </w:r>
      <w:r w:rsidRPr="008B6A93">
        <w:rPr>
          <w:spacing w:val="26"/>
          <w:sz w:val="24"/>
        </w:rPr>
        <w:t xml:space="preserve"> </w:t>
      </w:r>
      <w:r w:rsidRPr="008B6A93">
        <w:rPr>
          <w:spacing w:val="2"/>
          <w:sz w:val="24"/>
        </w:rPr>
        <w:t>будет</w:t>
      </w:r>
      <w:r w:rsidRPr="008B6A93">
        <w:rPr>
          <w:spacing w:val="25"/>
          <w:sz w:val="24"/>
        </w:rPr>
        <w:t xml:space="preserve"> </w:t>
      </w:r>
      <w:r w:rsidRPr="008B6A93">
        <w:rPr>
          <w:spacing w:val="-1"/>
          <w:sz w:val="24"/>
        </w:rPr>
        <w:t>относиться</w:t>
      </w:r>
      <w:r w:rsidRPr="008B6A93">
        <w:rPr>
          <w:spacing w:val="29"/>
          <w:sz w:val="24"/>
        </w:rPr>
        <w:t xml:space="preserve"> </w:t>
      </w:r>
      <w:r w:rsidRPr="008B6A93">
        <w:rPr>
          <w:sz w:val="24"/>
        </w:rPr>
        <w:t>к</w:t>
      </w:r>
      <w:r w:rsidRPr="008B6A93">
        <w:rPr>
          <w:spacing w:val="27"/>
          <w:sz w:val="24"/>
        </w:rPr>
        <w:t xml:space="preserve"> </w:t>
      </w:r>
      <w:r w:rsidRPr="008B6A93">
        <w:rPr>
          <w:sz w:val="24"/>
        </w:rPr>
        <w:t>объектам</w:t>
      </w:r>
      <w:r w:rsidRPr="008B6A93">
        <w:rPr>
          <w:spacing w:val="28"/>
          <w:sz w:val="24"/>
        </w:rPr>
        <w:t xml:space="preserve"> </w:t>
      </w:r>
      <w:r w:rsidRPr="008B6A93">
        <w:rPr>
          <w:sz w:val="24"/>
        </w:rPr>
        <w:t>массового</w:t>
      </w:r>
      <w:r w:rsidRPr="008B6A93">
        <w:rPr>
          <w:spacing w:val="59"/>
          <w:w w:val="99"/>
          <w:sz w:val="24"/>
        </w:rPr>
        <w:t xml:space="preserve"> </w:t>
      </w:r>
      <w:r w:rsidRPr="008B6A93">
        <w:rPr>
          <w:spacing w:val="-1"/>
          <w:sz w:val="24"/>
        </w:rPr>
        <w:t>пребывания</w:t>
      </w:r>
      <w:r w:rsidRPr="008B6A93">
        <w:rPr>
          <w:spacing w:val="-7"/>
          <w:sz w:val="24"/>
        </w:rPr>
        <w:t xml:space="preserve"> </w:t>
      </w:r>
      <w:r w:rsidRPr="008B6A93">
        <w:rPr>
          <w:sz w:val="24"/>
        </w:rPr>
        <w:t>граждан,</w:t>
      </w:r>
      <w:r w:rsidRPr="008B6A93">
        <w:rPr>
          <w:spacing w:val="-6"/>
          <w:sz w:val="24"/>
        </w:rPr>
        <w:t xml:space="preserve"> </w:t>
      </w:r>
      <w:r w:rsidRPr="008B6A93">
        <w:rPr>
          <w:sz w:val="24"/>
        </w:rPr>
        <w:t>либо</w:t>
      </w:r>
      <w:r w:rsidRPr="008B6A93">
        <w:rPr>
          <w:spacing w:val="-8"/>
          <w:sz w:val="24"/>
        </w:rPr>
        <w:t xml:space="preserve"> </w:t>
      </w:r>
      <w:r w:rsidRPr="008B6A93">
        <w:rPr>
          <w:sz w:val="24"/>
        </w:rPr>
        <w:t>для</w:t>
      </w:r>
      <w:r w:rsidRPr="008B6A93">
        <w:rPr>
          <w:spacing w:val="-7"/>
          <w:sz w:val="24"/>
        </w:rPr>
        <w:t xml:space="preserve"> </w:t>
      </w:r>
      <w:r w:rsidRPr="008B6A93">
        <w:rPr>
          <w:sz w:val="24"/>
        </w:rPr>
        <w:t>получения</w:t>
      </w:r>
      <w:r w:rsidRPr="008B6A93">
        <w:rPr>
          <w:spacing w:val="-6"/>
          <w:sz w:val="24"/>
        </w:rPr>
        <w:t xml:space="preserve"> </w:t>
      </w:r>
      <w:r w:rsidRPr="008B6A93">
        <w:rPr>
          <w:sz w:val="24"/>
        </w:rPr>
        <w:t>разрешения</w:t>
      </w:r>
      <w:r w:rsidRPr="008B6A93">
        <w:rPr>
          <w:spacing w:val="-7"/>
          <w:sz w:val="24"/>
        </w:rPr>
        <w:t xml:space="preserve"> </w:t>
      </w:r>
      <w:r w:rsidRPr="008B6A93">
        <w:rPr>
          <w:spacing w:val="-1"/>
          <w:sz w:val="24"/>
        </w:rPr>
        <w:t>на</w:t>
      </w:r>
      <w:r w:rsidRPr="008B6A93">
        <w:rPr>
          <w:spacing w:val="-7"/>
          <w:sz w:val="24"/>
        </w:rPr>
        <w:t xml:space="preserve"> </w:t>
      </w:r>
      <w:r w:rsidRPr="008B6A93">
        <w:rPr>
          <w:sz w:val="24"/>
        </w:rPr>
        <w:t>строительство</w:t>
      </w:r>
      <w:r w:rsidRPr="008B6A93">
        <w:rPr>
          <w:spacing w:val="-4"/>
          <w:sz w:val="24"/>
        </w:rPr>
        <w:t xml:space="preserve"> </w:t>
      </w:r>
      <w:r w:rsidRPr="008B6A93">
        <w:rPr>
          <w:sz w:val="24"/>
        </w:rPr>
        <w:t>объекта</w:t>
      </w:r>
      <w:r w:rsidRPr="008B6A93">
        <w:rPr>
          <w:spacing w:val="52"/>
          <w:w w:val="99"/>
          <w:sz w:val="24"/>
        </w:rPr>
        <w:t xml:space="preserve"> </w:t>
      </w:r>
      <w:r w:rsidRPr="008B6A93">
        <w:rPr>
          <w:sz w:val="24"/>
        </w:rPr>
        <w:t>подобной</w:t>
      </w:r>
      <w:r w:rsidRPr="008B6A93">
        <w:rPr>
          <w:spacing w:val="-12"/>
          <w:sz w:val="24"/>
        </w:rPr>
        <w:t xml:space="preserve"> </w:t>
      </w:r>
      <w:r w:rsidRPr="008B6A93">
        <w:rPr>
          <w:spacing w:val="-1"/>
          <w:sz w:val="24"/>
        </w:rPr>
        <w:t>категории</w:t>
      </w:r>
      <w:r w:rsidRPr="008B6A93">
        <w:rPr>
          <w:spacing w:val="-12"/>
          <w:sz w:val="24"/>
        </w:rPr>
        <w:t xml:space="preserve"> </w:t>
      </w:r>
      <w:r w:rsidRPr="008B6A93">
        <w:rPr>
          <w:sz w:val="24"/>
        </w:rPr>
        <w:t>требуется</w:t>
      </w:r>
      <w:r w:rsidRPr="008B6A93">
        <w:rPr>
          <w:spacing w:val="-10"/>
          <w:sz w:val="24"/>
        </w:rPr>
        <w:t xml:space="preserve"> </w:t>
      </w:r>
      <w:r w:rsidRPr="008B6A93">
        <w:rPr>
          <w:sz w:val="24"/>
        </w:rPr>
        <w:t>проведение</w:t>
      </w:r>
      <w:r w:rsidRPr="008B6A93">
        <w:rPr>
          <w:spacing w:val="-10"/>
          <w:sz w:val="24"/>
        </w:rPr>
        <w:t xml:space="preserve"> </w:t>
      </w:r>
      <w:r w:rsidRPr="008B6A93">
        <w:rPr>
          <w:spacing w:val="-1"/>
          <w:sz w:val="24"/>
        </w:rPr>
        <w:t>экспертизы</w:t>
      </w:r>
      <w:r w:rsidRPr="008B6A93">
        <w:rPr>
          <w:spacing w:val="-10"/>
          <w:sz w:val="24"/>
        </w:rPr>
        <w:t xml:space="preserve"> </w:t>
      </w:r>
      <w:r w:rsidRPr="008B6A93">
        <w:rPr>
          <w:sz w:val="24"/>
        </w:rPr>
        <w:t>проектной</w:t>
      </w:r>
      <w:r w:rsidRPr="008B6A93">
        <w:rPr>
          <w:spacing w:val="-12"/>
          <w:sz w:val="24"/>
        </w:rPr>
        <w:t xml:space="preserve"> </w:t>
      </w:r>
      <w:r w:rsidRPr="008B6A93">
        <w:rPr>
          <w:sz w:val="24"/>
        </w:rPr>
        <w:t>документации</w:t>
      </w:r>
      <w:r w:rsidRPr="008B6A93">
        <w:rPr>
          <w:spacing w:val="50"/>
          <w:w w:val="99"/>
          <w:sz w:val="24"/>
        </w:rPr>
        <w:t xml:space="preserve"> </w:t>
      </w:r>
      <w:r w:rsidRPr="008B6A93">
        <w:rPr>
          <w:sz w:val="24"/>
        </w:rPr>
        <w:t>и</w:t>
      </w:r>
      <w:r w:rsidRPr="008B6A93">
        <w:rPr>
          <w:spacing w:val="-15"/>
          <w:sz w:val="24"/>
        </w:rPr>
        <w:t xml:space="preserve"> </w:t>
      </w:r>
      <w:r w:rsidRPr="008B6A93">
        <w:rPr>
          <w:sz w:val="24"/>
        </w:rPr>
        <w:t>результатов</w:t>
      </w:r>
      <w:r w:rsidRPr="008B6A93">
        <w:rPr>
          <w:spacing w:val="-15"/>
          <w:sz w:val="24"/>
        </w:rPr>
        <w:t xml:space="preserve"> </w:t>
      </w:r>
      <w:r w:rsidRPr="008B6A93">
        <w:rPr>
          <w:sz w:val="24"/>
        </w:rPr>
        <w:t>инженерных</w:t>
      </w:r>
      <w:r w:rsidRPr="008B6A93">
        <w:rPr>
          <w:spacing w:val="-17"/>
          <w:sz w:val="24"/>
        </w:rPr>
        <w:t xml:space="preserve"> </w:t>
      </w:r>
      <w:r w:rsidRPr="008B6A93">
        <w:rPr>
          <w:sz w:val="24"/>
        </w:rPr>
        <w:t>изысканий.</w:t>
      </w:r>
    </w:p>
    <w:p w14:paraId="79885BBC" w14:textId="77777777" w:rsidR="00A9344E" w:rsidRPr="008B6A93" w:rsidRDefault="00A9344E" w:rsidP="00A9344E">
      <w:pPr>
        <w:pStyle w:val="af0"/>
        <w:ind w:firstLine="680"/>
        <w:jc w:val="both"/>
        <w:rPr>
          <w:sz w:val="24"/>
        </w:rPr>
      </w:pPr>
      <w:r w:rsidRPr="008B6A93">
        <w:rPr>
          <w:sz w:val="24"/>
        </w:rPr>
        <w:t>В</w:t>
      </w:r>
      <w:r w:rsidRPr="008B6A93">
        <w:rPr>
          <w:spacing w:val="29"/>
          <w:sz w:val="24"/>
        </w:rPr>
        <w:t xml:space="preserve"> </w:t>
      </w:r>
      <w:r w:rsidRPr="008B6A93">
        <w:rPr>
          <w:sz w:val="24"/>
        </w:rPr>
        <w:t>соответствии</w:t>
      </w:r>
      <w:r w:rsidRPr="008B6A93">
        <w:rPr>
          <w:spacing w:val="31"/>
          <w:sz w:val="24"/>
        </w:rPr>
        <w:t xml:space="preserve"> </w:t>
      </w:r>
      <w:r w:rsidRPr="008B6A93">
        <w:rPr>
          <w:sz w:val="24"/>
        </w:rPr>
        <w:t>с</w:t>
      </w:r>
      <w:r w:rsidRPr="008B6A93">
        <w:rPr>
          <w:spacing w:val="33"/>
          <w:sz w:val="24"/>
        </w:rPr>
        <w:t xml:space="preserve"> </w:t>
      </w:r>
      <w:r w:rsidRPr="008B6A93">
        <w:rPr>
          <w:sz w:val="24"/>
        </w:rPr>
        <w:t>требованиями</w:t>
      </w:r>
      <w:r w:rsidRPr="008B6A93">
        <w:rPr>
          <w:spacing w:val="32"/>
          <w:sz w:val="24"/>
        </w:rPr>
        <w:t xml:space="preserve"> </w:t>
      </w:r>
      <w:r w:rsidRPr="008B6A93">
        <w:rPr>
          <w:sz w:val="24"/>
        </w:rPr>
        <w:t>части</w:t>
      </w:r>
      <w:r w:rsidRPr="008B6A93">
        <w:rPr>
          <w:spacing w:val="32"/>
          <w:sz w:val="24"/>
        </w:rPr>
        <w:t xml:space="preserve"> </w:t>
      </w:r>
      <w:r w:rsidRPr="008B6A93">
        <w:rPr>
          <w:sz w:val="24"/>
        </w:rPr>
        <w:t>10</w:t>
      </w:r>
      <w:r w:rsidRPr="008B6A93">
        <w:rPr>
          <w:spacing w:val="31"/>
          <w:sz w:val="24"/>
        </w:rPr>
        <w:t xml:space="preserve"> </w:t>
      </w:r>
      <w:r w:rsidRPr="008B6A93">
        <w:rPr>
          <w:sz w:val="24"/>
        </w:rPr>
        <w:t>статьи</w:t>
      </w:r>
      <w:r w:rsidRPr="008B6A93">
        <w:rPr>
          <w:spacing w:val="32"/>
          <w:sz w:val="24"/>
        </w:rPr>
        <w:t xml:space="preserve"> </w:t>
      </w:r>
      <w:r w:rsidRPr="008B6A93">
        <w:rPr>
          <w:sz w:val="24"/>
        </w:rPr>
        <w:t>23</w:t>
      </w:r>
      <w:r w:rsidRPr="008B6A93">
        <w:rPr>
          <w:spacing w:val="32"/>
          <w:sz w:val="24"/>
        </w:rPr>
        <w:t xml:space="preserve"> </w:t>
      </w:r>
      <w:r w:rsidRPr="008B6A93">
        <w:rPr>
          <w:sz w:val="24"/>
        </w:rPr>
        <w:t>Жилищного</w:t>
      </w:r>
      <w:r w:rsidRPr="008B6A93">
        <w:rPr>
          <w:spacing w:val="33"/>
          <w:sz w:val="24"/>
        </w:rPr>
        <w:t xml:space="preserve"> </w:t>
      </w:r>
      <w:r w:rsidRPr="008B6A93">
        <w:rPr>
          <w:sz w:val="24"/>
        </w:rPr>
        <w:t>кодекса</w:t>
      </w:r>
      <w:r w:rsidRPr="008B6A93">
        <w:rPr>
          <w:spacing w:val="34"/>
          <w:w w:val="99"/>
          <w:sz w:val="24"/>
        </w:rPr>
        <w:t xml:space="preserve"> </w:t>
      </w:r>
      <w:r w:rsidRPr="008B6A93">
        <w:rPr>
          <w:spacing w:val="-1"/>
          <w:sz w:val="24"/>
        </w:rPr>
        <w:t>Российской</w:t>
      </w:r>
      <w:r w:rsidRPr="008B6A93">
        <w:rPr>
          <w:spacing w:val="-8"/>
          <w:sz w:val="24"/>
        </w:rPr>
        <w:t xml:space="preserve"> </w:t>
      </w:r>
      <w:r w:rsidRPr="008B6A93">
        <w:rPr>
          <w:sz w:val="24"/>
        </w:rPr>
        <w:t>Федерации</w:t>
      </w:r>
      <w:r w:rsidRPr="008B6A93">
        <w:rPr>
          <w:spacing w:val="-8"/>
          <w:sz w:val="24"/>
        </w:rPr>
        <w:t xml:space="preserve"> </w:t>
      </w:r>
      <w:r w:rsidRPr="008B6A93">
        <w:rPr>
          <w:sz w:val="24"/>
        </w:rPr>
        <w:t>к</w:t>
      </w:r>
      <w:r w:rsidRPr="008B6A93">
        <w:rPr>
          <w:spacing w:val="-7"/>
          <w:sz w:val="24"/>
        </w:rPr>
        <w:t xml:space="preserve"> </w:t>
      </w:r>
      <w:r w:rsidRPr="008B6A93">
        <w:rPr>
          <w:spacing w:val="-1"/>
          <w:sz w:val="24"/>
        </w:rPr>
        <w:t>заявлению</w:t>
      </w:r>
      <w:r w:rsidRPr="008B6A93">
        <w:rPr>
          <w:spacing w:val="-9"/>
          <w:sz w:val="24"/>
        </w:rPr>
        <w:t xml:space="preserve"> </w:t>
      </w:r>
      <w:r w:rsidRPr="008B6A93">
        <w:rPr>
          <w:sz w:val="24"/>
        </w:rPr>
        <w:t>о</w:t>
      </w:r>
      <w:r w:rsidRPr="008B6A93">
        <w:rPr>
          <w:spacing w:val="-6"/>
          <w:sz w:val="24"/>
        </w:rPr>
        <w:t xml:space="preserve"> </w:t>
      </w:r>
      <w:r w:rsidRPr="008B6A93">
        <w:rPr>
          <w:spacing w:val="-1"/>
          <w:sz w:val="24"/>
        </w:rPr>
        <w:t>переводе</w:t>
      </w:r>
      <w:r w:rsidRPr="008B6A93">
        <w:rPr>
          <w:spacing w:val="-6"/>
          <w:sz w:val="24"/>
        </w:rPr>
        <w:t xml:space="preserve"> </w:t>
      </w:r>
      <w:r w:rsidRPr="008B6A93">
        <w:rPr>
          <w:spacing w:val="-1"/>
          <w:sz w:val="24"/>
        </w:rPr>
        <w:t>индивидуального</w:t>
      </w:r>
      <w:r w:rsidRPr="008B6A93">
        <w:rPr>
          <w:spacing w:val="-7"/>
          <w:sz w:val="24"/>
        </w:rPr>
        <w:t xml:space="preserve"> </w:t>
      </w:r>
      <w:r w:rsidRPr="008B6A93">
        <w:rPr>
          <w:spacing w:val="-1"/>
          <w:sz w:val="24"/>
        </w:rPr>
        <w:t>жилого</w:t>
      </w:r>
      <w:r w:rsidRPr="008B6A93">
        <w:rPr>
          <w:spacing w:val="-6"/>
          <w:sz w:val="24"/>
        </w:rPr>
        <w:t xml:space="preserve"> </w:t>
      </w:r>
      <w:r w:rsidRPr="008B6A93">
        <w:rPr>
          <w:sz w:val="24"/>
        </w:rPr>
        <w:t>дома</w:t>
      </w:r>
      <w:r w:rsidRPr="008B6A93">
        <w:rPr>
          <w:spacing w:val="-6"/>
          <w:sz w:val="24"/>
        </w:rPr>
        <w:t xml:space="preserve"> </w:t>
      </w:r>
      <w:r w:rsidRPr="008B6A93">
        <w:rPr>
          <w:sz w:val="24"/>
        </w:rPr>
        <w:t>в</w:t>
      </w:r>
      <w:r w:rsidRPr="008B6A93">
        <w:rPr>
          <w:spacing w:val="85"/>
          <w:w w:val="99"/>
          <w:sz w:val="24"/>
        </w:rPr>
        <w:t xml:space="preserve"> </w:t>
      </w:r>
      <w:r w:rsidRPr="008B6A93">
        <w:rPr>
          <w:spacing w:val="-1"/>
          <w:sz w:val="24"/>
        </w:rPr>
        <w:t>нежилое</w:t>
      </w:r>
      <w:r w:rsidRPr="008B6A93">
        <w:rPr>
          <w:spacing w:val="29"/>
          <w:sz w:val="24"/>
        </w:rPr>
        <w:t xml:space="preserve"> </w:t>
      </w:r>
      <w:r w:rsidRPr="008B6A93">
        <w:rPr>
          <w:sz w:val="24"/>
        </w:rPr>
        <w:t>помещение</w:t>
      </w:r>
      <w:r w:rsidRPr="008B6A93">
        <w:rPr>
          <w:spacing w:val="29"/>
          <w:sz w:val="24"/>
        </w:rPr>
        <w:t xml:space="preserve"> </w:t>
      </w:r>
      <w:r w:rsidRPr="008B6A93">
        <w:rPr>
          <w:sz w:val="24"/>
        </w:rPr>
        <w:t>должны</w:t>
      </w:r>
      <w:r w:rsidRPr="008B6A93">
        <w:rPr>
          <w:spacing w:val="28"/>
          <w:sz w:val="24"/>
        </w:rPr>
        <w:t xml:space="preserve"> </w:t>
      </w:r>
      <w:r w:rsidRPr="008B6A93">
        <w:rPr>
          <w:sz w:val="24"/>
        </w:rPr>
        <w:t>прикладываться</w:t>
      </w:r>
      <w:r w:rsidRPr="008B6A93">
        <w:rPr>
          <w:spacing w:val="30"/>
          <w:sz w:val="24"/>
        </w:rPr>
        <w:t xml:space="preserve"> </w:t>
      </w:r>
      <w:r w:rsidRPr="008B6A93">
        <w:rPr>
          <w:sz w:val="24"/>
        </w:rPr>
        <w:t>в</w:t>
      </w:r>
      <w:r w:rsidRPr="008B6A93">
        <w:rPr>
          <w:spacing w:val="27"/>
          <w:sz w:val="24"/>
        </w:rPr>
        <w:t xml:space="preserve"> </w:t>
      </w:r>
      <w:r w:rsidRPr="008B6A93">
        <w:rPr>
          <w:spacing w:val="1"/>
          <w:sz w:val="24"/>
        </w:rPr>
        <w:t>том</w:t>
      </w:r>
      <w:r w:rsidRPr="008B6A93">
        <w:rPr>
          <w:spacing w:val="29"/>
          <w:sz w:val="24"/>
        </w:rPr>
        <w:t xml:space="preserve"> </w:t>
      </w:r>
      <w:r w:rsidRPr="008B6A93">
        <w:rPr>
          <w:spacing w:val="-1"/>
          <w:sz w:val="24"/>
        </w:rPr>
        <w:t>числе</w:t>
      </w:r>
      <w:r w:rsidRPr="008B6A93">
        <w:rPr>
          <w:spacing w:val="29"/>
          <w:sz w:val="24"/>
        </w:rPr>
        <w:t xml:space="preserve"> </w:t>
      </w:r>
      <w:r w:rsidRPr="008B6A93">
        <w:rPr>
          <w:spacing w:val="-1"/>
          <w:sz w:val="24"/>
        </w:rPr>
        <w:t>документы,</w:t>
      </w:r>
      <w:r w:rsidRPr="008B6A93">
        <w:rPr>
          <w:spacing w:val="48"/>
          <w:w w:val="99"/>
          <w:sz w:val="24"/>
        </w:rPr>
        <w:t xml:space="preserve"> </w:t>
      </w:r>
      <w:r w:rsidRPr="008B6A93">
        <w:rPr>
          <w:sz w:val="24"/>
        </w:rPr>
        <w:t>подтверждающие</w:t>
      </w:r>
      <w:r w:rsidRPr="008B6A93">
        <w:rPr>
          <w:spacing w:val="8"/>
          <w:sz w:val="24"/>
        </w:rPr>
        <w:t xml:space="preserve"> </w:t>
      </w:r>
      <w:r w:rsidRPr="008B6A93">
        <w:rPr>
          <w:sz w:val="24"/>
        </w:rPr>
        <w:t>соблюдение</w:t>
      </w:r>
      <w:r w:rsidRPr="008B6A93">
        <w:rPr>
          <w:spacing w:val="7"/>
          <w:sz w:val="24"/>
        </w:rPr>
        <w:t xml:space="preserve"> </w:t>
      </w:r>
      <w:r w:rsidRPr="008B6A93">
        <w:rPr>
          <w:spacing w:val="-1"/>
          <w:sz w:val="24"/>
        </w:rPr>
        <w:t>при</w:t>
      </w:r>
      <w:r w:rsidRPr="008B6A93">
        <w:rPr>
          <w:spacing w:val="8"/>
          <w:sz w:val="24"/>
        </w:rPr>
        <w:t xml:space="preserve"> </w:t>
      </w:r>
      <w:r w:rsidRPr="008B6A93">
        <w:rPr>
          <w:spacing w:val="-1"/>
          <w:sz w:val="24"/>
        </w:rPr>
        <w:t>использовании</w:t>
      </w:r>
      <w:r w:rsidRPr="008B6A93">
        <w:rPr>
          <w:spacing w:val="7"/>
          <w:sz w:val="24"/>
        </w:rPr>
        <w:t xml:space="preserve"> </w:t>
      </w:r>
      <w:r w:rsidRPr="008B6A93">
        <w:rPr>
          <w:sz w:val="24"/>
        </w:rPr>
        <w:t>помещения,</w:t>
      </w:r>
      <w:r w:rsidRPr="008B6A93">
        <w:rPr>
          <w:spacing w:val="8"/>
          <w:sz w:val="24"/>
        </w:rPr>
        <w:t xml:space="preserve"> </w:t>
      </w:r>
      <w:r w:rsidRPr="008B6A93">
        <w:rPr>
          <w:sz w:val="24"/>
        </w:rPr>
        <w:t>после</w:t>
      </w:r>
      <w:r w:rsidRPr="008B6A93">
        <w:rPr>
          <w:spacing w:val="8"/>
          <w:sz w:val="24"/>
        </w:rPr>
        <w:t xml:space="preserve"> </w:t>
      </w:r>
      <w:r w:rsidRPr="008B6A93">
        <w:rPr>
          <w:sz w:val="24"/>
        </w:rPr>
        <w:t>его</w:t>
      </w:r>
      <w:r w:rsidRPr="008B6A93">
        <w:rPr>
          <w:spacing w:val="42"/>
          <w:w w:val="99"/>
          <w:sz w:val="24"/>
        </w:rPr>
        <w:t xml:space="preserve"> </w:t>
      </w:r>
      <w:r w:rsidRPr="008B6A93">
        <w:rPr>
          <w:sz w:val="24"/>
        </w:rPr>
        <w:t>перевода,</w:t>
      </w:r>
      <w:r w:rsidRPr="008B6A93">
        <w:rPr>
          <w:spacing w:val="50"/>
          <w:sz w:val="24"/>
        </w:rPr>
        <w:t xml:space="preserve"> </w:t>
      </w:r>
      <w:r w:rsidRPr="008B6A93">
        <w:rPr>
          <w:spacing w:val="-1"/>
          <w:sz w:val="24"/>
        </w:rPr>
        <w:t>требований</w:t>
      </w:r>
      <w:r w:rsidRPr="008B6A93">
        <w:rPr>
          <w:spacing w:val="48"/>
          <w:sz w:val="24"/>
        </w:rPr>
        <w:t xml:space="preserve"> </w:t>
      </w:r>
      <w:r w:rsidRPr="008B6A93">
        <w:rPr>
          <w:spacing w:val="-1"/>
          <w:sz w:val="24"/>
        </w:rPr>
        <w:t>пожарной</w:t>
      </w:r>
      <w:r w:rsidRPr="008B6A93">
        <w:rPr>
          <w:spacing w:val="48"/>
          <w:sz w:val="24"/>
        </w:rPr>
        <w:t xml:space="preserve"> </w:t>
      </w:r>
      <w:r w:rsidRPr="008B6A93">
        <w:rPr>
          <w:sz w:val="24"/>
        </w:rPr>
        <w:t>безопасности,</w:t>
      </w:r>
      <w:r w:rsidRPr="008B6A93">
        <w:rPr>
          <w:spacing w:val="50"/>
          <w:sz w:val="24"/>
        </w:rPr>
        <w:t xml:space="preserve"> </w:t>
      </w:r>
      <w:r w:rsidRPr="008B6A93">
        <w:rPr>
          <w:sz w:val="24"/>
        </w:rPr>
        <w:t>санитарно-гигиенических,</w:t>
      </w:r>
      <w:r w:rsidRPr="008B6A93">
        <w:rPr>
          <w:spacing w:val="42"/>
          <w:w w:val="99"/>
          <w:sz w:val="24"/>
        </w:rPr>
        <w:t xml:space="preserve"> </w:t>
      </w:r>
      <w:r w:rsidRPr="008B6A93">
        <w:rPr>
          <w:sz w:val="24"/>
        </w:rPr>
        <w:t>экологических,</w:t>
      </w:r>
      <w:r w:rsidRPr="008B6A93">
        <w:rPr>
          <w:spacing w:val="67"/>
          <w:sz w:val="24"/>
        </w:rPr>
        <w:t xml:space="preserve"> </w:t>
      </w:r>
      <w:r w:rsidRPr="008B6A93">
        <w:rPr>
          <w:sz w:val="24"/>
        </w:rPr>
        <w:t>выданных</w:t>
      </w:r>
      <w:r w:rsidRPr="008B6A93">
        <w:rPr>
          <w:spacing w:val="65"/>
          <w:sz w:val="24"/>
        </w:rPr>
        <w:t xml:space="preserve"> </w:t>
      </w:r>
      <w:r w:rsidRPr="008B6A93">
        <w:rPr>
          <w:spacing w:val="-1"/>
          <w:sz w:val="24"/>
        </w:rPr>
        <w:t>уполномоченными</w:t>
      </w:r>
      <w:r w:rsidRPr="008B6A93">
        <w:rPr>
          <w:spacing w:val="64"/>
          <w:sz w:val="24"/>
        </w:rPr>
        <w:t xml:space="preserve"> </w:t>
      </w:r>
      <w:r w:rsidRPr="008B6A93">
        <w:rPr>
          <w:sz w:val="24"/>
        </w:rPr>
        <w:t>федеральными</w:t>
      </w:r>
      <w:r w:rsidRPr="008B6A93">
        <w:rPr>
          <w:spacing w:val="65"/>
          <w:sz w:val="24"/>
        </w:rPr>
        <w:t xml:space="preserve"> </w:t>
      </w:r>
      <w:r w:rsidRPr="008B6A93">
        <w:rPr>
          <w:spacing w:val="1"/>
          <w:sz w:val="24"/>
        </w:rPr>
        <w:t>органами</w:t>
      </w:r>
      <w:r w:rsidRPr="008B6A93">
        <w:rPr>
          <w:spacing w:val="44"/>
          <w:w w:val="99"/>
          <w:sz w:val="24"/>
        </w:rPr>
        <w:t xml:space="preserve"> </w:t>
      </w:r>
      <w:r w:rsidRPr="008B6A93">
        <w:rPr>
          <w:sz w:val="24"/>
        </w:rPr>
        <w:t>исполнительной</w:t>
      </w:r>
      <w:r w:rsidRPr="008B6A93">
        <w:rPr>
          <w:spacing w:val="52"/>
          <w:sz w:val="24"/>
        </w:rPr>
        <w:t xml:space="preserve"> </w:t>
      </w:r>
      <w:r w:rsidRPr="008B6A93">
        <w:rPr>
          <w:sz w:val="24"/>
        </w:rPr>
        <w:t>власти,</w:t>
      </w:r>
      <w:r w:rsidRPr="008B6A93">
        <w:rPr>
          <w:spacing w:val="55"/>
          <w:sz w:val="24"/>
        </w:rPr>
        <w:t xml:space="preserve"> </w:t>
      </w:r>
      <w:r w:rsidRPr="008B6A93">
        <w:rPr>
          <w:sz w:val="24"/>
        </w:rPr>
        <w:t>а</w:t>
      </w:r>
      <w:r w:rsidRPr="008B6A93">
        <w:rPr>
          <w:spacing w:val="54"/>
          <w:sz w:val="24"/>
        </w:rPr>
        <w:t xml:space="preserve"> </w:t>
      </w:r>
      <w:r w:rsidRPr="008B6A93">
        <w:rPr>
          <w:spacing w:val="-1"/>
          <w:sz w:val="24"/>
        </w:rPr>
        <w:t>также</w:t>
      </w:r>
      <w:r w:rsidRPr="008B6A93">
        <w:rPr>
          <w:spacing w:val="54"/>
          <w:sz w:val="24"/>
        </w:rPr>
        <w:t xml:space="preserve"> </w:t>
      </w:r>
      <w:r w:rsidRPr="008B6A93">
        <w:rPr>
          <w:spacing w:val="-1"/>
          <w:sz w:val="24"/>
        </w:rPr>
        <w:t>Правил,</w:t>
      </w:r>
      <w:r w:rsidRPr="008B6A93">
        <w:rPr>
          <w:spacing w:val="55"/>
          <w:sz w:val="24"/>
        </w:rPr>
        <w:t xml:space="preserve"> </w:t>
      </w:r>
      <w:r w:rsidRPr="008B6A93">
        <w:rPr>
          <w:sz w:val="24"/>
        </w:rPr>
        <w:t>нормативов</w:t>
      </w:r>
      <w:r w:rsidRPr="008B6A93">
        <w:rPr>
          <w:spacing w:val="51"/>
          <w:sz w:val="24"/>
        </w:rPr>
        <w:t xml:space="preserve"> </w:t>
      </w:r>
      <w:r w:rsidRPr="008B6A93">
        <w:rPr>
          <w:sz w:val="24"/>
        </w:rPr>
        <w:t>градостроительного</w:t>
      </w:r>
      <w:r w:rsidRPr="008B6A93">
        <w:rPr>
          <w:spacing w:val="42"/>
          <w:w w:val="99"/>
          <w:sz w:val="24"/>
        </w:rPr>
        <w:t xml:space="preserve"> </w:t>
      </w:r>
      <w:r w:rsidRPr="008B6A93">
        <w:rPr>
          <w:sz w:val="24"/>
        </w:rPr>
        <w:t>проектирования</w:t>
      </w:r>
      <w:r w:rsidRPr="008B6A93">
        <w:rPr>
          <w:spacing w:val="30"/>
          <w:sz w:val="24"/>
        </w:rPr>
        <w:t xml:space="preserve"> </w:t>
      </w:r>
      <w:r w:rsidRPr="008B6A93">
        <w:rPr>
          <w:sz w:val="24"/>
        </w:rPr>
        <w:t>Варениковского</w:t>
      </w:r>
      <w:r w:rsidRPr="008B6A93">
        <w:rPr>
          <w:spacing w:val="41"/>
          <w:sz w:val="24"/>
        </w:rPr>
        <w:t xml:space="preserve"> </w:t>
      </w:r>
      <w:r w:rsidRPr="008B6A93">
        <w:rPr>
          <w:sz w:val="24"/>
        </w:rPr>
        <w:t>сельского</w:t>
      </w:r>
      <w:r w:rsidRPr="008B6A93">
        <w:rPr>
          <w:spacing w:val="41"/>
          <w:sz w:val="24"/>
        </w:rPr>
        <w:t xml:space="preserve"> </w:t>
      </w:r>
      <w:r w:rsidRPr="008B6A93">
        <w:rPr>
          <w:sz w:val="24"/>
        </w:rPr>
        <w:t>поселения</w:t>
      </w:r>
      <w:r w:rsidRPr="008B6A93">
        <w:rPr>
          <w:spacing w:val="41"/>
          <w:sz w:val="24"/>
        </w:rPr>
        <w:t xml:space="preserve"> </w:t>
      </w:r>
      <w:r w:rsidRPr="008B6A93">
        <w:rPr>
          <w:spacing w:val="-1"/>
          <w:sz w:val="24"/>
        </w:rPr>
        <w:t>Крымского</w:t>
      </w:r>
      <w:r w:rsidRPr="008B6A93">
        <w:rPr>
          <w:spacing w:val="41"/>
          <w:sz w:val="24"/>
        </w:rPr>
        <w:t xml:space="preserve"> </w:t>
      </w:r>
      <w:r w:rsidRPr="008B6A93">
        <w:rPr>
          <w:spacing w:val="-1"/>
          <w:sz w:val="24"/>
        </w:rPr>
        <w:t>района</w:t>
      </w:r>
      <w:r w:rsidRPr="008B6A93">
        <w:rPr>
          <w:sz w:val="24"/>
        </w:rPr>
        <w:t>,</w:t>
      </w:r>
      <w:r w:rsidRPr="008B6A93">
        <w:rPr>
          <w:spacing w:val="28"/>
          <w:w w:val="99"/>
          <w:sz w:val="24"/>
        </w:rPr>
        <w:t xml:space="preserve"> </w:t>
      </w:r>
      <w:r w:rsidRPr="008B6A93">
        <w:rPr>
          <w:sz w:val="24"/>
        </w:rPr>
        <w:t>выданных</w:t>
      </w:r>
      <w:r w:rsidRPr="008B6A93">
        <w:rPr>
          <w:spacing w:val="-13"/>
          <w:sz w:val="24"/>
        </w:rPr>
        <w:t xml:space="preserve"> </w:t>
      </w:r>
      <w:r w:rsidRPr="008B6A93">
        <w:rPr>
          <w:sz w:val="24"/>
        </w:rPr>
        <w:t>уполномоченными</w:t>
      </w:r>
      <w:r w:rsidRPr="008B6A93">
        <w:rPr>
          <w:spacing w:val="-12"/>
          <w:sz w:val="24"/>
        </w:rPr>
        <w:t xml:space="preserve"> </w:t>
      </w:r>
      <w:r w:rsidRPr="008B6A93">
        <w:rPr>
          <w:sz w:val="24"/>
        </w:rPr>
        <w:t>органами</w:t>
      </w:r>
      <w:r w:rsidRPr="008B6A93">
        <w:rPr>
          <w:spacing w:val="-9"/>
          <w:sz w:val="24"/>
        </w:rPr>
        <w:t xml:space="preserve"> </w:t>
      </w:r>
      <w:r w:rsidRPr="008B6A93">
        <w:rPr>
          <w:spacing w:val="-1"/>
          <w:sz w:val="24"/>
        </w:rPr>
        <w:t>муниципального</w:t>
      </w:r>
      <w:r w:rsidRPr="008B6A93">
        <w:rPr>
          <w:spacing w:val="-12"/>
          <w:sz w:val="24"/>
        </w:rPr>
        <w:t xml:space="preserve"> </w:t>
      </w:r>
      <w:r w:rsidRPr="008B6A93">
        <w:rPr>
          <w:sz w:val="24"/>
        </w:rPr>
        <w:t>образования</w:t>
      </w:r>
      <w:r>
        <w:rPr>
          <w:spacing w:val="-7"/>
          <w:sz w:val="24"/>
        </w:rPr>
        <w:t xml:space="preserve"> Крым</w:t>
      </w:r>
      <w:r w:rsidRPr="008B6A93">
        <w:rPr>
          <w:spacing w:val="-1"/>
          <w:sz w:val="24"/>
        </w:rPr>
        <w:t>ский</w:t>
      </w:r>
      <w:r w:rsidRPr="008B6A93">
        <w:rPr>
          <w:spacing w:val="64"/>
          <w:w w:val="99"/>
          <w:sz w:val="24"/>
        </w:rPr>
        <w:t xml:space="preserve"> </w:t>
      </w:r>
      <w:r w:rsidRPr="008B6A93">
        <w:rPr>
          <w:spacing w:val="-1"/>
          <w:sz w:val="24"/>
        </w:rPr>
        <w:t>район.</w:t>
      </w:r>
    </w:p>
    <w:p w14:paraId="7F34302E" w14:textId="77777777" w:rsidR="00A9344E" w:rsidRPr="008137DD" w:rsidRDefault="00A9344E" w:rsidP="00A9344E">
      <w:pPr>
        <w:pStyle w:val="af0"/>
        <w:ind w:firstLine="680"/>
        <w:jc w:val="both"/>
        <w:rPr>
          <w:sz w:val="24"/>
        </w:rPr>
      </w:pPr>
      <w:r w:rsidRPr="008137DD">
        <w:rPr>
          <w:spacing w:val="-2"/>
          <w:sz w:val="24"/>
        </w:rPr>
        <w:t>Во</w:t>
      </w:r>
      <w:r w:rsidRPr="008137DD">
        <w:rPr>
          <w:spacing w:val="43"/>
          <w:sz w:val="24"/>
        </w:rPr>
        <w:t xml:space="preserve"> </w:t>
      </w:r>
      <w:r w:rsidRPr="008137DD">
        <w:rPr>
          <w:spacing w:val="1"/>
          <w:sz w:val="24"/>
        </w:rPr>
        <w:t>всех</w:t>
      </w:r>
      <w:r w:rsidRPr="008137DD">
        <w:rPr>
          <w:spacing w:val="39"/>
          <w:sz w:val="24"/>
        </w:rPr>
        <w:t xml:space="preserve"> </w:t>
      </w:r>
      <w:r w:rsidRPr="008137DD">
        <w:rPr>
          <w:sz w:val="24"/>
        </w:rPr>
        <w:t>территориальных</w:t>
      </w:r>
      <w:r w:rsidRPr="008137DD">
        <w:rPr>
          <w:spacing w:val="40"/>
          <w:sz w:val="24"/>
        </w:rPr>
        <w:t xml:space="preserve"> </w:t>
      </w:r>
      <w:r w:rsidRPr="008137DD">
        <w:rPr>
          <w:spacing w:val="1"/>
          <w:sz w:val="24"/>
        </w:rPr>
        <w:t>зонах</w:t>
      </w:r>
      <w:r w:rsidRPr="008137DD">
        <w:rPr>
          <w:spacing w:val="40"/>
          <w:sz w:val="24"/>
        </w:rPr>
        <w:t xml:space="preserve"> </w:t>
      </w:r>
      <w:r w:rsidRPr="008137DD">
        <w:rPr>
          <w:sz w:val="24"/>
        </w:rPr>
        <w:t>требуемое</w:t>
      </w:r>
      <w:r w:rsidRPr="008137DD">
        <w:rPr>
          <w:spacing w:val="45"/>
          <w:sz w:val="24"/>
        </w:rPr>
        <w:t xml:space="preserve"> </w:t>
      </w:r>
      <w:r w:rsidRPr="008137DD">
        <w:rPr>
          <w:sz w:val="24"/>
        </w:rPr>
        <w:t>(согласно</w:t>
      </w:r>
      <w:r w:rsidRPr="008137DD">
        <w:rPr>
          <w:spacing w:val="43"/>
          <w:sz w:val="24"/>
        </w:rPr>
        <w:t xml:space="preserve"> </w:t>
      </w:r>
      <w:r w:rsidRPr="008137DD">
        <w:rPr>
          <w:sz w:val="24"/>
        </w:rPr>
        <w:t>СП</w:t>
      </w:r>
      <w:r w:rsidRPr="008137DD">
        <w:rPr>
          <w:spacing w:val="40"/>
          <w:sz w:val="24"/>
        </w:rPr>
        <w:t xml:space="preserve"> </w:t>
      </w:r>
      <w:r w:rsidRPr="008137DD">
        <w:rPr>
          <w:sz w:val="24"/>
        </w:rPr>
        <w:t>42.13330.2016</w:t>
      </w:r>
      <w:r w:rsidRPr="008137DD">
        <w:rPr>
          <w:spacing w:val="60"/>
          <w:w w:val="99"/>
          <w:sz w:val="24"/>
        </w:rPr>
        <w:t xml:space="preserve"> </w:t>
      </w:r>
      <w:r w:rsidRPr="008137DD">
        <w:rPr>
          <w:sz w:val="24"/>
        </w:rPr>
        <w:t>Градостроительство.</w:t>
      </w:r>
      <w:r w:rsidRPr="008137DD">
        <w:rPr>
          <w:spacing w:val="11"/>
          <w:sz w:val="24"/>
        </w:rPr>
        <w:t xml:space="preserve"> </w:t>
      </w:r>
      <w:r w:rsidRPr="008137DD">
        <w:rPr>
          <w:sz w:val="24"/>
        </w:rPr>
        <w:t>Планировка</w:t>
      </w:r>
      <w:r w:rsidRPr="008137DD">
        <w:rPr>
          <w:spacing w:val="10"/>
          <w:sz w:val="24"/>
        </w:rPr>
        <w:t xml:space="preserve"> </w:t>
      </w:r>
      <w:r w:rsidRPr="008137DD">
        <w:rPr>
          <w:sz w:val="24"/>
        </w:rPr>
        <w:t>и</w:t>
      </w:r>
      <w:r w:rsidRPr="008137DD">
        <w:rPr>
          <w:spacing w:val="10"/>
          <w:sz w:val="24"/>
        </w:rPr>
        <w:t xml:space="preserve"> </w:t>
      </w:r>
      <w:r w:rsidRPr="008137DD">
        <w:rPr>
          <w:spacing w:val="-1"/>
          <w:sz w:val="24"/>
        </w:rPr>
        <w:t>застройка</w:t>
      </w:r>
      <w:r w:rsidRPr="008137DD">
        <w:rPr>
          <w:spacing w:val="10"/>
          <w:sz w:val="24"/>
        </w:rPr>
        <w:t xml:space="preserve"> </w:t>
      </w:r>
      <w:r w:rsidRPr="008137DD">
        <w:rPr>
          <w:sz w:val="24"/>
        </w:rPr>
        <w:t>городских</w:t>
      </w:r>
      <w:r w:rsidRPr="008137DD">
        <w:rPr>
          <w:spacing w:val="6"/>
          <w:sz w:val="24"/>
        </w:rPr>
        <w:t xml:space="preserve"> </w:t>
      </w:r>
      <w:r w:rsidRPr="008137DD">
        <w:rPr>
          <w:sz w:val="24"/>
        </w:rPr>
        <w:t>и</w:t>
      </w:r>
      <w:r w:rsidRPr="008137DD">
        <w:rPr>
          <w:spacing w:val="9"/>
          <w:sz w:val="24"/>
        </w:rPr>
        <w:t xml:space="preserve"> </w:t>
      </w:r>
      <w:r w:rsidRPr="008137DD">
        <w:rPr>
          <w:sz w:val="24"/>
        </w:rPr>
        <w:t>сельских</w:t>
      </w:r>
      <w:r w:rsidRPr="008137DD">
        <w:rPr>
          <w:spacing w:val="6"/>
          <w:sz w:val="24"/>
        </w:rPr>
        <w:t xml:space="preserve"> </w:t>
      </w:r>
      <w:r w:rsidRPr="008137DD">
        <w:rPr>
          <w:sz w:val="24"/>
        </w:rPr>
        <w:t>поселений.</w:t>
      </w:r>
      <w:r w:rsidRPr="008137DD">
        <w:rPr>
          <w:spacing w:val="54"/>
          <w:w w:val="99"/>
          <w:sz w:val="24"/>
        </w:rPr>
        <w:t xml:space="preserve"> </w:t>
      </w:r>
      <w:r w:rsidRPr="008137DD">
        <w:rPr>
          <w:sz w:val="24"/>
        </w:rPr>
        <w:t>Актуализированная</w:t>
      </w:r>
      <w:r w:rsidRPr="008137DD">
        <w:rPr>
          <w:spacing w:val="61"/>
          <w:sz w:val="24"/>
        </w:rPr>
        <w:t xml:space="preserve"> </w:t>
      </w:r>
      <w:r w:rsidRPr="008137DD">
        <w:rPr>
          <w:sz w:val="24"/>
        </w:rPr>
        <w:t>редакция</w:t>
      </w:r>
      <w:r w:rsidRPr="008137DD">
        <w:rPr>
          <w:spacing w:val="62"/>
          <w:sz w:val="24"/>
        </w:rPr>
        <w:t xml:space="preserve"> </w:t>
      </w:r>
      <w:r w:rsidRPr="008137DD">
        <w:rPr>
          <w:spacing w:val="1"/>
          <w:sz w:val="24"/>
        </w:rPr>
        <w:t>СНиП</w:t>
      </w:r>
      <w:r w:rsidRPr="008137DD">
        <w:rPr>
          <w:spacing w:val="56"/>
          <w:sz w:val="24"/>
        </w:rPr>
        <w:t xml:space="preserve"> </w:t>
      </w:r>
      <w:r w:rsidRPr="008137DD">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8137DD">
        <w:rPr>
          <w:spacing w:val="61"/>
          <w:sz w:val="24"/>
        </w:rPr>
        <w:t xml:space="preserve"> </w:t>
      </w:r>
      <w:r w:rsidRPr="008137DD">
        <w:rPr>
          <w:sz w:val="24"/>
        </w:rPr>
        <w:t>машино-мест</w:t>
      </w:r>
      <w:r w:rsidRPr="008137DD">
        <w:rPr>
          <w:spacing w:val="58"/>
          <w:sz w:val="24"/>
        </w:rPr>
        <w:t xml:space="preserve"> </w:t>
      </w:r>
      <w:r w:rsidRPr="008137DD">
        <w:rPr>
          <w:spacing w:val="-1"/>
          <w:sz w:val="24"/>
        </w:rPr>
        <w:t>на</w:t>
      </w:r>
      <w:r w:rsidRPr="008137DD">
        <w:rPr>
          <w:spacing w:val="42"/>
          <w:w w:val="99"/>
          <w:sz w:val="24"/>
        </w:rPr>
        <w:t xml:space="preserve"> </w:t>
      </w:r>
      <w:r w:rsidRPr="008137DD">
        <w:rPr>
          <w:sz w:val="24"/>
        </w:rPr>
        <w:t>одну</w:t>
      </w:r>
      <w:r w:rsidRPr="008137DD">
        <w:rPr>
          <w:spacing w:val="17"/>
          <w:sz w:val="24"/>
        </w:rPr>
        <w:t xml:space="preserve"> </w:t>
      </w:r>
      <w:r w:rsidRPr="008137DD">
        <w:rPr>
          <w:sz w:val="24"/>
        </w:rPr>
        <w:t>расчетную</w:t>
      </w:r>
      <w:r w:rsidRPr="008137DD">
        <w:rPr>
          <w:spacing w:val="20"/>
          <w:sz w:val="24"/>
        </w:rPr>
        <w:t xml:space="preserve"> </w:t>
      </w:r>
      <w:r w:rsidRPr="008137DD">
        <w:rPr>
          <w:sz w:val="24"/>
        </w:rPr>
        <w:t>единицу</w:t>
      </w:r>
      <w:r w:rsidRPr="008137DD">
        <w:rPr>
          <w:spacing w:val="18"/>
          <w:sz w:val="24"/>
        </w:rPr>
        <w:t xml:space="preserve"> </w:t>
      </w:r>
      <w:r w:rsidRPr="008137DD">
        <w:rPr>
          <w:spacing w:val="-1"/>
          <w:sz w:val="24"/>
        </w:rPr>
        <w:t>по</w:t>
      </w:r>
      <w:r w:rsidRPr="008137DD">
        <w:rPr>
          <w:spacing w:val="21"/>
          <w:sz w:val="24"/>
        </w:rPr>
        <w:t xml:space="preserve"> </w:t>
      </w:r>
      <w:r w:rsidRPr="008137DD">
        <w:rPr>
          <w:sz w:val="24"/>
        </w:rPr>
        <w:t>видам</w:t>
      </w:r>
      <w:r w:rsidRPr="008137DD">
        <w:rPr>
          <w:spacing w:val="23"/>
          <w:sz w:val="24"/>
        </w:rPr>
        <w:t xml:space="preserve"> </w:t>
      </w:r>
      <w:r w:rsidRPr="008137DD">
        <w:rPr>
          <w:spacing w:val="-1"/>
          <w:sz w:val="24"/>
        </w:rPr>
        <w:t>использования</w:t>
      </w:r>
      <w:r w:rsidRPr="008137DD">
        <w:rPr>
          <w:spacing w:val="23"/>
          <w:sz w:val="24"/>
        </w:rPr>
        <w:t xml:space="preserve"> </w:t>
      </w:r>
      <w:r w:rsidRPr="008137DD">
        <w:rPr>
          <w:sz w:val="24"/>
        </w:rPr>
        <w:t>должно</w:t>
      </w:r>
      <w:r w:rsidRPr="008137DD">
        <w:rPr>
          <w:spacing w:val="21"/>
          <w:sz w:val="24"/>
        </w:rPr>
        <w:t xml:space="preserve"> </w:t>
      </w:r>
      <w:r w:rsidRPr="008137DD">
        <w:rPr>
          <w:sz w:val="24"/>
        </w:rPr>
        <w:t>быть</w:t>
      </w:r>
      <w:r w:rsidRPr="008137DD">
        <w:rPr>
          <w:spacing w:val="19"/>
          <w:sz w:val="24"/>
        </w:rPr>
        <w:t xml:space="preserve"> </w:t>
      </w:r>
      <w:r w:rsidRPr="008137DD">
        <w:rPr>
          <w:sz w:val="24"/>
        </w:rPr>
        <w:t>обеспечено</w:t>
      </w:r>
      <w:r w:rsidRPr="008137DD">
        <w:rPr>
          <w:spacing w:val="21"/>
          <w:sz w:val="24"/>
        </w:rPr>
        <w:t xml:space="preserve"> </w:t>
      </w:r>
      <w:r w:rsidRPr="008137DD">
        <w:rPr>
          <w:spacing w:val="-1"/>
          <w:sz w:val="24"/>
        </w:rPr>
        <w:t>на</w:t>
      </w:r>
      <w:r w:rsidRPr="008137DD">
        <w:rPr>
          <w:spacing w:val="45"/>
          <w:w w:val="99"/>
          <w:sz w:val="24"/>
        </w:rPr>
        <w:t xml:space="preserve"> </w:t>
      </w:r>
      <w:r w:rsidRPr="008137DD">
        <w:rPr>
          <w:sz w:val="24"/>
        </w:rPr>
        <w:t>территории</w:t>
      </w:r>
      <w:r w:rsidRPr="008137DD">
        <w:rPr>
          <w:spacing w:val="42"/>
          <w:sz w:val="24"/>
        </w:rPr>
        <w:t xml:space="preserve"> </w:t>
      </w:r>
      <w:r w:rsidRPr="008137DD">
        <w:rPr>
          <w:sz w:val="24"/>
        </w:rPr>
        <w:t>земельного</w:t>
      </w:r>
      <w:r w:rsidRPr="008137DD">
        <w:rPr>
          <w:spacing w:val="48"/>
          <w:sz w:val="24"/>
        </w:rPr>
        <w:t xml:space="preserve"> </w:t>
      </w:r>
      <w:r w:rsidRPr="008137DD">
        <w:rPr>
          <w:spacing w:val="-1"/>
          <w:sz w:val="24"/>
        </w:rPr>
        <w:t>участка,</w:t>
      </w:r>
      <w:r w:rsidRPr="008137DD">
        <w:rPr>
          <w:spacing w:val="45"/>
          <w:sz w:val="24"/>
        </w:rPr>
        <w:t xml:space="preserve"> </w:t>
      </w:r>
      <w:r w:rsidRPr="008137DD">
        <w:rPr>
          <w:sz w:val="24"/>
        </w:rPr>
        <w:t>в</w:t>
      </w:r>
      <w:r w:rsidRPr="008137DD">
        <w:rPr>
          <w:spacing w:val="42"/>
          <w:sz w:val="24"/>
        </w:rPr>
        <w:t xml:space="preserve"> </w:t>
      </w:r>
      <w:r w:rsidRPr="008137DD">
        <w:rPr>
          <w:sz w:val="24"/>
        </w:rPr>
        <w:t>границах</w:t>
      </w:r>
      <w:r w:rsidRPr="008137DD">
        <w:rPr>
          <w:spacing w:val="39"/>
          <w:sz w:val="24"/>
        </w:rPr>
        <w:t xml:space="preserve"> </w:t>
      </w:r>
      <w:r w:rsidRPr="008137DD">
        <w:rPr>
          <w:sz w:val="24"/>
        </w:rPr>
        <w:t>которого</w:t>
      </w:r>
      <w:r w:rsidRPr="008137DD">
        <w:rPr>
          <w:spacing w:val="44"/>
          <w:sz w:val="24"/>
        </w:rPr>
        <w:t xml:space="preserve"> </w:t>
      </w:r>
      <w:r w:rsidRPr="008137DD">
        <w:rPr>
          <w:sz w:val="24"/>
        </w:rPr>
        <w:t>производится</w:t>
      </w:r>
      <w:r w:rsidRPr="008137DD">
        <w:rPr>
          <w:spacing w:val="31"/>
          <w:w w:val="99"/>
          <w:sz w:val="24"/>
        </w:rPr>
        <w:t xml:space="preserve"> </w:t>
      </w:r>
      <w:r w:rsidRPr="008137DD">
        <w:rPr>
          <w:sz w:val="24"/>
        </w:rPr>
        <w:t>градостроительное</w:t>
      </w:r>
      <w:r w:rsidRPr="008137DD">
        <w:rPr>
          <w:spacing w:val="-33"/>
          <w:sz w:val="24"/>
        </w:rPr>
        <w:t xml:space="preserve"> </w:t>
      </w:r>
      <w:r w:rsidRPr="008137DD">
        <w:rPr>
          <w:sz w:val="24"/>
        </w:rPr>
        <w:t>изменение.</w:t>
      </w:r>
    </w:p>
    <w:p w14:paraId="102962B4"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p>
    <w:p w14:paraId="1EBC4EF6"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Примечание общее.</w:t>
      </w:r>
    </w:p>
    <w:p w14:paraId="392DF65B"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350C35F"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63E3D6"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F2857CA"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9BCD26D"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2) использование сточных вод в целях регулирования плодородия почв;</w:t>
      </w:r>
    </w:p>
    <w:p w14:paraId="4BE1649B"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0DD7350"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4) осуществление авиационных мер по борьбе с вредными организмами.</w:t>
      </w:r>
    </w:p>
    <w:p w14:paraId="6A9D9834"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AE5026B"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 в границах территорий общего пользования;</w:t>
      </w:r>
    </w:p>
    <w:p w14:paraId="7E9AA28D"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 предназначенные для размещения линейных объектов и (или) занятые линейными объектами.</w:t>
      </w:r>
    </w:p>
    <w:p w14:paraId="0D5AF9B4" w14:textId="77777777" w:rsidR="00A9344E" w:rsidRPr="00566F1F" w:rsidRDefault="00A9344E" w:rsidP="00A9344E">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sidRPr="00566F1F">
        <w:rPr>
          <w:rFonts w:eastAsia="SimSun" w:cs="Times New Roman"/>
          <w:color w:val="000000"/>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62A393E" w14:textId="77777777" w:rsidR="00A9344E" w:rsidRDefault="00A9344E" w:rsidP="00A9344E">
      <w:pPr>
        <w:spacing w:after="0" w:line="240" w:lineRule="auto"/>
        <w:ind w:firstLine="680"/>
        <w:rPr>
          <w:rFonts w:eastAsia="SimSun" w:cs="Times New Roman"/>
          <w:szCs w:val="24"/>
          <w:lang w:eastAsia="zh-CN"/>
        </w:rPr>
      </w:pPr>
      <w:r w:rsidRPr="00566F1F">
        <w:rPr>
          <w:rFonts w:eastAsia="SimSun" w:cs="Times New Roman"/>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4CE2EAF8" w14:textId="77777777" w:rsidR="00A9344E" w:rsidRPr="000C7BD2" w:rsidRDefault="00A9344E" w:rsidP="00A9344E">
      <w:pPr>
        <w:widowControl w:val="0"/>
        <w:overflowPunct w:val="0"/>
        <w:autoSpaceDE w:val="0"/>
        <w:autoSpaceDN w:val="0"/>
        <w:adjustRightInd w:val="0"/>
        <w:spacing w:after="0" w:line="240" w:lineRule="auto"/>
        <w:ind w:firstLine="680"/>
        <w:jc w:val="both"/>
        <w:rPr>
          <w:rFonts w:eastAsia="SimSun"/>
          <w:color w:val="000000"/>
          <w:szCs w:val="24"/>
          <w:lang w:eastAsia="zh-CN"/>
        </w:rPr>
      </w:pPr>
      <w:r w:rsidRPr="000C7BD2">
        <w:rPr>
          <w:rFonts w:eastAsia="SimSun"/>
          <w:color w:val="000000"/>
          <w:szCs w:val="24"/>
          <w:lang w:eastAsia="zh-CN"/>
        </w:rPr>
        <w:t>Размещение зданий, строений и сооружений возможно</w:t>
      </w:r>
      <w:r>
        <w:rPr>
          <w:rFonts w:eastAsia="SimSun"/>
          <w:color w:val="000000"/>
          <w:szCs w:val="24"/>
          <w:lang w:eastAsia="zh-CN"/>
        </w:rPr>
        <w:t xml:space="preserve"> при соблюдении требований статей 48 и 52 настоящих Правил</w:t>
      </w:r>
      <w:r w:rsidRPr="000C7BD2">
        <w:rPr>
          <w:rFonts w:eastAsia="SimSun"/>
          <w:color w:val="000000"/>
          <w:szCs w:val="24"/>
          <w:lang w:eastAsia="zh-CN"/>
        </w:rPr>
        <w:t>.</w:t>
      </w:r>
    </w:p>
    <w:p w14:paraId="184F196D" w14:textId="77777777" w:rsidR="00214D5E" w:rsidRPr="00214D5E" w:rsidRDefault="00214D5E" w:rsidP="00004D2E">
      <w:pPr>
        <w:spacing w:after="0" w:line="240" w:lineRule="auto"/>
        <w:jc w:val="both"/>
        <w:sectPr w:rsidR="00214D5E" w:rsidRPr="00214D5E" w:rsidSect="00214D5E">
          <w:headerReference w:type="default" r:id="rId148"/>
          <w:pgSz w:w="16838" w:h="11906" w:orient="landscape"/>
          <w:pgMar w:top="1129" w:right="1075" w:bottom="566" w:left="1135" w:header="567" w:footer="709" w:gutter="0"/>
          <w:cols w:space="708"/>
          <w:titlePg/>
          <w:docGrid w:linePitch="381"/>
        </w:sectPr>
      </w:pPr>
    </w:p>
    <w:p w14:paraId="2D8F2CFC" w14:textId="24195307" w:rsidR="00214D5E" w:rsidRPr="00004D2E" w:rsidRDefault="00214D5E" w:rsidP="00004D2E">
      <w:pPr>
        <w:spacing w:after="0" w:line="240" w:lineRule="auto"/>
        <w:ind w:firstLine="567"/>
        <w:jc w:val="both"/>
        <w:rPr>
          <w:b/>
          <w:i/>
        </w:rPr>
      </w:pPr>
      <w:r w:rsidRPr="00004D2E">
        <w:rPr>
          <w:b/>
          <w:i/>
        </w:rPr>
        <w:t xml:space="preserve">Статья </w:t>
      </w:r>
      <w:r w:rsidR="00004D2E">
        <w:rPr>
          <w:b/>
          <w:i/>
        </w:rPr>
        <w:t>52</w:t>
      </w:r>
      <w:r w:rsidRPr="00004D2E">
        <w:rPr>
          <w:b/>
          <w:i/>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8BD96D6" w14:textId="77777777" w:rsidR="00214D5E" w:rsidRPr="00004D2E" w:rsidRDefault="00214D5E" w:rsidP="00004D2E">
      <w:pPr>
        <w:spacing w:after="0" w:line="240" w:lineRule="auto"/>
        <w:ind w:firstLine="567"/>
        <w:jc w:val="both"/>
        <w:rPr>
          <w:b/>
          <w:i/>
        </w:rPr>
      </w:pPr>
    </w:p>
    <w:p w14:paraId="4C508109" w14:textId="77777777" w:rsidR="00214D5E" w:rsidRPr="00214D5E" w:rsidRDefault="00214D5E" w:rsidP="00004D2E">
      <w:pPr>
        <w:spacing w:after="0" w:line="240" w:lineRule="auto"/>
        <w:ind w:firstLine="567"/>
        <w:jc w:val="both"/>
      </w:pPr>
      <w:r w:rsidRPr="00214D5E">
        <w:t>Обеспечение доступности объектов социальной инфраструктуры для инвалидов и других маломобильных групп населения.</w:t>
      </w:r>
    </w:p>
    <w:p w14:paraId="47730252" w14:textId="1857F594" w:rsidR="00214D5E" w:rsidRPr="00214D5E" w:rsidRDefault="00214D5E" w:rsidP="00004D2E">
      <w:pPr>
        <w:spacing w:after="0" w:line="240" w:lineRule="auto"/>
        <w:ind w:firstLine="567"/>
        <w:jc w:val="both"/>
      </w:pPr>
      <w:r w:rsidRPr="00214D5E">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СП 140.13330.2012, СП 136.13330.2012, СП 141.13330.2012, СП 35-107-2003, СП 35-101-2001, СП 35-102-2001, СП 31-102-99, СП 35-103-2001, СП 35-104-2001, СП 35-105-2002, СП 35-106-2003, СП 35-109-2005, СП 35-112-2005, СП 35-114-2003, СП 35-117-2006, ВСН-62-91*,РДС 35-201-99.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МДС 35-1-2000, МДС 35-2-2000, МДС 35-9-2000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14:paraId="222CEBA4" w14:textId="77777777" w:rsidR="00214D5E" w:rsidRPr="00214D5E" w:rsidRDefault="00214D5E" w:rsidP="00004D2E">
      <w:pPr>
        <w:spacing w:after="0" w:line="240" w:lineRule="auto"/>
        <w:ind w:firstLine="567"/>
        <w:jc w:val="both"/>
      </w:pPr>
      <w:r w:rsidRPr="00214D5E">
        <w:t>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 барьерной городской среды для маломобильных групп населения (МГН) на основании требований СП 141.13330.</w:t>
      </w:r>
    </w:p>
    <w:p w14:paraId="3058C2FA" w14:textId="77777777" w:rsidR="00214D5E" w:rsidRPr="00214D5E" w:rsidRDefault="00214D5E" w:rsidP="00004D2E">
      <w:pPr>
        <w:spacing w:after="0" w:line="240" w:lineRule="auto"/>
        <w:ind w:firstLine="567"/>
        <w:jc w:val="both"/>
      </w:pPr>
    </w:p>
    <w:p w14:paraId="583CC6D6" w14:textId="77777777" w:rsidR="00214D5E" w:rsidRPr="00214D5E" w:rsidRDefault="00214D5E" w:rsidP="00004D2E">
      <w:pPr>
        <w:spacing w:after="0" w:line="240" w:lineRule="auto"/>
        <w:ind w:firstLine="567"/>
        <w:jc w:val="both"/>
      </w:pPr>
    </w:p>
    <w:p w14:paraId="2EA4EDAA" w14:textId="0CE53539" w:rsidR="00214D5E" w:rsidRPr="002C1A1F" w:rsidRDefault="00214D5E" w:rsidP="00004D2E">
      <w:pPr>
        <w:spacing w:after="0" w:line="240" w:lineRule="auto"/>
        <w:ind w:firstLine="567"/>
        <w:jc w:val="center"/>
        <w:rPr>
          <w:b/>
        </w:rPr>
      </w:pPr>
      <w:r w:rsidRPr="002C1A1F">
        <w:rPr>
          <w:b/>
        </w:rPr>
        <w:t>Ограничения</w:t>
      </w:r>
    </w:p>
    <w:p w14:paraId="083E5825" w14:textId="50378A32" w:rsidR="00214D5E" w:rsidRPr="002C1A1F" w:rsidRDefault="00214D5E" w:rsidP="00004D2E">
      <w:pPr>
        <w:spacing w:after="0" w:line="240" w:lineRule="auto"/>
        <w:ind w:firstLine="567"/>
        <w:jc w:val="center"/>
        <w:rPr>
          <w:b/>
        </w:rPr>
      </w:pPr>
      <w:r w:rsidRPr="002C1A1F">
        <w:rPr>
          <w:b/>
        </w:rPr>
        <w:t>использования земельных участков и объектов капитального строительства</w:t>
      </w:r>
    </w:p>
    <w:p w14:paraId="5AC83E8F" w14:textId="77777777" w:rsidR="00214D5E" w:rsidRPr="002C1A1F" w:rsidRDefault="00214D5E" w:rsidP="00004D2E">
      <w:pPr>
        <w:spacing w:after="0" w:line="240" w:lineRule="auto"/>
        <w:ind w:firstLine="567"/>
        <w:jc w:val="center"/>
        <w:rPr>
          <w:b/>
        </w:rPr>
      </w:pPr>
      <w:r w:rsidRPr="002C1A1F">
        <w:rPr>
          <w:b/>
        </w:rPr>
        <w:t>в зонах с особыми условиями использования территории</w:t>
      </w:r>
    </w:p>
    <w:p w14:paraId="7DBD8CBB" w14:textId="77777777" w:rsidR="00004D2E" w:rsidRPr="00214D5E" w:rsidRDefault="00004D2E" w:rsidP="00004D2E">
      <w:pPr>
        <w:spacing w:after="0" w:line="240" w:lineRule="auto"/>
        <w:ind w:firstLine="567"/>
        <w:jc w:val="center"/>
      </w:pPr>
    </w:p>
    <w:p w14:paraId="4F14D9DA" w14:textId="77777777" w:rsidR="00214D5E" w:rsidRPr="00214D5E" w:rsidRDefault="00214D5E" w:rsidP="00004D2E">
      <w:pPr>
        <w:spacing w:after="0" w:line="240" w:lineRule="auto"/>
        <w:ind w:firstLine="567"/>
        <w:jc w:val="both"/>
      </w:pPr>
      <w:r w:rsidRPr="00214D5E">
        <w:t>Зоны с особыми условиями использования территорий устанавливаются в следующих целях:</w:t>
      </w:r>
    </w:p>
    <w:p w14:paraId="6DF65B3B" w14:textId="5174BDB0" w:rsidR="00214D5E" w:rsidRPr="00214D5E" w:rsidRDefault="00366B60" w:rsidP="00004D2E">
      <w:pPr>
        <w:spacing w:after="0" w:line="240" w:lineRule="auto"/>
        <w:ind w:firstLine="567"/>
        <w:jc w:val="both"/>
      </w:pPr>
      <w:r>
        <w:t>1) </w:t>
      </w:r>
      <w:r w:rsidR="00214D5E" w:rsidRPr="00214D5E">
        <w:t>защита жизни и здоровья граждан;</w:t>
      </w:r>
    </w:p>
    <w:p w14:paraId="1F16DAE0" w14:textId="749B60BC" w:rsidR="00214D5E" w:rsidRPr="00214D5E" w:rsidRDefault="00214D5E" w:rsidP="00004D2E">
      <w:pPr>
        <w:spacing w:after="0" w:line="240" w:lineRule="auto"/>
        <w:ind w:firstLine="567"/>
        <w:jc w:val="both"/>
      </w:pPr>
      <w:r w:rsidRPr="00214D5E">
        <w:t>2)</w:t>
      </w:r>
      <w:r w:rsidR="00366B60">
        <w:t> </w:t>
      </w:r>
      <w:r w:rsidRPr="00214D5E">
        <w:t>безопасная эксплуатация объектов транспорта, связи, энергетики, объектов обороны страны и безопасности государства;</w:t>
      </w:r>
    </w:p>
    <w:p w14:paraId="4AD78157" w14:textId="4BD9856D" w:rsidR="00214D5E" w:rsidRPr="00214D5E" w:rsidRDefault="00366B60" w:rsidP="00004D2E">
      <w:pPr>
        <w:spacing w:after="0" w:line="240" w:lineRule="auto"/>
        <w:ind w:firstLine="567"/>
        <w:jc w:val="both"/>
      </w:pPr>
      <w:r>
        <w:t>3) </w:t>
      </w:r>
      <w:r w:rsidR="00214D5E" w:rsidRPr="00214D5E">
        <w:t>обеспечение сохранности объектов культурного наследия;</w:t>
      </w:r>
    </w:p>
    <w:p w14:paraId="4889C8C3" w14:textId="076384A8" w:rsidR="00214D5E" w:rsidRPr="00214D5E" w:rsidRDefault="00366B60" w:rsidP="00004D2E">
      <w:pPr>
        <w:spacing w:after="0" w:line="240" w:lineRule="auto"/>
        <w:ind w:firstLine="567"/>
        <w:jc w:val="both"/>
      </w:pPr>
      <w:r>
        <w:t>4) </w:t>
      </w:r>
      <w:r w:rsidR="00214D5E" w:rsidRPr="00214D5E">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68E7B8BB" w14:textId="569999FC" w:rsidR="00214D5E" w:rsidRPr="00214D5E" w:rsidRDefault="00366B60" w:rsidP="00004D2E">
      <w:pPr>
        <w:spacing w:after="0" w:line="240" w:lineRule="auto"/>
        <w:ind w:firstLine="567"/>
        <w:jc w:val="both"/>
      </w:pPr>
      <w:r>
        <w:t>5) </w:t>
      </w:r>
      <w:r w:rsidR="00214D5E" w:rsidRPr="00214D5E">
        <w:t>обеспечение обороны страны и безопасности государства.</w:t>
      </w:r>
    </w:p>
    <w:p w14:paraId="1CA6BA3F" w14:textId="77777777" w:rsidR="00214D5E" w:rsidRPr="00214D5E" w:rsidRDefault="00214D5E" w:rsidP="00004D2E">
      <w:pPr>
        <w:spacing w:after="0" w:line="240" w:lineRule="auto"/>
        <w:ind w:firstLine="567"/>
        <w:jc w:val="both"/>
      </w:pPr>
      <w:r w:rsidRPr="00214D5E">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4343D455" w14:textId="77777777" w:rsidR="00214D5E" w:rsidRPr="00214D5E" w:rsidRDefault="00214D5E" w:rsidP="00004D2E">
      <w:pPr>
        <w:spacing w:after="0" w:line="240" w:lineRule="auto"/>
        <w:ind w:firstLine="567"/>
        <w:jc w:val="both"/>
      </w:pPr>
      <w:r w:rsidRPr="00214D5E">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1C35ABBB" w14:textId="77777777" w:rsidR="00214D5E" w:rsidRPr="00214D5E" w:rsidRDefault="00214D5E" w:rsidP="00004D2E">
      <w:pPr>
        <w:spacing w:after="0" w:line="240" w:lineRule="auto"/>
        <w:ind w:firstLine="567"/>
        <w:jc w:val="both"/>
      </w:pPr>
    </w:p>
    <w:p w14:paraId="5209D928" w14:textId="57328D55" w:rsidR="00214D5E" w:rsidRPr="002C1A1F" w:rsidRDefault="00214D5E" w:rsidP="002C1A1F">
      <w:pPr>
        <w:spacing w:after="0" w:line="240" w:lineRule="auto"/>
        <w:ind w:firstLine="567"/>
        <w:jc w:val="center"/>
        <w:rPr>
          <w:b/>
        </w:rPr>
      </w:pPr>
      <w:r w:rsidRPr="002C1A1F">
        <w:rPr>
          <w:b/>
        </w:rPr>
        <w:t>Виды зон с особыми условиями использования территорий</w:t>
      </w:r>
    </w:p>
    <w:p w14:paraId="5EDCC486" w14:textId="77777777" w:rsidR="00214D5E" w:rsidRPr="002C1A1F" w:rsidRDefault="00214D5E" w:rsidP="002C1A1F">
      <w:pPr>
        <w:spacing w:after="0" w:line="240" w:lineRule="auto"/>
        <w:ind w:firstLine="567"/>
        <w:jc w:val="center"/>
        <w:rPr>
          <w:b/>
        </w:rPr>
      </w:pPr>
      <w:r w:rsidRPr="002C1A1F">
        <w:rPr>
          <w:b/>
        </w:rPr>
        <w:t>и ограничения использования земельных участков и объектов капитального строительства в них:</w:t>
      </w:r>
    </w:p>
    <w:p w14:paraId="566C1F39" w14:textId="77777777" w:rsidR="00214D5E" w:rsidRPr="00214D5E" w:rsidRDefault="00214D5E" w:rsidP="00004D2E">
      <w:pPr>
        <w:spacing w:after="0" w:line="240" w:lineRule="auto"/>
        <w:ind w:firstLine="567"/>
        <w:jc w:val="both"/>
      </w:pPr>
      <w:r w:rsidRPr="002C1A1F">
        <w:rPr>
          <w:b/>
        </w:rPr>
        <w:t>Зоны охраны объектов культурного наследия</w:t>
      </w:r>
      <w:r w:rsidRPr="00214D5E">
        <w:t>;</w:t>
      </w:r>
    </w:p>
    <w:p w14:paraId="0CF69FAF" w14:textId="77777777" w:rsidR="00214D5E" w:rsidRPr="00214D5E" w:rsidRDefault="00214D5E" w:rsidP="00004D2E">
      <w:pPr>
        <w:spacing w:after="0" w:line="240" w:lineRule="auto"/>
        <w:ind w:firstLine="567"/>
        <w:jc w:val="both"/>
      </w:pPr>
      <w:r w:rsidRPr="00214D5E">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C58A51C" w14:textId="77777777" w:rsidR="00214D5E" w:rsidRPr="00214D5E" w:rsidRDefault="00214D5E" w:rsidP="00004D2E">
      <w:pPr>
        <w:spacing w:after="0" w:line="240" w:lineRule="auto"/>
        <w:ind w:firstLine="567"/>
        <w:jc w:val="both"/>
      </w:pPr>
      <w:r w:rsidRPr="00214D5E">
        <w:t>Необходимый состав зон охраны объекта культурного наследия определяется проектом зон охраны объекта культурного наследия.</w:t>
      </w:r>
    </w:p>
    <w:p w14:paraId="1FC30747" w14:textId="77777777" w:rsidR="00214D5E" w:rsidRPr="00214D5E" w:rsidRDefault="00214D5E" w:rsidP="00004D2E">
      <w:pPr>
        <w:spacing w:after="0" w:line="240" w:lineRule="auto"/>
        <w:ind w:firstLine="567"/>
        <w:jc w:val="both"/>
      </w:pPr>
      <w:r w:rsidRPr="00214D5E">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17FAFC0C" w14:textId="77777777" w:rsidR="00214D5E" w:rsidRPr="00214D5E" w:rsidRDefault="00214D5E" w:rsidP="00004D2E">
      <w:pPr>
        <w:spacing w:after="0" w:line="240" w:lineRule="auto"/>
        <w:ind w:firstLine="567"/>
        <w:jc w:val="both"/>
      </w:pPr>
      <w:r w:rsidRPr="00214D5E">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12A41641" w14:textId="77777777" w:rsidR="00214D5E" w:rsidRPr="00214D5E" w:rsidRDefault="00214D5E" w:rsidP="00004D2E">
      <w:pPr>
        <w:spacing w:after="0" w:line="240" w:lineRule="auto"/>
        <w:ind w:firstLine="567"/>
        <w:jc w:val="both"/>
      </w:pPr>
      <w:r w:rsidRPr="00214D5E">
        <w:t>Требование об установлении зон охраны объекта культурного наследия к выявленному объекту культурного наследия не предъявляется.</w:t>
      </w:r>
    </w:p>
    <w:p w14:paraId="3BF67070" w14:textId="77777777" w:rsidR="00214D5E" w:rsidRPr="00214D5E" w:rsidRDefault="00214D5E" w:rsidP="00004D2E">
      <w:pPr>
        <w:spacing w:after="0" w:line="240" w:lineRule="auto"/>
        <w:ind w:firstLine="567"/>
        <w:jc w:val="both"/>
      </w:pPr>
      <w:r w:rsidRPr="002C1A1F">
        <w:rPr>
          <w:b/>
        </w:rPr>
        <w:t>Охранная зона объекта культурного наследия</w:t>
      </w:r>
      <w:r w:rsidRPr="00214D5E">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784454B2" w14:textId="77777777" w:rsidR="00214D5E" w:rsidRPr="00214D5E" w:rsidRDefault="00214D5E" w:rsidP="00004D2E">
      <w:pPr>
        <w:spacing w:after="0" w:line="240" w:lineRule="auto"/>
        <w:ind w:firstLine="567"/>
        <w:jc w:val="both"/>
      </w:pPr>
      <w:r w:rsidRPr="002C1A1F">
        <w:rPr>
          <w:b/>
        </w:rPr>
        <w:t>Зона регулирования застройки и хозяйственной деятельности</w:t>
      </w:r>
      <w:r w:rsidRPr="00214D5E">
        <w:t xml:space="preserve">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707232F6" w14:textId="77777777" w:rsidR="00214D5E" w:rsidRPr="00214D5E" w:rsidRDefault="00214D5E" w:rsidP="00004D2E">
      <w:pPr>
        <w:spacing w:after="0" w:line="240" w:lineRule="auto"/>
        <w:ind w:firstLine="567"/>
        <w:jc w:val="both"/>
      </w:pPr>
      <w:r w:rsidRPr="002C1A1F">
        <w:rPr>
          <w:b/>
        </w:rPr>
        <w:t>Зона охраняемого природного ландшафта</w:t>
      </w:r>
      <w:r w:rsidRPr="00214D5E">
        <w:t xml:space="preserve">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681A02C6" w14:textId="4964CFF1" w:rsidR="00214D5E" w:rsidRPr="00214D5E" w:rsidRDefault="00214D5E" w:rsidP="00004D2E">
      <w:pPr>
        <w:spacing w:after="0" w:line="240" w:lineRule="auto"/>
        <w:ind w:firstLine="567"/>
        <w:jc w:val="both"/>
      </w:pPr>
      <w:r w:rsidRPr="00214D5E">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48E94610" w14:textId="77777777" w:rsidR="00214D5E" w:rsidRPr="00214D5E" w:rsidRDefault="00214D5E" w:rsidP="00004D2E">
      <w:pPr>
        <w:spacing w:after="0" w:line="240" w:lineRule="auto"/>
        <w:ind w:firstLine="567"/>
        <w:jc w:val="both"/>
      </w:pPr>
      <w:r w:rsidRPr="00214D5E">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3831AF60" w14:textId="77777777" w:rsidR="00214D5E" w:rsidRPr="00214D5E" w:rsidRDefault="00214D5E" w:rsidP="00004D2E">
      <w:pPr>
        <w:spacing w:after="0" w:line="240" w:lineRule="auto"/>
        <w:ind w:firstLine="567"/>
        <w:jc w:val="both"/>
      </w:pPr>
      <w:r w:rsidRPr="00214D5E">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6521CE5D" w14:textId="77777777" w:rsidR="00214D5E" w:rsidRPr="00214D5E" w:rsidRDefault="00214D5E" w:rsidP="00004D2E">
      <w:pPr>
        <w:spacing w:after="0" w:line="240" w:lineRule="auto"/>
        <w:ind w:firstLine="567"/>
        <w:jc w:val="both"/>
      </w:pPr>
      <w:r w:rsidRPr="00214D5E">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CF6B37B" w14:textId="77777777" w:rsidR="00214D5E" w:rsidRPr="00214D5E" w:rsidRDefault="00214D5E" w:rsidP="00004D2E">
      <w:pPr>
        <w:spacing w:after="0" w:line="240" w:lineRule="auto"/>
        <w:ind w:firstLine="567"/>
        <w:jc w:val="both"/>
      </w:pPr>
      <w:r w:rsidRPr="00214D5E">
        <w:t>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устанавливается защитная зона.</w:t>
      </w:r>
    </w:p>
    <w:p w14:paraId="7F504C86" w14:textId="77777777" w:rsidR="00214D5E" w:rsidRPr="002C1A1F" w:rsidRDefault="00214D5E" w:rsidP="00004D2E">
      <w:pPr>
        <w:spacing w:after="0" w:line="240" w:lineRule="auto"/>
        <w:ind w:firstLine="567"/>
        <w:jc w:val="both"/>
        <w:rPr>
          <w:b/>
        </w:rPr>
      </w:pPr>
      <w:r w:rsidRPr="002C1A1F">
        <w:rPr>
          <w:b/>
        </w:rPr>
        <w:t>Защитная зона объекта культурного наследия;</w:t>
      </w:r>
    </w:p>
    <w:p w14:paraId="46949E86" w14:textId="77777777" w:rsidR="00214D5E" w:rsidRPr="00214D5E" w:rsidRDefault="00214D5E" w:rsidP="00004D2E">
      <w:pPr>
        <w:spacing w:after="0" w:line="240" w:lineRule="auto"/>
        <w:ind w:firstLine="567"/>
        <w:jc w:val="both"/>
      </w:pPr>
      <w:r w:rsidRPr="00214D5E">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E925F9C" w14:textId="77777777" w:rsidR="00214D5E" w:rsidRPr="00214D5E" w:rsidRDefault="00214D5E" w:rsidP="00004D2E">
      <w:pPr>
        <w:spacing w:after="0" w:line="240" w:lineRule="auto"/>
        <w:ind w:firstLine="567"/>
        <w:jc w:val="both"/>
      </w:pPr>
      <w:r w:rsidRPr="00214D5E">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 требования и ограничения.</w:t>
      </w:r>
    </w:p>
    <w:p w14:paraId="606AB0D9" w14:textId="77777777" w:rsidR="00214D5E" w:rsidRPr="00214D5E" w:rsidRDefault="00214D5E" w:rsidP="00004D2E">
      <w:pPr>
        <w:spacing w:after="0" w:line="240" w:lineRule="auto"/>
        <w:ind w:firstLine="567"/>
        <w:jc w:val="both"/>
      </w:pPr>
      <w:r w:rsidRPr="00214D5E">
        <w:t>Границы защитной зоны объекта культурного наследия устанавливаются:</w:t>
      </w:r>
    </w:p>
    <w:p w14:paraId="780F521D" w14:textId="77777777" w:rsidR="00214D5E" w:rsidRPr="00214D5E" w:rsidRDefault="00214D5E" w:rsidP="00004D2E">
      <w:pPr>
        <w:spacing w:after="0" w:line="240" w:lineRule="auto"/>
        <w:ind w:firstLine="567"/>
        <w:jc w:val="both"/>
      </w:pPr>
      <w:r w:rsidRPr="00214D5E">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ECE2834" w14:textId="77777777" w:rsidR="00214D5E" w:rsidRPr="00214D5E" w:rsidRDefault="00214D5E" w:rsidP="00004D2E">
      <w:pPr>
        <w:spacing w:after="0" w:line="240" w:lineRule="auto"/>
        <w:ind w:firstLine="567"/>
        <w:jc w:val="both"/>
      </w:pPr>
      <w:r w:rsidRPr="00214D5E">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5E954E4" w14:textId="77777777" w:rsidR="00214D5E" w:rsidRPr="00214D5E" w:rsidRDefault="00214D5E" w:rsidP="00004D2E">
      <w:pPr>
        <w:spacing w:after="0" w:line="240" w:lineRule="auto"/>
        <w:ind w:firstLine="567"/>
        <w:jc w:val="both"/>
      </w:pPr>
      <w:r w:rsidRPr="00214D5E">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36A8E5D" w14:textId="77777777" w:rsidR="00214D5E" w:rsidRPr="00214D5E" w:rsidRDefault="00214D5E" w:rsidP="00004D2E">
      <w:pPr>
        <w:spacing w:after="0" w:line="240" w:lineRule="auto"/>
        <w:ind w:firstLine="567"/>
        <w:jc w:val="both"/>
      </w:pPr>
      <w:r w:rsidRPr="00214D5E">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49E44FF7" w14:textId="77777777" w:rsidR="00214D5E" w:rsidRPr="00214D5E" w:rsidRDefault="00214D5E" w:rsidP="00004D2E">
      <w:pPr>
        <w:spacing w:after="0" w:line="240" w:lineRule="auto"/>
        <w:ind w:firstLine="567"/>
        <w:jc w:val="both"/>
      </w:pPr>
      <w:r w:rsidRPr="00214D5E">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6DC89D3" w14:textId="77777777" w:rsidR="00214D5E" w:rsidRPr="00214D5E" w:rsidRDefault="00214D5E" w:rsidP="00004D2E">
      <w:pPr>
        <w:spacing w:after="0" w:line="240" w:lineRule="auto"/>
        <w:ind w:firstLine="567"/>
        <w:jc w:val="both"/>
      </w:pPr>
    </w:p>
    <w:p w14:paraId="65A04E59" w14:textId="77777777" w:rsidR="00214D5E" w:rsidRPr="002C1A1F" w:rsidRDefault="00214D5E" w:rsidP="00004D2E">
      <w:pPr>
        <w:spacing w:after="0" w:line="240" w:lineRule="auto"/>
        <w:ind w:firstLine="567"/>
        <w:jc w:val="both"/>
        <w:rPr>
          <w:b/>
        </w:rPr>
      </w:pPr>
      <w:r w:rsidRPr="002C1A1F">
        <w:rPr>
          <w:b/>
        </w:rPr>
        <w:t>Охранная зона объектов электроэнергетики (объектов электросетевого хозяйства и объектов по производству электрической энергии);</w:t>
      </w:r>
    </w:p>
    <w:p w14:paraId="51EA9F59" w14:textId="77777777" w:rsidR="00214D5E" w:rsidRPr="00214D5E" w:rsidRDefault="00214D5E" w:rsidP="00004D2E">
      <w:pPr>
        <w:spacing w:after="0" w:line="240" w:lineRule="auto"/>
        <w:ind w:firstLine="567"/>
        <w:jc w:val="both"/>
      </w:pPr>
      <w:r w:rsidRPr="00214D5E">
        <w:t>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0EFEC34" w14:textId="77777777" w:rsidR="00214D5E" w:rsidRPr="00214D5E" w:rsidRDefault="00214D5E" w:rsidP="00004D2E">
      <w:pPr>
        <w:spacing w:after="0" w:line="240" w:lineRule="auto"/>
        <w:ind w:firstLine="567"/>
        <w:jc w:val="both"/>
      </w:pPr>
      <w:r w:rsidRPr="00214D5E">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 (п. п. 1, 2 Правил).</w:t>
      </w:r>
    </w:p>
    <w:p w14:paraId="7F455CAE" w14:textId="77777777" w:rsidR="00214D5E" w:rsidRPr="00214D5E" w:rsidRDefault="00214D5E" w:rsidP="00004D2E">
      <w:pPr>
        <w:spacing w:after="0" w:line="240" w:lineRule="auto"/>
        <w:ind w:firstLine="567"/>
        <w:jc w:val="both"/>
      </w:pPr>
      <w:r w:rsidRPr="00214D5E">
        <w:t>В частности, охранные зоны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 - п. "а" Требований к границам установления охранных зон объектов электросетевого хозяйства (Приложение к Правилам).</w:t>
      </w:r>
    </w:p>
    <w:p w14:paraId="23017E97" w14:textId="77777777" w:rsidR="00214D5E" w:rsidRPr="00214D5E" w:rsidRDefault="00214D5E" w:rsidP="00004D2E">
      <w:pPr>
        <w:spacing w:after="0" w:line="240" w:lineRule="auto"/>
        <w:ind w:firstLine="567"/>
        <w:jc w:val="both"/>
      </w:pPr>
      <w:r w:rsidRPr="00214D5E">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(п. 8 Правил).</w:t>
      </w:r>
    </w:p>
    <w:p w14:paraId="0B62389B" w14:textId="77777777" w:rsidR="00214D5E" w:rsidRPr="00214D5E" w:rsidRDefault="00214D5E" w:rsidP="00004D2E">
      <w:pPr>
        <w:spacing w:after="0" w:line="240" w:lineRule="auto"/>
        <w:ind w:firstLine="567"/>
        <w:jc w:val="both"/>
      </w:pPr>
      <w:r w:rsidRPr="00214D5E">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w:t>
      </w:r>
    </w:p>
    <w:p w14:paraId="52224C4D" w14:textId="77777777" w:rsidR="00214D5E" w:rsidRPr="002C1A1F" w:rsidRDefault="00214D5E" w:rsidP="00004D2E">
      <w:pPr>
        <w:spacing w:after="0" w:line="240" w:lineRule="auto"/>
        <w:ind w:firstLine="567"/>
        <w:jc w:val="both"/>
        <w:rPr>
          <w:b/>
        </w:rPr>
      </w:pPr>
      <w:r w:rsidRPr="002C1A1F">
        <w:rPr>
          <w:b/>
        </w:rPr>
        <w:t>Охранная зона железных дорог;</w:t>
      </w:r>
    </w:p>
    <w:p w14:paraId="08D61672" w14:textId="77777777" w:rsidR="00214D5E" w:rsidRPr="00214D5E" w:rsidRDefault="00214D5E" w:rsidP="00004D2E">
      <w:pPr>
        <w:spacing w:after="0" w:line="240" w:lineRule="auto"/>
        <w:ind w:firstLine="567"/>
        <w:jc w:val="both"/>
      </w:pPr>
      <w:r w:rsidRPr="00214D5E">
        <w:t>В целях обеспечения нормальной эксплуатации железнодорожного транспорта и санитарной защиты населения устанавливаются охранные зоны, размеры которых определяются исходя из рельефа, особых природных условий местности, необходимости создания защиты жилой застройки от шумов проходящих поездов, необходимости развития объектов железнодорожного транспорта. Размеры и режимы полосы отвода и санитарно-защитных зон железных дорог устанавливаются в соответствии с ЗК РФ (п. 3 ч. 2 ст. 90), Федеральным законом от 10.01.2003 N 17-ФЗ "О железнодорожном транспорте в Российской Федерации" (ст. 9) и Постановлением Правительства РФ от 12.10.2006 N 611 "О порядке установления и использования полос отвода и охранных зон железных дорог", Приказом Минтранса РФ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14:paraId="1827B92E" w14:textId="77777777" w:rsidR="00214D5E" w:rsidRPr="00214D5E" w:rsidRDefault="00214D5E" w:rsidP="00004D2E">
      <w:pPr>
        <w:spacing w:after="0" w:line="240" w:lineRule="auto"/>
        <w:ind w:firstLine="567"/>
        <w:jc w:val="both"/>
      </w:pPr>
      <w:r w:rsidRPr="00214D5E">
        <w:t>Приказом Министерства путей сообщения РФ от 15.05.1999 N 26Ц утверждено Положение о порядке использования земель федерального железнодорожного транспорта в пределах полосы отвода железных дорог.</w:t>
      </w:r>
    </w:p>
    <w:p w14:paraId="46F7E22B" w14:textId="77777777" w:rsidR="00214D5E" w:rsidRPr="00214D5E" w:rsidRDefault="00214D5E" w:rsidP="00004D2E">
      <w:pPr>
        <w:spacing w:after="0" w:line="240" w:lineRule="auto"/>
        <w:ind w:firstLine="567"/>
        <w:jc w:val="both"/>
      </w:pPr>
      <w:r w:rsidRPr="00214D5E">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 (п. 10 Правил, утв. Постановлением Правительства РФ от 12.10.2006 N 611).</w:t>
      </w:r>
    </w:p>
    <w:p w14:paraId="2EAC57E6" w14:textId="77777777" w:rsidR="00214D5E" w:rsidRPr="00214D5E" w:rsidRDefault="00214D5E" w:rsidP="00004D2E">
      <w:pPr>
        <w:spacing w:after="0" w:line="240" w:lineRule="auto"/>
        <w:ind w:firstLine="567"/>
        <w:jc w:val="both"/>
      </w:pPr>
      <w:r w:rsidRPr="002C1A1F">
        <w:rPr>
          <w:b/>
        </w:rPr>
        <w:t>Придорожные полосы автомобильных дорог</w:t>
      </w:r>
      <w:r w:rsidRPr="00214D5E">
        <w:t>;</w:t>
      </w:r>
    </w:p>
    <w:p w14:paraId="24B4E8F3" w14:textId="77777777" w:rsidR="00214D5E" w:rsidRPr="00214D5E" w:rsidRDefault="00214D5E" w:rsidP="00004D2E">
      <w:pPr>
        <w:spacing w:after="0" w:line="240" w:lineRule="auto"/>
        <w:ind w:firstLine="567"/>
        <w:jc w:val="both"/>
      </w:pPr>
      <w:r w:rsidRPr="00214D5E">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4B597650" w14:textId="77777777" w:rsidR="00214D5E" w:rsidRPr="00214D5E" w:rsidRDefault="00214D5E" w:rsidP="00004D2E">
      <w:pPr>
        <w:spacing w:after="0" w:line="240" w:lineRule="auto"/>
        <w:ind w:firstLine="567"/>
        <w:jc w:val="both"/>
      </w:pPr>
      <w:r w:rsidRPr="00214D5E">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421CB234" w14:textId="77777777" w:rsidR="00214D5E" w:rsidRPr="00214D5E" w:rsidRDefault="00214D5E" w:rsidP="00004D2E">
      <w:pPr>
        <w:spacing w:after="0" w:line="240" w:lineRule="auto"/>
        <w:ind w:firstLine="567"/>
        <w:jc w:val="both"/>
      </w:pPr>
      <w:r w:rsidRPr="00214D5E">
        <w:t>1) семидесяти пяти метров - для автомобильных дорог первой и второй категорий;</w:t>
      </w:r>
    </w:p>
    <w:p w14:paraId="61ED583E" w14:textId="77777777" w:rsidR="00214D5E" w:rsidRPr="00214D5E" w:rsidRDefault="00214D5E" w:rsidP="00004D2E">
      <w:pPr>
        <w:spacing w:after="0" w:line="240" w:lineRule="auto"/>
        <w:ind w:firstLine="567"/>
        <w:jc w:val="both"/>
      </w:pPr>
      <w:r w:rsidRPr="00214D5E">
        <w:t>2) пятидесяти метров - для автомобильных дорог третьей и четвертой категорий;</w:t>
      </w:r>
    </w:p>
    <w:p w14:paraId="695F3D2E" w14:textId="77777777" w:rsidR="00214D5E" w:rsidRPr="00214D5E" w:rsidRDefault="00214D5E" w:rsidP="00004D2E">
      <w:pPr>
        <w:spacing w:after="0" w:line="240" w:lineRule="auto"/>
        <w:ind w:firstLine="567"/>
        <w:jc w:val="both"/>
      </w:pPr>
      <w:r w:rsidRPr="00214D5E">
        <w:t>3) двадцати пяти метров - для автомобильных дорог пятой категории;</w:t>
      </w:r>
    </w:p>
    <w:p w14:paraId="05BAF4D1" w14:textId="77777777" w:rsidR="00214D5E" w:rsidRPr="00214D5E" w:rsidRDefault="00214D5E" w:rsidP="00004D2E">
      <w:pPr>
        <w:spacing w:after="0" w:line="240" w:lineRule="auto"/>
        <w:ind w:firstLine="567"/>
        <w:jc w:val="both"/>
      </w:pPr>
      <w:r w:rsidRPr="00214D5E">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704EA700" w14:textId="77777777" w:rsidR="00214D5E" w:rsidRPr="00214D5E" w:rsidRDefault="00214D5E" w:rsidP="00004D2E">
      <w:pPr>
        <w:spacing w:after="0" w:line="240" w:lineRule="auto"/>
        <w:ind w:firstLine="567"/>
        <w:jc w:val="both"/>
      </w:pPr>
      <w:r w:rsidRPr="00214D5E">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1469AA3B" w14:textId="77777777" w:rsidR="00214D5E" w:rsidRPr="00214D5E" w:rsidRDefault="00214D5E" w:rsidP="00004D2E">
      <w:pPr>
        <w:spacing w:after="0" w:line="240" w:lineRule="auto"/>
        <w:ind w:firstLine="567"/>
        <w:jc w:val="both"/>
      </w:pPr>
      <w:r w:rsidRPr="00214D5E">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4B45D65" w14:textId="77777777" w:rsidR="00214D5E" w:rsidRPr="00214D5E" w:rsidRDefault="00214D5E" w:rsidP="00004D2E">
      <w:pPr>
        <w:spacing w:after="0" w:line="240" w:lineRule="auto"/>
        <w:ind w:firstLine="567"/>
        <w:jc w:val="both"/>
      </w:pPr>
      <w:r w:rsidRPr="00214D5E">
        <w:t>Решение об установлении придорожных полос частных автомобильных дорог или об изменении таких придорожных полос принимается:</w:t>
      </w:r>
    </w:p>
    <w:p w14:paraId="066FBBDE" w14:textId="77777777" w:rsidR="00214D5E" w:rsidRPr="00214D5E" w:rsidRDefault="00214D5E" w:rsidP="00004D2E">
      <w:pPr>
        <w:spacing w:after="0" w:line="240" w:lineRule="auto"/>
        <w:ind w:firstLine="567"/>
        <w:jc w:val="both"/>
      </w:pPr>
      <w:r w:rsidRPr="00214D5E">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0786F4C4" w14:textId="77777777" w:rsidR="00214D5E" w:rsidRPr="00214D5E" w:rsidRDefault="00214D5E" w:rsidP="00004D2E">
      <w:pPr>
        <w:spacing w:after="0" w:line="240" w:lineRule="auto"/>
        <w:ind w:firstLine="567"/>
        <w:jc w:val="both"/>
      </w:pPr>
      <w:r w:rsidRPr="00214D5E">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p>
    <w:p w14:paraId="5F68B0C2" w14:textId="77777777" w:rsidR="00214D5E" w:rsidRPr="00214D5E" w:rsidRDefault="00214D5E" w:rsidP="00004D2E">
      <w:pPr>
        <w:spacing w:after="0" w:line="240" w:lineRule="auto"/>
        <w:ind w:firstLine="567"/>
        <w:jc w:val="both"/>
      </w:pPr>
      <w:r w:rsidRPr="00214D5E">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3.1 настоящей части);</w:t>
      </w:r>
    </w:p>
    <w:p w14:paraId="4E51ED19" w14:textId="77777777" w:rsidR="00214D5E" w:rsidRPr="00214D5E" w:rsidRDefault="00214D5E" w:rsidP="00004D2E">
      <w:pPr>
        <w:spacing w:after="0" w:line="240" w:lineRule="auto"/>
        <w:ind w:firstLine="567"/>
        <w:jc w:val="both"/>
      </w:pPr>
      <w:r w:rsidRPr="00214D5E">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3801C421" w14:textId="77777777" w:rsidR="00214D5E" w:rsidRPr="00214D5E" w:rsidRDefault="00214D5E" w:rsidP="00004D2E">
      <w:pPr>
        <w:spacing w:after="0" w:line="240" w:lineRule="auto"/>
        <w:ind w:firstLine="567"/>
        <w:jc w:val="both"/>
      </w:pPr>
      <w:r w:rsidRPr="00214D5E">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14:paraId="36CDFCFB" w14:textId="77777777" w:rsidR="00214D5E" w:rsidRPr="00214D5E" w:rsidRDefault="00214D5E" w:rsidP="00004D2E">
      <w:pPr>
        <w:spacing w:after="0" w:line="240" w:lineRule="auto"/>
        <w:ind w:firstLine="567"/>
        <w:jc w:val="both"/>
      </w:pPr>
      <w:r w:rsidRPr="00214D5E">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14:paraId="176EFE9B" w14:textId="77777777" w:rsidR="00214D5E" w:rsidRPr="00214D5E" w:rsidRDefault="00214D5E" w:rsidP="00004D2E">
      <w:pPr>
        <w:spacing w:after="0" w:line="240" w:lineRule="auto"/>
        <w:ind w:firstLine="567"/>
        <w:jc w:val="both"/>
      </w:pPr>
      <w:r w:rsidRPr="00214D5E">
        <w:t>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182A367C" w14:textId="77777777" w:rsidR="00214D5E" w:rsidRPr="00214D5E" w:rsidRDefault="00214D5E" w:rsidP="00004D2E">
      <w:pPr>
        <w:spacing w:after="0" w:line="240" w:lineRule="auto"/>
        <w:ind w:firstLine="567"/>
        <w:jc w:val="both"/>
      </w:pPr>
      <w:r w:rsidRPr="00214D5E">
        <w:t>Обозначение границ придорожных полос автомобильных дорог на местности осуществляется владельцами автомобильных дорог за их счет.</w:t>
      </w:r>
    </w:p>
    <w:p w14:paraId="2678F30A" w14:textId="77777777" w:rsidR="00214D5E" w:rsidRPr="00214D5E" w:rsidRDefault="00214D5E" w:rsidP="00004D2E">
      <w:pPr>
        <w:spacing w:after="0" w:line="240" w:lineRule="auto"/>
        <w:ind w:firstLine="567"/>
        <w:jc w:val="both"/>
      </w:pPr>
      <w:r w:rsidRPr="00214D5E">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09107EC2" w14:textId="77777777" w:rsidR="00214D5E" w:rsidRPr="00214D5E" w:rsidRDefault="00214D5E" w:rsidP="00004D2E">
      <w:pPr>
        <w:spacing w:after="0" w:line="240" w:lineRule="auto"/>
        <w:ind w:firstLine="567"/>
        <w:jc w:val="both"/>
      </w:pPr>
      <w:r w:rsidRPr="00214D5E">
        <w:t>Положение о придорожных полосах автомобильных дорог утверждается Правительством Российской Федерации.</w:t>
      </w:r>
    </w:p>
    <w:p w14:paraId="58DB8DD3" w14:textId="77777777" w:rsidR="00214D5E" w:rsidRPr="002C1A1F" w:rsidRDefault="00214D5E" w:rsidP="00004D2E">
      <w:pPr>
        <w:spacing w:after="0" w:line="240" w:lineRule="auto"/>
        <w:ind w:firstLine="567"/>
        <w:jc w:val="both"/>
        <w:rPr>
          <w:b/>
        </w:rPr>
      </w:pPr>
      <w:r w:rsidRPr="002C1A1F">
        <w:rPr>
          <w:b/>
        </w:rPr>
        <w:t>Охранная зона трубопроводов (газопроводов, нефтепроводов и нефтепродуктопроводов, аммиакопроводов);</w:t>
      </w:r>
    </w:p>
    <w:p w14:paraId="79DCBE13" w14:textId="77777777" w:rsidR="00214D5E" w:rsidRPr="00214D5E" w:rsidRDefault="00214D5E" w:rsidP="00004D2E">
      <w:pPr>
        <w:spacing w:after="0" w:line="240" w:lineRule="auto"/>
        <w:ind w:firstLine="567"/>
        <w:jc w:val="both"/>
      </w:pPr>
      <w:r w:rsidRPr="00214D5E">
        <w:t>Охранные зоны трубопроводов устанавливаются согласно п. 1.1 Правил охраны магистральных трубопроводов, утв. Минтопэнерго России 29.04.1992, Постановлением Госгортехнадзора России от 22.04.1992 N 9,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w:t>
      </w:r>
    </w:p>
    <w:p w14:paraId="2474EAB8" w14:textId="77777777" w:rsidR="00214D5E" w:rsidRPr="00214D5E" w:rsidRDefault="00214D5E" w:rsidP="00004D2E">
      <w:pPr>
        <w:spacing w:after="0" w:line="240" w:lineRule="auto"/>
        <w:ind w:firstLine="567"/>
        <w:jc w:val="both"/>
      </w:pPr>
      <w:r w:rsidRPr="00214D5E">
        <w:t>В соответствии с п. 4.1 Правил охранные зоны устанавливаются вдоль трасс трубопроводов, транспортирующих нефть, природный газ, нефтепродукты, нефтяной и искусственный углеводородные газы, в виде участка земли, ограниченного условными линиями, проходящими в 25 метрах от оси трубопровода с каждой стороны.</w:t>
      </w:r>
    </w:p>
    <w:p w14:paraId="345D6C96" w14:textId="77777777" w:rsidR="00214D5E" w:rsidRPr="00214D5E" w:rsidRDefault="00214D5E" w:rsidP="00004D2E">
      <w:pPr>
        <w:spacing w:after="0" w:line="240" w:lineRule="auto"/>
        <w:ind w:firstLine="567"/>
        <w:jc w:val="both"/>
      </w:pPr>
      <w:r w:rsidRPr="00214D5E">
        <w:t>Земельные участки, которые входят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(п. 4.2 Правил).</w:t>
      </w:r>
    </w:p>
    <w:p w14:paraId="7F1B84DD" w14:textId="77777777" w:rsidR="00214D5E" w:rsidRPr="00214D5E" w:rsidRDefault="00214D5E" w:rsidP="00004D2E">
      <w:pPr>
        <w:spacing w:after="0" w:line="240" w:lineRule="auto"/>
        <w:ind w:firstLine="567"/>
        <w:jc w:val="both"/>
      </w:pPr>
      <w:r w:rsidRPr="00214D5E">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которых сельскохозяйственных и других работ регламентируются Правилами охраны магистральных трубопроводов (п. 5.6 СП 36.13330.2012. Свод правил. Магистральные трубопроводы. Актуализированная редакция СНиП 2.05.06-85* (утв. Приказом Госстроя от 25.12.2012 N 108/ГС)). Необходимо учитывать, что в соответствии с Изменением N 1 к СП 36.13330.2012 "СНиП 2.05.06-85* Магистральные трубопроводы" (утв. и введено в действие Приказом Минстроя России от 18.08.2016 N 580/пр) указанный свод правил не распространяется на проектирование трубопроводов, прокладываемых на территории городов и других населенных пунктов, в морских акваториях и промыслах.</w:t>
      </w:r>
    </w:p>
    <w:p w14:paraId="5DC51256" w14:textId="77777777" w:rsidR="00214D5E" w:rsidRPr="00214D5E" w:rsidRDefault="00214D5E" w:rsidP="00004D2E">
      <w:pPr>
        <w:spacing w:after="0" w:line="240" w:lineRule="auto"/>
        <w:ind w:firstLine="567"/>
        <w:jc w:val="both"/>
      </w:pPr>
      <w:r w:rsidRPr="00214D5E">
        <w:t>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6C5D576A" w14:textId="77777777" w:rsidR="00214D5E" w:rsidRPr="002C1A1F" w:rsidRDefault="00214D5E" w:rsidP="00004D2E">
      <w:pPr>
        <w:spacing w:after="0" w:line="240" w:lineRule="auto"/>
        <w:ind w:firstLine="567"/>
        <w:jc w:val="both"/>
        <w:rPr>
          <w:b/>
        </w:rPr>
      </w:pPr>
      <w:r w:rsidRPr="002C1A1F">
        <w:rPr>
          <w:b/>
        </w:rPr>
        <w:t>Охранная зона линий и сооружений связи;</w:t>
      </w:r>
    </w:p>
    <w:p w14:paraId="53EF661B" w14:textId="77777777" w:rsidR="00214D5E" w:rsidRPr="00214D5E" w:rsidRDefault="00214D5E" w:rsidP="00004D2E">
      <w:pPr>
        <w:spacing w:after="0" w:line="240" w:lineRule="auto"/>
        <w:ind w:firstLine="567"/>
        <w:jc w:val="both"/>
      </w:pPr>
      <w:r w:rsidRPr="00214D5E">
        <w:t>На трассах кабельных и воздушных линий связи и линий радиофикации:</w:t>
      </w:r>
    </w:p>
    <w:p w14:paraId="222D0987" w14:textId="77777777" w:rsidR="00214D5E" w:rsidRPr="00214D5E" w:rsidRDefault="00214D5E" w:rsidP="00004D2E">
      <w:pPr>
        <w:spacing w:after="0" w:line="240" w:lineRule="auto"/>
        <w:ind w:firstLine="567"/>
        <w:jc w:val="both"/>
      </w:pPr>
      <w:r w:rsidRPr="00214D5E">
        <w:t>а) устанавливаются охранные зоны с особыми условиями использования:</w:t>
      </w:r>
    </w:p>
    <w:p w14:paraId="34D35337" w14:textId="77777777" w:rsidR="00214D5E" w:rsidRPr="00214D5E" w:rsidRDefault="00214D5E" w:rsidP="00004D2E">
      <w:pPr>
        <w:spacing w:after="0" w:line="240" w:lineRule="auto"/>
        <w:ind w:firstLine="567"/>
        <w:jc w:val="both"/>
      </w:pPr>
      <w:r w:rsidRPr="00214D5E">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2A2C3049" w14:textId="77777777" w:rsidR="00214D5E" w:rsidRPr="00214D5E" w:rsidRDefault="00214D5E" w:rsidP="00004D2E">
      <w:pPr>
        <w:spacing w:after="0" w:line="240" w:lineRule="auto"/>
        <w:ind w:firstLine="567"/>
        <w:jc w:val="both"/>
      </w:pPr>
      <w:r w:rsidRPr="00214D5E">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C45290C" w14:textId="77777777" w:rsidR="00214D5E" w:rsidRPr="00214D5E" w:rsidRDefault="00214D5E" w:rsidP="00004D2E">
      <w:pPr>
        <w:spacing w:after="0" w:line="240" w:lineRule="auto"/>
        <w:ind w:firstLine="567"/>
        <w:jc w:val="both"/>
      </w:pPr>
      <w:r w:rsidRPr="00214D5E">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444AAF9" w14:textId="77777777" w:rsidR="00214D5E" w:rsidRPr="00214D5E" w:rsidRDefault="00214D5E" w:rsidP="00004D2E">
      <w:pPr>
        <w:spacing w:after="0" w:line="240" w:lineRule="auto"/>
        <w:ind w:firstLine="567"/>
        <w:jc w:val="both"/>
      </w:pPr>
      <w:r w:rsidRPr="00214D5E">
        <w:t>б) создаются просеки в лесных массивах и зеленых насаждениях:</w:t>
      </w:r>
    </w:p>
    <w:p w14:paraId="595FBE70" w14:textId="77777777" w:rsidR="00214D5E" w:rsidRPr="00214D5E" w:rsidRDefault="00214D5E" w:rsidP="00004D2E">
      <w:pPr>
        <w:spacing w:after="0" w:line="240" w:lineRule="auto"/>
        <w:ind w:firstLine="567"/>
        <w:jc w:val="both"/>
      </w:pPr>
      <w:r w:rsidRPr="00214D5E">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4919C06E" w14:textId="77777777" w:rsidR="00214D5E" w:rsidRPr="00214D5E" w:rsidRDefault="00214D5E" w:rsidP="00004D2E">
      <w:pPr>
        <w:spacing w:after="0" w:line="240" w:lineRule="auto"/>
        <w:ind w:firstLine="567"/>
        <w:jc w:val="both"/>
      </w:pPr>
      <w:r w:rsidRPr="00214D5E">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7BF80B75" w14:textId="77777777" w:rsidR="00214D5E" w:rsidRPr="00214D5E" w:rsidRDefault="00214D5E" w:rsidP="00004D2E">
      <w:pPr>
        <w:spacing w:after="0" w:line="240" w:lineRule="auto"/>
        <w:ind w:firstLine="567"/>
        <w:jc w:val="both"/>
      </w:pPr>
      <w:r w:rsidRPr="00214D5E">
        <w:t>вдоль трассы кабеля связи - шириной не менее 6 метров (по 3 метра с каждой стороны от кабеля связи);</w:t>
      </w:r>
    </w:p>
    <w:p w14:paraId="75DC7CFD" w14:textId="77777777" w:rsidR="00214D5E" w:rsidRPr="00214D5E" w:rsidRDefault="00214D5E" w:rsidP="00004D2E">
      <w:pPr>
        <w:spacing w:after="0" w:line="240" w:lineRule="auto"/>
        <w:ind w:firstLine="567"/>
        <w:jc w:val="both"/>
      </w:pPr>
      <w:r w:rsidRPr="00214D5E">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26B3EEEC" w14:textId="77777777" w:rsidR="00214D5E" w:rsidRPr="002C1A1F" w:rsidRDefault="00214D5E" w:rsidP="00004D2E">
      <w:pPr>
        <w:spacing w:after="0" w:line="240" w:lineRule="auto"/>
        <w:ind w:firstLine="567"/>
        <w:jc w:val="both"/>
        <w:rPr>
          <w:b/>
        </w:rPr>
      </w:pPr>
      <w:r w:rsidRPr="002C1A1F">
        <w:rPr>
          <w:b/>
        </w:rPr>
        <w:t>Приаэродромная территория;</w:t>
      </w:r>
    </w:p>
    <w:p w14:paraId="5FE194B2" w14:textId="77777777" w:rsidR="00214D5E" w:rsidRPr="00214D5E" w:rsidRDefault="00214D5E" w:rsidP="00004D2E">
      <w:pPr>
        <w:spacing w:after="0" w:line="240" w:lineRule="auto"/>
        <w:ind w:firstLine="567"/>
        <w:jc w:val="both"/>
      </w:pPr>
      <w:r w:rsidRPr="00214D5E">
        <w:t>Приаэродромная территория является зоной с особыми условиями использования территорий.</w:t>
      </w:r>
    </w:p>
    <w:p w14:paraId="6C125D02" w14:textId="77777777" w:rsidR="00214D5E" w:rsidRPr="00214D5E" w:rsidRDefault="00214D5E" w:rsidP="00004D2E">
      <w:pPr>
        <w:spacing w:after="0" w:line="240" w:lineRule="auto"/>
        <w:ind w:firstLine="567"/>
        <w:jc w:val="both"/>
      </w:pPr>
      <w:r w:rsidRPr="00214D5E">
        <w:t>1. Приаэродромная территория аэродрома совместного базирования Анапа (Витязево) установлена приказом Первого заместителя министра обороны Российской Федерации от 29 июля 2019 г. № 645 «Об установлении приаэродромной территории аэродрома совместного базирования Анапа (Витязево)».</w:t>
      </w:r>
    </w:p>
    <w:p w14:paraId="17870898" w14:textId="77777777" w:rsidR="00214D5E" w:rsidRPr="00214D5E" w:rsidRDefault="00214D5E" w:rsidP="00004D2E">
      <w:pPr>
        <w:spacing w:after="0" w:line="240" w:lineRule="auto"/>
        <w:ind w:firstLine="567"/>
        <w:jc w:val="both"/>
      </w:pPr>
      <w:r w:rsidRPr="00214D5E">
        <w:t>Ограничения использования объектов недвижимости и осуществления деятельности в границах подзоны №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благополучия населения.</w:t>
      </w:r>
    </w:p>
    <w:p w14:paraId="3261743B" w14:textId="77777777" w:rsidR="00214D5E" w:rsidRPr="00214D5E" w:rsidRDefault="00214D5E" w:rsidP="00004D2E">
      <w:pPr>
        <w:spacing w:after="0" w:line="240" w:lineRule="auto"/>
        <w:ind w:firstLine="567"/>
        <w:jc w:val="both"/>
      </w:pPr>
      <w:r w:rsidRPr="00214D5E">
        <w:t>Ввиду превышения уровня шумового и электромагнитного воздействий, концентраций загрязняющих веществ в атмосферном воздухе в границах контура № 1, определенного по факторам, учитывающим электромагнитное воздействие, акустическое воздействие (от наземных источников) и концентрацию загрязняющих веществ в атмосферном воздухе, не рекомендуется использование земельных участков в целях:</w:t>
      </w:r>
    </w:p>
    <w:p w14:paraId="5FB4BA12" w14:textId="77777777" w:rsidR="00214D5E" w:rsidRPr="00214D5E" w:rsidRDefault="00214D5E" w:rsidP="00004D2E">
      <w:pPr>
        <w:spacing w:after="0" w:line="240" w:lineRule="auto"/>
        <w:ind w:firstLine="567"/>
        <w:jc w:val="both"/>
      </w:pPr>
      <w:r w:rsidRPr="00214D5E">
        <w:t>1) размещения жилой застройки, объектов образовательного и медицинского назначения, спортивных сооружений открытого типа, организации отдыха детей и их оздоровления, зон рекреационного назначения и для ведения дачного хозяйства и садоводства;</w:t>
      </w:r>
    </w:p>
    <w:p w14:paraId="33533F0C" w14:textId="77777777" w:rsidR="00214D5E" w:rsidRPr="00214D5E" w:rsidRDefault="00214D5E" w:rsidP="00004D2E">
      <w:pPr>
        <w:spacing w:after="0" w:line="240" w:lineRule="auto"/>
        <w:ind w:firstLine="567"/>
        <w:jc w:val="both"/>
      </w:pPr>
      <w:r w:rsidRPr="00214D5E">
        <w:t>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w:t>
      </w:r>
    </w:p>
    <w:p w14:paraId="1BA68887" w14:textId="77777777" w:rsidR="00214D5E" w:rsidRPr="00214D5E" w:rsidRDefault="00214D5E" w:rsidP="00004D2E">
      <w:pPr>
        <w:spacing w:after="0" w:line="240" w:lineRule="auto"/>
        <w:ind w:firstLine="567"/>
        <w:jc w:val="both"/>
      </w:pPr>
      <w:r w:rsidRPr="00214D5E">
        <w:t>В случае если земельный участок или объект капитального строительства расположены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в соответствии с законодательством Российской Федерации.</w:t>
      </w:r>
    </w:p>
    <w:p w14:paraId="5ED05C5D" w14:textId="77777777" w:rsidR="00214D5E" w:rsidRPr="00214D5E" w:rsidRDefault="00214D5E" w:rsidP="00004D2E">
      <w:pPr>
        <w:spacing w:after="0" w:line="240" w:lineRule="auto"/>
        <w:ind w:firstLine="567"/>
        <w:jc w:val="both"/>
      </w:pPr>
      <w:r w:rsidRPr="00214D5E">
        <w:t>В соответствии с подпунктом 5 пункта 7 статьи 4 Федерального закона от</w:t>
      </w:r>
    </w:p>
    <w:p w14:paraId="7A7433E6" w14:textId="77777777" w:rsidR="00214D5E" w:rsidRPr="00214D5E" w:rsidRDefault="00214D5E" w:rsidP="00004D2E">
      <w:pPr>
        <w:spacing w:after="0" w:line="240" w:lineRule="auto"/>
        <w:ind w:firstLine="567"/>
        <w:jc w:val="both"/>
      </w:pPr>
      <w:r w:rsidRPr="00214D5E">
        <w:t>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1 июля 2017 г. № 135-ФЗ.</w:t>
      </w:r>
    </w:p>
    <w:p w14:paraId="56F7EFC5" w14:textId="77777777" w:rsidR="00214D5E" w:rsidRPr="00214D5E" w:rsidRDefault="00214D5E" w:rsidP="00004D2E">
      <w:pPr>
        <w:spacing w:after="0" w:line="240" w:lineRule="auto"/>
        <w:ind w:firstLine="567"/>
        <w:jc w:val="both"/>
      </w:pPr>
      <w:r w:rsidRPr="00214D5E">
        <w:t>Если ограничения, установленные в проекте решения об установлении приаэродромной территории аэродрома совместного базирования Анапа (Витязево), относятся к одному и тому же параметру (требованию), применению подлежат более строгие ограничения.</w:t>
      </w:r>
    </w:p>
    <w:p w14:paraId="00B64418" w14:textId="77777777" w:rsidR="00214D5E" w:rsidRPr="00214D5E" w:rsidRDefault="00214D5E" w:rsidP="00004D2E">
      <w:pPr>
        <w:spacing w:after="0" w:line="240" w:lineRule="auto"/>
        <w:ind w:firstLine="567"/>
        <w:jc w:val="both"/>
      </w:pPr>
      <w:r w:rsidRPr="00214D5E">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6B5EF2EE" w14:textId="77777777" w:rsidR="00214D5E" w:rsidRPr="002C1A1F" w:rsidRDefault="00214D5E" w:rsidP="00004D2E">
      <w:pPr>
        <w:spacing w:after="0" w:line="240" w:lineRule="auto"/>
        <w:ind w:firstLine="567"/>
        <w:jc w:val="both"/>
        <w:rPr>
          <w:b/>
        </w:rPr>
      </w:pPr>
      <w:r w:rsidRPr="002C1A1F">
        <w:rPr>
          <w:b/>
        </w:rPr>
        <w:t>Зона охраняемого объекта;</w:t>
      </w:r>
    </w:p>
    <w:p w14:paraId="349A86BB" w14:textId="77777777" w:rsidR="00214D5E" w:rsidRPr="00214D5E" w:rsidRDefault="00214D5E" w:rsidP="00004D2E">
      <w:pPr>
        <w:spacing w:after="0" w:line="240" w:lineRule="auto"/>
        <w:ind w:firstLine="567"/>
        <w:jc w:val="both"/>
      </w:pPr>
      <w:r w:rsidRPr="00214D5E">
        <w:t>Определение границ зон охраняемых объектов и согласование с федеральным органом исполнительной власти в области государственной охраны градостроительных регламентов для таких зон осуществляются в порядке, установленном Правительством Российской Федерации (Постановление Правительства РФ от 31.08.2019 N 1132 "Об утверждении Положения о зоне охраняемого объекта");</w:t>
      </w:r>
    </w:p>
    <w:p w14:paraId="272F731A" w14:textId="77777777" w:rsidR="00214D5E" w:rsidRPr="00214D5E" w:rsidRDefault="00214D5E" w:rsidP="00004D2E">
      <w:pPr>
        <w:spacing w:after="0" w:line="240" w:lineRule="auto"/>
        <w:ind w:firstLine="567"/>
        <w:jc w:val="both"/>
      </w:pPr>
      <w:r w:rsidRPr="002C1A1F">
        <w:rPr>
          <w:b/>
        </w:rPr>
        <w:t>Охраняемые объекты</w:t>
      </w:r>
      <w:r w:rsidRPr="00214D5E">
        <w:t xml:space="preserve"> - здания, строения, сооружения (в том числе отдельные помещения),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 здания, строения, сооружения (в том числе отдельные помещения), земельные участки и водные объекты, предоставленные органам государственной охраны в соответствии с законодательством Российской Федерации;</w:t>
      </w:r>
    </w:p>
    <w:p w14:paraId="625F64A4" w14:textId="77777777" w:rsidR="00214D5E" w:rsidRPr="00214D5E" w:rsidRDefault="00214D5E" w:rsidP="00004D2E">
      <w:pPr>
        <w:spacing w:after="0" w:line="240" w:lineRule="auto"/>
        <w:ind w:firstLine="567"/>
        <w:jc w:val="both"/>
      </w:pPr>
      <w:r w:rsidRPr="002C1A1F">
        <w:rPr>
          <w:b/>
        </w:rPr>
        <w:t>Зона охраняемого объекта</w:t>
      </w:r>
      <w:r w:rsidRPr="00214D5E">
        <w:t xml:space="preserve"> - территория (акватория), в границах которой в соответствии с федеральным законодательством устанавливаются особые условия ее использования;</w:t>
      </w:r>
    </w:p>
    <w:p w14:paraId="00A4CA43" w14:textId="77777777" w:rsidR="00214D5E" w:rsidRPr="00214D5E" w:rsidRDefault="00214D5E" w:rsidP="00004D2E">
      <w:pPr>
        <w:spacing w:after="0" w:line="240" w:lineRule="auto"/>
        <w:ind w:firstLine="567"/>
        <w:jc w:val="both"/>
      </w:pPr>
      <w:r w:rsidRPr="00214D5E">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4CF02848" w14:textId="77777777" w:rsidR="00214D5E" w:rsidRPr="00214D5E" w:rsidRDefault="00214D5E" w:rsidP="00004D2E">
      <w:pPr>
        <w:spacing w:after="0" w:line="240" w:lineRule="auto"/>
        <w:ind w:firstLine="567"/>
        <w:jc w:val="both"/>
      </w:pPr>
      <w:r w:rsidRPr="00214D5E">
        <w:t>Размер зоны охраняемого объекта и ее границы определяются с учетом размера земельного участка, на котором расположены охраняемые объекты, застройки земельного участка и застройки вокруг него, рельефа местности, а также с учетом иных условий, обеспечивающих безопасность объектов государственной охраны и охраняемых объектов.</w:t>
      </w:r>
    </w:p>
    <w:p w14:paraId="344637FC" w14:textId="77777777" w:rsidR="00214D5E" w:rsidRPr="00214D5E" w:rsidRDefault="00214D5E" w:rsidP="00004D2E">
      <w:pPr>
        <w:spacing w:after="0" w:line="240" w:lineRule="auto"/>
        <w:ind w:firstLine="567"/>
        <w:jc w:val="both"/>
      </w:pPr>
      <w:r w:rsidRPr="00214D5E">
        <w:t>Расстояние от границ охраняемого объекта до границ зоны охраняемого объекта не должно превышать 1 километр, а в горной местности - 3 километра.</w:t>
      </w:r>
    </w:p>
    <w:p w14:paraId="04DE9E16" w14:textId="77777777" w:rsidR="00214D5E" w:rsidRPr="00214D5E" w:rsidRDefault="00214D5E" w:rsidP="00004D2E">
      <w:pPr>
        <w:spacing w:after="0" w:line="240" w:lineRule="auto"/>
        <w:ind w:firstLine="567"/>
        <w:jc w:val="both"/>
      </w:pPr>
      <w:r w:rsidRPr="00214D5E">
        <w:t>В границах зоны охраняемого объекта может устанавливаться запрет на:</w:t>
      </w:r>
    </w:p>
    <w:p w14:paraId="6B6355CE" w14:textId="77777777" w:rsidR="00214D5E" w:rsidRPr="00214D5E" w:rsidRDefault="00214D5E" w:rsidP="00004D2E">
      <w:pPr>
        <w:spacing w:after="0" w:line="240" w:lineRule="auto"/>
        <w:ind w:firstLine="567"/>
        <w:jc w:val="both"/>
      </w:pPr>
      <w:r w:rsidRPr="00214D5E">
        <w:t>строительство и реконструкцию объектов капитального строительства, в том числе многоквартирных домов, объектов индивидуального жилищного строительства, торгово-развлекательных центров, вертодромов, вертолетных площадок, аэродромов, подземных сооружений (метрополитен, транспортные туннели, пешеходные переходы, парковки, коллекторы, бомбоубежища), гостиниц и иных средств размещения;</w:t>
      </w:r>
    </w:p>
    <w:p w14:paraId="5CDFB94B" w14:textId="77777777" w:rsidR="00214D5E" w:rsidRPr="00214D5E" w:rsidRDefault="00214D5E" w:rsidP="00004D2E">
      <w:pPr>
        <w:spacing w:after="0" w:line="240" w:lineRule="auto"/>
        <w:ind w:firstLine="567"/>
        <w:jc w:val="both"/>
      </w:pPr>
      <w:r w:rsidRPr="00214D5E">
        <w:t>размещение и эксплуатацию любых объектов недвижимого имущества;</w:t>
      </w:r>
    </w:p>
    <w:p w14:paraId="0DD45D06" w14:textId="77777777" w:rsidR="00214D5E" w:rsidRPr="00214D5E" w:rsidRDefault="00214D5E" w:rsidP="00004D2E">
      <w:pPr>
        <w:spacing w:after="0" w:line="240" w:lineRule="auto"/>
        <w:ind w:firstLine="567"/>
        <w:jc w:val="both"/>
      </w:pPr>
      <w:r w:rsidRPr="00214D5E">
        <w:t>размещение и эксплуатацию любых некапитальных строений, сооружений, в том числе временных;</w:t>
      </w:r>
    </w:p>
    <w:p w14:paraId="27015C70" w14:textId="77777777" w:rsidR="00214D5E" w:rsidRPr="00214D5E" w:rsidRDefault="00214D5E" w:rsidP="00004D2E">
      <w:pPr>
        <w:spacing w:after="0" w:line="240" w:lineRule="auto"/>
        <w:ind w:firstLine="567"/>
        <w:jc w:val="both"/>
      </w:pPr>
      <w:r w:rsidRPr="00214D5E">
        <w:t>расположение посадочных площадок и площадок десантирования (приземления);</w:t>
      </w:r>
    </w:p>
    <w:p w14:paraId="7A44036F" w14:textId="77777777" w:rsidR="00214D5E" w:rsidRPr="00214D5E" w:rsidRDefault="00214D5E" w:rsidP="00004D2E">
      <w:pPr>
        <w:spacing w:after="0" w:line="240" w:lineRule="auto"/>
        <w:ind w:firstLine="567"/>
        <w:jc w:val="both"/>
      </w:pPr>
      <w:r w:rsidRPr="00214D5E">
        <w:t>использование земельных участков для строительства, а также для ведения садоводства, огородничества, крестьянского (фермерского), личного подсобного хозяйства и животноводства;</w:t>
      </w:r>
    </w:p>
    <w:p w14:paraId="1E44B5DC" w14:textId="77777777" w:rsidR="00214D5E" w:rsidRPr="00214D5E" w:rsidRDefault="00214D5E" w:rsidP="00004D2E">
      <w:pPr>
        <w:spacing w:after="0" w:line="240" w:lineRule="auto"/>
        <w:ind w:firstLine="567"/>
        <w:jc w:val="both"/>
      </w:pPr>
      <w:r w:rsidRPr="00214D5E">
        <w:t>строительство новых дорог (в том числе велодорожек и путепроводов) для движения наземного транспорта;</w:t>
      </w:r>
    </w:p>
    <w:p w14:paraId="4D016833" w14:textId="77777777" w:rsidR="00214D5E" w:rsidRPr="00214D5E" w:rsidRDefault="00214D5E" w:rsidP="00004D2E">
      <w:pPr>
        <w:spacing w:after="0" w:line="240" w:lineRule="auto"/>
        <w:ind w:firstLine="567"/>
        <w:jc w:val="both"/>
      </w:pPr>
      <w:r w:rsidRPr="00214D5E">
        <w:t>строительство сооружений связи;</w:t>
      </w:r>
    </w:p>
    <w:p w14:paraId="4A075DF8" w14:textId="77777777" w:rsidR="00214D5E" w:rsidRPr="00214D5E" w:rsidRDefault="00214D5E" w:rsidP="00004D2E">
      <w:pPr>
        <w:spacing w:after="0" w:line="240" w:lineRule="auto"/>
        <w:ind w:firstLine="567"/>
        <w:jc w:val="both"/>
      </w:pPr>
      <w:r w:rsidRPr="00214D5E">
        <w:t>устройство якорных стоянок в акватории водного объекта или ее части;</w:t>
      </w:r>
    </w:p>
    <w:p w14:paraId="17ACCD16" w14:textId="77777777" w:rsidR="00214D5E" w:rsidRPr="00214D5E" w:rsidRDefault="00214D5E" w:rsidP="00004D2E">
      <w:pPr>
        <w:spacing w:after="0" w:line="240" w:lineRule="auto"/>
        <w:ind w:firstLine="567"/>
        <w:jc w:val="both"/>
      </w:pPr>
      <w:r w:rsidRPr="00214D5E">
        <w:t>размещение надземных и наземных инженерных коммуникаций (теплотрассы, водопроводы, газопроводы, водостоки, канализации, электрические кабели и иные кабельные линии);</w:t>
      </w:r>
    </w:p>
    <w:p w14:paraId="5B447E3C" w14:textId="77777777" w:rsidR="00214D5E" w:rsidRPr="00214D5E" w:rsidRDefault="00214D5E" w:rsidP="00004D2E">
      <w:pPr>
        <w:spacing w:after="0" w:line="240" w:lineRule="auto"/>
        <w:ind w:firstLine="567"/>
        <w:jc w:val="both"/>
      </w:pPr>
      <w:r w:rsidRPr="00214D5E">
        <w:t>установку и эксплуатацию всех типов и видов рекламных конструкций и "транспарантов-перетяжек";</w:t>
      </w:r>
    </w:p>
    <w:p w14:paraId="6DABBB4E" w14:textId="77777777" w:rsidR="00214D5E" w:rsidRPr="00214D5E" w:rsidRDefault="00214D5E" w:rsidP="00004D2E">
      <w:pPr>
        <w:spacing w:after="0" w:line="240" w:lineRule="auto"/>
        <w:ind w:firstLine="567"/>
        <w:jc w:val="both"/>
      </w:pPr>
      <w:r w:rsidRPr="00214D5E">
        <w:t>устройство свалок, создание мест погребения, мест, отведенных для захоронения биологических отходов, и иных объектов, оказывающих негативное воздействие на состояние подземных вод;</w:t>
      </w:r>
    </w:p>
    <w:p w14:paraId="703D94AC" w14:textId="77777777" w:rsidR="00214D5E" w:rsidRPr="00214D5E" w:rsidRDefault="00214D5E" w:rsidP="00004D2E">
      <w:pPr>
        <w:spacing w:after="0" w:line="240" w:lineRule="auto"/>
        <w:ind w:firstLine="567"/>
        <w:jc w:val="both"/>
      </w:pPr>
      <w:r w:rsidRPr="00214D5E">
        <w:t>размещение на фасадах зданий (строений, сооружений) информационных досок, надписей и обозначений с площадью информационного поля более 0,3 кв. метра, вывесок и указателей высотой более 0,6 метра с размещением выше отметки нижнего края оконных проемов 2-го этажа здания (строения, сооружения) в виде объемных букв и знаков;</w:t>
      </w:r>
    </w:p>
    <w:p w14:paraId="057D75B6" w14:textId="77777777" w:rsidR="00214D5E" w:rsidRPr="00214D5E" w:rsidRDefault="00214D5E" w:rsidP="00004D2E">
      <w:pPr>
        <w:spacing w:after="0" w:line="240" w:lineRule="auto"/>
        <w:ind w:firstLine="567"/>
        <w:jc w:val="both"/>
      </w:pPr>
      <w:r w:rsidRPr="00214D5E">
        <w:t>посадку древесных насаждений и кустарников, нарушающих исторически сложившуюся систему озеленения и благоустройства;</w:t>
      </w:r>
    </w:p>
    <w:p w14:paraId="391977E5" w14:textId="77777777" w:rsidR="00214D5E" w:rsidRPr="00214D5E" w:rsidRDefault="00214D5E" w:rsidP="00004D2E">
      <w:pPr>
        <w:spacing w:after="0" w:line="240" w:lineRule="auto"/>
        <w:ind w:firstLine="567"/>
        <w:jc w:val="both"/>
      </w:pPr>
      <w:r w:rsidRPr="00214D5E">
        <w:t>размещение инженерно-технического оборудования на главных фасадах зданий, строений, сооружений;</w:t>
      </w:r>
    </w:p>
    <w:p w14:paraId="21196F8C" w14:textId="77777777" w:rsidR="00214D5E" w:rsidRPr="00214D5E" w:rsidRDefault="00214D5E" w:rsidP="00004D2E">
      <w:pPr>
        <w:spacing w:after="0" w:line="240" w:lineRule="auto"/>
        <w:ind w:firstLine="567"/>
        <w:jc w:val="both"/>
      </w:pPr>
      <w:r w:rsidRPr="00214D5E">
        <w:t>установку произведений монументально-декоративного искусства (фонтаны, малые архитектурные формы) высотой более 3,5 метра;</w:t>
      </w:r>
    </w:p>
    <w:p w14:paraId="67D92227" w14:textId="77777777" w:rsidR="00214D5E" w:rsidRPr="00214D5E" w:rsidRDefault="00214D5E" w:rsidP="00004D2E">
      <w:pPr>
        <w:spacing w:after="0" w:line="240" w:lineRule="auto"/>
        <w:ind w:firstLine="567"/>
        <w:jc w:val="both"/>
      </w:pPr>
      <w:r w:rsidRPr="00214D5E">
        <w:t>использование акватории водных объектов в целях любительского рыболовства, прогулок, в том числе лыжных прогулок, занятий буерным спортом и сноукайтингом;</w:t>
      </w:r>
    </w:p>
    <w:p w14:paraId="10001946" w14:textId="77777777" w:rsidR="00214D5E" w:rsidRPr="00214D5E" w:rsidRDefault="00214D5E" w:rsidP="00004D2E">
      <w:pPr>
        <w:spacing w:after="0" w:line="240" w:lineRule="auto"/>
        <w:ind w:firstLine="567"/>
        <w:jc w:val="both"/>
      </w:pPr>
      <w:r w:rsidRPr="00214D5E">
        <w:t>осуществление полетов беспилотных воздушных судов любой максимальной взлетной массы;</w:t>
      </w:r>
    </w:p>
    <w:p w14:paraId="6ED64381" w14:textId="77777777" w:rsidR="00214D5E" w:rsidRPr="00214D5E" w:rsidRDefault="00214D5E" w:rsidP="00004D2E">
      <w:pPr>
        <w:spacing w:after="0" w:line="240" w:lineRule="auto"/>
        <w:ind w:firstLine="567"/>
        <w:jc w:val="both"/>
      </w:pPr>
      <w:r w:rsidRPr="00214D5E">
        <w:t>использование беспилотных аппаратов, перемещающихся по земле, на воде и под водой;</w:t>
      </w:r>
    </w:p>
    <w:p w14:paraId="2CE8AB18" w14:textId="77777777" w:rsidR="00214D5E" w:rsidRPr="00214D5E" w:rsidRDefault="00214D5E" w:rsidP="00004D2E">
      <w:pPr>
        <w:spacing w:after="0" w:line="240" w:lineRule="auto"/>
        <w:ind w:firstLine="567"/>
        <w:jc w:val="both"/>
      </w:pPr>
      <w:r w:rsidRPr="00214D5E">
        <w:t>организацию и функционирование тиров, стрелково-стендовых комплексов и стрельбищ, а также пейнтбольных, страйкбольных клубов и иных учебных, спортивных и досуговых организаций, использующих изделия, имеющие внешнее и (или) конструктивное сходство с оружием;</w:t>
      </w:r>
    </w:p>
    <w:p w14:paraId="74F87BAD" w14:textId="77777777" w:rsidR="00214D5E" w:rsidRPr="00214D5E" w:rsidRDefault="00214D5E" w:rsidP="00004D2E">
      <w:pPr>
        <w:spacing w:after="0" w:line="240" w:lineRule="auto"/>
        <w:ind w:firstLine="567"/>
        <w:jc w:val="both"/>
      </w:pPr>
      <w:r w:rsidRPr="00214D5E">
        <w:t>осуществление деятельности всех видов промышленных и сельскохозяйственных предприятий, создающих в том числе повышенные транспортные потоки;</w:t>
      </w:r>
    </w:p>
    <w:p w14:paraId="7BAD9262" w14:textId="77777777" w:rsidR="00214D5E" w:rsidRPr="00214D5E" w:rsidRDefault="00214D5E" w:rsidP="00004D2E">
      <w:pPr>
        <w:spacing w:after="0" w:line="240" w:lineRule="auto"/>
        <w:ind w:firstLine="567"/>
        <w:jc w:val="both"/>
      </w:pPr>
      <w:r w:rsidRPr="00214D5E">
        <w:t>эксплуатацию химически опасных, взрывопожароопасных и иных опасных производственных объектов;</w:t>
      </w:r>
    </w:p>
    <w:p w14:paraId="4CD5A13A" w14:textId="77777777" w:rsidR="00214D5E" w:rsidRPr="00214D5E" w:rsidRDefault="00214D5E" w:rsidP="00004D2E">
      <w:pPr>
        <w:spacing w:after="0" w:line="240" w:lineRule="auto"/>
        <w:ind w:firstLine="567"/>
        <w:jc w:val="both"/>
      </w:pPr>
      <w:r w:rsidRPr="00214D5E">
        <w:t>использование морского и внутреннего водного транспорта;</w:t>
      </w:r>
    </w:p>
    <w:p w14:paraId="3A971001" w14:textId="77777777" w:rsidR="00214D5E" w:rsidRPr="00214D5E" w:rsidRDefault="00214D5E" w:rsidP="00004D2E">
      <w:pPr>
        <w:spacing w:after="0" w:line="240" w:lineRule="auto"/>
        <w:ind w:firstLine="567"/>
        <w:jc w:val="both"/>
      </w:pPr>
      <w:r w:rsidRPr="00214D5E">
        <w:t>организацию зон массового отдыха и пляжей водных объектов;</w:t>
      </w:r>
    </w:p>
    <w:p w14:paraId="504DB959" w14:textId="77777777" w:rsidR="00214D5E" w:rsidRPr="00214D5E" w:rsidRDefault="00214D5E" w:rsidP="00004D2E">
      <w:pPr>
        <w:spacing w:after="0" w:line="240" w:lineRule="auto"/>
        <w:ind w:firstLine="567"/>
        <w:jc w:val="both"/>
      </w:pPr>
      <w:r w:rsidRPr="00214D5E">
        <w:t>осуществление деятельности по накоплению, обработке, утилизации, обезвреживанию и размещению отходов производства и потребления;</w:t>
      </w:r>
    </w:p>
    <w:p w14:paraId="50CC7402" w14:textId="77777777" w:rsidR="00214D5E" w:rsidRPr="00214D5E" w:rsidRDefault="00214D5E" w:rsidP="00004D2E">
      <w:pPr>
        <w:spacing w:after="0" w:line="240" w:lineRule="auto"/>
        <w:ind w:firstLine="567"/>
        <w:jc w:val="both"/>
      </w:pPr>
      <w:r w:rsidRPr="00214D5E">
        <w:t>организацию аэроклубов, а также запуск аэростатов, шаров-зондов и других беспилотных воздушных судов;</w:t>
      </w:r>
    </w:p>
    <w:p w14:paraId="4E8B410D" w14:textId="77777777" w:rsidR="00214D5E" w:rsidRPr="00214D5E" w:rsidRDefault="00214D5E" w:rsidP="00004D2E">
      <w:pPr>
        <w:spacing w:after="0" w:line="240" w:lineRule="auto"/>
        <w:ind w:firstLine="567"/>
        <w:jc w:val="both"/>
      </w:pPr>
      <w:r w:rsidRPr="00214D5E">
        <w:t>проведение массовых общественно-политических, спортивных, культурных, зрелищно-развлекательных или иных мероприятий;</w:t>
      </w:r>
    </w:p>
    <w:p w14:paraId="4F4B5EC5" w14:textId="77777777" w:rsidR="00214D5E" w:rsidRPr="00214D5E" w:rsidRDefault="00214D5E" w:rsidP="00004D2E">
      <w:pPr>
        <w:spacing w:after="0" w:line="240" w:lineRule="auto"/>
        <w:ind w:firstLine="567"/>
        <w:jc w:val="both"/>
      </w:pPr>
      <w:r w:rsidRPr="00214D5E">
        <w:t>осуществление оптовой и розничной торговли, в том числе всех действий, связанных с продажей и ремонтом автомобилей и мотоциклов;</w:t>
      </w:r>
    </w:p>
    <w:p w14:paraId="197F9D9C" w14:textId="77777777" w:rsidR="00214D5E" w:rsidRPr="00214D5E" w:rsidRDefault="00214D5E" w:rsidP="00004D2E">
      <w:pPr>
        <w:spacing w:after="0" w:line="240" w:lineRule="auto"/>
        <w:ind w:firstLine="567"/>
        <w:jc w:val="both"/>
      </w:pPr>
      <w:r w:rsidRPr="00214D5E">
        <w:t>использование для осуществления рекреационной деятельности лесов, а также земельных участков в составе земель особо охраняемых природных территорий;</w:t>
      </w:r>
    </w:p>
    <w:p w14:paraId="4FCE2EAE" w14:textId="77777777" w:rsidR="00214D5E" w:rsidRPr="00214D5E" w:rsidRDefault="00214D5E" w:rsidP="00004D2E">
      <w:pPr>
        <w:spacing w:after="0" w:line="240" w:lineRule="auto"/>
        <w:ind w:firstLine="567"/>
        <w:jc w:val="both"/>
      </w:pPr>
      <w:r w:rsidRPr="00214D5E">
        <w:t>туристскую деятельность и деятельность по разработке месторождений полезных ископаемых и природных лечебных ресурсов, а также деятельность по санаторно-курортному лечению и профилактике заболеваний, медицинской реабилитации, организации отдыха граждан.</w:t>
      </w:r>
    </w:p>
    <w:p w14:paraId="33E1AE37" w14:textId="77777777" w:rsidR="00214D5E" w:rsidRPr="002C1A1F" w:rsidRDefault="00214D5E" w:rsidP="00004D2E">
      <w:pPr>
        <w:spacing w:after="0" w:line="240" w:lineRule="auto"/>
        <w:ind w:firstLine="567"/>
        <w:jc w:val="both"/>
        <w:rPr>
          <w:b/>
        </w:rPr>
      </w:pPr>
      <w:r w:rsidRPr="002C1A1F">
        <w:rPr>
          <w:b/>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73E5481F" w14:textId="77777777" w:rsidR="00214D5E" w:rsidRPr="00214D5E" w:rsidRDefault="00214D5E" w:rsidP="00004D2E">
      <w:pPr>
        <w:spacing w:after="0" w:line="240" w:lineRule="auto"/>
        <w:ind w:firstLine="567"/>
        <w:jc w:val="both"/>
      </w:pPr>
      <w:r w:rsidRPr="00214D5E">
        <w:t>Согласно Постановлению Правительства РФ от 05.05.2014 N 405 (ред. от 27.07.2017)</w:t>
      </w:r>
    </w:p>
    <w:p w14:paraId="3E0CCCCA" w14:textId="77777777" w:rsidR="00214D5E" w:rsidRPr="00214D5E" w:rsidRDefault="00214D5E" w:rsidP="00004D2E">
      <w:pPr>
        <w:spacing w:after="0" w:line="240" w:lineRule="auto"/>
        <w:ind w:firstLine="567"/>
        <w:jc w:val="both"/>
      </w:pPr>
      <w:r w:rsidRPr="00214D5E">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(вместе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14:paraId="0C194138" w14:textId="77777777" w:rsidR="00214D5E" w:rsidRPr="00214D5E" w:rsidRDefault="00214D5E" w:rsidP="00004D2E">
      <w:pPr>
        <w:spacing w:after="0" w:line="240" w:lineRule="auto"/>
        <w:ind w:firstLine="567"/>
        <w:jc w:val="both"/>
      </w:pPr>
      <w:r w:rsidRPr="00214D5E">
        <w:t>"военные объекты" - существующие или планируемые к строительству полигоны, аэродромы, узлы связи, базы, склады, арсеналы и иные используемые для нужд обороны страны и безопасности государства объекты, а также объекты недвижимого имущества, расположенные на позициях войск и воинских частей, на стационарных пунктах управления, в военных научно-исследовательских организациях, комплексы зданий и отдельные здания, строения и сооружения Вооруженных Сил Российской Федерации, других войск, воинских формирований и органов, выполняющих задачи в области обороны;</w:t>
      </w:r>
    </w:p>
    <w:p w14:paraId="3FE7C108" w14:textId="77777777" w:rsidR="00214D5E" w:rsidRPr="00214D5E" w:rsidRDefault="00214D5E" w:rsidP="00004D2E">
      <w:pPr>
        <w:spacing w:after="0" w:line="240" w:lineRule="auto"/>
        <w:ind w:firstLine="567"/>
        <w:jc w:val="both"/>
      </w:pPr>
      <w:r w:rsidRPr="00214D5E">
        <w:t>"Вооруженные Силы Российской Федерации, другие войска, воинские формирования и органы, выполняющие задачи в области обороны" - главные командования, главные штабы видов Вооруженных Сил Российской Федерации, командования (штабы) военных округов, объединенные стратегические командования, командования (штабы) родов войск, центральные органы военного управления Министерства обороны Российской Федерации, другие постоянные (штатные) и временно создаваемые (нештатные) органы управления войсками (силами), командиры (начальники) воинских формирований и органов, органы управления войсками национальной гвардии Российской Федерации, командиры (начальники) соединений и воинских частей (учреждений) войск национальной гвардии Российской Федерации, инженерно-технических и дорожно-строительных воинских формирований при федеральных органах исполнительной власти, а также спасательных воинских формирований федерального органа исполнительной власти, уполномоченного на решение задач в области гражданской обороны, Службы внешней разведки Российской Федерации, органов федеральной службы безопасности, органов государственной охраны и федерального органа обеспечения мобилизационной подготовки органов государственной власти Российской Федерации, воинских подразделений федеральной противопожарной службы и создаваемых на военное время специальных формирований, органы военной прокуратуры и военные следственные органы Следственного комитета Российской Федерации;</w:t>
      </w:r>
    </w:p>
    <w:p w14:paraId="38E538E2" w14:textId="77777777" w:rsidR="00214D5E" w:rsidRPr="00214D5E" w:rsidRDefault="00214D5E" w:rsidP="00004D2E">
      <w:pPr>
        <w:spacing w:after="0" w:line="240" w:lineRule="auto"/>
        <w:ind w:firstLine="567"/>
        <w:jc w:val="both"/>
      </w:pPr>
      <w:r w:rsidRPr="00214D5E">
        <w:t>"запретная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14:paraId="4CC3FBEF" w14:textId="77777777" w:rsidR="00214D5E" w:rsidRPr="00214D5E" w:rsidRDefault="00214D5E" w:rsidP="00004D2E">
      <w:pPr>
        <w:spacing w:after="0" w:line="240" w:lineRule="auto"/>
        <w:ind w:firstLine="567"/>
        <w:jc w:val="both"/>
      </w:pPr>
      <w:r w:rsidRPr="00214D5E">
        <w:t>"зона охраняемого военного объекта" - территория, в границах которой ограничивается строительство объектов капитального строительства, предусматривающих эксплуатацию оборудования, создающего искусственные, в том числе индустриальные, радиопомехи, а также использование стационарного или переносного приемо-передающего оборудования, препятствующего нормальному функционированию военного объекта;</w:t>
      </w:r>
    </w:p>
    <w:p w14:paraId="15A4E4C1" w14:textId="77777777" w:rsidR="00214D5E" w:rsidRPr="00214D5E" w:rsidRDefault="00214D5E" w:rsidP="00004D2E">
      <w:pPr>
        <w:spacing w:after="0" w:line="240" w:lineRule="auto"/>
        <w:ind w:firstLine="567"/>
        <w:jc w:val="both"/>
      </w:pPr>
      <w:r w:rsidRPr="00214D5E">
        <w:t>"охранная зона военного объекта" - территория, в границах которой принимаются особые меры по обеспечению безопасного функционирования и защите военного объекта, включающие меры по обеспечению безопасного хранения вооружения, военной техники, ракет и боеприпасов, а также иного имущества военного назначения при возникновении чрезвычайных ситуаций природного и техногенного характера или совершении террористического акта;</w:t>
      </w:r>
    </w:p>
    <w:p w14:paraId="71E88D49" w14:textId="77777777" w:rsidR="00214D5E" w:rsidRPr="00214D5E" w:rsidRDefault="00214D5E" w:rsidP="00004D2E">
      <w:pPr>
        <w:spacing w:after="0" w:line="240" w:lineRule="auto"/>
        <w:ind w:firstLine="567"/>
        <w:jc w:val="both"/>
      </w:pPr>
      <w:r w:rsidRPr="00214D5E">
        <w:t>"внешний периметр военного объекта" - граница земельного участка, занимаемого военным объектом, используемого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w:t>
      </w:r>
    </w:p>
    <w:p w14:paraId="01812D2C" w14:textId="77777777" w:rsidR="00214D5E" w:rsidRPr="00214D5E" w:rsidRDefault="00214D5E" w:rsidP="00004D2E">
      <w:pPr>
        <w:spacing w:after="0" w:line="240" w:lineRule="auto"/>
        <w:ind w:firstLine="567"/>
        <w:jc w:val="both"/>
      </w:pPr>
      <w:r w:rsidRPr="00214D5E">
        <w:t>"специальная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нахождение физических лиц.</w:t>
      </w:r>
    </w:p>
    <w:p w14:paraId="53AEAA01" w14:textId="77777777" w:rsidR="00214D5E" w:rsidRPr="00214D5E" w:rsidRDefault="00214D5E" w:rsidP="00004D2E">
      <w:pPr>
        <w:spacing w:after="0" w:line="240" w:lineRule="auto"/>
        <w:ind w:firstLine="567"/>
        <w:jc w:val="both"/>
      </w:pPr>
      <w:r w:rsidRPr="00214D5E">
        <w:t>В случае если земельный участок, занимаемый военным объектом и используемый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 не поставлен на государственный кадастровый учет, внешний периметр военного объекта образуется прямыми линиями, соединяющими характерные точки внешних границ контуров зданий, строений и сооружений военного объекта, строительство которых не завершено, таким образом, чтобы все здания, строения и сооружения военного объекта располагались в границах единой территории.</w:t>
      </w:r>
    </w:p>
    <w:p w14:paraId="6EBCCAF8" w14:textId="77777777" w:rsidR="00214D5E" w:rsidRPr="00214D5E" w:rsidRDefault="00214D5E" w:rsidP="00004D2E">
      <w:pPr>
        <w:spacing w:after="0" w:line="240" w:lineRule="auto"/>
        <w:ind w:firstLine="567"/>
        <w:jc w:val="both"/>
      </w:pPr>
      <w:r w:rsidRPr="00214D5E">
        <w:t>Запретные зоны и специальные зоны являются территориями с особыми условиями использования находящихся в их границах земельных участков.</w:t>
      </w:r>
    </w:p>
    <w:p w14:paraId="5BC372E5" w14:textId="77777777" w:rsidR="00214D5E" w:rsidRPr="00214D5E" w:rsidRDefault="00214D5E" w:rsidP="00004D2E">
      <w:pPr>
        <w:spacing w:after="0" w:line="240" w:lineRule="auto"/>
        <w:ind w:firstLine="567"/>
        <w:jc w:val="both"/>
      </w:pPr>
      <w:r w:rsidRPr="00214D5E">
        <w:t>В границах запретной зоны могут (при необходимости) устанавливаться зоны охраняемых военных объектов и охранные зоны военных объектов.</w:t>
      </w:r>
    </w:p>
    <w:p w14:paraId="741B9D1F" w14:textId="77777777" w:rsidR="00214D5E" w:rsidRPr="00214D5E" w:rsidRDefault="00214D5E" w:rsidP="00004D2E">
      <w:pPr>
        <w:spacing w:after="0" w:line="240" w:lineRule="auto"/>
        <w:ind w:firstLine="567"/>
        <w:jc w:val="both"/>
      </w:pPr>
      <w:r w:rsidRPr="00214D5E">
        <w:t>Целями установления запретных зон являются:</w:t>
      </w:r>
    </w:p>
    <w:p w14:paraId="6267979C" w14:textId="77777777" w:rsidR="00214D5E" w:rsidRPr="00214D5E" w:rsidRDefault="00214D5E" w:rsidP="00004D2E">
      <w:pPr>
        <w:spacing w:after="0" w:line="240" w:lineRule="auto"/>
        <w:ind w:firstLine="567"/>
        <w:jc w:val="both"/>
      </w:pPr>
      <w:r w:rsidRPr="00214D5E">
        <w:t>а) обеспечение обороны страны, защиты населения и бесперебойного функционирования военных объектов;</w:t>
      </w:r>
    </w:p>
    <w:p w14:paraId="3B30247F" w14:textId="77777777" w:rsidR="00214D5E" w:rsidRPr="00214D5E" w:rsidRDefault="00214D5E" w:rsidP="00004D2E">
      <w:pPr>
        <w:spacing w:after="0" w:line="240" w:lineRule="auto"/>
        <w:ind w:firstLine="567"/>
        <w:jc w:val="both"/>
      </w:pPr>
      <w:r w:rsidRPr="00214D5E">
        <w:t>б) безопасность эксплуатации военных объектов и хранения вооружения, военной техники, ракет и боеприпасов, а также иного имущества военного назначения;</w:t>
      </w:r>
    </w:p>
    <w:p w14:paraId="40F4FA66" w14:textId="77777777" w:rsidR="00214D5E" w:rsidRPr="00214D5E" w:rsidRDefault="00214D5E" w:rsidP="00004D2E">
      <w:pPr>
        <w:spacing w:after="0" w:line="240" w:lineRule="auto"/>
        <w:ind w:firstLine="567"/>
        <w:jc w:val="both"/>
      </w:pPr>
      <w:r w:rsidRPr="00214D5E">
        <w:t>в) недопущение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совершении террористического акта (далее - чрезвычайная ситуация);</w:t>
      </w:r>
    </w:p>
    <w:p w14:paraId="1136E1DD" w14:textId="77777777" w:rsidR="00214D5E" w:rsidRPr="00214D5E" w:rsidRDefault="00214D5E" w:rsidP="00004D2E">
      <w:pPr>
        <w:spacing w:after="0" w:line="240" w:lineRule="auto"/>
        <w:ind w:firstLine="567"/>
        <w:jc w:val="both"/>
      </w:pPr>
      <w:r w:rsidRPr="00214D5E">
        <w:t>г) защита населения при функционировании военных объектов и возникновении чрезвычайных ситуаций на них.</w:t>
      </w:r>
    </w:p>
    <w:p w14:paraId="0183A7B7" w14:textId="77777777" w:rsidR="00214D5E" w:rsidRPr="00214D5E" w:rsidRDefault="00214D5E" w:rsidP="00004D2E">
      <w:pPr>
        <w:spacing w:after="0" w:line="240" w:lineRule="auto"/>
        <w:ind w:firstLine="567"/>
        <w:jc w:val="both"/>
      </w:pPr>
      <w:r w:rsidRPr="00214D5E">
        <w:t>Целями установления специальных зон являются:</w:t>
      </w:r>
    </w:p>
    <w:p w14:paraId="32C5D573" w14:textId="77777777" w:rsidR="00214D5E" w:rsidRPr="00214D5E" w:rsidRDefault="00214D5E" w:rsidP="00004D2E">
      <w:pPr>
        <w:spacing w:after="0" w:line="240" w:lineRule="auto"/>
        <w:ind w:firstLine="567"/>
        <w:jc w:val="both"/>
      </w:pPr>
      <w:r w:rsidRPr="00214D5E">
        <w:t>а) обеспечение безопасности государства, сохранность сведений, составляющих государственную тайну, и противодействие иностранным техническим разведкам;</w:t>
      </w:r>
    </w:p>
    <w:p w14:paraId="6A9A5892" w14:textId="77777777" w:rsidR="00214D5E" w:rsidRPr="00214D5E" w:rsidRDefault="00214D5E" w:rsidP="00004D2E">
      <w:pPr>
        <w:spacing w:after="0" w:line="240" w:lineRule="auto"/>
        <w:ind w:firstLine="567"/>
        <w:jc w:val="both"/>
      </w:pPr>
      <w:r w:rsidRPr="00214D5E">
        <w:t>б) обеспечение бесперебойного функционирования и безопасности эксплуатации военных объектов.</w:t>
      </w:r>
    </w:p>
    <w:p w14:paraId="3E44BC6F" w14:textId="17E8C1F3" w:rsidR="00214D5E" w:rsidRPr="00214D5E" w:rsidRDefault="00214D5E" w:rsidP="00004D2E">
      <w:pPr>
        <w:spacing w:after="0" w:line="240" w:lineRule="auto"/>
        <w:ind w:firstLine="567"/>
        <w:jc w:val="both"/>
      </w:pPr>
      <w:r w:rsidRPr="00214D5E">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6DFDB2F5" w14:textId="77777777" w:rsidR="00214D5E" w:rsidRPr="00214D5E" w:rsidRDefault="00214D5E" w:rsidP="00004D2E">
      <w:pPr>
        <w:spacing w:after="0" w:line="240" w:lineRule="auto"/>
        <w:ind w:firstLine="567"/>
        <w:jc w:val="both"/>
      </w:pPr>
      <w:r w:rsidRPr="00214D5E">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14:paraId="38C74988" w14:textId="77777777" w:rsidR="00214D5E" w:rsidRPr="00214D5E" w:rsidRDefault="00214D5E" w:rsidP="00004D2E">
      <w:pPr>
        <w:spacing w:after="0" w:line="240" w:lineRule="auto"/>
        <w:ind w:firstLine="567"/>
        <w:jc w:val="both"/>
      </w:pPr>
      <w:r w:rsidRPr="00214D5E">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14:paraId="505CA8DE" w14:textId="77777777" w:rsidR="00214D5E" w:rsidRPr="00214D5E" w:rsidRDefault="00214D5E" w:rsidP="00004D2E">
      <w:pPr>
        <w:spacing w:after="0" w:line="240" w:lineRule="auto"/>
        <w:ind w:firstLine="567"/>
        <w:jc w:val="both"/>
      </w:pPr>
      <w:r w:rsidRPr="00214D5E">
        <w:t>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14:paraId="0DC72AE9" w14:textId="77777777" w:rsidR="00214D5E" w:rsidRPr="00214D5E" w:rsidRDefault="00214D5E" w:rsidP="00004D2E">
      <w:pPr>
        <w:spacing w:after="0" w:line="240" w:lineRule="auto"/>
        <w:ind w:firstLine="567"/>
        <w:jc w:val="both"/>
      </w:pPr>
      <w:r w:rsidRPr="00214D5E">
        <w:t>а)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14:paraId="2CC5F374" w14:textId="77777777" w:rsidR="00214D5E" w:rsidRPr="00214D5E" w:rsidRDefault="00214D5E" w:rsidP="00004D2E">
      <w:pPr>
        <w:spacing w:after="0" w:line="240" w:lineRule="auto"/>
        <w:ind w:firstLine="567"/>
        <w:jc w:val="both"/>
      </w:pPr>
      <w:r w:rsidRPr="00214D5E">
        <w:t>б) на расстоянии, не превышающем 100 метров, - для прочих военных объектов.</w:t>
      </w:r>
    </w:p>
    <w:p w14:paraId="41197591" w14:textId="77777777" w:rsidR="00214D5E" w:rsidRPr="00214D5E" w:rsidRDefault="00214D5E" w:rsidP="00004D2E">
      <w:pPr>
        <w:spacing w:after="0" w:line="240" w:lineRule="auto"/>
        <w:ind w:firstLine="567"/>
        <w:jc w:val="both"/>
      </w:pPr>
      <w:r w:rsidRPr="00214D5E">
        <w:t>Внешняя граница специальной зоны устанавливается на расстоянии не более чем 400 метров от внешнего ограждения территории военного объекта или, если такое ограждение отсутствует, от его внешнего периметра, за исключением внешних границ ранее установленных специальных зон.</w:t>
      </w:r>
    </w:p>
    <w:p w14:paraId="08C02002" w14:textId="77777777" w:rsidR="00214D5E" w:rsidRPr="00214D5E" w:rsidRDefault="00214D5E" w:rsidP="00004D2E">
      <w:pPr>
        <w:spacing w:after="0" w:line="240" w:lineRule="auto"/>
        <w:ind w:firstLine="567"/>
        <w:jc w:val="both"/>
      </w:pPr>
      <w:r w:rsidRPr="00214D5E">
        <w:t>Внешние границы специальной зоны могут оборудоваться ограждением. Требования к ограждению специальной зоны определяются руководителем федерального органа исполнительной власти (федерального государственного органа), в ведении которого находится военный объект.</w:t>
      </w:r>
    </w:p>
    <w:p w14:paraId="4D98A885" w14:textId="77777777" w:rsidR="00214D5E" w:rsidRPr="00214D5E" w:rsidRDefault="00214D5E" w:rsidP="00004D2E">
      <w:pPr>
        <w:spacing w:after="0" w:line="240" w:lineRule="auto"/>
        <w:ind w:firstLine="567"/>
        <w:jc w:val="both"/>
      </w:pPr>
      <w:r w:rsidRPr="00214D5E">
        <w:t>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7485CE34" w14:textId="77777777" w:rsidR="00214D5E" w:rsidRPr="00214D5E" w:rsidRDefault="00214D5E" w:rsidP="00004D2E">
      <w:pPr>
        <w:spacing w:after="0" w:line="240" w:lineRule="auto"/>
        <w:ind w:firstLine="567"/>
        <w:jc w:val="both"/>
      </w:pPr>
      <w:r w:rsidRPr="00214D5E">
        <w:t>а) проживание и (или) нахождение физических лиц;</w:t>
      </w:r>
    </w:p>
    <w:p w14:paraId="4C44A391" w14:textId="77777777" w:rsidR="00214D5E" w:rsidRPr="00214D5E" w:rsidRDefault="00214D5E" w:rsidP="00004D2E">
      <w:pPr>
        <w:spacing w:after="0" w:line="240" w:lineRule="auto"/>
        <w:ind w:firstLine="567"/>
        <w:jc w:val="both"/>
      </w:pPr>
      <w:r w:rsidRPr="00214D5E">
        <w:t>б) осуществление хозяйственной и иной деятельности в соответствии с настоящим Положением;</w:t>
      </w:r>
    </w:p>
    <w:p w14:paraId="0043C321" w14:textId="77777777" w:rsidR="00214D5E" w:rsidRPr="00214D5E" w:rsidRDefault="00214D5E" w:rsidP="00004D2E">
      <w:pPr>
        <w:spacing w:after="0" w:line="240" w:lineRule="auto"/>
        <w:ind w:firstLine="567"/>
        <w:jc w:val="both"/>
      </w:pPr>
      <w:r w:rsidRPr="00214D5E">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42A1671C" w14:textId="77777777" w:rsidR="00214D5E" w:rsidRPr="00214D5E" w:rsidRDefault="00214D5E" w:rsidP="00004D2E">
      <w:pPr>
        <w:spacing w:after="0" w:line="240" w:lineRule="auto"/>
        <w:ind w:firstLine="567"/>
        <w:jc w:val="both"/>
      </w:pPr>
      <w:r w:rsidRPr="00214D5E">
        <w:t>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44FD77C3" w14:textId="77777777" w:rsidR="00214D5E" w:rsidRPr="00214D5E" w:rsidRDefault="00214D5E" w:rsidP="00004D2E">
      <w:pPr>
        <w:spacing w:after="0" w:line="240" w:lineRule="auto"/>
        <w:ind w:firstLine="567"/>
        <w:jc w:val="both"/>
      </w:pPr>
      <w:r w:rsidRPr="00214D5E">
        <w:t>На территории зоны охраняемого военного объекта не допускается ликвидация дорог и переправ, а также осушение и отведение русел рек.</w:t>
      </w:r>
    </w:p>
    <w:p w14:paraId="4AE84CDB" w14:textId="77777777" w:rsidR="00214D5E" w:rsidRPr="00214D5E" w:rsidRDefault="00214D5E" w:rsidP="00004D2E">
      <w:pPr>
        <w:spacing w:after="0" w:line="240" w:lineRule="auto"/>
        <w:ind w:firstLine="567"/>
        <w:jc w:val="both"/>
      </w:pPr>
      <w:r w:rsidRPr="00214D5E">
        <w:t>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4CD93F4E" w14:textId="77777777" w:rsidR="00214D5E" w:rsidRPr="00214D5E" w:rsidRDefault="00214D5E" w:rsidP="00004D2E">
      <w:pPr>
        <w:spacing w:after="0" w:line="240" w:lineRule="auto"/>
        <w:ind w:firstLine="567"/>
        <w:jc w:val="both"/>
      </w:pPr>
      <w:r w:rsidRPr="00214D5E">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455E73B2" w14:textId="77777777" w:rsidR="00214D5E" w:rsidRPr="00214D5E" w:rsidRDefault="00214D5E" w:rsidP="00004D2E">
      <w:pPr>
        <w:spacing w:after="0" w:line="240" w:lineRule="auto"/>
        <w:ind w:firstLine="567"/>
        <w:jc w:val="both"/>
      </w:pPr>
      <w:r w:rsidRPr="00214D5E">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53893DC4" w14:textId="77777777" w:rsidR="00214D5E" w:rsidRPr="00214D5E" w:rsidRDefault="00214D5E" w:rsidP="00004D2E">
      <w:pPr>
        <w:spacing w:after="0" w:line="240" w:lineRule="auto"/>
        <w:ind w:firstLine="567"/>
        <w:jc w:val="both"/>
      </w:pPr>
      <w:r w:rsidRPr="00214D5E">
        <w:t>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53137AB1" w14:textId="77777777" w:rsidR="00214D5E" w:rsidRPr="00214D5E" w:rsidRDefault="00214D5E" w:rsidP="00004D2E">
      <w:pPr>
        <w:spacing w:after="0" w:line="240" w:lineRule="auto"/>
        <w:ind w:firstLine="567"/>
        <w:jc w:val="both"/>
      </w:pPr>
      <w:r w:rsidRPr="00214D5E">
        <w:t>Отчуждение объектов недвижимого имущества, расположенных на территории запретной зоны, специальной зоны и создающих угрозу безопасности военного объекта и сохранности находящегося на нем имущества, осуществляется в установленном законодательством Российской Федерации порядке.</w:t>
      </w:r>
    </w:p>
    <w:p w14:paraId="2D56C71F" w14:textId="77777777" w:rsidR="00214D5E" w:rsidRPr="00DA275F" w:rsidRDefault="00214D5E" w:rsidP="00004D2E">
      <w:pPr>
        <w:spacing w:after="0" w:line="240" w:lineRule="auto"/>
        <w:ind w:firstLine="567"/>
        <w:jc w:val="both"/>
        <w:rPr>
          <w:b/>
        </w:rPr>
      </w:pPr>
      <w:r w:rsidRPr="00DA275F">
        <w:rPr>
          <w:b/>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7521BC89" w14:textId="77777777" w:rsidR="00214D5E" w:rsidRPr="00214D5E" w:rsidRDefault="00214D5E" w:rsidP="00004D2E">
      <w:pPr>
        <w:spacing w:after="0" w:line="240" w:lineRule="auto"/>
        <w:ind w:firstLine="567"/>
        <w:jc w:val="both"/>
      </w:pPr>
      <w:r w:rsidRPr="00214D5E">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2A4AD087" w14:textId="77777777" w:rsidR="00214D5E" w:rsidRPr="00214D5E" w:rsidRDefault="00214D5E" w:rsidP="00004D2E">
      <w:pPr>
        <w:spacing w:after="0" w:line="240" w:lineRule="auto"/>
        <w:ind w:firstLine="567"/>
        <w:jc w:val="both"/>
      </w:pPr>
      <w:r w:rsidRPr="00214D5E">
        <w:t>Решения об установлении, изменении, о прекращении существования охранных зон особо охраняемых природных территорий принимаются в отношении:</w:t>
      </w:r>
    </w:p>
    <w:p w14:paraId="132E8F28" w14:textId="77777777" w:rsidR="00214D5E" w:rsidRPr="00214D5E" w:rsidRDefault="00214D5E" w:rsidP="00004D2E">
      <w:pPr>
        <w:spacing w:after="0" w:line="240" w:lineRule="auto"/>
        <w:ind w:firstLine="567"/>
        <w:jc w:val="both"/>
      </w:pPr>
      <w:r w:rsidRPr="00214D5E">
        <w:t>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p>
    <w:p w14:paraId="7C36A946" w14:textId="77777777" w:rsidR="00214D5E" w:rsidRPr="00214D5E" w:rsidRDefault="00214D5E" w:rsidP="00004D2E">
      <w:pPr>
        <w:spacing w:after="0" w:line="240" w:lineRule="auto"/>
        <w:ind w:firstLine="567"/>
        <w:jc w:val="both"/>
      </w:pPr>
      <w:r w:rsidRPr="00214D5E">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14:paraId="5808E807" w14:textId="77777777" w:rsidR="00214D5E" w:rsidRPr="00214D5E" w:rsidRDefault="00214D5E" w:rsidP="00004D2E">
      <w:pPr>
        <w:spacing w:after="0" w:line="240" w:lineRule="auto"/>
        <w:ind w:firstLine="567"/>
        <w:jc w:val="both"/>
      </w:pPr>
      <w:r w:rsidRPr="00214D5E">
        <w:t>Обязательным приложением к решению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68BA2949" w14:textId="77777777" w:rsidR="00214D5E" w:rsidRPr="00214D5E" w:rsidRDefault="00214D5E" w:rsidP="00004D2E">
      <w:pPr>
        <w:spacing w:after="0" w:line="240" w:lineRule="auto"/>
        <w:ind w:firstLine="567"/>
        <w:jc w:val="both"/>
      </w:pPr>
      <w:r w:rsidRPr="00214D5E">
        <w:t>Форма графического описания местоположения границ особо охраняемой природной территории, требования к точности определения координат характерных точек границ особо охраняемой природной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48CEC011" w14:textId="77777777" w:rsidR="00214D5E" w:rsidRPr="00214D5E" w:rsidRDefault="00214D5E" w:rsidP="00004D2E">
      <w:pPr>
        <w:spacing w:after="0" w:line="240" w:lineRule="auto"/>
        <w:ind w:firstLine="567"/>
        <w:jc w:val="both"/>
      </w:pPr>
      <w:r w:rsidRPr="00214D5E">
        <w:t>Основные виды разрешенного использования земельных участков, расположенных в границах особо охраняемых природных территорий, определяются положением об особо охраняемой природной территории.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w:t>
      </w:r>
    </w:p>
    <w:p w14:paraId="3EAB3141" w14:textId="77777777" w:rsidR="00214D5E" w:rsidRPr="00214D5E" w:rsidRDefault="00214D5E" w:rsidP="00004D2E">
      <w:pPr>
        <w:spacing w:after="0" w:line="240" w:lineRule="auto"/>
        <w:ind w:firstLine="567"/>
        <w:jc w:val="both"/>
      </w:pPr>
      <w:r w:rsidRPr="00214D5E">
        <w:t>В случаях, если разрешенное использование земельных участков в границах особо охраняемой природной территории допускает строительство на них, в положении об особо охраняемой природной территории устанавливаются предельные (максимальные и (или) минимальные) параметры разрешенного строительства, реконструкции объектов капитального строительства.</w:t>
      </w:r>
    </w:p>
    <w:p w14:paraId="488D65BA" w14:textId="77777777" w:rsidR="00214D5E" w:rsidRPr="00214D5E" w:rsidRDefault="00214D5E" w:rsidP="00004D2E">
      <w:pPr>
        <w:spacing w:after="0" w:line="240" w:lineRule="auto"/>
        <w:ind w:firstLine="567"/>
        <w:jc w:val="both"/>
      </w:pPr>
      <w:r w:rsidRPr="00214D5E">
        <w:t>Указанные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не распространяются на случаи размещения линейных объектов. При этом не допускается размещение линейных объектов в границах особо охраняемых природных территорий в случаях, установленных Федеральным законом от 14.03.1995 N 33-ФЗ "Об особо охраняемых природных территориях", а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от 14.03.1995 N 33-ФЗ "Об особо охраняемых природных территориях", запрещает размещение таких линейных объектов.</w:t>
      </w:r>
    </w:p>
    <w:p w14:paraId="7384659C" w14:textId="77777777" w:rsidR="00214D5E" w:rsidRPr="00DA275F" w:rsidRDefault="00214D5E" w:rsidP="00004D2E">
      <w:pPr>
        <w:spacing w:after="0" w:line="240" w:lineRule="auto"/>
        <w:ind w:firstLine="567"/>
        <w:jc w:val="both"/>
        <w:rPr>
          <w:b/>
        </w:rPr>
      </w:pPr>
      <w:r w:rsidRPr="00DA275F">
        <w:rPr>
          <w:b/>
        </w:rPr>
        <w:t>Охранная зона стационарных пунктов наблюдений за состоянием окружающей среды, ее загрязнением;</w:t>
      </w:r>
    </w:p>
    <w:p w14:paraId="393B1818" w14:textId="77777777" w:rsidR="00214D5E" w:rsidRPr="00214D5E" w:rsidRDefault="00214D5E" w:rsidP="00004D2E">
      <w:pPr>
        <w:spacing w:after="0" w:line="240" w:lineRule="auto"/>
        <w:ind w:firstLine="567"/>
        <w:jc w:val="both"/>
      </w:pPr>
      <w:r w:rsidRPr="00214D5E">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 (Федеральный закон от 19.07.1998 N 113-ФЗ (ред. от 03.08.2018) "О гидрометеорологической службе").</w:t>
      </w:r>
    </w:p>
    <w:p w14:paraId="2B182577" w14:textId="77777777" w:rsidR="00214D5E" w:rsidRPr="00DA275F" w:rsidRDefault="00214D5E" w:rsidP="00004D2E">
      <w:pPr>
        <w:spacing w:after="0" w:line="240" w:lineRule="auto"/>
        <w:ind w:firstLine="567"/>
        <w:jc w:val="both"/>
        <w:rPr>
          <w:b/>
        </w:rPr>
      </w:pPr>
      <w:r w:rsidRPr="00DA275F">
        <w:rPr>
          <w:b/>
        </w:rPr>
        <w:t>Водоохранная (рыбоохранная) зона;</w:t>
      </w:r>
    </w:p>
    <w:p w14:paraId="58620A6A" w14:textId="77777777" w:rsidR="00214D5E" w:rsidRPr="00214D5E" w:rsidRDefault="00214D5E" w:rsidP="00004D2E">
      <w:pPr>
        <w:spacing w:after="0" w:line="240" w:lineRule="auto"/>
        <w:ind w:firstLine="567"/>
        <w:jc w:val="both"/>
      </w:pPr>
      <w:r w:rsidRPr="00214D5E">
        <w:t>В целях сохранения условий для воспроизводства водных биоресурсов устанавливаются рыбоохранные зоны, на территориях которых вводятся ограничения хозяйственной и иной деятельности.</w:t>
      </w:r>
    </w:p>
    <w:p w14:paraId="44366996" w14:textId="77777777" w:rsidR="00214D5E" w:rsidRPr="00214D5E" w:rsidRDefault="00214D5E" w:rsidP="00004D2E">
      <w:pPr>
        <w:spacing w:after="0" w:line="240" w:lineRule="auto"/>
        <w:ind w:firstLine="567"/>
        <w:jc w:val="both"/>
      </w:pPr>
      <w:r w:rsidRPr="00214D5E">
        <w:t>Порядок установления рыбоохранных зон, ограничения осуществления хозяйственной и иной деятельности и особенности введения таких ограничений в рыбоохранных зонах определяются Правительством Российской Федерации.</w:t>
      </w:r>
    </w:p>
    <w:p w14:paraId="767D7A9A" w14:textId="77777777" w:rsidR="00214D5E" w:rsidRPr="00214D5E" w:rsidRDefault="00214D5E" w:rsidP="00004D2E">
      <w:pPr>
        <w:spacing w:after="0" w:line="240" w:lineRule="auto"/>
        <w:ind w:firstLine="567"/>
        <w:jc w:val="both"/>
      </w:pPr>
      <w:r w:rsidRPr="00214D5E">
        <w:t>Границы рыбоохранной зоны озера Байкал устанавливаются в соответствии с Федеральным законом от 1 мая 1999 года N 94-ФЗ "Об охране озера Байкал".</w:t>
      </w:r>
    </w:p>
    <w:p w14:paraId="46D5615A" w14:textId="77777777" w:rsidR="00214D5E" w:rsidRPr="00214D5E" w:rsidRDefault="00214D5E" w:rsidP="00004D2E">
      <w:pPr>
        <w:spacing w:after="0" w:line="240" w:lineRule="auto"/>
        <w:ind w:firstLine="567"/>
        <w:jc w:val="both"/>
      </w:pPr>
      <w:r w:rsidRPr="00214D5E">
        <w:t>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 Данная деятельность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14:paraId="030499D5" w14:textId="77777777" w:rsidR="00214D5E" w:rsidRPr="00214D5E" w:rsidRDefault="00214D5E" w:rsidP="00004D2E">
      <w:pPr>
        <w:spacing w:after="0" w:line="240" w:lineRule="auto"/>
        <w:ind w:firstLine="567"/>
        <w:jc w:val="both"/>
      </w:pPr>
      <w:r w:rsidRPr="00214D5E">
        <w:t>Меры по сохранению водных биоресурсов и среды их обитания, порядок их осуществления определяются Правительством Российской Федерации.</w:t>
      </w:r>
    </w:p>
    <w:p w14:paraId="628E3594" w14:textId="77777777" w:rsidR="00214D5E" w:rsidRPr="00214D5E" w:rsidRDefault="00214D5E" w:rsidP="00004D2E">
      <w:pPr>
        <w:spacing w:after="0" w:line="240" w:lineRule="auto"/>
        <w:ind w:firstLine="567"/>
        <w:jc w:val="both"/>
      </w:pPr>
      <w:r w:rsidRPr="00214D5E">
        <w:t>Рыбоохранные зоны и их границы устанавливаются Федеральным агентством по рыболовству в целях сохранения условий для воспроизводства водных биологических ресурсов.</w:t>
      </w:r>
    </w:p>
    <w:p w14:paraId="04AA4743" w14:textId="77777777" w:rsidR="00214D5E" w:rsidRPr="00214D5E" w:rsidRDefault="00214D5E" w:rsidP="00004D2E">
      <w:pPr>
        <w:spacing w:after="0" w:line="240" w:lineRule="auto"/>
        <w:ind w:firstLine="567"/>
        <w:jc w:val="both"/>
      </w:pPr>
      <w:r w:rsidRPr="00214D5E">
        <w:t>Рыбоохранной зоной является территория, прилегающая к акватории водного объекта рыбохозяйственного значения, на которой вводятся ограничения хозяйственной и иной деятельности.</w:t>
      </w:r>
    </w:p>
    <w:p w14:paraId="137C8D50" w14:textId="77777777" w:rsidR="00214D5E" w:rsidRPr="00214D5E" w:rsidRDefault="00214D5E" w:rsidP="00004D2E">
      <w:pPr>
        <w:spacing w:after="0" w:line="240" w:lineRule="auto"/>
        <w:ind w:firstLine="567"/>
        <w:jc w:val="both"/>
      </w:pPr>
      <w:r w:rsidRPr="00214D5E">
        <w:t>Ширина рыбоохранной зоны рек и ручьев устанавливается от их истока до устья и составляет для рек и ручьев протяженностью:</w:t>
      </w:r>
    </w:p>
    <w:p w14:paraId="2C4603D7" w14:textId="77777777" w:rsidR="00214D5E" w:rsidRPr="00214D5E" w:rsidRDefault="00214D5E" w:rsidP="00004D2E">
      <w:pPr>
        <w:spacing w:after="0" w:line="240" w:lineRule="auto"/>
        <w:ind w:firstLine="567"/>
        <w:jc w:val="both"/>
      </w:pPr>
      <w:r w:rsidRPr="00214D5E">
        <w:t>до 10 километров - 50 метров;</w:t>
      </w:r>
    </w:p>
    <w:p w14:paraId="150E176A" w14:textId="77777777" w:rsidR="00214D5E" w:rsidRPr="00214D5E" w:rsidRDefault="00214D5E" w:rsidP="00004D2E">
      <w:pPr>
        <w:spacing w:after="0" w:line="240" w:lineRule="auto"/>
        <w:ind w:firstLine="567"/>
        <w:jc w:val="both"/>
      </w:pPr>
      <w:r w:rsidRPr="00214D5E">
        <w:t>от 10 до 50 километров - 100 метров;</w:t>
      </w:r>
    </w:p>
    <w:p w14:paraId="58A4FBD9" w14:textId="77777777" w:rsidR="00214D5E" w:rsidRPr="00214D5E" w:rsidRDefault="00214D5E" w:rsidP="00004D2E">
      <w:pPr>
        <w:spacing w:after="0" w:line="240" w:lineRule="auto"/>
        <w:ind w:firstLine="567"/>
        <w:jc w:val="both"/>
      </w:pPr>
      <w:r w:rsidRPr="00214D5E">
        <w:t>от 50 километров и более - 200 метров.</w:t>
      </w:r>
    </w:p>
    <w:p w14:paraId="4C5E9277" w14:textId="77777777" w:rsidR="00214D5E" w:rsidRPr="00214D5E" w:rsidRDefault="00214D5E" w:rsidP="00004D2E">
      <w:pPr>
        <w:spacing w:after="0" w:line="240" w:lineRule="auto"/>
        <w:ind w:firstLine="567"/>
        <w:jc w:val="both"/>
      </w:pPr>
      <w:r w:rsidRPr="00214D5E">
        <w:t>Ширина рыбоохранной зоны озера, водохранилища, за исключением водохранилища, расположенного на водотоке, или озера, расположенного внутри болота, устанавливается в размере 50 метров.</w:t>
      </w:r>
    </w:p>
    <w:p w14:paraId="6325C8E1" w14:textId="77777777" w:rsidR="00214D5E" w:rsidRPr="00214D5E" w:rsidRDefault="00214D5E" w:rsidP="00004D2E">
      <w:pPr>
        <w:spacing w:after="0" w:line="240" w:lineRule="auto"/>
        <w:ind w:firstLine="567"/>
        <w:jc w:val="both"/>
      </w:pPr>
      <w:r w:rsidRPr="00214D5E">
        <w:t>Ширина рыбоохранной зоны водохранилища, расположенного на водотоке, устанавливается равной ширине рыбоохранной зоны этого водотока.</w:t>
      </w:r>
    </w:p>
    <w:p w14:paraId="3B983DEC" w14:textId="77777777" w:rsidR="00214D5E" w:rsidRPr="00214D5E" w:rsidRDefault="00214D5E" w:rsidP="00004D2E">
      <w:pPr>
        <w:spacing w:after="0" w:line="240" w:lineRule="auto"/>
        <w:ind w:firstLine="567"/>
        <w:jc w:val="both"/>
      </w:pPr>
      <w:r w:rsidRPr="00214D5E">
        <w:t>Ширина рыбоохранной зоны моря составляет 500 метров.</w:t>
      </w:r>
    </w:p>
    <w:p w14:paraId="5A8C6CEF" w14:textId="77777777" w:rsidR="00214D5E" w:rsidRPr="00214D5E" w:rsidRDefault="00214D5E" w:rsidP="00004D2E">
      <w:pPr>
        <w:spacing w:after="0" w:line="240" w:lineRule="auto"/>
        <w:ind w:firstLine="567"/>
        <w:jc w:val="both"/>
      </w:pPr>
      <w:r w:rsidRPr="00214D5E">
        <w:t>Ширина рыбоохранных зон магистральных или межхозяйственных каналов совпадает по ширине с полосами отводов таких каналов.</w:t>
      </w:r>
    </w:p>
    <w:p w14:paraId="583C03BC" w14:textId="77777777" w:rsidR="00214D5E" w:rsidRPr="00214D5E" w:rsidRDefault="00214D5E" w:rsidP="00004D2E">
      <w:pPr>
        <w:spacing w:after="0" w:line="240" w:lineRule="auto"/>
        <w:ind w:firstLine="567"/>
        <w:jc w:val="both"/>
      </w:pPr>
      <w:r w:rsidRPr="00214D5E">
        <w:t>Рыбоохранные зоны для рек, ручьев или их частей, помещенных в закрытые коллекторы, не устанавливаются.</w:t>
      </w:r>
    </w:p>
    <w:p w14:paraId="11682741" w14:textId="77777777" w:rsidR="00214D5E" w:rsidRPr="00214D5E" w:rsidRDefault="00214D5E" w:rsidP="00004D2E">
      <w:pPr>
        <w:spacing w:after="0" w:line="240" w:lineRule="auto"/>
        <w:ind w:firstLine="567"/>
        <w:jc w:val="both"/>
      </w:pPr>
      <w:r w:rsidRPr="00214D5E">
        <w:t>Ширина рыбоохранных зон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устанавливается в размере 200 метров.</w:t>
      </w:r>
    </w:p>
    <w:p w14:paraId="63B6A7ED" w14:textId="77777777" w:rsidR="00214D5E" w:rsidRPr="00214D5E" w:rsidRDefault="00214D5E" w:rsidP="00004D2E">
      <w:pPr>
        <w:spacing w:after="0" w:line="240" w:lineRule="auto"/>
        <w:ind w:firstLine="567"/>
        <w:jc w:val="both"/>
      </w:pPr>
      <w:r w:rsidRPr="00214D5E">
        <w:t>Ширина рыбоохранных зон прудов, обводненных карьеров, имеющих гидравлическую связь с реками, ручьями, озерами, водохранилищами и морями, составляет 50 метров.</w:t>
      </w:r>
    </w:p>
    <w:p w14:paraId="71551B97" w14:textId="77777777" w:rsidR="00214D5E" w:rsidRPr="00214D5E" w:rsidRDefault="00214D5E" w:rsidP="00004D2E">
      <w:pPr>
        <w:spacing w:after="0" w:line="240" w:lineRule="auto"/>
        <w:ind w:firstLine="567"/>
        <w:jc w:val="both"/>
      </w:pPr>
      <w:r w:rsidRPr="00214D5E">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ред. Федерального закона от 13.07.2015 N 244-ФЗ).</w:t>
      </w:r>
    </w:p>
    <w:p w14:paraId="691070A8" w14:textId="77777777" w:rsidR="00214D5E" w:rsidRPr="00214D5E" w:rsidRDefault="00214D5E" w:rsidP="00004D2E">
      <w:pPr>
        <w:spacing w:after="0" w:line="240" w:lineRule="auto"/>
        <w:ind w:firstLine="567"/>
        <w:jc w:val="both"/>
      </w:pPr>
      <w:r w:rsidRPr="00214D5E">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6BEC02A" w14:textId="77777777" w:rsidR="00214D5E" w:rsidRPr="00214D5E" w:rsidRDefault="00214D5E" w:rsidP="00004D2E">
      <w:pPr>
        <w:spacing w:after="0" w:line="240" w:lineRule="auto"/>
        <w:ind w:firstLine="567"/>
        <w:jc w:val="both"/>
      </w:pPr>
      <w:r w:rsidRPr="00214D5E">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4EDECAA6" w14:textId="77777777" w:rsidR="00214D5E" w:rsidRPr="00214D5E" w:rsidRDefault="00214D5E" w:rsidP="00004D2E">
      <w:pPr>
        <w:spacing w:after="0" w:line="240" w:lineRule="auto"/>
        <w:ind w:firstLine="567"/>
        <w:jc w:val="both"/>
      </w:pPr>
      <w:r w:rsidRPr="00214D5E">
        <w:t>Ширина водоохранной зоны рек или ручьев устанавливается от их истока для рек или ручьев протяженностью:</w:t>
      </w:r>
    </w:p>
    <w:p w14:paraId="54110F68" w14:textId="77777777" w:rsidR="00214D5E" w:rsidRPr="00214D5E" w:rsidRDefault="00214D5E" w:rsidP="00004D2E">
      <w:pPr>
        <w:spacing w:after="0" w:line="240" w:lineRule="auto"/>
        <w:ind w:firstLine="567"/>
        <w:jc w:val="both"/>
      </w:pPr>
      <w:r w:rsidRPr="00214D5E">
        <w:t>1) до десяти километров - в размере пятидесяти метров;</w:t>
      </w:r>
    </w:p>
    <w:p w14:paraId="2D88DF1A" w14:textId="77777777" w:rsidR="00214D5E" w:rsidRPr="00214D5E" w:rsidRDefault="00214D5E" w:rsidP="00004D2E">
      <w:pPr>
        <w:spacing w:after="0" w:line="240" w:lineRule="auto"/>
        <w:ind w:firstLine="567"/>
        <w:jc w:val="both"/>
      </w:pPr>
      <w:r w:rsidRPr="00214D5E">
        <w:t>2) от десяти до пятидесяти километров - в размере ста метров;</w:t>
      </w:r>
    </w:p>
    <w:p w14:paraId="76E3A582" w14:textId="77777777" w:rsidR="00214D5E" w:rsidRPr="00214D5E" w:rsidRDefault="00214D5E" w:rsidP="00004D2E">
      <w:pPr>
        <w:spacing w:after="0" w:line="240" w:lineRule="auto"/>
        <w:ind w:firstLine="567"/>
        <w:jc w:val="both"/>
      </w:pPr>
      <w:r w:rsidRPr="00214D5E">
        <w:t>3) от пятидесяти километров и более - в размере двухсот метров.</w:t>
      </w:r>
    </w:p>
    <w:p w14:paraId="16516DDB" w14:textId="77777777" w:rsidR="00214D5E" w:rsidRPr="00214D5E" w:rsidRDefault="00214D5E" w:rsidP="00004D2E">
      <w:pPr>
        <w:spacing w:after="0" w:line="240" w:lineRule="auto"/>
        <w:ind w:firstLine="567"/>
        <w:jc w:val="both"/>
      </w:pPr>
      <w:r w:rsidRPr="00214D5E">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CF02753" w14:textId="77777777" w:rsidR="00214D5E" w:rsidRPr="00214D5E" w:rsidRDefault="00214D5E" w:rsidP="00004D2E">
      <w:pPr>
        <w:spacing w:after="0" w:line="240" w:lineRule="auto"/>
        <w:ind w:firstLine="567"/>
        <w:jc w:val="both"/>
      </w:pPr>
      <w:r w:rsidRPr="00214D5E">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42180E8" w14:textId="77777777" w:rsidR="00214D5E" w:rsidRPr="00214D5E" w:rsidRDefault="00214D5E" w:rsidP="00004D2E">
      <w:pPr>
        <w:spacing w:after="0" w:line="240" w:lineRule="auto"/>
        <w:ind w:firstLine="567"/>
        <w:jc w:val="both"/>
      </w:pPr>
      <w:r w:rsidRPr="00214D5E">
        <w:t>Границы водоохранной зоны озера Байкал устанавливаются в соответствии с Федеральным законом от 1 мая 1999 года N 94-ФЗ "Об охране озера Байкал".</w:t>
      </w:r>
    </w:p>
    <w:p w14:paraId="045B1163" w14:textId="77777777" w:rsidR="00214D5E" w:rsidRPr="00214D5E" w:rsidRDefault="00214D5E" w:rsidP="00004D2E">
      <w:pPr>
        <w:spacing w:after="0" w:line="240" w:lineRule="auto"/>
        <w:ind w:firstLine="567"/>
        <w:jc w:val="both"/>
      </w:pPr>
      <w:r w:rsidRPr="00214D5E">
        <w:t>Ширина водоохранной зоны моря составляет пятьсот метров.</w:t>
      </w:r>
    </w:p>
    <w:p w14:paraId="34B6B2EC" w14:textId="77777777" w:rsidR="00214D5E" w:rsidRPr="00214D5E" w:rsidRDefault="00214D5E" w:rsidP="00004D2E">
      <w:pPr>
        <w:spacing w:after="0" w:line="240" w:lineRule="auto"/>
        <w:ind w:firstLine="567"/>
        <w:jc w:val="both"/>
      </w:pPr>
      <w:r w:rsidRPr="00214D5E">
        <w:t>Водоохранные зоны магистральных или межхозяйственных каналов совпадают по ширине с полосами отводов таких каналов.</w:t>
      </w:r>
    </w:p>
    <w:p w14:paraId="5FFAC4CD" w14:textId="77777777" w:rsidR="00214D5E" w:rsidRPr="00214D5E" w:rsidRDefault="00214D5E" w:rsidP="00004D2E">
      <w:pPr>
        <w:spacing w:after="0" w:line="240" w:lineRule="auto"/>
        <w:ind w:firstLine="567"/>
        <w:jc w:val="both"/>
      </w:pPr>
      <w:r w:rsidRPr="00214D5E">
        <w:t>Водоохранные зоны рек, их частей, помещенных в закрытые коллекторы, не устанавливаются.</w:t>
      </w:r>
    </w:p>
    <w:p w14:paraId="325CC7BD" w14:textId="77777777" w:rsidR="00214D5E" w:rsidRPr="00214D5E" w:rsidRDefault="00214D5E" w:rsidP="00004D2E">
      <w:pPr>
        <w:spacing w:after="0" w:line="240" w:lineRule="auto"/>
        <w:ind w:firstLine="567"/>
        <w:jc w:val="both"/>
      </w:pPr>
      <w:r w:rsidRPr="00214D5E">
        <w:t>В границах водоохранных зон запрещаются:</w:t>
      </w:r>
    </w:p>
    <w:p w14:paraId="2C675A47" w14:textId="77777777" w:rsidR="00214D5E" w:rsidRPr="00214D5E" w:rsidRDefault="00214D5E" w:rsidP="00004D2E">
      <w:pPr>
        <w:spacing w:after="0" w:line="240" w:lineRule="auto"/>
        <w:ind w:firstLine="567"/>
        <w:jc w:val="both"/>
      </w:pPr>
      <w:r w:rsidRPr="00214D5E">
        <w:t>1) использование сточных вод в целях регулирования плодородия почв;</w:t>
      </w:r>
    </w:p>
    <w:p w14:paraId="13FF2D9D" w14:textId="77777777" w:rsidR="00214D5E" w:rsidRPr="00214D5E" w:rsidRDefault="00214D5E" w:rsidP="00004D2E">
      <w:pPr>
        <w:spacing w:after="0" w:line="240" w:lineRule="auto"/>
        <w:ind w:firstLine="567"/>
        <w:jc w:val="both"/>
      </w:pPr>
      <w:r w:rsidRPr="00214D5E">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F858F04" w14:textId="77777777" w:rsidR="00214D5E" w:rsidRPr="00214D5E" w:rsidRDefault="00214D5E" w:rsidP="00004D2E">
      <w:pPr>
        <w:spacing w:after="0" w:line="240" w:lineRule="auto"/>
        <w:ind w:firstLine="567"/>
        <w:jc w:val="both"/>
      </w:pPr>
      <w:r w:rsidRPr="00214D5E">
        <w:t>3) осуществление авиационных мер по борьбе с вредными организмами;</w:t>
      </w:r>
    </w:p>
    <w:p w14:paraId="01CC6206" w14:textId="77777777" w:rsidR="00214D5E" w:rsidRPr="00214D5E" w:rsidRDefault="00214D5E" w:rsidP="00004D2E">
      <w:pPr>
        <w:spacing w:after="0" w:line="240" w:lineRule="auto"/>
        <w:ind w:firstLine="567"/>
        <w:jc w:val="both"/>
      </w:pPr>
      <w:r w:rsidRPr="00214D5E">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8D9444B" w14:textId="77777777" w:rsidR="00214D5E" w:rsidRPr="00214D5E" w:rsidRDefault="00214D5E" w:rsidP="00004D2E">
      <w:pPr>
        <w:spacing w:after="0" w:line="240" w:lineRule="auto"/>
        <w:ind w:firstLine="567"/>
        <w:jc w:val="both"/>
      </w:pPr>
      <w:r w:rsidRPr="00214D5E">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21DA8FE" w14:textId="77777777" w:rsidR="00214D5E" w:rsidRPr="00214D5E" w:rsidRDefault="00214D5E" w:rsidP="00004D2E">
      <w:pPr>
        <w:spacing w:after="0" w:line="240" w:lineRule="auto"/>
        <w:ind w:firstLine="567"/>
        <w:jc w:val="both"/>
      </w:pPr>
      <w:r w:rsidRPr="00214D5E">
        <w:t>6) размещение специализированных хранилищ пестицидов и агрохимикатов, применение пестицидов и агрохимикатов;</w:t>
      </w:r>
    </w:p>
    <w:p w14:paraId="26E90E83" w14:textId="77777777" w:rsidR="00214D5E" w:rsidRPr="00214D5E" w:rsidRDefault="00214D5E" w:rsidP="00004D2E">
      <w:pPr>
        <w:spacing w:after="0" w:line="240" w:lineRule="auto"/>
        <w:ind w:firstLine="567"/>
        <w:jc w:val="both"/>
      </w:pPr>
      <w:r w:rsidRPr="00214D5E">
        <w:t>7) сброс сточных, в том числе дренажных, вод;</w:t>
      </w:r>
    </w:p>
    <w:p w14:paraId="55DE8331" w14:textId="77777777" w:rsidR="00214D5E" w:rsidRPr="00214D5E" w:rsidRDefault="00214D5E" w:rsidP="00004D2E">
      <w:pPr>
        <w:spacing w:after="0" w:line="240" w:lineRule="auto"/>
        <w:ind w:firstLine="567"/>
        <w:jc w:val="both"/>
      </w:pPr>
      <w:r w:rsidRPr="00214D5E">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участков недр на основании утвержденного технического проекта в соответствии со статьей 19.1 Закона Российской Федерации от 21 февраля 1992 года N 2395-1 "О недрах").</w:t>
      </w:r>
    </w:p>
    <w:p w14:paraId="545BD334" w14:textId="77777777" w:rsidR="00214D5E" w:rsidRPr="00214D5E" w:rsidRDefault="00214D5E" w:rsidP="00004D2E">
      <w:pPr>
        <w:spacing w:after="0" w:line="240" w:lineRule="auto"/>
        <w:ind w:firstLine="567"/>
        <w:jc w:val="both"/>
      </w:pPr>
      <w:r w:rsidRPr="00214D5E">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1C25B03" w14:textId="77777777" w:rsidR="00214D5E" w:rsidRPr="00214D5E" w:rsidRDefault="00214D5E" w:rsidP="00004D2E">
      <w:pPr>
        <w:spacing w:after="0" w:line="240" w:lineRule="auto"/>
        <w:ind w:firstLine="567"/>
        <w:jc w:val="both"/>
      </w:pPr>
      <w:r w:rsidRPr="00214D5E">
        <w:t>1) централизованные системы водоотведения (канализации), централизованные ливневые системы водоотведения;</w:t>
      </w:r>
    </w:p>
    <w:p w14:paraId="782A7C38" w14:textId="77777777" w:rsidR="00214D5E" w:rsidRPr="00214D5E" w:rsidRDefault="00214D5E" w:rsidP="00004D2E">
      <w:pPr>
        <w:spacing w:after="0" w:line="240" w:lineRule="auto"/>
        <w:ind w:firstLine="567"/>
        <w:jc w:val="both"/>
      </w:pPr>
      <w:r w:rsidRPr="00214D5E">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0EC7366" w14:textId="77777777" w:rsidR="00214D5E" w:rsidRPr="00214D5E" w:rsidRDefault="00214D5E" w:rsidP="00004D2E">
      <w:pPr>
        <w:spacing w:after="0" w:line="240" w:lineRule="auto"/>
        <w:ind w:firstLine="567"/>
        <w:jc w:val="both"/>
      </w:pPr>
      <w:r w:rsidRPr="00214D5E">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A13B7B1" w14:textId="77777777" w:rsidR="00214D5E" w:rsidRPr="00214D5E" w:rsidRDefault="00214D5E" w:rsidP="00004D2E">
      <w:pPr>
        <w:spacing w:after="0" w:line="240" w:lineRule="auto"/>
        <w:ind w:firstLine="567"/>
        <w:jc w:val="both"/>
      </w:pPr>
      <w:r w:rsidRPr="00214D5E">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17ADE83" w14:textId="77777777" w:rsidR="00214D5E" w:rsidRPr="00214D5E" w:rsidRDefault="00214D5E" w:rsidP="00004D2E">
      <w:pPr>
        <w:spacing w:after="0" w:line="240" w:lineRule="auto"/>
        <w:ind w:firstLine="567"/>
        <w:jc w:val="both"/>
      </w:pPr>
      <w:r w:rsidRPr="00214D5E">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1B71FEF" w14:textId="77777777" w:rsidR="00214D5E" w:rsidRPr="00DA275F" w:rsidRDefault="00214D5E" w:rsidP="00004D2E">
      <w:pPr>
        <w:spacing w:after="0" w:line="240" w:lineRule="auto"/>
        <w:ind w:firstLine="567"/>
        <w:jc w:val="both"/>
        <w:rPr>
          <w:b/>
        </w:rPr>
      </w:pPr>
      <w:r w:rsidRPr="00DA275F">
        <w:rPr>
          <w:b/>
        </w:rPr>
        <w:t>Прибрежная защитная полоса;</w:t>
      </w:r>
    </w:p>
    <w:p w14:paraId="0950CD39" w14:textId="77777777" w:rsidR="00214D5E" w:rsidRPr="00214D5E" w:rsidRDefault="00214D5E" w:rsidP="00004D2E">
      <w:pPr>
        <w:spacing w:after="0" w:line="240" w:lineRule="auto"/>
        <w:ind w:firstLine="567"/>
        <w:jc w:val="both"/>
      </w:pPr>
      <w:r w:rsidRPr="00214D5E">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BDDBC6D" w14:textId="77777777" w:rsidR="00214D5E" w:rsidRPr="00214D5E" w:rsidRDefault="00214D5E" w:rsidP="00004D2E">
      <w:pPr>
        <w:spacing w:after="0" w:line="240" w:lineRule="auto"/>
        <w:ind w:firstLine="567"/>
        <w:jc w:val="both"/>
      </w:pPr>
      <w:r w:rsidRPr="00214D5E">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04928EB2" w14:textId="77777777" w:rsidR="00214D5E" w:rsidRPr="00214D5E" w:rsidRDefault="00214D5E" w:rsidP="00004D2E">
      <w:pPr>
        <w:spacing w:after="0" w:line="240" w:lineRule="auto"/>
        <w:ind w:firstLine="567"/>
        <w:jc w:val="both"/>
      </w:pPr>
      <w:r w:rsidRPr="00214D5E">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05790820" w14:textId="77777777" w:rsidR="00214D5E" w:rsidRPr="00214D5E" w:rsidRDefault="00214D5E" w:rsidP="00004D2E">
      <w:pPr>
        <w:spacing w:after="0" w:line="240" w:lineRule="auto"/>
        <w:ind w:firstLine="567"/>
        <w:jc w:val="both"/>
      </w:pPr>
      <w:r w:rsidRPr="00214D5E">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0F3975B7" w14:textId="77777777" w:rsidR="00214D5E" w:rsidRPr="00214D5E" w:rsidRDefault="00214D5E" w:rsidP="00004D2E">
      <w:pPr>
        <w:spacing w:after="0" w:line="240" w:lineRule="auto"/>
        <w:ind w:firstLine="567"/>
        <w:jc w:val="both"/>
      </w:pPr>
      <w:r w:rsidRPr="00214D5E">
        <w:t>В границах прибрежных защитных полос наряду с ограничениями установленными в границах водоохранных зон запрещаются:</w:t>
      </w:r>
    </w:p>
    <w:p w14:paraId="2A65A8E6" w14:textId="77777777" w:rsidR="00214D5E" w:rsidRPr="00214D5E" w:rsidRDefault="00214D5E" w:rsidP="00004D2E">
      <w:pPr>
        <w:spacing w:after="0" w:line="240" w:lineRule="auto"/>
        <w:ind w:firstLine="567"/>
        <w:jc w:val="both"/>
      </w:pPr>
      <w:r w:rsidRPr="00214D5E">
        <w:t>1) распашка земель;</w:t>
      </w:r>
    </w:p>
    <w:p w14:paraId="190D5AF8" w14:textId="77777777" w:rsidR="00214D5E" w:rsidRPr="00214D5E" w:rsidRDefault="00214D5E" w:rsidP="00004D2E">
      <w:pPr>
        <w:spacing w:after="0" w:line="240" w:lineRule="auto"/>
        <w:ind w:firstLine="567"/>
        <w:jc w:val="both"/>
      </w:pPr>
      <w:r w:rsidRPr="00214D5E">
        <w:t>2) размещение отвалов размываемых грунтов;</w:t>
      </w:r>
    </w:p>
    <w:p w14:paraId="3067A6A6" w14:textId="77777777" w:rsidR="00214D5E" w:rsidRPr="00214D5E" w:rsidRDefault="00214D5E" w:rsidP="00004D2E">
      <w:pPr>
        <w:spacing w:after="0" w:line="240" w:lineRule="auto"/>
        <w:ind w:firstLine="567"/>
        <w:jc w:val="both"/>
      </w:pPr>
      <w:r w:rsidRPr="00214D5E">
        <w:t>3) выпас сельскохозяйственных животных и организация для них летних лагерей, ванн.</w:t>
      </w:r>
    </w:p>
    <w:p w14:paraId="1370FDE2" w14:textId="77777777" w:rsidR="00214D5E" w:rsidRPr="00214D5E" w:rsidRDefault="00214D5E" w:rsidP="00004D2E">
      <w:pPr>
        <w:spacing w:after="0" w:line="240" w:lineRule="auto"/>
        <w:ind w:firstLine="567"/>
        <w:jc w:val="both"/>
      </w:pPr>
      <w:r w:rsidRPr="00214D5E">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49" w:history="1">
        <w:r w:rsidRPr="00214D5E">
          <w:t>порядке</w:t>
        </w:r>
      </w:hyperlink>
      <w:r w:rsidRPr="00214D5E">
        <w:t>, установленном Правительством Российской Федерации.</w:t>
      </w:r>
    </w:p>
    <w:p w14:paraId="70C876D4" w14:textId="77777777" w:rsidR="00214D5E" w:rsidRPr="00214D5E" w:rsidRDefault="00214D5E" w:rsidP="00004D2E">
      <w:pPr>
        <w:spacing w:after="0" w:line="240" w:lineRule="auto"/>
        <w:ind w:firstLine="567"/>
        <w:jc w:val="both"/>
      </w:pPr>
      <w:r w:rsidRPr="00214D5E">
        <w:t>Установление границ осуществляется:</w:t>
      </w:r>
    </w:p>
    <w:p w14:paraId="558397E7" w14:textId="77777777" w:rsidR="00214D5E" w:rsidRPr="00214D5E" w:rsidRDefault="00214D5E" w:rsidP="00004D2E">
      <w:pPr>
        <w:spacing w:after="0" w:line="240" w:lineRule="auto"/>
        <w:ind w:firstLine="567"/>
        <w:jc w:val="both"/>
      </w:pPr>
      <w:r w:rsidRPr="00214D5E">
        <w:t>органами государственной власти субъектов Российской Федерации -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за исключением водоемов,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в соответствии с перечнем таких водоемов, установленным Правительством Российской Федерации;</w:t>
      </w:r>
    </w:p>
    <w:p w14:paraId="3467608B" w14:textId="77777777" w:rsidR="00214D5E" w:rsidRPr="00214D5E" w:rsidRDefault="00214D5E" w:rsidP="00004D2E">
      <w:pPr>
        <w:spacing w:after="0" w:line="240" w:lineRule="auto"/>
        <w:ind w:firstLine="567"/>
        <w:jc w:val="both"/>
      </w:pPr>
      <w:r w:rsidRPr="00214D5E">
        <w:t>Федеральным агентством водных ресурсов и его территориальными органами - в отношении водоемов, которые полностью расположены на территориях соответствующих субъектов Российской Федерации,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и которые входят в перечень водоемов, установленный Правительством Российской Федерации, а также морей или их отдельных частей.</w:t>
      </w:r>
    </w:p>
    <w:p w14:paraId="7CEF9659" w14:textId="77777777" w:rsidR="00214D5E" w:rsidRPr="00214D5E" w:rsidRDefault="00214D5E" w:rsidP="00004D2E">
      <w:pPr>
        <w:spacing w:after="0" w:line="240" w:lineRule="auto"/>
        <w:ind w:firstLine="567"/>
        <w:jc w:val="both"/>
      </w:pPr>
      <w:r w:rsidRPr="00214D5E">
        <w:t>В целях установления границ органы государственной власти обеспечивают:</w:t>
      </w:r>
    </w:p>
    <w:p w14:paraId="0E67DD14" w14:textId="77777777" w:rsidR="00214D5E" w:rsidRPr="00214D5E" w:rsidRDefault="00214D5E" w:rsidP="00004D2E">
      <w:pPr>
        <w:spacing w:after="0" w:line="240" w:lineRule="auto"/>
        <w:ind w:firstLine="567"/>
        <w:jc w:val="both"/>
      </w:pPr>
      <w:r w:rsidRPr="00214D5E">
        <w:t>а) определение ширины водоохраной зоны и ширины прибрежной защитной полосы для каждого водного объекта в соответствии со статьей 65 Водного кодекса Российской Федерации;</w:t>
      </w:r>
    </w:p>
    <w:p w14:paraId="41990EC6" w14:textId="77777777" w:rsidR="00214D5E" w:rsidRPr="00214D5E" w:rsidRDefault="00214D5E" w:rsidP="00004D2E">
      <w:pPr>
        <w:spacing w:after="0" w:line="240" w:lineRule="auto"/>
        <w:ind w:firstLine="567"/>
        <w:jc w:val="both"/>
      </w:pPr>
      <w:r w:rsidRPr="00214D5E">
        <w:t>б) описание границ водоохранных зон и границ прибрежных защитных полос водного объекта, их координат и опорных точек;</w:t>
      </w:r>
    </w:p>
    <w:p w14:paraId="27D898D9" w14:textId="77777777" w:rsidR="00214D5E" w:rsidRPr="00214D5E" w:rsidRDefault="00214D5E" w:rsidP="00004D2E">
      <w:pPr>
        <w:spacing w:after="0" w:line="240" w:lineRule="auto"/>
        <w:ind w:firstLine="567"/>
        <w:jc w:val="both"/>
      </w:pPr>
      <w:r w:rsidRPr="00214D5E">
        <w:t>в) отображение границ водоохранных зон и границ прибрежных защитных полос водных объектов на картографических материалах;</w:t>
      </w:r>
    </w:p>
    <w:p w14:paraId="3B6C8B48" w14:textId="77777777" w:rsidR="00214D5E" w:rsidRPr="00214D5E" w:rsidRDefault="00214D5E" w:rsidP="00004D2E">
      <w:pPr>
        <w:spacing w:after="0" w:line="240" w:lineRule="auto"/>
        <w:ind w:firstLine="567"/>
        <w:jc w:val="both"/>
      </w:pPr>
      <w:r w:rsidRPr="00214D5E">
        <w:t>г) установление границ водоохранных зон и границ прибрежных защитных полос водных объектов непосредственно на местности, в том числе посредством размещения специальных информационных знаков.</w:t>
      </w:r>
    </w:p>
    <w:p w14:paraId="4E2829D0" w14:textId="77777777" w:rsidR="00214D5E" w:rsidRPr="00214D5E" w:rsidRDefault="00214D5E" w:rsidP="00004D2E">
      <w:pPr>
        <w:spacing w:after="0" w:line="240" w:lineRule="auto"/>
        <w:ind w:firstLine="567"/>
        <w:jc w:val="both"/>
      </w:pPr>
      <w:r w:rsidRPr="00214D5E">
        <w:t>При установлении границ водоохранных зон и границ прибрежных защитных полос водных объектов могут использоваться сведения, содержащиеся на включенных в федеральный или ведомственные картографо-геодезические фонды топографических картах наиболее крупных масштабов, созданных в отношении соответствующей территории.</w:t>
      </w:r>
    </w:p>
    <w:p w14:paraId="75D8F689" w14:textId="77777777" w:rsidR="00214D5E" w:rsidRPr="00214D5E" w:rsidRDefault="00214D5E" w:rsidP="00004D2E">
      <w:pPr>
        <w:spacing w:after="0" w:line="240" w:lineRule="auto"/>
        <w:ind w:firstLine="567"/>
        <w:jc w:val="both"/>
      </w:pPr>
      <w:r w:rsidRPr="00214D5E">
        <w:t>Описание границ водоохранных зон и границ прибрежных защитных полос водного объекта, их координат и опорных точек осуществляется с точностью определения координат характерных точек границ зоны с особыми условиями использования территории, установленной уполномоченным Правительством Российской Федерации федеральным органом исполнительной власти.</w:t>
      </w:r>
    </w:p>
    <w:p w14:paraId="1F76EE24" w14:textId="77777777" w:rsidR="00214D5E" w:rsidRPr="00214D5E" w:rsidRDefault="00214D5E" w:rsidP="00004D2E">
      <w:pPr>
        <w:spacing w:after="0" w:line="240" w:lineRule="auto"/>
        <w:ind w:firstLine="567"/>
        <w:jc w:val="both"/>
      </w:pPr>
      <w:r w:rsidRPr="00214D5E">
        <w:t>Сведения о границах водоохранных зон и границах прибрежных защитных полос водных объектов, в том числе картографические материалы, представляются в месячный срок в бумажном и электронном виде (в том числе в виде файлов с использованием схем для формирования документов в формате XML, обеспечивающих считывание и контроль содержащихся в них данных) в Федеральное агентство водных ресурсов для внесения в государственный водный реестр в соответствии с Положением о ведении государственного водного реестра, утвержденным постановлением Правительства Российской Федерации от 28 апреля 2007 г. N 253 "О порядке ведения государственного водного реестра".</w:t>
      </w:r>
    </w:p>
    <w:p w14:paraId="309AA509" w14:textId="77777777" w:rsidR="00214D5E" w:rsidRPr="00214D5E" w:rsidRDefault="00214D5E" w:rsidP="00004D2E">
      <w:pPr>
        <w:spacing w:after="0" w:line="240" w:lineRule="auto"/>
        <w:ind w:firstLine="567"/>
        <w:jc w:val="both"/>
      </w:pPr>
      <w:r w:rsidRPr="00214D5E">
        <w:t>Границы водоохранных зон и границы прибрежных защитных полос водных объектов считаются установленными с даты внесения сведений о них в государственный кадастр недвижимости.</w:t>
      </w:r>
    </w:p>
    <w:p w14:paraId="37BA0876" w14:textId="77777777" w:rsidR="00214D5E" w:rsidRPr="00214D5E" w:rsidRDefault="00214D5E" w:rsidP="00004D2E">
      <w:pPr>
        <w:spacing w:after="0" w:line="240" w:lineRule="auto"/>
        <w:ind w:firstLine="567"/>
        <w:jc w:val="both"/>
      </w:pPr>
      <w:r w:rsidRPr="00214D5E">
        <w:t>Органы государственной власти, обеспечивают размещение специальных информационных знаков на всем протяжении границ водоохранных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14:paraId="76E36790" w14:textId="77777777" w:rsidR="00214D5E" w:rsidRPr="00214D5E" w:rsidRDefault="00214D5E" w:rsidP="00004D2E">
      <w:pPr>
        <w:spacing w:after="0" w:line="240" w:lineRule="auto"/>
        <w:ind w:firstLine="567"/>
        <w:jc w:val="both"/>
      </w:pPr>
      <w:r w:rsidRPr="00214D5E">
        <w:t>Собственники земель, землевладельцы и землепользователи земельных участков, на землях которых находятся водоохранные зоны и прибрежные защитные полосы водных объектов, обеспечивают беспрепятственный доступ представителей органов государственной власти, в целях осуществления размещения на соответствующих земельных участках специальных информационных знаков и поддержания их в надлежащем состоянии.</w:t>
      </w:r>
    </w:p>
    <w:p w14:paraId="0D08F135" w14:textId="77777777" w:rsidR="00214D5E" w:rsidRPr="00214D5E" w:rsidRDefault="00214D5E" w:rsidP="00004D2E">
      <w:pPr>
        <w:spacing w:after="0" w:line="240" w:lineRule="auto"/>
        <w:ind w:firstLine="567"/>
        <w:jc w:val="both"/>
      </w:pPr>
      <w:r w:rsidRPr="00214D5E">
        <w:t>Образцы специальных информационных знаков для обозначения границ водоохранных зон и границ прибрежных защитных полос водных объектов утверждаются Министерством природных ресурсов и экологии Российской Федерации.</w:t>
      </w:r>
    </w:p>
    <w:p w14:paraId="2B1A3554" w14:textId="77777777" w:rsidR="00214D5E" w:rsidRPr="00DA275F" w:rsidRDefault="00214D5E" w:rsidP="00004D2E">
      <w:pPr>
        <w:spacing w:after="0" w:line="240" w:lineRule="auto"/>
        <w:ind w:firstLine="567"/>
        <w:jc w:val="both"/>
        <w:rPr>
          <w:b/>
        </w:rPr>
      </w:pPr>
      <w:r w:rsidRPr="00DA275F">
        <w:rPr>
          <w:b/>
        </w:rPr>
        <w:t>Округ санитарной (горно-санитарной) охраны лечебно-оздоровительных местностей, курортов и природных лечебных ресурсов;</w:t>
      </w:r>
    </w:p>
    <w:p w14:paraId="277C9E66" w14:textId="77777777" w:rsidR="00214D5E" w:rsidRPr="00214D5E" w:rsidRDefault="00214D5E" w:rsidP="00004D2E">
      <w:pPr>
        <w:spacing w:after="0" w:line="240" w:lineRule="auto"/>
        <w:ind w:firstLine="567"/>
        <w:jc w:val="both"/>
      </w:pPr>
      <w:r w:rsidRPr="00214D5E">
        <w:t>Природные лечебные ресурсы, лечебно-оздоровительные местности, а также курорты и их земли являются соответственно особо охраняемыми объектами и территориями. Их охрана осуществляется посредством установления округов санитарной (горно-санитарной) охраны.</w:t>
      </w:r>
    </w:p>
    <w:p w14:paraId="72D58272" w14:textId="77777777" w:rsidR="00214D5E" w:rsidRPr="00214D5E" w:rsidRDefault="00214D5E" w:rsidP="00004D2E">
      <w:pPr>
        <w:spacing w:after="0" w:line="240" w:lineRule="auto"/>
        <w:ind w:firstLine="567"/>
        <w:jc w:val="both"/>
      </w:pPr>
      <w:r w:rsidRPr="00214D5E">
        <w:t>Границы и режим округов санитарной (горно-санитарной)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регионального и местного значения - исполнительными органами государственной власти субъектов Российской Федерации.</w:t>
      </w:r>
    </w:p>
    <w:p w14:paraId="03FA55FD" w14:textId="77777777" w:rsidR="00214D5E" w:rsidRPr="00214D5E" w:rsidRDefault="00214D5E" w:rsidP="00004D2E">
      <w:pPr>
        <w:spacing w:after="0" w:line="240" w:lineRule="auto"/>
        <w:ind w:firstLine="567"/>
        <w:jc w:val="both"/>
      </w:pPr>
      <w:r w:rsidRPr="00214D5E">
        <w:t>В составе округа санитарной (горно-санитарной) охраны выделяется до трех зон.</w:t>
      </w:r>
    </w:p>
    <w:p w14:paraId="35C18714" w14:textId="77777777" w:rsidR="00214D5E" w:rsidRPr="00214D5E" w:rsidRDefault="00214D5E" w:rsidP="00004D2E">
      <w:pPr>
        <w:spacing w:after="0" w:line="240" w:lineRule="auto"/>
        <w:ind w:firstLine="567"/>
        <w:jc w:val="both"/>
      </w:pPr>
      <w:r w:rsidRPr="00214D5E">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14:paraId="5C67DEA2" w14:textId="77777777" w:rsidR="00214D5E" w:rsidRPr="00214D5E" w:rsidRDefault="00214D5E" w:rsidP="00004D2E">
      <w:pPr>
        <w:spacing w:after="0" w:line="240" w:lineRule="auto"/>
        <w:ind w:firstLine="567"/>
        <w:jc w:val="both"/>
      </w:pPr>
      <w:r w:rsidRPr="00214D5E">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w:t>
      </w:r>
    </w:p>
    <w:p w14:paraId="17D4DAED" w14:textId="77777777" w:rsidR="00214D5E" w:rsidRPr="00214D5E" w:rsidRDefault="00214D5E" w:rsidP="00004D2E">
      <w:pPr>
        <w:spacing w:after="0" w:line="240" w:lineRule="auto"/>
        <w:ind w:firstLine="567"/>
        <w:jc w:val="both"/>
      </w:pPr>
      <w:r w:rsidRPr="00214D5E">
        <w:t>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14:paraId="5BDF630E" w14:textId="77777777" w:rsidR="00214D5E" w:rsidRPr="00214D5E" w:rsidRDefault="00214D5E" w:rsidP="00004D2E">
      <w:pPr>
        <w:spacing w:after="0" w:line="240" w:lineRule="auto"/>
        <w:ind w:firstLine="567"/>
        <w:jc w:val="both"/>
      </w:pPr>
      <w:r w:rsidRPr="00214D5E">
        <w:t>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14:paraId="23E7E954" w14:textId="77777777" w:rsidR="00214D5E" w:rsidRPr="00DA275F" w:rsidRDefault="00214D5E" w:rsidP="00004D2E">
      <w:pPr>
        <w:spacing w:after="0" w:line="240" w:lineRule="auto"/>
        <w:ind w:firstLine="567"/>
        <w:jc w:val="both"/>
      </w:pPr>
      <w:r w:rsidRPr="00DA275F">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14:paraId="12EEFBCF" w14:textId="77777777" w:rsidR="00214D5E" w:rsidRPr="00DA275F" w:rsidRDefault="00214D5E" w:rsidP="00004D2E">
      <w:pPr>
        <w:spacing w:after="0" w:line="240" w:lineRule="auto"/>
        <w:ind w:firstLine="567"/>
        <w:jc w:val="both"/>
        <w:rPr>
          <w:b/>
        </w:rPr>
      </w:pPr>
      <w:r w:rsidRPr="00DA275F">
        <w:rPr>
          <w:b/>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753EE1D4" w14:textId="77777777" w:rsidR="00214D5E" w:rsidRPr="00214D5E" w:rsidRDefault="00214D5E" w:rsidP="00004D2E">
      <w:pPr>
        <w:spacing w:after="0" w:line="240" w:lineRule="auto"/>
        <w:ind w:firstLine="567"/>
        <w:jc w:val="both"/>
      </w:pPr>
      <w:r w:rsidRPr="00214D5E">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086A739C" w14:textId="77777777" w:rsidR="00214D5E" w:rsidRPr="00214D5E" w:rsidRDefault="00214D5E" w:rsidP="00004D2E">
      <w:pPr>
        <w:spacing w:after="0" w:line="240" w:lineRule="auto"/>
        <w:ind w:firstLine="567"/>
        <w:jc w:val="both"/>
      </w:pPr>
      <w:r w:rsidRPr="00214D5E">
        <w:t>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14:paraId="76E1E93B" w14:textId="77777777" w:rsidR="00214D5E" w:rsidRPr="00DA275F" w:rsidRDefault="00214D5E" w:rsidP="00004D2E">
      <w:pPr>
        <w:spacing w:after="0" w:line="240" w:lineRule="auto"/>
        <w:ind w:firstLine="567"/>
        <w:jc w:val="both"/>
        <w:rPr>
          <w:b/>
        </w:rPr>
      </w:pPr>
      <w:r w:rsidRPr="00DA275F">
        <w:rPr>
          <w:b/>
        </w:rPr>
        <w:t>Зоны затопления и подтопления;</w:t>
      </w:r>
    </w:p>
    <w:p w14:paraId="53BD7A2A" w14:textId="77777777" w:rsidR="00214D5E" w:rsidRPr="00214D5E" w:rsidRDefault="00214D5E" w:rsidP="00004D2E">
      <w:pPr>
        <w:spacing w:after="0" w:line="240" w:lineRule="auto"/>
        <w:ind w:firstLine="567"/>
        <w:jc w:val="both"/>
      </w:pPr>
      <w:r w:rsidRPr="00214D5E">
        <w:t>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27046F4E" w14:textId="77777777" w:rsidR="00214D5E" w:rsidRPr="00214D5E" w:rsidRDefault="00214D5E" w:rsidP="00004D2E">
      <w:pPr>
        <w:spacing w:after="0" w:line="240" w:lineRule="auto"/>
        <w:ind w:firstLine="567"/>
        <w:jc w:val="both"/>
      </w:pPr>
      <w:r w:rsidRPr="00214D5E">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702ED933" w14:textId="77777777" w:rsidR="00214D5E" w:rsidRPr="00214D5E" w:rsidRDefault="00214D5E" w:rsidP="00004D2E">
      <w:pPr>
        <w:spacing w:after="0" w:line="240" w:lineRule="auto"/>
        <w:ind w:firstLine="567"/>
        <w:jc w:val="both"/>
      </w:pPr>
      <w:r w:rsidRPr="00214D5E">
        <w:t>Форма графического описания местоположения границ зон затопления, подтопления, а также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сведения о границах зон затопления, подтопления, устанавливаются Министерством экономического развития Российской Федерации.</w:t>
      </w:r>
    </w:p>
    <w:p w14:paraId="504F7FE0" w14:textId="77777777" w:rsidR="00214D5E" w:rsidRPr="00214D5E" w:rsidRDefault="00214D5E" w:rsidP="00004D2E">
      <w:pPr>
        <w:spacing w:after="0" w:line="240" w:lineRule="auto"/>
        <w:ind w:firstLine="567"/>
        <w:jc w:val="both"/>
      </w:pPr>
      <w:r w:rsidRPr="00214D5E">
        <w:t>Решение об установлении или изменении зон затопления, подтопления оформляется актом Федерального агентства водных ресурсов (его территориальных органов).</w:t>
      </w:r>
    </w:p>
    <w:p w14:paraId="14E98214" w14:textId="77777777" w:rsidR="00214D5E" w:rsidRPr="00214D5E" w:rsidRDefault="00214D5E" w:rsidP="00004D2E">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D2FFA9A" w14:textId="77777777" w:rsidR="00214D5E" w:rsidRPr="00214D5E" w:rsidRDefault="00214D5E" w:rsidP="00004D2E">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4ADCEC6" w14:textId="77777777" w:rsidR="00214D5E" w:rsidRPr="00214D5E" w:rsidRDefault="00214D5E" w:rsidP="00004D2E">
      <w:pPr>
        <w:spacing w:after="0" w:line="240" w:lineRule="auto"/>
        <w:ind w:firstLine="567"/>
        <w:jc w:val="both"/>
      </w:pPr>
      <w:r w:rsidRPr="00214D5E">
        <w:t>2) использование сточных вод в целях регулирования плодородия почв;</w:t>
      </w:r>
    </w:p>
    <w:p w14:paraId="6AE239D3" w14:textId="77777777" w:rsidR="00214D5E" w:rsidRPr="00214D5E" w:rsidRDefault="00214D5E" w:rsidP="00004D2E">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3D140D4" w14:textId="77777777" w:rsidR="00214D5E" w:rsidRPr="00214D5E" w:rsidRDefault="00214D5E" w:rsidP="00004D2E">
      <w:pPr>
        <w:spacing w:after="0" w:line="240" w:lineRule="auto"/>
        <w:ind w:firstLine="567"/>
        <w:jc w:val="both"/>
      </w:pPr>
      <w:r w:rsidRPr="00214D5E">
        <w:t>4) осуществление авиационных мер по борьбе с вредными организмами.</w:t>
      </w:r>
    </w:p>
    <w:p w14:paraId="0DB0AB28" w14:textId="77777777" w:rsidR="00214D5E" w:rsidRPr="00214D5E" w:rsidRDefault="00214D5E" w:rsidP="00004D2E">
      <w:pPr>
        <w:spacing w:after="0" w:line="240" w:lineRule="auto"/>
        <w:ind w:firstLine="567"/>
        <w:jc w:val="both"/>
      </w:pPr>
      <w:r w:rsidRPr="00214D5E">
        <w:t>Зоны затопления устанавливаются в отношении:</w:t>
      </w:r>
    </w:p>
    <w:p w14:paraId="4DA2E277" w14:textId="77777777" w:rsidR="00214D5E" w:rsidRPr="00214D5E" w:rsidRDefault="00214D5E" w:rsidP="00004D2E">
      <w:pPr>
        <w:spacing w:after="0" w:line="240" w:lineRule="auto"/>
        <w:ind w:firstLine="567"/>
        <w:jc w:val="both"/>
      </w:pPr>
      <w:r w:rsidRPr="00214D5E">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CD6CD43" w14:textId="77777777" w:rsidR="00214D5E" w:rsidRPr="00214D5E" w:rsidRDefault="00214D5E" w:rsidP="00004D2E">
      <w:pPr>
        <w:spacing w:after="0" w:line="240" w:lineRule="auto"/>
        <w:ind w:firstLine="567"/>
        <w:jc w:val="both"/>
      </w:pPr>
      <w:r w:rsidRPr="00214D5E">
        <w:t>б) территорий, прилегающих к устьевым участкам водотоков, затапливаемых в результате нагонных явлений расчетной обеспеченности;</w:t>
      </w:r>
    </w:p>
    <w:p w14:paraId="578D81F8" w14:textId="77777777" w:rsidR="00214D5E" w:rsidRPr="00214D5E" w:rsidRDefault="00214D5E" w:rsidP="00004D2E">
      <w:pPr>
        <w:spacing w:after="0" w:line="240" w:lineRule="auto"/>
        <w:ind w:firstLine="567"/>
        <w:jc w:val="both"/>
      </w:pPr>
      <w:r w:rsidRPr="00214D5E">
        <w:t>в) территорий, прилегающих к естественным водоемам, затапливаемых при уровнях воды однопроцентной обеспеченности;</w:t>
      </w:r>
    </w:p>
    <w:p w14:paraId="6ABFE008" w14:textId="77777777" w:rsidR="00214D5E" w:rsidRPr="00214D5E" w:rsidRDefault="00214D5E" w:rsidP="00004D2E">
      <w:pPr>
        <w:spacing w:after="0" w:line="240" w:lineRule="auto"/>
        <w:ind w:firstLine="567"/>
        <w:jc w:val="both"/>
      </w:pPr>
      <w:r w:rsidRPr="00214D5E">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5E02840C" w14:textId="77777777" w:rsidR="00214D5E" w:rsidRPr="00214D5E" w:rsidRDefault="00214D5E" w:rsidP="00004D2E">
      <w:pPr>
        <w:spacing w:after="0" w:line="240" w:lineRule="auto"/>
        <w:ind w:firstLine="567"/>
        <w:jc w:val="both"/>
      </w:pPr>
      <w:r w:rsidRPr="00214D5E">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2190A4D7" w14:textId="77777777" w:rsidR="00214D5E" w:rsidRPr="00214D5E" w:rsidRDefault="00214D5E" w:rsidP="00004D2E">
      <w:pPr>
        <w:spacing w:after="0" w:line="240" w:lineRule="auto"/>
        <w:ind w:firstLine="567"/>
        <w:jc w:val="both"/>
      </w:pPr>
      <w:r w:rsidRPr="00214D5E">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14:paraId="451095D6" w14:textId="77777777" w:rsidR="00214D5E" w:rsidRPr="00214D5E" w:rsidRDefault="00214D5E" w:rsidP="00004D2E">
      <w:pPr>
        <w:spacing w:after="0" w:line="240" w:lineRule="auto"/>
        <w:ind w:firstLine="567"/>
        <w:jc w:val="both"/>
      </w:pPr>
      <w:r w:rsidRPr="00214D5E">
        <w:t>В границах зон подтопления устанавливаются:</w:t>
      </w:r>
    </w:p>
    <w:p w14:paraId="28510265" w14:textId="77777777" w:rsidR="00214D5E" w:rsidRPr="00214D5E" w:rsidRDefault="00214D5E" w:rsidP="00004D2E">
      <w:pPr>
        <w:spacing w:after="0" w:line="240" w:lineRule="auto"/>
        <w:ind w:firstLine="567"/>
        <w:jc w:val="both"/>
      </w:pPr>
      <w:r w:rsidRPr="00214D5E">
        <w:t>а) территории сильного подтопления - при глубине залегания грунтовых вод менее 0,3 метра;</w:t>
      </w:r>
    </w:p>
    <w:p w14:paraId="46D59364" w14:textId="77777777" w:rsidR="00214D5E" w:rsidRPr="00214D5E" w:rsidRDefault="00214D5E" w:rsidP="00004D2E">
      <w:pPr>
        <w:spacing w:after="0" w:line="240" w:lineRule="auto"/>
        <w:ind w:firstLine="567"/>
        <w:jc w:val="both"/>
      </w:pPr>
      <w:r w:rsidRPr="00214D5E">
        <w:t>б) территории умеренного подтопления - при глубине залегания грунтовых вод от 0,3 - 0,7 до 1,2 - 2 метров от поверхности;</w:t>
      </w:r>
    </w:p>
    <w:p w14:paraId="0A842DBC" w14:textId="77777777" w:rsidR="00214D5E" w:rsidRPr="00214D5E" w:rsidRDefault="00214D5E" w:rsidP="00004D2E">
      <w:pPr>
        <w:spacing w:after="0" w:line="240" w:lineRule="auto"/>
        <w:ind w:firstLine="567"/>
        <w:jc w:val="both"/>
      </w:pPr>
      <w:r w:rsidRPr="00214D5E">
        <w:t>в) территории слабого подтопления - при глубине залегания грунтовых вод от 2 до 3 метров.</w:t>
      </w:r>
    </w:p>
    <w:p w14:paraId="0BDB46F0" w14:textId="77777777" w:rsidR="00214D5E" w:rsidRPr="00214D5E" w:rsidRDefault="00214D5E" w:rsidP="00004D2E">
      <w:pPr>
        <w:spacing w:after="0" w:line="240" w:lineRule="auto"/>
        <w:ind w:firstLine="567"/>
        <w:jc w:val="both"/>
      </w:pPr>
      <w:r w:rsidRPr="00DA275F">
        <w:rPr>
          <w:b/>
        </w:rPr>
        <w:t>Санитарно-защитная зона;</w:t>
      </w:r>
    </w:p>
    <w:p w14:paraId="763D1D28" w14:textId="77777777" w:rsidR="00214D5E" w:rsidRPr="00214D5E" w:rsidRDefault="00214D5E" w:rsidP="00004D2E">
      <w:pPr>
        <w:spacing w:after="0" w:line="240" w:lineRule="auto"/>
        <w:ind w:firstLine="567"/>
        <w:jc w:val="both"/>
      </w:pPr>
      <w:r w:rsidRPr="00214D5E">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21947BAC" w14:textId="77777777" w:rsidR="00214D5E" w:rsidRPr="00214D5E" w:rsidRDefault="00214D5E" w:rsidP="00004D2E">
      <w:pPr>
        <w:spacing w:after="0" w:line="240" w:lineRule="auto"/>
        <w:ind w:firstLine="567"/>
        <w:jc w:val="both"/>
      </w:pPr>
      <w:r w:rsidRPr="00214D5E">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58593DF0" w14:textId="77777777" w:rsidR="00214D5E" w:rsidRPr="00214D5E" w:rsidRDefault="00214D5E" w:rsidP="00004D2E">
      <w:pPr>
        <w:spacing w:after="0" w:line="240" w:lineRule="auto"/>
        <w:ind w:firstLine="567"/>
        <w:jc w:val="both"/>
      </w:pPr>
      <w:r w:rsidRPr="00214D5E">
        <w:t>а)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72AA12D3" w14:textId="77777777" w:rsidR="00214D5E" w:rsidRPr="00214D5E" w:rsidRDefault="00214D5E" w:rsidP="00004D2E">
      <w:pPr>
        <w:spacing w:after="0" w:line="240" w:lineRule="auto"/>
        <w:ind w:firstLine="567"/>
        <w:jc w:val="both"/>
      </w:pPr>
      <w:r w:rsidRPr="00214D5E">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01A12569" w14:textId="77777777" w:rsidR="00214D5E" w:rsidRPr="00214D5E" w:rsidRDefault="00214D5E" w:rsidP="00004D2E">
      <w:pPr>
        <w:spacing w:after="0" w:line="240" w:lineRule="auto"/>
        <w:ind w:firstLine="567"/>
        <w:jc w:val="both"/>
      </w:pPr>
      <w:r w:rsidRPr="00214D5E">
        <w:t>В случае если в отношении аэродрома в соответствии с Воздушным кодексом Российской Федерации принято решение об установлении приаэродромной территории с выделенной на ней седьмой подзоной, предусмотренной подпунктом 7 пункта 3 статьи 47 Воздушного кодекса Российской Федерации, принятие решения об установлении санитарно-защитной зоны в отношении этого аэродрома или аэропорта, в состав которого он входит, не требуется. Указанное решение об установлении приаэродромной территории является основанием для принятия в соответствии с настоящими Правилами решения о прекращении существования санитарно-защитной зоны в отношении такого аэродрома или аэропорта, в состав которого он входит, принятого до установления этой приаэродромной территории.</w:t>
      </w:r>
    </w:p>
    <w:p w14:paraId="1E24F142" w14:textId="77777777" w:rsidR="00214D5E" w:rsidRPr="00214D5E" w:rsidRDefault="00214D5E" w:rsidP="00004D2E">
      <w:pPr>
        <w:spacing w:after="0" w:line="240" w:lineRule="auto"/>
        <w:ind w:firstLine="567"/>
        <w:jc w:val="both"/>
      </w:pPr>
      <w:r w:rsidRPr="00214D5E">
        <w:t>В границах санитарно-защитной зоны не допускается использования земельных участков в целях:</w:t>
      </w:r>
    </w:p>
    <w:p w14:paraId="0A4828BA" w14:textId="77777777" w:rsidR="00214D5E" w:rsidRPr="00214D5E" w:rsidRDefault="00214D5E" w:rsidP="00004D2E">
      <w:pPr>
        <w:spacing w:after="0" w:line="240" w:lineRule="auto"/>
        <w:ind w:firstLine="567"/>
        <w:jc w:val="both"/>
      </w:pPr>
      <w:r w:rsidRPr="00214D5E">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0D4F2BF2" w14:textId="77777777" w:rsidR="00214D5E" w:rsidRPr="00214D5E" w:rsidRDefault="00214D5E" w:rsidP="00004D2E">
      <w:pPr>
        <w:spacing w:after="0" w:line="240" w:lineRule="auto"/>
        <w:ind w:firstLine="567"/>
        <w:jc w:val="both"/>
      </w:pPr>
      <w:r w:rsidRPr="00214D5E">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31559FDF" w14:textId="77777777" w:rsidR="00214D5E" w:rsidRPr="00DD50BC" w:rsidRDefault="00214D5E" w:rsidP="00004D2E">
      <w:pPr>
        <w:spacing w:after="0" w:line="240" w:lineRule="auto"/>
        <w:ind w:firstLine="567"/>
        <w:jc w:val="both"/>
        <w:rPr>
          <w:b/>
        </w:rPr>
      </w:pPr>
      <w:r w:rsidRPr="00DD50BC">
        <w:rPr>
          <w:b/>
        </w:rPr>
        <w:t>Зона ограничений передающего радиотехнического объекта, являющегося объектом капитального строительства;</w:t>
      </w:r>
    </w:p>
    <w:p w14:paraId="3CE2EBA4" w14:textId="77777777" w:rsidR="00214D5E" w:rsidRPr="00214D5E" w:rsidRDefault="00214D5E" w:rsidP="00004D2E">
      <w:pPr>
        <w:spacing w:after="0" w:line="240" w:lineRule="auto"/>
        <w:ind w:firstLine="567"/>
        <w:jc w:val="both"/>
      </w:pPr>
      <w:r w:rsidRPr="00214D5E">
        <w:t>Гигиенические требования к размещению и эксплуатации стационарных передающих радиотехнических объектов (ПРТО), работающих в диапазоне частот 30 кГц - 300 ГГц, в том числе находящихся на специальных испытательных полигонах, устанавливаются 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 утвержденными Главным государственным санитарным врачом Российской Федерации 09.06.2003.</w:t>
      </w:r>
    </w:p>
    <w:p w14:paraId="6876C88E" w14:textId="77777777" w:rsidR="00214D5E" w:rsidRPr="00214D5E" w:rsidRDefault="00214D5E" w:rsidP="00004D2E">
      <w:pPr>
        <w:spacing w:after="0" w:line="240" w:lineRule="auto"/>
        <w:ind w:firstLine="567"/>
        <w:jc w:val="both"/>
      </w:pPr>
      <w:r w:rsidRPr="00214D5E">
        <w:t>Требования Санитарных правил направлены на предотвращение неблагоприятного влияния на здоровье человека электромагнитных полей радиочастотного диапазона (ЭМП РЧ), создаваемых ПРТО радиосвязи, радиовещания, телевидения, радиолокации, радиолюбительского диапазона (3 - 30 МГц).</w:t>
      </w:r>
    </w:p>
    <w:p w14:paraId="2FF8ED2B" w14:textId="77777777" w:rsidR="00214D5E" w:rsidRPr="00214D5E" w:rsidRDefault="00214D5E" w:rsidP="00004D2E">
      <w:pPr>
        <w:spacing w:after="0" w:line="240" w:lineRule="auto"/>
        <w:ind w:firstLine="567"/>
        <w:jc w:val="both"/>
      </w:pPr>
      <w:r w:rsidRPr="00214D5E">
        <w:t>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7BAF4E94" w14:textId="77777777" w:rsidR="00214D5E" w:rsidRPr="00214D5E" w:rsidRDefault="00214D5E" w:rsidP="00004D2E">
      <w:pPr>
        <w:spacing w:after="0" w:line="240" w:lineRule="auto"/>
        <w:ind w:firstLine="567"/>
        <w:jc w:val="both"/>
      </w:pPr>
      <w:r w:rsidRPr="00214D5E">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0F667A4E" w14:textId="77777777" w:rsidR="00214D5E" w:rsidRPr="00214D5E" w:rsidRDefault="00214D5E" w:rsidP="00004D2E">
      <w:pPr>
        <w:spacing w:after="0" w:line="240" w:lineRule="auto"/>
        <w:ind w:firstLine="567"/>
        <w:jc w:val="both"/>
      </w:pPr>
      <w:r w:rsidRPr="00214D5E">
        <w:t>Рекомендуется размещение антенн ПРТО (в т.ч. РРС, РГД) на отдельно стоящих опорах и мачтах.</w:t>
      </w:r>
    </w:p>
    <w:p w14:paraId="696EC399" w14:textId="77777777" w:rsidR="00214D5E" w:rsidRPr="00214D5E" w:rsidRDefault="00214D5E" w:rsidP="00004D2E">
      <w:pPr>
        <w:spacing w:after="0" w:line="240" w:lineRule="auto"/>
        <w:ind w:firstLine="567"/>
        <w:jc w:val="both"/>
      </w:pPr>
      <w:r w:rsidRPr="00214D5E">
        <w:t>Допускается размещение передающих антенн на крышах жилых, общественных и других зданий и в иных местах при соблюдении условий по п. п. 3.3, 3.4, 3.14, 3.15 СанПиН 2.1.8/2.2.4.1383-03".</w:t>
      </w:r>
    </w:p>
    <w:p w14:paraId="5952A670" w14:textId="77777777" w:rsidR="00214D5E" w:rsidRPr="00214D5E" w:rsidRDefault="00214D5E" w:rsidP="00004D2E">
      <w:pPr>
        <w:spacing w:after="0" w:line="240" w:lineRule="auto"/>
        <w:ind w:firstLine="567"/>
        <w:jc w:val="both"/>
      </w:pPr>
      <w:r w:rsidRPr="00214D5E">
        <w:t>Размещение только приемных антенн не ограничивается и не требует получения санитарно-эпидемиологических заключений.</w:t>
      </w:r>
    </w:p>
    <w:p w14:paraId="52C7F911" w14:textId="77777777" w:rsidR="00214D5E" w:rsidRPr="00214D5E" w:rsidRDefault="00214D5E" w:rsidP="00004D2E">
      <w:pPr>
        <w:spacing w:after="0" w:line="240" w:lineRule="auto"/>
        <w:ind w:firstLine="567"/>
        <w:jc w:val="both"/>
      </w:pPr>
      <w:r w:rsidRPr="00214D5E">
        <w:t>В целях защиты населения от воздействия ЭМП, создаваемых антеннами ПРТО, устанавливаются санитарно-защитные зоны (СЗЗ) и зоны ограничения с учетом перспективного развития ПРТО и населенного пункта.</w:t>
      </w:r>
    </w:p>
    <w:p w14:paraId="5CAAEDF8" w14:textId="77777777" w:rsidR="00214D5E" w:rsidRPr="00214D5E" w:rsidRDefault="00214D5E" w:rsidP="00004D2E">
      <w:pPr>
        <w:spacing w:after="0" w:line="240" w:lineRule="auto"/>
        <w:ind w:firstLine="567"/>
        <w:jc w:val="both"/>
      </w:pPr>
      <w:r w:rsidRPr="00214D5E">
        <w:t>Границы СЗЗ определяются на высоте 2 м от поверхности земли по ПДУ, указанным в п. п. 3.3 и 3.4 СанПиН 2.1.8/2.2.4.1383-03".</w:t>
      </w:r>
    </w:p>
    <w:p w14:paraId="24783968" w14:textId="77777777" w:rsidR="00214D5E" w:rsidRPr="00214D5E" w:rsidRDefault="00214D5E" w:rsidP="00004D2E">
      <w:pPr>
        <w:spacing w:after="0" w:line="240" w:lineRule="auto"/>
        <w:ind w:firstLine="567"/>
        <w:jc w:val="both"/>
      </w:pPr>
      <w:r w:rsidRPr="00214D5E">
        <w:t>Зона ограничения представляет собой территорию, на внешних границах которой на высоте от поверхности земли более 2 м уровни ЭМП превышают ПДУ.</w:t>
      </w:r>
    </w:p>
    <w:p w14:paraId="333F1D5A" w14:textId="77777777" w:rsidR="00214D5E" w:rsidRPr="00214D5E" w:rsidRDefault="00214D5E" w:rsidP="00004D2E">
      <w:pPr>
        <w:spacing w:after="0" w:line="240" w:lineRule="auto"/>
        <w:ind w:firstLine="567"/>
        <w:jc w:val="both"/>
      </w:pPr>
      <w:r w:rsidRPr="00214D5E">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w:t>
      </w:r>
    </w:p>
    <w:p w14:paraId="1755E5FB" w14:textId="77777777" w:rsidR="00214D5E" w:rsidRPr="00214D5E" w:rsidRDefault="00214D5E" w:rsidP="00004D2E">
      <w:pPr>
        <w:spacing w:after="0" w:line="240" w:lineRule="auto"/>
        <w:ind w:firstLine="567"/>
        <w:jc w:val="both"/>
      </w:pPr>
      <w:r w:rsidRPr="00214D5E">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55649152" w14:textId="77777777" w:rsidR="00214D5E" w:rsidRPr="00214D5E" w:rsidRDefault="00214D5E" w:rsidP="00004D2E">
      <w:pPr>
        <w:spacing w:after="0" w:line="240" w:lineRule="auto"/>
        <w:ind w:firstLine="567"/>
        <w:jc w:val="both"/>
      </w:pPr>
      <w:r w:rsidRPr="00214D5E">
        <w:t>Запрещается без согласования с Управлением Роспотребнадзора в субъекте федерации внесение изменений в условия и режимы работы ПРТО (в т.ч. РРС, РГД), которые приводят к увеличению уровней ЭМП на селитебной территории.</w:t>
      </w:r>
    </w:p>
    <w:p w14:paraId="0E27C70A" w14:textId="77777777" w:rsidR="00214D5E" w:rsidRPr="00214D5E" w:rsidRDefault="00214D5E" w:rsidP="00004D2E">
      <w:pPr>
        <w:spacing w:after="0" w:line="240" w:lineRule="auto"/>
        <w:ind w:firstLine="567"/>
        <w:jc w:val="both"/>
      </w:pPr>
      <w:r w:rsidRPr="00214D5E">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0B92B7" w14:textId="77777777" w:rsidR="00214D5E" w:rsidRPr="00214D5E" w:rsidRDefault="00214D5E" w:rsidP="00004D2E">
      <w:pPr>
        <w:spacing w:after="0" w:line="240" w:lineRule="auto"/>
        <w:ind w:firstLine="567"/>
        <w:jc w:val="both"/>
      </w:pPr>
      <w:r w:rsidRPr="00214D5E">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02084649" w14:textId="77777777" w:rsidR="00214D5E" w:rsidRPr="00214D5E" w:rsidRDefault="00214D5E" w:rsidP="00004D2E">
      <w:pPr>
        <w:spacing w:after="0" w:line="240" w:lineRule="auto"/>
        <w:ind w:firstLine="567"/>
        <w:jc w:val="both"/>
      </w:pPr>
      <w:r w:rsidRPr="00214D5E">
        <w:t>СЗЗ не может рассматриваться как территория для размещения коллективных или индивидуальных дачных и садово-огородных участков.</w:t>
      </w:r>
    </w:p>
    <w:p w14:paraId="127CFCCB" w14:textId="77777777" w:rsidR="00214D5E" w:rsidRPr="00DD50BC" w:rsidRDefault="00214D5E" w:rsidP="00004D2E">
      <w:pPr>
        <w:spacing w:after="0" w:line="240" w:lineRule="auto"/>
        <w:ind w:firstLine="567"/>
        <w:jc w:val="both"/>
        <w:rPr>
          <w:b/>
        </w:rPr>
      </w:pPr>
      <w:r w:rsidRPr="00DD50BC">
        <w:rPr>
          <w:b/>
        </w:rPr>
        <w:t>Охранная зона пунктов государственной геодезической сети, государственной нивелирной сети и государственной гравиметрической сети;</w:t>
      </w:r>
    </w:p>
    <w:p w14:paraId="5FFAB9E9" w14:textId="7BF48E93" w:rsidR="00214D5E" w:rsidRPr="00214D5E" w:rsidRDefault="00214D5E" w:rsidP="00004D2E">
      <w:pPr>
        <w:spacing w:after="0" w:line="240" w:lineRule="auto"/>
        <w:ind w:firstLine="567"/>
        <w:jc w:val="both"/>
      </w:pPr>
      <w:r w:rsidRPr="00214D5E">
        <w:t>Охранные зоны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устанавливаются для всех пунктов (Постановление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p w14:paraId="30BAF909" w14:textId="77777777" w:rsidR="00214D5E" w:rsidRPr="00214D5E" w:rsidRDefault="00214D5E" w:rsidP="00004D2E">
      <w:pPr>
        <w:spacing w:after="0" w:line="240" w:lineRule="auto"/>
        <w:ind w:firstLine="567"/>
        <w:jc w:val="both"/>
      </w:pPr>
      <w:r w:rsidRPr="00214D5E">
        <w:t>Государственная геодезическая сеть состоит из фундаментальной астрономо-геодезической сети,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w:t>
      </w:r>
    </w:p>
    <w:p w14:paraId="0FF09C7F" w14:textId="77777777" w:rsidR="00214D5E" w:rsidRPr="00214D5E" w:rsidRDefault="00214D5E" w:rsidP="00004D2E">
      <w:pPr>
        <w:spacing w:after="0" w:line="240" w:lineRule="auto"/>
        <w:ind w:firstLine="567"/>
        <w:jc w:val="both"/>
      </w:pPr>
      <w:r w:rsidRPr="00214D5E">
        <w:t>Государственная нивелирная сеть состоит из Кронштадтского футштока, являющегося исходным нивелирным пунктом государственной нивелирной сети, нивелирной сети I класса, нивелирной сети II класса, нивелирной сети III класса, нивелирной сети IV класса;</w:t>
      </w:r>
    </w:p>
    <w:p w14:paraId="1CB07FE4" w14:textId="77777777" w:rsidR="00214D5E" w:rsidRPr="00214D5E" w:rsidRDefault="00214D5E" w:rsidP="00004D2E">
      <w:pPr>
        <w:spacing w:after="0" w:line="240" w:lineRule="auto"/>
        <w:ind w:firstLine="567"/>
        <w:jc w:val="both"/>
      </w:pPr>
      <w:r w:rsidRPr="00214D5E">
        <w:t>Государственная гравиметрическая сеть состоит из исходных (главных) гравиметрических пунктов, расположенных в гг. Москве и Новосибирске, государственной фундаментальной гравиметрической сети, государственной гравиметрической сети 1 класса.</w:t>
      </w:r>
    </w:p>
    <w:p w14:paraId="3A2719CE" w14:textId="77777777" w:rsidR="00214D5E" w:rsidRPr="00214D5E" w:rsidRDefault="00214D5E" w:rsidP="00004D2E">
      <w:pPr>
        <w:spacing w:after="0" w:line="240" w:lineRule="auto"/>
        <w:ind w:firstLine="567"/>
        <w:jc w:val="both"/>
      </w:pPr>
      <w:r w:rsidRPr="00214D5E">
        <w:t>Решение об установлении, изменении или о прекращении существования охранных зон пунктов фундаментальной астрономо-геодезической сети, Кронштадтского футштока, являющегося исходным нивелирным пунктом государственной нивелирной сети, исходных (главных) гравиметрических пунктов, расположенных в гг. Москве и Новосибирске, принимается Федеральной службой государственной регистрации, кадастра и картографии.</w:t>
      </w:r>
    </w:p>
    <w:p w14:paraId="0915D4B9" w14:textId="77777777" w:rsidR="00214D5E" w:rsidRPr="00214D5E" w:rsidRDefault="00214D5E" w:rsidP="00004D2E">
      <w:pPr>
        <w:spacing w:after="0" w:line="240" w:lineRule="auto"/>
        <w:ind w:firstLine="567"/>
        <w:jc w:val="both"/>
      </w:pPr>
      <w:r w:rsidRPr="00214D5E">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14:paraId="258E6B5D" w14:textId="77777777" w:rsidR="00214D5E" w:rsidRPr="00214D5E" w:rsidRDefault="00214D5E" w:rsidP="00004D2E">
      <w:pPr>
        <w:spacing w:after="0" w:line="240" w:lineRule="auto"/>
        <w:ind w:firstLine="567"/>
        <w:jc w:val="both"/>
      </w:pPr>
      <w:r w:rsidRPr="00214D5E">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63B9A46D" w14:textId="77777777" w:rsidR="00214D5E" w:rsidRPr="00214D5E" w:rsidRDefault="00214D5E" w:rsidP="00004D2E">
      <w:pPr>
        <w:spacing w:after="0" w:line="240" w:lineRule="auto"/>
        <w:ind w:firstLine="567"/>
        <w:jc w:val="both"/>
      </w:pPr>
      <w:r w:rsidRPr="00214D5E">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14:paraId="63E5DB0A" w14:textId="77777777" w:rsidR="00214D5E" w:rsidRPr="00214D5E" w:rsidRDefault="00214D5E" w:rsidP="00004D2E">
      <w:pPr>
        <w:spacing w:after="0" w:line="240" w:lineRule="auto"/>
        <w:ind w:firstLine="567"/>
        <w:jc w:val="both"/>
      </w:pPr>
      <w:r w:rsidRPr="00214D5E">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0410E8A0" w14:textId="77777777" w:rsidR="00214D5E" w:rsidRPr="00214D5E" w:rsidRDefault="00214D5E" w:rsidP="00004D2E">
      <w:pPr>
        <w:spacing w:after="0" w:line="240" w:lineRule="auto"/>
        <w:ind w:firstLine="567"/>
        <w:jc w:val="both"/>
      </w:pPr>
      <w:r w:rsidRPr="00214D5E">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17B8FB5F" w14:textId="77777777" w:rsidR="00214D5E" w:rsidRPr="00214D5E" w:rsidRDefault="00214D5E" w:rsidP="00004D2E">
      <w:pPr>
        <w:spacing w:after="0" w:line="240" w:lineRule="auto"/>
        <w:ind w:firstLine="567"/>
        <w:jc w:val="both"/>
      </w:pPr>
      <w:r w:rsidRPr="00214D5E">
        <w:t>Местоположение пунктов на местности обозначается центрами пунктов (реперами, марками) и (или) наружными опознавательными знаками.</w:t>
      </w:r>
    </w:p>
    <w:p w14:paraId="2E903CA9" w14:textId="77777777" w:rsidR="00214D5E" w:rsidRPr="00214D5E" w:rsidRDefault="00214D5E" w:rsidP="00004D2E">
      <w:pPr>
        <w:spacing w:after="0" w:line="240" w:lineRule="auto"/>
        <w:ind w:firstLine="567"/>
        <w:jc w:val="both"/>
      </w:pPr>
      <w:r w:rsidRPr="00214D5E">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E73EE5E" w14:textId="77777777" w:rsidR="00214D5E" w:rsidRPr="00214D5E" w:rsidRDefault="00214D5E" w:rsidP="00004D2E">
      <w:pPr>
        <w:spacing w:after="0" w:line="240" w:lineRule="auto"/>
        <w:ind w:firstLine="567"/>
        <w:jc w:val="both"/>
      </w:pPr>
      <w:r w:rsidRPr="00214D5E">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708C7738" w14:textId="77777777" w:rsidR="00214D5E" w:rsidRPr="00214D5E" w:rsidRDefault="00214D5E" w:rsidP="00004D2E">
      <w:pPr>
        <w:spacing w:after="0" w:line="240" w:lineRule="auto"/>
        <w:ind w:firstLine="567"/>
        <w:jc w:val="both"/>
      </w:pPr>
      <w:r w:rsidRPr="00214D5E">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57C68EE9" w14:textId="77777777" w:rsidR="00214D5E" w:rsidRPr="00217626" w:rsidRDefault="00214D5E" w:rsidP="00004D2E">
      <w:pPr>
        <w:spacing w:after="0" w:line="240" w:lineRule="auto"/>
        <w:ind w:firstLine="567"/>
        <w:jc w:val="both"/>
        <w:rPr>
          <w:b/>
        </w:rPr>
      </w:pPr>
      <w:r w:rsidRPr="00217626">
        <w:rPr>
          <w:b/>
        </w:rPr>
        <w:t>Рыбохозяйственная заповедная зона;</w:t>
      </w:r>
    </w:p>
    <w:p w14:paraId="77656C50" w14:textId="77777777" w:rsidR="00214D5E" w:rsidRPr="00214D5E" w:rsidRDefault="00214D5E" w:rsidP="00004D2E">
      <w:pPr>
        <w:spacing w:after="0" w:line="240" w:lineRule="auto"/>
        <w:ind w:firstLine="567"/>
        <w:jc w:val="both"/>
      </w:pPr>
      <w:r w:rsidRPr="00214D5E">
        <w:t>Водные объекты рыбохозяйственного значения или их участки, имеющие важное значение для сохранения водных биоресурсов ценных видов, могут быть объявлены рыбохозяйственными заповедными зонами.</w:t>
      </w:r>
    </w:p>
    <w:p w14:paraId="08F939F1" w14:textId="77777777" w:rsidR="00214D5E" w:rsidRPr="00214D5E" w:rsidRDefault="00214D5E" w:rsidP="00004D2E">
      <w:pPr>
        <w:spacing w:after="0" w:line="240" w:lineRule="auto"/>
        <w:ind w:firstLine="567"/>
        <w:jc w:val="both"/>
      </w:pPr>
      <w:r w:rsidRPr="00214D5E">
        <w:t>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5C309636" w14:textId="77777777" w:rsidR="00214D5E" w:rsidRPr="00214D5E" w:rsidRDefault="00214D5E" w:rsidP="00004D2E">
      <w:pPr>
        <w:spacing w:after="0" w:line="240" w:lineRule="auto"/>
        <w:ind w:firstLine="567"/>
        <w:jc w:val="both"/>
      </w:pPr>
      <w:r w:rsidRPr="00214D5E">
        <w:t>В рыбохозяйственных заповедных зонах хозяйственная и иная деятельность может быть запрещена полностью или частично либо постоянно или временно.</w:t>
      </w:r>
    </w:p>
    <w:p w14:paraId="4EFF7048" w14:textId="77777777" w:rsidR="00214D5E" w:rsidRPr="00214D5E" w:rsidRDefault="00214D5E" w:rsidP="00004D2E">
      <w:pPr>
        <w:spacing w:after="0" w:line="240" w:lineRule="auto"/>
        <w:ind w:firstLine="567"/>
        <w:jc w:val="both"/>
      </w:pPr>
      <w:r w:rsidRPr="00214D5E">
        <w:t>Порядок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Правительством Российской Федерации.</w:t>
      </w:r>
    </w:p>
    <w:p w14:paraId="38834BC1" w14:textId="77777777" w:rsidR="00214D5E" w:rsidRPr="00217626" w:rsidRDefault="00214D5E" w:rsidP="00004D2E">
      <w:pPr>
        <w:spacing w:after="0" w:line="240" w:lineRule="auto"/>
        <w:ind w:firstLine="567"/>
        <w:jc w:val="both"/>
        <w:rPr>
          <w:b/>
        </w:rPr>
      </w:pPr>
      <w:r w:rsidRPr="00217626">
        <w:rPr>
          <w:b/>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1FFDFD89" w14:textId="77777777" w:rsidR="00214D5E" w:rsidRPr="00214D5E" w:rsidRDefault="00214D5E" w:rsidP="00004D2E">
      <w:pPr>
        <w:spacing w:after="0" w:line="240" w:lineRule="auto"/>
        <w:ind w:firstLine="567"/>
        <w:jc w:val="both"/>
      </w:pPr>
      <w:r w:rsidRPr="00214D5E">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Свод правил. Магистральные трубопроводы. Актуализированная редакция СНиП 2.05.06-85*".</w:t>
      </w:r>
    </w:p>
    <w:p w14:paraId="6DF4431D" w14:textId="77777777" w:rsidR="00214D5E" w:rsidRPr="00214D5E" w:rsidRDefault="00214D5E" w:rsidP="00004D2E">
      <w:pPr>
        <w:spacing w:after="0" w:line="240" w:lineRule="auto"/>
        <w:ind w:firstLine="567"/>
        <w:jc w:val="both"/>
      </w:pPr>
      <w:r w:rsidRPr="00214D5E">
        <w:t>Расстояния от КС (компрессорная станция), ГРС (газораспределительная станция), НПС (нефтеперекачивающая станция), ПС (перекачивающая станция нефтепродуктов) до населенных пунктов, промышленных предприятий, зданий и сооружений следует принимать в зависимости от класса и диаметра газопровода и категории НПС (нефтеперекачивающая станция), ПС (перекачивающая станция нефтепродуктов) и необходимости обеспечения их безопасности, но не менее значений, указанных в таблице 5 СП 36.13330.2012. Свод правил. Магистральные трубопроводы. Актуализированная редакция СНиП 2.05.06-85*".</w:t>
      </w:r>
    </w:p>
    <w:p w14:paraId="4EBFA147" w14:textId="77777777" w:rsidR="00214D5E" w:rsidRPr="00217626" w:rsidRDefault="00214D5E" w:rsidP="00004D2E">
      <w:pPr>
        <w:spacing w:after="0" w:line="240" w:lineRule="auto"/>
        <w:ind w:firstLine="567"/>
        <w:jc w:val="both"/>
        <w:rPr>
          <w:b/>
        </w:rPr>
      </w:pPr>
      <w:r w:rsidRPr="00217626">
        <w:rPr>
          <w:b/>
        </w:rPr>
        <w:t>Охранная зона тепловых сетей.</w:t>
      </w:r>
    </w:p>
    <w:p w14:paraId="289AF072" w14:textId="77777777" w:rsidR="00214D5E" w:rsidRPr="00214D5E" w:rsidRDefault="00214D5E" w:rsidP="00004D2E">
      <w:pPr>
        <w:spacing w:after="0" w:line="240" w:lineRule="auto"/>
        <w:ind w:firstLine="567"/>
        <w:jc w:val="both"/>
      </w:pPr>
      <w:r w:rsidRPr="00214D5E">
        <w:t>Ограничения использования земельных участков охранной зоны тепловых сетей установлены Приказом Минстроя РФ от 17.08.1992 N 197 "О типовых правилах охраны коммунальных тепловых сетей".</w:t>
      </w:r>
    </w:p>
    <w:p w14:paraId="5B06FC1C" w14:textId="77777777" w:rsidR="00214D5E" w:rsidRPr="00214D5E" w:rsidRDefault="00214D5E" w:rsidP="00004D2E">
      <w:pPr>
        <w:spacing w:after="0" w:line="240" w:lineRule="auto"/>
        <w:ind w:firstLine="567"/>
        <w:jc w:val="both"/>
      </w:pPr>
      <w:r w:rsidRPr="00214D5E">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14:paraId="3602AEF1" w14:textId="77777777" w:rsidR="00214D5E" w:rsidRPr="00214D5E" w:rsidRDefault="00214D5E" w:rsidP="00004D2E">
      <w:pPr>
        <w:spacing w:after="0" w:line="240" w:lineRule="auto"/>
        <w:ind w:firstLine="567"/>
        <w:jc w:val="both"/>
      </w:pPr>
      <w:r w:rsidRPr="00214D5E">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14:paraId="1FFE1531" w14:textId="77777777" w:rsidR="00214D5E" w:rsidRPr="00214D5E" w:rsidRDefault="00214D5E" w:rsidP="00004D2E">
      <w:pPr>
        <w:spacing w:after="0" w:line="240" w:lineRule="auto"/>
        <w:ind w:firstLine="567"/>
        <w:jc w:val="both"/>
      </w:pPr>
      <w:r w:rsidRPr="00214D5E">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 (п. 5 Типовых правил).</w:t>
      </w:r>
    </w:p>
    <w:p w14:paraId="717FB0C5" w14:textId="77777777" w:rsidR="00214D5E" w:rsidRPr="00214D5E" w:rsidRDefault="00214D5E" w:rsidP="00004D2E">
      <w:pPr>
        <w:spacing w:after="0" w:line="240" w:lineRule="auto"/>
        <w:jc w:val="both"/>
      </w:pPr>
    </w:p>
    <w:p w14:paraId="4AAD69B4" w14:textId="77777777" w:rsidR="00214D5E" w:rsidRPr="00004D2E" w:rsidRDefault="00214D5E" w:rsidP="00004D2E">
      <w:pPr>
        <w:spacing w:after="0" w:line="240" w:lineRule="auto"/>
        <w:jc w:val="both"/>
        <w:rPr>
          <w:b/>
        </w:rPr>
      </w:pPr>
      <w:r w:rsidRPr="00004D2E">
        <w:rPr>
          <w:b/>
        </w:rPr>
        <w:t>Иные ограничения использования земельных участков и объектов капитального строительства</w:t>
      </w:r>
    </w:p>
    <w:p w14:paraId="79BD0D35" w14:textId="77777777" w:rsidR="00214D5E" w:rsidRPr="00004D2E" w:rsidRDefault="00214D5E" w:rsidP="00004D2E">
      <w:pPr>
        <w:spacing w:after="0" w:line="240" w:lineRule="auto"/>
        <w:jc w:val="both"/>
        <w:rPr>
          <w:b/>
        </w:rPr>
      </w:pPr>
    </w:p>
    <w:p w14:paraId="64B09CE4" w14:textId="77777777" w:rsidR="00214D5E" w:rsidRPr="00214D5E" w:rsidRDefault="00214D5E" w:rsidP="00004D2E">
      <w:pPr>
        <w:spacing w:after="0" w:line="240" w:lineRule="auto"/>
        <w:ind w:firstLine="567"/>
        <w:jc w:val="both"/>
      </w:pPr>
      <w:r w:rsidRPr="00214D5E">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667FD3BB" w14:textId="77777777" w:rsidR="00214D5E" w:rsidRPr="00214D5E" w:rsidRDefault="00214D5E" w:rsidP="00004D2E">
      <w:pPr>
        <w:spacing w:after="0" w:line="240" w:lineRule="auto"/>
        <w:ind w:firstLine="567"/>
        <w:jc w:val="both"/>
      </w:pPr>
      <w:r w:rsidRPr="00214D5E">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0EAA545" w14:textId="77777777" w:rsidR="00214D5E" w:rsidRPr="00214D5E" w:rsidRDefault="00214D5E" w:rsidP="00004D2E">
      <w:pPr>
        <w:spacing w:after="0" w:line="240" w:lineRule="auto"/>
        <w:ind w:firstLine="567"/>
        <w:jc w:val="both"/>
      </w:pPr>
      <w:r w:rsidRPr="00214D5E">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50" w:history="1">
        <w:r w:rsidRPr="00214D5E">
          <w:t>Особые условия</w:t>
        </w:r>
      </w:hyperlink>
      <w:r w:rsidRPr="00214D5E">
        <w:t xml:space="preserve"> пользования береговой полосой устанавливаются Правительством Российской Федерации.</w:t>
      </w:r>
    </w:p>
    <w:p w14:paraId="54D316F7" w14:textId="77777777" w:rsidR="00214D5E" w:rsidRPr="00214D5E" w:rsidRDefault="00214D5E" w:rsidP="00004D2E">
      <w:pPr>
        <w:spacing w:after="0" w:line="240" w:lineRule="auto"/>
        <w:ind w:firstLine="567"/>
        <w:jc w:val="both"/>
      </w:pPr>
      <w:r w:rsidRPr="00214D5E">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4124E5D6" w14:textId="77777777" w:rsidR="00214D5E" w:rsidRPr="00214D5E" w:rsidRDefault="00214D5E" w:rsidP="00004D2E">
      <w:pPr>
        <w:spacing w:after="0" w:line="240" w:lineRule="auto"/>
        <w:ind w:firstLine="567"/>
        <w:jc w:val="both"/>
      </w:pPr>
      <w:r w:rsidRPr="00214D5E">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3F920FFE" w14:textId="77777777" w:rsidR="00214D5E" w:rsidRPr="00214D5E" w:rsidRDefault="00214D5E" w:rsidP="00004D2E">
      <w:pPr>
        <w:spacing w:after="0" w:line="240" w:lineRule="auto"/>
        <w:ind w:firstLine="567"/>
        <w:jc w:val="both"/>
      </w:pPr>
      <w:r w:rsidRPr="00214D5E">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617C6787" w14:textId="77777777" w:rsidR="00214D5E" w:rsidRPr="00214D5E" w:rsidRDefault="00214D5E" w:rsidP="00004D2E">
      <w:pPr>
        <w:spacing w:after="0" w:line="240" w:lineRule="auto"/>
        <w:ind w:firstLine="567"/>
        <w:jc w:val="both"/>
      </w:pPr>
      <w:r w:rsidRPr="00214D5E">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51" w:history="1">
        <w:r w:rsidRPr="00214D5E">
          <w:t>законодательством</w:t>
        </w:r>
      </w:hyperlink>
      <w:r w:rsidRPr="00214D5E">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7C9C813A" w14:textId="77777777" w:rsidR="00214D5E" w:rsidRPr="00214D5E" w:rsidRDefault="00214D5E" w:rsidP="00004D2E">
      <w:pPr>
        <w:spacing w:after="0" w:line="240" w:lineRule="auto"/>
        <w:ind w:firstLine="567"/>
        <w:jc w:val="both"/>
      </w:pPr>
      <w:r w:rsidRPr="00214D5E">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B169073" w14:textId="77777777" w:rsidR="00214D5E" w:rsidRPr="00214D5E" w:rsidRDefault="00214D5E" w:rsidP="00004D2E">
      <w:pPr>
        <w:spacing w:after="0" w:line="240" w:lineRule="auto"/>
        <w:ind w:firstLine="567"/>
        <w:jc w:val="both"/>
      </w:pPr>
      <w:r w:rsidRPr="00214D5E">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4BB0415A" w14:textId="77777777" w:rsidR="00214D5E" w:rsidRPr="00214D5E" w:rsidRDefault="00214D5E" w:rsidP="00004D2E">
      <w:pPr>
        <w:spacing w:after="0" w:line="240" w:lineRule="auto"/>
        <w:ind w:firstLine="567"/>
        <w:jc w:val="both"/>
      </w:pPr>
      <w:r w:rsidRPr="00214D5E">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43C7EEAA" w14:textId="77777777" w:rsidR="00214D5E" w:rsidRPr="00214D5E" w:rsidRDefault="00214D5E" w:rsidP="00004D2E">
      <w:pPr>
        <w:spacing w:after="0" w:line="240" w:lineRule="auto"/>
        <w:ind w:firstLine="567"/>
        <w:jc w:val="both"/>
      </w:pPr>
      <w:r w:rsidRPr="00214D5E">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681BC8D8" w14:textId="77777777" w:rsidR="00214D5E" w:rsidRPr="00214D5E" w:rsidRDefault="00214D5E" w:rsidP="00004D2E">
      <w:pPr>
        <w:spacing w:after="0" w:line="240" w:lineRule="auto"/>
        <w:ind w:firstLine="567"/>
        <w:jc w:val="both"/>
      </w:pPr>
      <w:r w:rsidRPr="00214D5E">
        <w:t>г) не допускать в местах прилегания к лесным массивам скопление сухостоя, валежника, порубочных остатков и других горючих материалов;</w:t>
      </w:r>
    </w:p>
    <w:p w14:paraId="0CF5058D" w14:textId="77777777" w:rsidR="00214D5E" w:rsidRPr="00214D5E" w:rsidRDefault="00214D5E" w:rsidP="00004D2E">
      <w:pPr>
        <w:spacing w:after="0" w:line="240" w:lineRule="auto"/>
        <w:ind w:firstLine="567"/>
        <w:jc w:val="both"/>
      </w:pPr>
      <w:r w:rsidRPr="00214D5E">
        <w:t>д) отделять границу полосы отвода на участках курсирования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2EE2A819" w14:textId="77777777" w:rsidR="00214D5E" w:rsidRPr="00214D5E" w:rsidRDefault="00214D5E" w:rsidP="00004D2E">
      <w:pPr>
        <w:spacing w:after="0" w:line="240" w:lineRule="auto"/>
        <w:ind w:firstLine="567"/>
        <w:jc w:val="both"/>
      </w:pPr>
      <w:r w:rsidRPr="00214D5E">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48579190" w14:textId="77777777" w:rsidR="00214D5E" w:rsidRPr="00214D5E" w:rsidRDefault="00214D5E" w:rsidP="00004D2E">
      <w:pPr>
        <w:spacing w:after="0" w:line="240" w:lineRule="auto"/>
        <w:jc w:val="both"/>
      </w:pPr>
    </w:p>
    <w:p w14:paraId="32215696" w14:textId="100649C2" w:rsidR="00214D5E" w:rsidRPr="00004D2E" w:rsidRDefault="00217626" w:rsidP="00004D2E">
      <w:pPr>
        <w:spacing w:after="0" w:line="240" w:lineRule="auto"/>
        <w:jc w:val="both"/>
        <w:rPr>
          <w:b/>
        </w:rPr>
      </w:pPr>
      <w:r>
        <w:rPr>
          <w:b/>
        </w:rPr>
        <w:t>П</w:t>
      </w:r>
      <w:r w:rsidR="00214D5E" w:rsidRPr="00004D2E">
        <w:rPr>
          <w:b/>
        </w:rPr>
        <w:t>РИЛОЖЕНИЕ 1. СВЕДЕНИЯ О ГРАНИЦАХ ТЕРРИТОРИАЛЬНЫХ ЗОН</w:t>
      </w:r>
    </w:p>
    <w:p w14:paraId="440386A4" w14:textId="77777777" w:rsidR="00214D5E" w:rsidRPr="00214D5E" w:rsidRDefault="00214D5E" w:rsidP="00004D2E">
      <w:pPr>
        <w:spacing w:after="0" w:line="240" w:lineRule="auto"/>
        <w:jc w:val="both"/>
      </w:pPr>
    </w:p>
    <w:p w14:paraId="56512CB9" w14:textId="77777777" w:rsidR="00214D5E" w:rsidRPr="00004D2E" w:rsidRDefault="00214D5E" w:rsidP="00004D2E">
      <w:pPr>
        <w:spacing w:after="0" w:line="240" w:lineRule="auto"/>
        <w:jc w:val="both"/>
        <w:rPr>
          <w:b/>
        </w:rPr>
      </w:pPr>
      <w:r w:rsidRPr="00004D2E">
        <w:rPr>
          <w:b/>
        </w:rPr>
        <w:t>Сведения о границах территориальных зон, содержащие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032DABAC" w14:textId="77777777" w:rsidR="00214D5E" w:rsidRPr="00214D5E" w:rsidRDefault="00214D5E" w:rsidP="00004D2E">
      <w:pPr>
        <w:spacing w:after="0" w:line="240" w:lineRule="auto"/>
        <w:ind w:firstLine="567"/>
        <w:jc w:val="both"/>
      </w:pPr>
      <w:r w:rsidRPr="00214D5E">
        <w:t>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A1F9FA2" w14:textId="65C103A5" w:rsidR="00214D5E" w:rsidRPr="00214D5E" w:rsidRDefault="005F2931" w:rsidP="00004D2E">
      <w:pPr>
        <w:spacing w:after="0" w:line="240" w:lineRule="auto"/>
        <w:ind w:firstLine="567"/>
        <w:jc w:val="both"/>
      </w:pPr>
      <w:r>
        <w:t>2. </w:t>
      </w:r>
      <w:r w:rsidR="00214D5E" w:rsidRPr="00214D5E">
        <w:t>В случае, если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в отношении территории населенного пункта, территориальной зоны, их части подготовлена карта (план) объекта землеустройства в соответствии с требованиями, установленными Федеральным законом от 18 июня 2001 года N 78-ФЗ "О землеустройстве", или заключен государственный либо муниципальный контракт на подготовку такой карты (плана) объекта землеустройства, подготовка сведений о границах населенных пунктов, территориальных зон в соответствии со статьями 19, 23 и 30 Градостроительного кодекса Российской Федерации (в редакции Федерального закона N 507-ФЗ) не требуется. В этом случае внесение в Единый государственный реестр недвижимости сведений о местоположении границ населенных пунктов, территориальных зон осуществляется на основании таких карт (планов) объектов землеустройства.</w:t>
      </w:r>
    </w:p>
    <w:p w14:paraId="7A3BBB87" w14:textId="1800BE7D" w:rsidR="00214D5E" w:rsidRPr="00214D5E" w:rsidRDefault="005F2931" w:rsidP="00004D2E">
      <w:pPr>
        <w:spacing w:after="0" w:line="240" w:lineRule="auto"/>
        <w:ind w:firstLine="567"/>
        <w:jc w:val="both"/>
      </w:pPr>
      <w:r>
        <w:t>3. </w:t>
      </w:r>
      <w:r w:rsidR="00214D5E" w:rsidRPr="00214D5E">
        <w:t>Органами государственной власти и органами местного самоуправления, осуществившими подготовку и утверждение документов территориального планирования и правил землепользования и застройки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должны быть подготовлены сведения о границах населенных пунктов, о границах территориальных зон в соответствии со статьями 19, 23 и 30 Градостроительного кодекса Российской Федерации (в редакции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 1 июня 2023 года (за исключением случая, указанного в части 2 настоящей статьи).</w:t>
      </w:r>
    </w:p>
    <w:p w14:paraId="2B2A4307" w14:textId="7CC82252" w:rsidR="00CE6CC4" w:rsidRPr="008D7850" w:rsidRDefault="00214D5E" w:rsidP="009C5CFC">
      <w:pPr>
        <w:spacing w:after="0" w:line="240" w:lineRule="auto"/>
        <w:ind w:firstLine="567"/>
        <w:jc w:val="both"/>
      </w:pPr>
      <w:r w:rsidRPr="00214D5E">
        <w:t>4.</w:t>
      </w:r>
      <w:r w:rsidR="005F2931">
        <w:t> </w:t>
      </w:r>
      <w:r w:rsidRPr="00214D5E">
        <w:t>Органы государственной власти, органы местного самоуправления, утвердившие документы территориального планирования, которыми устанавливаются или изменяются границы населенных пунктов (в том числе вновь образованных), правила землепользования и застройки, обязаны направить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документы, необходимые для внесения сведений соответственно о границах населенных пунктов, территориальных зон в Единый государственный реестр недвижимости, в целях обеспечения внесения таких сведений в Единый государственный реестр недвижимости в срок</w:t>
      </w:r>
      <w:r w:rsidR="009C5CFC">
        <w:t xml:space="preserve"> не позднее 1 января 2024 года.</w:t>
      </w:r>
    </w:p>
    <w:sectPr w:rsidR="00CE6CC4" w:rsidRPr="008D7850">
      <w:headerReference w:type="even" r:id="rId152"/>
      <w:headerReference w:type="default" r:id="rId153"/>
      <w:headerReference w:type="first" r:id="rId154"/>
      <w:pgSz w:w="11906" w:h="16798"/>
      <w:pgMar w:top="1134" w:right="70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3738E5" w14:textId="77777777" w:rsidR="000A18AB" w:rsidRDefault="000A18AB" w:rsidP="00FC0337">
      <w:pPr>
        <w:spacing w:after="0" w:line="240" w:lineRule="auto"/>
      </w:pPr>
      <w:r>
        <w:separator/>
      </w:r>
    </w:p>
  </w:endnote>
  <w:endnote w:type="continuationSeparator" w:id="0">
    <w:p w14:paraId="168D3855" w14:textId="77777777" w:rsidR="000A18AB" w:rsidRDefault="000A18AB"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Neue Medium">
    <w:altName w:val="Arial"/>
    <w:charset w:val="00"/>
    <w:family w:val="swiss"/>
    <w:pitch w:val="variable"/>
    <w:sig w:usb0="A00002FF" w:usb1="5000205B" w:usb2="00000002" w:usb3="00000000" w:csb0="0000009B"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Peterburg">
    <w:altName w:val="Times New Roman"/>
    <w:charset w:val="00"/>
    <w:family w:val="auto"/>
    <w:pitch w:val="variable"/>
  </w:font>
  <w:font w:name="Gungsuh">
    <w:charset w:val="81"/>
    <w:family w:val="roman"/>
    <w:pitch w:val="variable"/>
    <w:sig w:usb0="B00002AF" w:usb1="69D77CFB" w:usb2="00000030" w:usb3="00000000" w:csb0="0008009F" w:csb1="00000000"/>
  </w:font>
  <w:font w:name="Helvetica">
    <w:panose1 w:val="020B0604020202020204"/>
    <w:charset w:val="CC"/>
    <w:family w:val="swiss"/>
    <w:pitch w:val="variable"/>
    <w:sig w:usb0="E0002EFF" w:usb1="C000785B" w:usb2="00000009" w:usb3="00000000" w:csb0="000001FF" w:csb1="00000000"/>
  </w:font>
  <w:font w:name="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Roboto">
    <w:altName w:val="Times New Roman"/>
    <w:charset w:val="CC"/>
    <w:family w:val="auto"/>
    <w:pitch w:val="variable"/>
    <w:sig w:usb0="00000001" w:usb1="5000217F" w:usb2="00000021" w:usb3="00000000" w:csb0="0000019F" w:csb1="00000000"/>
  </w:font>
  <w:font w:name="Roboto Light">
    <w:charset w:val="CC"/>
    <w:family w:val="auto"/>
    <w:pitch w:val="variable"/>
    <w:sig w:usb0="E0000AFF" w:usb1="5000217F" w:usb2="0000002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Nova Mono">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3291A" w14:textId="77777777" w:rsidR="000A18AB" w:rsidRDefault="000A18AB" w:rsidP="00FC0337">
      <w:pPr>
        <w:spacing w:after="0" w:line="240" w:lineRule="auto"/>
      </w:pPr>
      <w:r>
        <w:separator/>
      </w:r>
    </w:p>
  </w:footnote>
  <w:footnote w:type="continuationSeparator" w:id="0">
    <w:p w14:paraId="06F1BDB6" w14:textId="77777777" w:rsidR="000A18AB" w:rsidRDefault="000A18AB" w:rsidP="00FC03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F810C" w14:textId="603B990B" w:rsidR="00C71673" w:rsidRDefault="00C71673" w:rsidP="004459B6">
    <w:pPr>
      <w:pStyle w:val="af9"/>
      <w:jc w:val="center"/>
    </w:pPr>
    <w:r w:rsidRPr="004459B6">
      <w:fldChar w:fldCharType="begin"/>
    </w:r>
    <w:r w:rsidRPr="004459B6">
      <w:instrText>PAGE   \* MERGEFORMAT</w:instrText>
    </w:r>
    <w:r w:rsidRPr="004459B6">
      <w:fldChar w:fldCharType="separate"/>
    </w:r>
    <w:r w:rsidR="000F6B7B">
      <w:rPr>
        <w:noProof/>
      </w:rPr>
      <w:t>2</w:t>
    </w:r>
    <w:r w:rsidRPr="004459B6">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921D3" w14:textId="2AAD633B" w:rsidR="00C71673" w:rsidRPr="00214D5E" w:rsidRDefault="00C71673" w:rsidP="00214D5E">
    <w:pPr>
      <w:spacing w:after="0" w:line="240" w:lineRule="auto"/>
      <w:jc w:val="center"/>
    </w:pPr>
    <w:r w:rsidRPr="00214D5E">
      <w:fldChar w:fldCharType="begin"/>
    </w:r>
    <w:r w:rsidRPr="00214D5E">
      <w:instrText xml:space="preserve"> PAGE   \* MERGEFORMAT </w:instrText>
    </w:r>
    <w:r w:rsidRPr="00214D5E">
      <w:fldChar w:fldCharType="separate"/>
    </w:r>
    <w:r w:rsidR="0071479E">
      <w:rPr>
        <w:noProof/>
      </w:rPr>
      <w:t>137</w:t>
    </w:r>
    <w:r w:rsidRPr="00214D5E">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8BC69" w14:textId="77777777" w:rsidR="00C71673" w:rsidRPr="00214D5E" w:rsidRDefault="00C71673" w:rsidP="000E6F6D">
    <w:pPr>
      <w:jc w:val="center"/>
    </w:pPr>
    <w:r w:rsidRPr="00214D5E">
      <w:fldChar w:fldCharType="begin"/>
    </w:r>
    <w:r w:rsidRPr="00214D5E">
      <w:instrText>PAGE   \* MERGEFORMAT</w:instrText>
    </w:r>
    <w:r w:rsidRPr="00214D5E">
      <w:fldChar w:fldCharType="separate"/>
    </w:r>
    <w:r w:rsidR="0071479E">
      <w:rPr>
        <w:noProof/>
      </w:rPr>
      <w:t>324</w:t>
    </w:r>
    <w:r w:rsidRPr="00214D5E">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33A81" w14:textId="77777777" w:rsidR="00C71673" w:rsidRDefault="00C7167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6A1A1" w14:textId="77777777" w:rsidR="00C71673" w:rsidRPr="00672C9F" w:rsidRDefault="00C71673" w:rsidP="00EC227E">
    <w:pPr>
      <w:pStyle w:val="af9"/>
      <w:jc w:val="center"/>
    </w:pPr>
    <w:r w:rsidRPr="00F6097C">
      <w:fldChar w:fldCharType="begin"/>
    </w:r>
    <w:r w:rsidRPr="00F6097C">
      <w:instrText>PAGE   \* MERGEFORMAT</w:instrText>
    </w:r>
    <w:r w:rsidRPr="00F6097C">
      <w:fldChar w:fldCharType="separate"/>
    </w:r>
    <w:r w:rsidR="0071479E">
      <w:rPr>
        <w:noProof/>
      </w:rPr>
      <w:t>383</w:t>
    </w:r>
    <w:r w:rsidRPr="00F6097C">
      <w:fldChar w:fldCharType="end"/>
    </w:r>
  </w:p>
  <w:p w14:paraId="609AB87B" w14:textId="77777777" w:rsidR="00C71673" w:rsidRPr="003551B3" w:rsidRDefault="00C71673" w:rsidP="003551B3">
    <w:pPr>
      <w:pStyle w:val="af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4D534" w14:textId="77777777" w:rsidR="00C71673" w:rsidRDefault="00C716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58C2624"/>
    <w:lvl w:ilvl="0">
      <w:numFmt w:val="bullet"/>
      <w:lvlText w:val="*"/>
      <w:lvlJc w:val="left"/>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4"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5"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7" w15:restartNumberingAfterBreak="0">
    <w:nsid w:val="00A60B08"/>
    <w:multiLevelType w:val="hybridMultilevel"/>
    <w:tmpl w:val="A7C022C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280A6E"/>
    <w:multiLevelType w:val="hybridMultilevel"/>
    <w:tmpl w:val="F14EEB7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54C6AA7"/>
    <w:multiLevelType w:val="hybridMultilevel"/>
    <w:tmpl w:val="241EF0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642B86"/>
    <w:multiLevelType w:val="hybridMultilevel"/>
    <w:tmpl w:val="76181B94"/>
    <w:styleLink w:val="111111221"/>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08374E56"/>
    <w:multiLevelType w:val="hybridMultilevel"/>
    <w:tmpl w:val="93964AF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8B82EA2"/>
    <w:multiLevelType w:val="hybridMultilevel"/>
    <w:tmpl w:val="EE30420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FE53ED"/>
    <w:multiLevelType w:val="hybridMultilevel"/>
    <w:tmpl w:val="3E64CCE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C636A22"/>
    <w:multiLevelType w:val="hybridMultilevel"/>
    <w:tmpl w:val="BEECE748"/>
    <w:lvl w:ilvl="0" w:tplc="B664B066">
      <w:start w:val="1"/>
      <w:numFmt w:val="decimal"/>
      <w:pStyle w:val="a0"/>
      <w:suff w:val="space"/>
      <w:lvlText w:val="%1."/>
      <w:lvlJc w:val="left"/>
      <w:pPr>
        <w:ind w:left="-147" w:firstLine="567"/>
      </w:pPr>
      <w:rPr>
        <w:rFonts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0E47659F"/>
    <w:multiLevelType w:val="hybridMultilevel"/>
    <w:tmpl w:val="CBFE5EE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10069D4"/>
    <w:multiLevelType w:val="hybridMultilevel"/>
    <w:tmpl w:val="AFEA237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544441"/>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12DE7523"/>
    <w:multiLevelType w:val="hybridMultilevel"/>
    <w:tmpl w:val="8B00EC9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4C3356A"/>
    <w:multiLevelType w:val="hybridMultilevel"/>
    <w:tmpl w:val="6A42D424"/>
    <w:styleLink w:val="11111122"/>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4E14012"/>
    <w:multiLevelType w:val="hybridMultilevel"/>
    <w:tmpl w:val="C01A514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8" w15:restartNumberingAfterBreak="0">
    <w:nsid w:val="18C20715"/>
    <w:multiLevelType w:val="hybridMultilevel"/>
    <w:tmpl w:val="6E203D4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7474D"/>
    <w:multiLevelType w:val="hybridMultilevel"/>
    <w:tmpl w:val="8DC061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B3E439D"/>
    <w:multiLevelType w:val="hybridMultilevel"/>
    <w:tmpl w:val="43CAFC8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pStyle w:val="a2"/>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1DA33DC5"/>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1DBB4D84"/>
    <w:multiLevelType w:val="hybridMultilevel"/>
    <w:tmpl w:val="0BB691D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DD24891"/>
    <w:multiLevelType w:val="hybridMultilevel"/>
    <w:tmpl w:val="8F2ACE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DDF322D"/>
    <w:multiLevelType w:val="hybridMultilevel"/>
    <w:tmpl w:val="499A1A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E752E14"/>
    <w:multiLevelType w:val="hybridMultilevel"/>
    <w:tmpl w:val="1ABAD5F6"/>
    <w:lvl w:ilvl="0" w:tplc="EE9EA95A">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1ED16B71"/>
    <w:multiLevelType w:val="hybridMultilevel"/>
    <w:tmpl w:val="6D84EC8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F1813F2"/>
    <w:multiLevelType w:val="hybridMultilevel"/>
    <w:tmpl w:val="F18C2D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22D619A4"/>
    <w:multiLevelType w:val="hybridMultilevel"/>
    <w:tmpl w:val="43DE00F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252B0A3F"/>
    <w:multiLevelType w:val="hybridMultilevel"/>
    <w:tmpl w:val="F7DA0A7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27145BA6"/>
    <w:multiLevelType w:val="multilevel"/>
    <w:tmpl w:val="692C588C"/>
    <w:lvl w:ilvl="0">
      <w:numFmt w:val="bullet"/>
      <w:pStyle w:val="10"/>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49"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AE0021F"/>
    <w:multiLevelType w:val="hybridMultilevel"/>
    <w:tmpl w:val="C97C3E5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53" w15:restartNumberingAfterBreak="0">
    <w:nsid w:val="2B8547E6"/>
    <w:multiLevelType w:val="hybridMultilevel"/>
    <w:tmpl w:val="F56CE7B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3" w15:restartNumberingAfterBreak="0">
    <w:nsid w:val="366F10B0"/>
    <w:multiLevelType w:val="hybridMultilevel"/>
    <w:tmpl w:val="B790C004"/>
    <w:lvl w:ilvl="0" w:tplc="F1063D20">
      <w:start w:val="1"/>
      <w:numFmt w:val="decimal"/>
      <w:pStyle w:val="a4"/>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4" w15:restartNumberingAfterBreak="0">
    <w:nsid w:val="37CC56B6"/>
    <w:multiLevelType w:val="hybridMultilevel"/>
    <w:tmpl w:val="B99C121C"/>
    <w:styleLink w:val="11111151"/>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65" w15:restartNumberingAfterBreak="0">
    <w:nsid w:val="384167DB"/>
    <w:multiLevelType w:val="hybridMultilevel"/>
    <w:tmpl w:val="05528F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392A3007"/>
    <w:multiLevelType w:val="hybridMultilevel"/>
    <w:tmpl w:val="473E9824"/>
    <w:lvl w:ilvl="0" w:tplc="1D4E863C">
      <w:start w:val="1"/>
      <w:numFmt w:val="bullet"/>
      <w:pStyle w:val="a5"/>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95A6517"/>
    <w:multiLevelType w:val="hybridMultilevel"/>
    <w:tmpl w:val="DB8C483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A406570"/>
    <w:multiLevelType w:val="multilevel"/>
    <w:tmpl w:val="04190023"/>
    <w:styleLink w:val="a6"/>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0" w15:restartNumberingAfterBreak="0">
    <w:nsid w:val="3B0D2B81"/>
    <w:multiLevelType w:val="hybridMultilevel"/>
    <w:tmpl w:val="E3C6A5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3BC94BF6"/>
    <w:multiLevelType w:val="hybridMultilevel"/>
    <w:tmpl w:val="2E469B3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BE203BA"/>
    <w:multiLevelType w:val="hybridMultilevel"/>
    <w:tmpl w:val="20B294F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3C891B66"/>
    <w:multiLevelType w:val="hybridMultilevel"/>
    <w:tmpl w:val="216210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41837870"/>
    <w:multiLevelType w:val="hybridMultilevel"/>
    <w:tmpl w:val="F142F14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435E1E68"/>
    <w:multiLevelType w:val="hybridMultilevel"/>
    <w:tmpl w:val="552839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4217B16"/>
    <w:multiLevelType w:val="hybridMultilevel"/>
    <w:tmpl w:val="73F6402E"/>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2" w15:restartNumberingAfterBreak="0">
    <w:nsid w:val="443D2255"/>
    <w:multiLevelType w:val="hybridMultilevel"/>
    <w:tmpl w:val="8BB2CC3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4A805140"/>
    <w:multiLevelType w:val="hybridMultilevel"/>
    <w:tmpl w:val="1AFC7B7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90"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4EB379AB"/>
    <w:multiLevelType w:val="multilevel"/>
    <w:tmpl w:val="775ED996"/>
    <w:styleLink w:val="111111"/>
    <w:lvl w:ilvl="0">
      <w:start w:val="1"/>
      <w:numFmt w:val="decimal"/>
      <w:pStyle w:val="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93" w15:restartNumberingAfterBreak="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2554A49"/>
    <w:multiLevelType w:val="hybridMultilevel"/>
    <w:tmpl w:val="8DFEB6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25C48E8"/>
    <w:multiLevelType w:val="hybridMultilevel"/>
    <w:tmpl w:val="778EE860"/>
    <w:styleLink w:val="111111212"/>
    <w:lvl w:ilvl="0" w:tplc="2852389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270692F"/>
    <w:multiLevelType w:val="hybridMultilevel"/>
    <w:tmpl w:val="82E2BC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3BF0ADC"/>
    <w:multiLevelType w:val="hybridMultilevel"/>
    <w:tmpl w:val="3272A7D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3E06DB0"/>
    <w:multiLevelType w:val="hybridMultilevel"/>
    <w:tmpl w:val="7A7A1DC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57A467AD"/>
    <w:multiLevelType w:val="hybridMultilevel"/>
    <w:tmpl w:val="67A243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5B3F3A4A"/>
    <w:multiLevelType w:val="hybridMultilevel"/>
    <w:tmpl w:val="91DC208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5CD11384"/>
    <w:multiLevelType w:val="hybridMultilevel"/>
    <w:tmpl w:val="0DF01D2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0630730"/>
    <w:multiLevelType w:val="hybridMultilevel"/>
    <w:tmpl w:val="109802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17930FC"/>
    <w:multiLevelType w:val="hybridMultilevel"/>
    <w:tmpl w:val="5C9680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61B532AB"/>
    <w:multiLevelType w:val="hybridMultilevel"/>
    <w:tmpl w:val="030066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29076C8"/>
    <w:multiLevelType w:val="hybridMultilevel"/>
    <w:tmpl w:val="5FEA0B6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63447C68"/>
    <w:multiLevelType w:val="hybridMultilevel"/>
    <w:tmpl w:val="40CA04C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66581D59"/>
    <w:multiLevelType w:val="hybridMultilevel"/>
    <w:tmpl w:val="4B92B04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663289B"/>
    <w:multiLevelType w:val="hybridMultilevel"/>
    <w:tmpl w:val="CA34AE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66C0289"/>
    <w:multiLevelType w:val="hybridMultilevel"/>
    <w:tmpl w:val="633C6A8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8455A15"/>
    <w:multiLevelType w:val="hybridMultilevel"/>
    <w:tmpl w:val="95CC47D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6B944D65"/>
    <w:multiLevelType w:val="hybridMultilevel"/>
    <w:tmpl w:val="F0A226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BAF6962"/>
    <w:multiLevelType w:val="hybridMultilevel"/>
    <w:tmpl w:val="C0AE5A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6CF96B1D"/>
    <w:multiLevelType w:val="hybridMultilevel"/>
    <w:tmpl w:val="C0AE662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D1D32FC"/>
    <w:multiLevelType w:val="hybridMultilevel"/>
    <w:tmpl w:val="167037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DBD3E1B"/>
    <w:multiLevelType w:val="hybridMultilevel"/>
    <w:tmpl w:val="683ADB4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F1004FD"/>
    <w:multiLevelType w:val="hybridMultilevel"/>
    <w:tmpl w:val="4982699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6F5435E5"/>
    <w:multiLevelType w:val="hybridMultilevel"/>
    <w:tmpl w:val="910626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0123E45"/>
    <w:multiLevelType w:val="multilevel"/>
    <w:tmpl w:val="775ED996"/>
    <w:numStyleLink w:val="111111"/>
  </w:abstractNum>
  <w:abstractNum w:abstractNumId="135" w15:restartNumberingAfterBreak="0">
    <w:nsid w:val="70413D1F"/>
    <w:multiLevelType w:val="hybridMultilevel"/>
    <w:tmpl w:val="A62EC39E"/>
    <w:lvl w:ilvl="0" w:tplc="80801E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6" w15:restartNumberingAfterBreak="0">
    <w:nsid w:val="70AF30CB"/>
    <w:multiLevelType w:val="hybridMultilevel"/>
    <w:tmpl w:val="E72C29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13C5E7E"/>
    <w:multiLevelType w:val="hybridMultilevel"/>
    <w:tmpl w:val="A81CBE6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7AD35083"/>
    <w:multiLevelType w:val="hybridMultilevel"/>
    <w:tmpl w:val="8B665F9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7B3B4A4A"/>
    <w:multiLevelType w:val="hybridMultilevel"/>
    <w:tmpl w:val="873C7E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BCB6D94"/>
    <w:multiLevelType w:val="hybridMultilevel"/>
    <w:tmpl w:val="139CA2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C9F3EE9"/>
    <w:multiLevelType w:val="hybridMultilevel"/>
    <w:tmpl w:val="CC08CF6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DF5059A"/>
    <w:multiLevelType w:val="hybridMultilevel"/>
    <w:tmpl w:val="D43811F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7F0E0FC2"/>
    <w:multiLevelType w:val="hybridMultilevel"/>
    <w:tmpl w:val="4A1C9D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2"/>
  </w:num>
  <w:num w:numId="3">
    <w:abstractNumId w:val="69"/>
  </w:num>
  <w:num w:numId="4">
    <w:abstractNumId w:val="11"/>
  </w:num>
  <w:num w:numId="5">
    <w:abstractNumId w:val="64"/>
  </w:num>
  <w:num w:numId="6">
    <w:abstractNumId w:val="48"/>
  </w:num>
  <w:num w:numId="7">
    <w:abstractNumId w:val="27"/>
  </w:num>
  <w:num w:numId="8">
    <w:abstractNumId w:val="93"/>
  </w:num>
  <w:num w:numId="9">
    <w:abstractNumId w:val="24"/>
  </w:num>
  <w:num w:numId="10">
    <w:abstractNumId w:val="96"/>
  </w:num>
  <w:num w:numId="11">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2">
    <w:abstractNumId w:val="0"/>
  </w:num>
  <w:num w:numId="13">
    <w:abstractNumId w:val="92"/>
  </w:num>
  <w:num w:numId="14">
    <w:abstractNumId w:val="134"/>
  </w:num>
  <w:num w:numId="15">
    <w:abstractNumId w:val="37"/>
  </w:num>
  <w:num w:numId="16">
    <w:abstractNumId w:val="16"/>
  </w:num>
  <w:num w:numId="17">
    <w:abstractNumId w:val="62"/>
  </w:num>
  <w:num w:numId="18">
    <w:abstractNumId w:val="109"/>
  </w:num>
  <w:num w:numId="19">
    <w:abstractNumId w:val="91"/>
  </w:num>
  <w:num w:numId="20">
    <w:abstractNumId w:val="71"/>
  </w:num>
  <w:num w:numId="21">
    <w:abstractNumId w:val="55"/>
  </w:num>
  <w:num w:numId="22">
    <w:abstractNumId w:val="42"/>
  </w:num>
  <w:num w:numId="23">
    <w:abstractNumId w:val="142"/>
  </w:num>
  <w:num w:numId="24">
    <w:abstractNumId w:val="103"/>
  </w:num>
  <w:num w:numId="25">
    <w:abstractNumId w:val="19"/>
  </w:num>
  <w:num w:numId="26">
    <w:abstractNumId w:val="127"/>
  </w:num>
  <w:num w:numId="27">
    <w:abstractNumId w:val="79"/>
  </w:num>
  <w:num w:numId="28">
    <w:abstractNumId w:val="77"/>
  </w:num>
  <w:num w:numId="29">
    <w:abstractNumId w:val="107"/>
  </w:num>
  <w:num w:numId="30">
    <w:abstractNumId w:val="50"/>
  </w:num>
  <w:num w:numId="31">
    <w:abstractNumId w:val="102"/>
  </w:num>
  <w:num w:numId="32">
    <w:abstractNumId w:val="59"/>
  </w:num>
  <w:num w:numId="33">
    <w:abstractNumId w:val="54"/>
  </w:num>
  <w:num w:numId="34">
    <w:abstractNumId w:val="90"/>
  </w:num>
  <w:num w:numId="35">
    <w:abstractNumId w:val="149"/>
  </w:num>
  <w:num w:numId="36">
    <w:abstractNumId w:val="56"/>
  </w:num>
  <w:num w:numId="37">
    <w:abstractNumId w:val="87"/>
  </w:num>
  <w:num w:numId="38">
    <w:abstractNumId w:val="75"/>
  </w:num>
  <w:num w:numId="39">
    <w:abstractNumId w:val="84"/>
  </w:num>
  <w:num w:numId="40">
    <w:abstractNumId w:val="105"/>
  </w:num>
  <w:num w:numId="41">
    <w:abstractNumId w:val="94"/>
  </w:num>
  <w:num w:numId="42">
    <w:abstractNumId w:val="9"/>
  </w:num>
  <w:num w:numId="43">
    <w:abstractNumId w:val="140"/>
  </w:num>
  <w:num w:numId="44">
    <w:abstractNumId w:val="58"/>
  </w:num>
  <w:num w:numId="45">
    <w:abstractNumId w:val="61"/>
  </w:num>
  <w:num w:numId="46">
    <w:abstractNumId w:val="137"/>
  </w:num>
  <w:num w:numId="47">
    <w:abstractNumId w:val="141"/>
  </w:num>
  <w:num w:numId="48">
    <w:abstractNumId w:val="40"/>
  </w:num>
  <w:num w:numId="49">
    <w:abstractNumId w:val="122"/>
  </w:num>
  <w:num w:numId="50">
    <w:abstractNumId w:val="144"/>
  </w:num>
  <w:num w:numId="51">
    <w:abstractNumId w:val="60"/>
  </w:num>
  <w:num w:numId="52">
    <w:abstractNumId w:val="114"/>
  </w:num>
  <w:num w:numId="53">
    <w:abstractNumId w:val="101"/>
  </w:num>
  <w:num w:numId="54">
    <w:abstractNumId w:val="26"/>
  </w:num>
  <w:num w:numId="55">
    <w:abstractNumId w:val="112"/>
  </w:num>
  <w:num w:numId="56">
    <w:abstractNumId w:val="124"/>
  </w:num>
  <w:num w:numId="57">
    <w:abstractNumId w:val="31"/>
  </w:num>
  <w:num w:numId="58">
    <w:abstractNumId w:val="57"/>
  </w:num>
  <w:num w:numId="59">
    <w:abstractNumId w:val="47"/>
  </w:num>
  <w:num w:numId="60">
    <w:abstractNumId w:val="86"/>
  </w:num>
  <w:num w:numId="61">
    <w:abstractNumId w:val="66"/>
  </w:num>
  <w:num w:numId="62">
    <w:abstractNumId w:val="100"/>
  </w:num>
  <w:num w:numId="63">
    <w:abstractNumId w:val="18"/>
  </w:num>
  <w:num w:numId="64">
    <w:abstractNumId w:val="83"/>
  </w:num>
  <w:num w:numId="65">
    <w:abstractNumId w:val="49"/>
  </w:num>
  <w:num w:numId="66">
    <w:abstractNumId w:val="78"/>
  </w:num>
  <w:num w:numId="67">
    <w:abstractNumId w:val="85"/>
  </w:num>
  <w:num w:numId="68">
    <w:abstractNumId w:val="44"/>
  </w:num>
  <w:num w:numId="69">
    <w:abstractNumId w:val="15"/>
  </w:num>
  <w:num w:numId="70">
    <w:abstractNumId w:val="139"/>
  </w:num>
  <w:num w:numId="71">
    <w:abstractNumId w:val="43"/>
  </w:num>
  <w:num w:numId="72">
    <w:abstractNumId w:val="46"/>
  </w:num>
  <w:num w:numId="73">
    <w:abstractNumId w:val="117"/>
  </w:num>
  <w:num w:numId="74">
    <w:abstractNumId w:val="123"/>
  </w:num>
  <w:num w:numId="75">
    <w:abstractNumId w:val="23"/>
  </w:num>
  <w:num w:numId="76">
    <w:abstractNumId w:val="128"/>
  </w:num>
  <w:num w:numId="77">
    <w:abstractNumId w:val="89"/>
  </w:num>
  <w:num w:numId="78">
    <w:abstractNumId w:val="67"/>
  </w:num>
  <w:num w:numId="79">
    <w:abstractNumId w:val="63"/>
  </w:num>
  <w:num w:numId="80">
    <w:abstractNumId w:val="52"/>
  </w:num>
  <w:num w:numId="81">
    <w:abstractNumId w:val="21"/>
  </w:num>
  <w:num w:numId="82">
    <w:abstractNumId w:val="33"/>
  </w:num>
  <w:num w:numId="83">
    <w:abstractNumId w:val="81"/>
  </w:num>
  <w:num w:numId="84">
    <w:abstractNumId w:val="45"/>
  </w:num>
  <w:num w:numId="85">
    <w:abstractNumId w:val="34"/>
  </w:num>
  <w:num w:numId="86">
    <w:abstractNumId w:val="98"/>
  </w:num>
  <w:num w:numId="87">
    <w:abstractNumId w:val="14"/>
  </w:num>
  <w:num w:numId="88">
    <w:abstractNumId w:val="106"/>
  </w:num>
  <w:num w:numId="89">
    <w:abstractNumId w:val="22"/>
  </w:num>
  <w:num w:numId="90">
    <w:abstractNumId w:val="68"/>
  </w:num>
  <w:num w:numId="91">
    <w:abstractNumId w:val="147"/>
  </w:num>
  <w:num w:numId="92">
    <w:abstractNumId w:val="145"/>
  </w:num>
  <w:num w:numId="93">
    <w:abstractNumId w:val="129"/>
  </w:num>
  <w:num w:numId="94">
    <w:abstractNumId w:val="126"/>
  </w:num>
  <w:num w:numId="95">
    <w:abstractNumId w:val="70"/>
  </w:num>
  <w:num w:numId="96">
    <w:abstractNumId w:val="119"/>
  </w:num>
  <w:num w:numId="97">
    <w:abstractNumId w:val="53"/>
  </w:num>
  <w:num w:numId="98">
    <w:abstractNumId w:val="41"/>
  </w:num>
  <w:num w:numId="99">
    <w:abstractNumId w:val="28"/>
  </w:num>
  <w:num w:numId="100">
    <w:abstractNumId w:val="115"/>
  </w:num>
  <w:num w:numId="101">
    <w:abstractNumId w:val="39"/>
  </w:num>
  <w:num w:numId="102">
    <w:abstractNumId w:val="148"/>
  </w:num>
  <w:num w:numId="103">
    <w:abstractNumId w:val="104"/>
  </w:num>
  <w:num w:numId="104">
    <w:abstractNumId w:val="120"/>
  </w:num>
  <w:num w:numId="105">
    <w:abstractNumId w:val="17"/>
  </w:num>
  <w:num w:numId="106">
    <w:abstractNumId w:val="135"/>
  </w:num>
  <w:num w:numId="107">
    <w:abstractNumId w:val="74"/>
  </w:num>
  <w:num w:numId="108">
    <w:abstractNumId w:val="108"/>
  </w:num>
  <w:num w:numId="109">
    <w:abstractNumId w:val="97"/>
  </w:num>
  <w:num w:numId="110">
    <w:abstractNumId w:val="30"/>
  </w:num>
  <w:num w:numId="111">
    <w:abstractNumId w:val="88"/>
  </w:num>
  <w:num w:numId="112">
    <w:abstractNumId w:val="130"/>
  </w:num>
  <w:num w:numId="113">
    <w:abstractNumId w:val="110"/>
  </w:num>
  <w:num w:numId="114">
    <w:abstractNumId w:val="10"/>
  </w:num>
  <w:num w:numId="115">
    <w:abstractNumId w:val="132"/>
  </w:num>
  <w:num w:numId="116">
    <w:abstractNumId w:val="35"/>
  </w:num>
  <w:num w:numId="117">
    <w:abstractNumId w:val="95"/>
  </w:num>
  <w:num w:numId="118">
    <w:abstractNumId w:val="65"/>
  </w:num>
  <w:num w:numId="119">
    <w:abstractNumId w:val="20"/>
  </w:num>
  <w:num w:numId="120">
    <w:abstractNumId w:val="150"/>
  </w:num>
  <w:num w:numId="121">
    <w:abstractNumId w:val="111"/>
  </w:num>
  <w:num w:numId="122">
    <w:abstractNumId w:val="125"/>
  </w:num>
  <w:num w:numId="123">
    <w:abstractNumId w:val="38"/>
  </w:num>
  <w:num w:numId="124">
    <w:abstractNumId w:val="36"/>
  </w:num>
  <w:num w:numId="125">
    <w:abstractNumId w:val="116"/>
  </w:num>
  <w:num w:numId="126">
    <w:abstractNumId w:val="143"/>
  </w:num>
  <w:num w:numId="127">
    <w:abstractNumId w:val="25"/>
  </w:num>
  <w:num w:numId="128">
    <w:abstractNumId w:val="131"/>
  </w:num>
  <w:num w:numId="129">
    <w:abstractNumId w:val="133"/>
  </w:num>
  <w:num w:numId="130">
    <w:abstractNumId w:val="12"/>
  </w:num>
  <w:num w:numId="131">
    <w:abstractNumId w:val="121"/>
  </w:num>
  <w:num w:numId="132">
    <w:abstractNumId w:val="29"/>
  </w:num>
  <w:num w:numId="133">
    <w:abstractNumId w:val="113"/>
  </w:num>
  <w:num w:numId="134">
    <w:abstractNumId w:val="118"/>
  </w:num>
  <w:num w:numId="135">
    <w:abstractNumId w:val="76"/>
  </w:num>
  <w:num w:numId="136">
    <w:abstractNumId w:val="13"/>
  </w:num>
  <w:num w:numId="137">
    <w:abstractNumId w:val="138"/>
  </w:num>
  <w:num w:numId="138">
    <w:abstractNumId w:val="73"/>
  </w:num>
  <w:num w:numId="139">
    <w:abstractNumId w:val="7"/>
  </w:num>
  <w:num w:numId="140">
    <w:abstractNumId w:val="72"/>
  </w:num>
  <w:num w:numId="141">
    <w:abstractNumId w:val="51"/>
  </w:num>
  <w:num w:numId="142">
    <w:abstractNumId w:val="99"/>
  </w:num>
  <w:num w:numId="143">
    <w:abstractNumId w:val="146"/>
  </w:num>
  <w:num w:numId="144">
    <w:abstractNumId w:val="80"/>
  </w:num>
  <w:num w:numId="145">
    <w:abstractNumId w:val="8"/>
  </w:num>
  <w:num w:numId="146">
    <w:abstractNumId w:val="136"/>
  </w:num>
  <w:num w:numId="147">
    <w:abstractNumId w:val="82"/>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75"/>
    <w:rsid w:val="00000CF0"/>
    <w:rsid w:val="00001254"/>
    <w:rsid w:val="000015E0"/>
    <w:rsid w:val="00001CD6"/>
    <w:rsid w:val="00001D79"/>
    <w:rsid w:val="000023A9"/>
    <w:rsid w:val="00003B91"/>
    <w:rsid w:val="00004034"/>
    <w:rsid w:val="000040F4"/>
    <w:rsid w:val="000045C6"/>
    <w:rsid w:val="00004C96"/>
    <w:rsid w:val="00004D2E"/>
    <w:rsid w:val="00005AAD"/>
    <w:rsid w:val="00005B44"/>
    <w:rsid w:val="000064D9"/>
    <w:rsid w:val="00006FF3"/>
    <w:rsid w:val="00010115"/>
    <w:rsid w:val="00011C01"/>
    <w:rsid w:val="00013426"/>
    <w:rsid w:val="00013CF8"/>
    <w:rsid w:val="000140E7"/>
    <w:rsid w:val="00015A6C"/>
    <w:rsid w:val="00015E77"/>
    <w:rsid w:val="00015F19"/>
    <w:rsid w:val="00016F1F"/>
    <w:rsid w:val="00017741"/>
    <w:rsid w:val="000201B8"/>
    <w:rsid w:val="0002028D"/>
    <w:rsid w:val="00022B12"/>
    <w:rsid w:val="000231BB"/>
    <w:rsid w:val="00024384"/>
    <w:rsid w:val="00024914"/>
    <w:rsid w:val="00025D6B"/>
    <w:rsid w:val="000268DE"/>
    <w:rsid w:val="00027226"/>
    <w:rsid w:val="00030B11"/>
    <w:rsid w:val="00031154"/>
    <w:rsid w:val="000312E5"/>
    <w:rsid w:val="00031682"/>
    <w:rsid w:val="00031AA0"/>
    <w:rsid w:val="00032A12"/>
    <w:rsid w:val="000333A5"/>
    <w:rsid w:val="00033461"/>
    <w:rsid w:val="00034677"/>
    <w:rsid w:val="00035213"/>
    <w:rsid w:val="00035C09"/>
    <w:rsid w:val="0003604A"/>
    <w:rsid w:val="000371CF"/>
    <w:rsid w:val="00037803"/>
    <w:rsid w:val="00037A7D"/>
    <w:rsid w:val="00040479"/>
    <w:rsid w:val="00040900"/>
    <w:rsid w:val="00040905"/>
    <w:rsid w:val="00040C41"/>
    <w:rsid w:val="00040FAF"/>
    <w:rsid w:val="000410F9"/>
    <w:rsid w:val="00042496"/>
    <w:rsid w:val="000432CD"/>
    <w:rsid w:val="00043809"/>
    <w:rsid w:val="00046979"/>
    <w:rsid w:val="00046F04"/>
    <w:rsid w:val="0004736C"/>
    <w:rsid w:val="00047C8D"/>
    <w:rsid w:val="00050324"/>
    <w:rsid w:val="00052032"/>
    <w:rsid w:val="000551D9"/>
    <w:rsid w:val="000554D4"/>
    <w:rsid w:val="0005571B"/>
    <w:rsid w:val="00056276"/>
    <w:rsid w:val="00057239"/>
    <w:rsid w:val="000578F4"/>
    <w:rsid w:val="0006147C"/>
    <w:rsid w:val="000614B6"/>
    <w:rsid w:val="000614E5"/>
    <w:rsid w:val="00062210"/>
    <w:rsid w:val="0006274A"/>
    <w:rsid w:val="0006297F"/>
    <w:rsid w:val="00062E1B"/>
    <w:rsid w:val="00063893"/>
    <w:rsid w:val="0006460A"/>
    <w:rsid w:val="00064A86"/>
    <w:rsid w:val="00064D29"/>
    <w:rsid w:val="00064FBB"/>
    <w:rsid w:val="000657E4"/>
    <w:rsid w:val="00067D7F"/>
    <w:rsid w:val="0007028C"/>
    <w:rsid w:val="00070B70"/>
    <w:rsid w:val="00071131"/>
    <w:rsid w:val="00071327"/>
    <w:rsid w:val="00071C6B"/>
    <w:rsid w:val="00074517"/>
    <w:rsid w:val="00075226"/>
    <w:rsid w:val="000753ED"/>
    <w:rsid w:val="000766FB"/>
    <w:rsid w:val="00077783"/>
    <w:rsid w:val="00077906"/>
    <w:rsid w:val="00077A6C"/>
    <w:rsid w:val="00077BD9"/>
    <w:rsid w:val="00077E30"/>
    <w:rsid w:val="000801A6"/>
    <w:rsid w:val="000807C3"/>
    <w:rsid w:val="000808BA"/>
    <w:rsid w:val="00080D40"/>
    <w:rsid w:val="00081082"/>
    <w:rsid w:val="000829BB"/>
    <w:rsid w:val="0008311E"/>
    <w:rsid w:val="00083A67"/>
    <w:rsid w:val="00084C0B"/>
    <w:rsid w:val="00085372"/>
    <w:rsid w:val="00085391"/>
    <w:rsid w:val="00085494"/>
    <w:rsid w:val="0008756B"/>
    <w:rsid w:val="00090FBC"/>
    <w:rsid w:val="000912BF"/>
    <w:rsid w:val="00091815"/>
    <w:rsid w:val="000921F5"/>
    <w:rsid w:val="00092772"/>
    <w:rsid w:val="000927F5"/>
    <w:rsid w:val="000929E8"/>
    <w:rsid w:val="00093106"/>
    <w:rsid w:val="0009404B"/>
    <w:rsid w:val="00095339"/>
    <w:rsid w:val="0009586B"/>
    <w:rsid w:val="00095AB6"/>
    <w:rsid w:val="00095BE7"/>
    <w:rsid w:val="00096CDF"/>
    <w:rsid w:val="00096D2B"/>
    <w:rsid w:val="00096FEC"/>
    <w:rsid w:val="00097C8E"/>
    <w:rsid w:val="000A00EB"/>
    <w:rsid w:val="000A18AB"/>
    <w:rsid w:val="000A19FB"/>
    <w:rsid w:val="000A1D13"/>
    <w:rsid w:val="000A31FD"/>
    <w:rsid w:val="000A3599"/>
    <w:rsid w:val="000A3624"/>
    <w:rsid w:val="000A4382"/>
    <w:rsid w:val="000A46F3"/>
    <w:rsid w:val="000A4C55"/>
    <w:rsid w:val="000A540C"/>
    <w:rsid w:val="000A5E9F"/>
    <w:rsid w:val="000A6DEA"/>
    <w:rsid w:val="000A7F71"/>
    <w:rsid w:val="000B0A33"/>
    <w:rsid w:val="000B1020"/>
    <w:rsid w:val="000B217C"/>
    <w:rsid w:val="000B23B4"/>
    <w:rsid w:val="000B35FB"/>
    <w:rsid w:val="000B3A0A"/>
    <w:rsid w:val="000B494E"/>
    <w:rsid w:val="000B4D9E"/>
    <w:rsid w:val="000B57F1"/>
    <w:rsid w:val="000B5F75"/>
    <w:rsid w:val="000B65AC"/>
    <w:rsid w:val="000B6681"/>
    <w:rsid w:val="000B6D10"/>
    <w:rsid w:val="000B7055"/>
    <w:rsid w:val="000B76A3"/>
    <w:rsid w:val="000B7C0C"/>
    <w:rsid w:val="000C1375"/>
    <w:rsid w:val="000C1FAD"/>
    <w:rsid w:val="000C284F"/>
    <w:rsid w:val="000C28E4"/>
    <w:rsid w:val="000C2D88"/>
    <w:rsid w:val="000C493E"/>
    <w:rsid w:val="000C4FAE"/>
    <w:rsid w:val="000C5185"/>
    <w:rsid w:val="000C5511"/>
    <w:rsid w:val="000C596F"/>
    <w:rsid w:val="000C5D2F"/>
    <w:rsid w:val="000C6354"/>
    <w:rsid w:val="000D0652"/>
    <w:rsid w:val="000D0CA5"/>
    <w:rsid w:val="000D1D31"/>
    <w:rsid w:val="000D375B"/>
    <w:rsid w:val="000D3C65"/>
    <w:rsid w:val="000D41E8"/>
    <w:rsid w:val="000D4C3D"/>
    <w:rsid w:val="000D68D3"/>
    <w:rsid w:val="000D732A"/>
    <w:rsid w:val="000D7A9E"/>
    <w:rsid w:val="000D7B35"/>
    <w:rsid w:val="000D7C78"/>
    <w:rsid w:val="000E00C0"/>
    <w:rsid w:val="000E062E"/>
    <w:rsid w:val="000E22EB"/>
    <w:rsid w:val="000E340D"/>
    <w:rsid w:val="000E3467"/>
    <w:rsid w:val="000E3A9A"/>
    <w:rsid w:val="000E3D22"/>
    <w:rsid w:val="000E523A"/>
    <w:rsid w:val="000E6058"/>
    <w:rsid w:val="000E6349"/>
    <w:rsid w:val="000E6624"/>
    <w:rsid w:val="000E66EF"/>
    <w:rsid w:val="000E6E28"/>
    <w:rsid w:val="000E6F6D"/>
    <w:rsid w:val="000E71AF"/>
    <w:rsid w:val="000E7742"/>
    <w:rsid w:val="000E7D84"/>
    <w:rsid w:val="000E7E13"/>
    <w:rsid w:val="000F0186"/>
    <w:rsid w:val="000F0426"/>
    <w:rsid w:val="000F2688"/>
    <w:rsid w:val="000F2BAA"/>
    <w:rsid w:val="000F2EDB"/>
    <w:rsid w:val="000F32CA"/>
    <w:rsid w:val="000F3C60"/>
    <w:rsid w:val="000F43F2"/>
    <w:rsid w:val="000F4AC4"/>
    <w:rsid w:val="000F4ED2"/>
    <w:rsid w:val="000F53C5"/>
    <w:rsid w:val="000F5FFB"/>
    <w:rsid w:val="000F61E8"/>
    <w:rsid w:val="000F6B7B"/>
    <w:rsid w:val="000F6E45"/>
    <w:rsid w:val="000F7F34"/>
    <w:rsid w:val="0010000C"/>
    <w:rsid w:val="00100400"/>
    <w:rsid w:val="001009B4"/>
    <w:rsid w:val="001017B3"/>
    <w:rsid w:val="00101C73"/>
    <w:rsid w:val="00103304"/>
    <w:rsid w:val="00103341"/>
    <w:rsid w:val="00103A0E"/>
    <w:rsid w:val="001040E4"/>
    <w:rsid w:val="00104B99"/>
    <w:rsid w:val="00105E84"/>
    <w:rsid w:val="001060BF"/>
    <w:rsid w:val="001062D2"/>
    <w:rsid w:val="0010644B"/>
    <w:rsid w:val="0010679A"/>
    <w:rsid w:val="00106D00"/>
    <w:rsid w:val="001075B2"/>
    <w:rsid w:val="00107F26"/>
    <w:rsid w:val="00110585"/>
    <w:rsid w:val="0011196D"/>
    <w:rsid w:val="001132FC"/>
    <w:rsid w:val="0011424D"/>
    <w:rsid w:val="00114A7D"/>
    <w:rsid w:val="0011525E"/>
    <w:rsid w:val="00115E30"/>
    <w:rsid w:val="00115F43"/>
    <w:rsid w:val="00116194"/>
    <w:rsid w:val="00116DAB"/>
    <w:rsid w:val="00117BC0"/>
    <w:rsid w:val="001210CE"/>
    <w:rsid w:val="00121CE0"/>
    <w:rsid w:val="00121F09"/>
    <w:rsid w:val="001229DE"/>
    <w:rsid w:val="00123936"/>
    <w:rsid w:val="00124197"/>
    <w:rsid w:val="001246CA"/>
    <w:rsid w:val="00125038"/>
    <w:rsid w:val="001252B9"/>
    <w:rsid w:val="00125FD0"/>
    <w:rsid w:val="001261AB"/>
    <w:rsid w:val="00126432"/>
    <w:rsid w:val="00126567"/>
    <w:rsid w:val="001273A9"/>
    <w:rsid w:val="0012795B"/>
    <w:rsid w:val="00127E54"/>
    <w:rsid w:val="00130108"/>
    <w:rsid w:val="001305E1"/>
    <w:rsid w:val="00130AD6"/>
    <w:rsid w:val="00130C82"/>
    <w:rsid w:val="00130D32"/>
    <w:rsid w:val="00130D5C"/>
    <w:rsid w:val="001317E3"/>
    <w:rsid w:val="00131BA9"/>
    <w:rsid w:val="00131F0B"/>
    <w:rsid w:val="00132533"/>
    <w:rsid w:val="00132599"/>
    <w:rsid w:val="00132623"/>
    <w:rsid w:val="00132DB7"/>
    <w:rsid w:val="00133BCA"/>
    <w:rsid w:val="00134CBC"/>
    <w:rsid w:val="0013517E"/>
    <w:rsid w:val="001356B2"/>
    <w:rsid w:val="00135889"/>
    <w:rsid w:val="00135D2C"/>
    <w:rsid w:val="00136B16"/>
    <w:rsid w:val="00136FC4"/>
    <w:rsid w:val="001370C2"/>
    <w:rsid w:val="001377FC"/>
    <w:rsid w:val="00140051"/>
    <w:rsid w:val="00141538"/>
    <w:rsid w:val="001423FA"/>
    <w:rsid w:val="00142A7B"/>
    <w:rsid w:val="0014325F"/>
    <w:rsid w:val="001437F6"/>
    <w:rsid w:val="0014451B"/>
    <w:rsid w:val="001445DF"/>
    <w:rsid w:val="001459D7"/>
    <w:rsid w:val="00146CD1"/>
    <w:rsid w:val="00146D4D"/>
    <w:rsid w:val="00146E6B"/>
    <w:rsid w:val="0014744F"/>
    <w:rsid w:val="001476F1"/>
    <w:rsid w:val="0015100A"/>
    <w:rsid w:val="00152712"/>
    <w:rsid w:val="00152E94"/>
    <w:rsid w:val="00154107"/>
    <w:rsid w:val="00154910"/>
    <w:rsid w:val="00154C6A"/>
    <w:rsid w:val="0015694B"/>
    <w:rsid w:val="001569B1"/>
    <w:rsid w:val="001573E9"/>
    <w:rsid w:val="001577C2"/>
    <w:rsid w:val="00157C75"/>
    <w:rsid w:val="0016058D"/>
    <w:rsid w:val="00160783"/>
    <w:rsid w:val="00160A0A"/>
    <w:rsid w:val="001620E3"/>
    <w:rsid w:val="001625BE"/>
    <w:rsid w:val="001631C2"/>
    <w:rsid w:val="00163286"/>
    <w:rsid w:val="001643A6"/>
    <w:rsid w:val="0016510A"/>
    <w:rsid w:val="001651EA"/>
    <w:rsid w:val="00165382"/>
    <w:rsid w:val="00166998"/>
    <w:rsid w:val="00166CB0"/>
    <w:rsid w:val="001675A6"/>
    <w:rsid w:val="001676A8"/>
    <w:rsid w:val="001679A0"/>
    <w:rsid w:val="00170519"/>
    <w:rsid w:val="00170F19"/>
    <w:rsid w:val="0017115A"/>
    <w:rsid w:val="00171174"/>
    <w:rsid w:val="00171A33"/>
    <w:rsid w:val="00173280"/>
    <w:rsid w:val="00174222"/>
    <w:rsid w:val="0017424D"/>
    <w:rsid w:val="00174442"/>
    <w:rsid w:val="001745E0"/>
    <w:rsid w:val="00174EC7"/>
    <w:rsid w:val="00175CF0"/>
    <w:rsid w:val="00176BDC"/>
    <w:rsid w:val="00177134"/>
    <w:rsid w:val="00177C0E"/>
    <w:rsid w:val="001809B9"/>
    <w:rsid w:val="001816E8"/>
    <w:rsid w:val="00181D44"/>
    <w:rsid w:val="00184746"/>
    <w:rsid w:val="001852A4"/>
    <w:rsid w:val="00185768"/>
    <w:rsid w:val="001859D8"/>
    <w:rsid w:val="00186CD3"/>
    <w:rsid w:val="00186F14"/>
    <w:rsid w:val="00187979"/>
    <w:rsid w:val="00187F00"/>
    <w:rsid w:val="00191299"/>
    <w:rsid w:val="001919B0"/>
    <w:rsid w:val="0019357C"/>
    <w:rsid w:val="00194B8E"/>
    <w:rsid w:val="001950EC"/>
    <w:rsid w:val="0019518C"/>
    <w:rsid w:val="00195230"/>
    <w:rsid w:val="00195A68"/>
    <w:rsid w:val="00195BE8"/>
    <w:rsid w:val="00195CE3"/>
    <w:rsid w:val="00196D33"/>
    <w:rsid w:val="001971FA"/>
    <w:rsid w:val="001972B4"/>
    <w:rsid w:val="001973AC"/>
    <w:rsid w:val="00197B9B"/>
    <w:rsid w:val="001A0171"/>
    <w:rsid w:val="001A0283"/>
    <w:rsid w:val="001A0993"/>
    <w:rsid w:val="001A351A"/>
    <w:rsid w:val="001A46B9"/>
    <w:rsid w:val="001A4F78"/>
    <w:rsid w:val="001A6DAD"/>
    <w:rsid w:val="001A72B6"/>
    <w:rsid w:val="001A78FB"/>
    <w:rsid w:val="001A7915"/>
    <w:rsid w:val="001B0F23"/>
    <w:rsid w:val="001B1414"/>
    <w:rsid w:val="001B1D37"/>
    <w:rsid w:val="001B2234"/>
    <w:rsid w:val="001B2A02"/>
    <w:rsid w:val="001B4130"/>
    <w:rsid w:val="001B464A"/>
    <w:rsid w:val="001B46F4"/>
    <w:rsid w:val="001B47EC"/>
    <w:rsid w:val="001B4C60"/>
    <w:rsid w:val="001B5DA9"/>
    <w:rsid w:val="001B6161"/>
    <w:rsid w:val="001B6B1D"/>
    <w:rsid w:val="001B6B4F"/>
    <w:rsid w:val="001B7C3E"/>
    <w:rsid w:val="001C02E6"/>
    <w:rsid w:val="001C0DDE"/>
    <w:rsid w:val="001C2899"/>
    <w:rsid w:val="001C2CF7"/>
    <w:rsid w:val="001C3201"/>
    <w:rsid w:val="001C3800"/>
    <w:rsid w:val="001C3C23"/>
    <w:rsid w:val="001C3C78"/>
    <w:rsid w:val="001C3CBB"/>
    <w:rsid w:val="001C61C4"/>
    <w:rsid w:val="001C6C02"/>
    <w:rsid w:val="001C6C63"/>
    <w:rsid w:val="001D05B8"/>
    <w:rsid w:val="001D0984"/>
    <w:rsid w:val="001D110A"/>
    <w:rsid w:val="001D1C10"/>
    <w:rsid w:val="001D240C"/>
    <w:rsid w:val="001D2528"/>
    <w:rsid w:val="001D2845"/>
    <w:rsid w:val="001D3227"/>
    <w:rsid w:val="001D39C2"/>
    <w:rsid w:val="001D3CC7"/>
    <w:rsid w:val="001D4FFA"/>
    <w:rsid w:val="001D6270"/>
    <w:rsid w:val="001D669B"/>
    <w:rsid w:val="001D69C5"/>
    <w:rsid w:val="001E020D"/>
    <w:rsid w:val="001E0336"/>
    <w:rsid w:val="001E193F"/>
    <w:rsid w:val="001E2C95"/>
    <w:rsid w:val="001E35F1"/>
    <w:rsid w:val="001E3C61"/>
    <w:rsid w:val="001E4182"/>
    <w:rsid w:val="001E5716"/>
    <w:rsid w:val="001E5BC9"/>
    <w:rsid w:val="001E5CC8"/>
    <w:rsid w:val="001E6301"/>
    <w:rsid w:val="001E6E5C"/>
    <w:rsid w:val="001E6FA7"/>
    <w:rsid w:val="001E7140"/>
    <w:rsid w:val="001F00AA"/>
    <w:rsid w:val="001F015A"/>
    <w:rsid w:val="001F0D7C"/>
    <w:rsid w:val="001F115B"/>
    <w:rsid w:val="001F1857"/>
    <w:rsid w:val="001F18E9"/>
    <w:rsid w:val="001F1D31"/>
    <w:rsid w:val="001F2CD4"/>
    <w:rsid w:val="001F2E62"/>
    <w:rsid w:val="001F3247"/>
    <w:rsid w:val="001F3CD0"/>
    <w:rsid w:val="001F4B7D"/>
    <w:rsid w:val="001F5C81"/>
    <w:rsid w:val="001F5CB9"/>
    <w:rsid w:val="001F5D62"/>
    <w:rsid w:val="001F5EF0"/>
    <w:rsid w:val="001F617E"/>
    <w:rsid w:val="001F6B7D"/>
    <w:rsid w:val="001F759E"/>
    <w:rsid w:val="001F789F"/>
    <w:rsid w:val="00200AD7"/>
    <w:rsid w:val="00200D24"/>
    <w:rsid w:val="00201288"/>
    <w:rsid w:val="00201EA4"/>
    <w:rsid w:val="0020352D"/>
    <w:rsid w:val="002038A3"/>
    <w:rsid w:val="00205E56"/>
    <w:rsid w:val="00207F64"/>
    <w:rsid w:val="00211DDE"/>
    <w:rsid w:val="0021256A"/>
    <w:rsid w:val="00214744"/>
    <w:rsid w:val="00214D5E"/>
    <w:rsid w:val="00214FD7"/>
    <w:rsid w:val="00215B5A"/>
    <w:rsid w:val="00215C7C"/>
    <w:rsid w:val="00216040"/>
    <w:rsid w:val="002171CA"/>
    <w:rsid w:val="0021733B"/>
    <w:rsid w:val="00217626"/>
    <w:rsid w:val="00217A1F"/>
    <w:rsid w:val="00220690"/>
    <w:rsid w:val="00220B27"/>
    <w:rsid w:val="00221A9B"/>
    <w:rsid w:val="00222471"/>
    <w:rsid w:val="00222586"/>
    <w:rsid w:val="00223ACB"/>
    <w:rsid w:val="00223F2B"/>
    <w:rsid w:val="00224EAE"/>
    <w:rsid w:val="002254E8"/>
    <w:rsid w:val="002266E6"/>
    <w:rsid w:val="00230BFD"/>
    <w:rsid w:val="00231194"/>
    <w:rsid w:val="002316F1"/>
    <w:rsid w:val="00231D6B"/>
    <w:rsid w:val="00231FD3"/>
    <w:rsid w:val="00232D25"/>
    <w:rsid w:val="00233AD5"/>
    <w:rsid w:val="00233C86"/>
    <w:rsid w:val="002349B1"/>
    <w:rsid w:val="0023715D"/>
    <w:rsid w:val="00237669"/>
    <w:rsid w:val="0024121C"/>
    <w:rsid w:val="00241CB4"/>
    <w:rsid w:val="00241D65"/>
    <w:rsid w:val="00241E34"/>
    <w:rsid w:val="0024225A"/>
    <w:rsid w:val="00242F0E"/>
    <w:rsid w:val="002437A2"/>
    <w:rsid w:val="00243DB9"/>
    <w:rsid w:val="00243DFB"/>
    <w:rsid w:val="00245728"/>
    <w:rsid w:val="00245A17"/>
    <w:rsid w:val="00246611"/>
    <w:rsid w:val="0024673E"/>
    <w:rsid w:val="0024686F"/>
    <w:rsid w:val="002511E6"/>
    <w:rsid w:val="00252BFB"/>
    <w:rsid w:val="00253274"/>
    <w:rsid w:val="00253563"/>
    <w:rsid w:val="002540FC"/>
    <w:rsid w:val="00254C86"/>
    <w:rsid w:val="00254DED"/>
    <w:rsid w:val="002550FC"/>
    <w:rsid w:val="00255559"/>
    <w:rsid w:val="00255CA0"/>
    <w:rsid w:val="0025691D"/>
    <w:rsid w:val="002571F9"/>
    <w:rsid w:val="00260CBE"/>
    <w:rsid w:val="00261BE7"/>
    <w:rsid w:val="002622F1"/>
    <w:rsid w:val="00262A70"/>
    <w:rsid w:val="00263918"/>
    <w:rsid w:val="00263D42"/>
    <w:rsid w:val="00263DEF"/>
    <w:rsid w:val="00264D1B"/>
    <w:rsid w:val="002657F8"/>
    <w:rsid w:val="002658B7"/>
    <w:rsid w:val="00265A05"/>
    <w:rsid w:val="002667EA"/>
    <w:rsid w:val="00267124"/>
    <w:rsid w:val="00271478"/>
    <w:rsid w:val="00271632"/>
    <w:rsid w:val="00271BFE"/>
    <w:rsid w:val="00274BA1"/>
    <w:rsid w:val="00274E78"/>
    <w:rsid w:val="00276061"/>
    <w:rsid w:val="002766A4"/>
    <w:rsid w:val="002766D9"/>
    <w:rsid w:val="002803DB"/>
    <w:rsid w:val="0028170D"/>
    <w:rsid w:val="00281852"/>
    <w:rsid w:val="0028199E"/>
    <w:rsid w:val="00281E7E"/>
    <w:rsid w:val="0028264F"/>
    <w:rsid w:val="002826F8"/>
    <w:rsid w:val="0028444C"/>
    <w:rsid w:val="002854EB"/>
    <w:rsid w:val="00285BDD"/>
    <w:rsid w:val="00285DE0"/>
    <w:rsid w:val="00290884"/>
    <w:rsid w:val="002916D6"/>
    <w:rsid w:val="00293582"/>
    <w:rsid w:val="0029383C"/>
    <w:rsid w:val="00293E8A"/>
    <w:rsid w:val="00294B08"/>
    <w:rsid w:val="00294BE4"/>
    <w:rsid w:val="0029504F"/>
    <w:rsid w:val="002951F1"/>
    <w:rsid w:val="00295230"/>
    <w:rsid w:val="002954AE"/>
    <w:rsid w:val="00295731"/>
    <w:rsid w:val="00295AF8"/>
    <w:rsid w:val="00297F1C"/>
    <w:rsid w:val="002A1475"/>
    <w:rsid w:val="002A17DC"/>
    <w:rsid w:val="002A187D"/>
    <w:rsid w:val="002A19DB"/>
    <w:rsid w:val="002A2805"/>
    <w:rsid w:val="002A288F"/>
    <w:rsid w:val="002A2B1E"/>
    <w:rsid w:val="002A3DEF"/>
    <w:rsid w:val="002A3E82"/>
    <w:rsid w:val="002A45D3"/>
    <w:rsid w:val="002A636E"/>
    <w:rsid w:val="002A6AFB"/>
    <w:rsid w:val="002A6EFA"/>
    <w:rsid w:val="002A71F3"/>
    <w:rsid w:val="002A75B4"/>
    <w:rsid w:val="002A7C4D"/>
    <w:rsid w:val="002B0432"/>
    <w:rsid w:val="002B04C5"/>
    <w:rsid w:val="002B250A"/>
    <w:rsid w:val="002B383B"/>
    <w:rsid w:val="002B73AA"/>
    <w:rsid w:val="002B79F5"/>
    <w:rsid w:val="002B7B74"/>
    <w:rsid w:val="002C02E3"/>
    <w:rsid w:val="002C038C"/>
    <w:rsid w:val="002C14C4"/>
    <w:rsid w:val="002C1A1F"/>
    <w:rsid w:val="002C1AE2"/>
    <w:rsid w:val="002C2D79"/>
    <w:rsid w:val="002C312A"/>
    <w:rsid w:val="002C31D6"/>
    <w:rsid w:val="002C3E5E"/>
    <w:rsid w:val="002C405D"/>
    <w:rsid w:val="002C44CD"/>
    <w:rsid w:val="002C473C"/>
    <w:rsid w:val="002C539A"/>
    <w:rsid w:val="002C620C"/>
    <w:rsid w:val="002C67BB"/>
    <w:rsid w:val="002C6DCB"/>
    <w:rsid w:val="002C7304"/>
    <w:rsid w:val="002C75A2"/>
    <w:rsid w:val="002C7AAA"/>
    <w:rsid w:val="002D1923"/>
    <w:rsid w:val="002D2B4D"/>
    <w:rsid w:val="002D3BA3"/>
    <w:rsid w:val="002D415C"/>
    <w:rsid w:val="002D49B5"/>
    <w:rsid w:val="002D5C89"/>
    <w:rsid w:val="002D5FA5"/>
    <w:rsid w:val="002D6664"/>
    <w:rsid w:val="002D66C7"/>
    <w:rsid w:val="002D6888"/>
    <w:rsid w:val="002D75BC"/>
    <w:rsid w:val="002D7E48"/>
    <w:rsid w:val="002E02BF"/>
    <w:rsid w:val="002E1670"/>
    <w:rsid w:val="002E16A0"/>
    <w:rsid w:val="002E17B2"/>
    <w:rsid w:val="002E329F"/>
    <w:rsid w:val="002E4C29"/>
    <w:rsid w:val="002E4DFC"/>
    <w:rsid w:val="002E5C54"/>
    <w:rsid w:val="002E65E5"/>
    <w:rsid w:val="002E664B"/>
    <w:rsid w:val="002E6F9F"/>
    <w:rsid w:val="002E6FCA"/>
    <w:rsid w:val="002E7B20"/>
    <w:rsid w:val="002E7C96"/>
    <w:rsid w:val="002E7D5A"/>
    <w:rsid w:val="002F15B4"/>
    <w:rsid w:val="002F162F"/>
    <w:rsid w:val="002F2313"/>
    <w:rsid w:val="002F287C"/>
    <w:rsid w:val="002F3D59"/>
    <w:rsid w:val="002F4060"/>
    <w:rsid w:val="002F42B7"/>
    <w:rsid w:val="002F42D9"/>
    <w:rsid w:val="002F453D"/>
    <w:rsid w:val="002F463D"/>
    <w:rsid w:val="002F4BD0"/>
    <w:rsid w:val="002F4FDC"/>
    <w:rsid w:val="002F52B8"/>
    <w:rsid w:val="002F5E8F"/>
    <w:rsid w:val="002F68D8"/>
    <w:rsid w:val="00300749"/>
    <w:rsid w:val="0030165B"/>
    <w:rsid w:val="0030188F"/>
    <w:rsid w:val="00301953"/>
    <w:rsid w:val="00301B09"/>
    <w:rsid w:val="00302B26"/>
    <w:rsid w:val="00303258"/>
    <w:rsid w:val="00303995"/>
    <w:rsid w:val="00303DAA"/>
    <w:rsid w:val="003041B7"/>
    <w:rsid w:val="00304D6A"/>
    <w:rsid w:val="00304DD1"/>
    <w:rsid w:val="00304F7C"/>
    <w:rsid w:val="00305985"/>
    <w:rsid w:val="00305A49"/>
    <w:rsid w:val="00305CC3"/>
    <w:rsid w:val="003063E5"/>
    <w:rsid w:val="003071B3"/>
    <w:rsid w:val="00307A4B"/>
    <w:rsid w:val="00307F93"/>
    <w:rsid w:val="00310386"/>
    <w:rsid w:val="0031040A"/>
    <w:rsid w:val="00311CE6"/>
    <w:rsid w:val="00312EF5"/>
    <w:rsid w:val="003131A6"/>
    <w:rsid w:val="00313FF1"/>
    <w:rsid w:val="003156D8"/>
    <w:rsid w:val="003157C2"/>
    <w:rsid w:val="00316743"/>
    <w:rsid w:val="00320309"/>
    <w:rsid w:val="003203EF"/>
    <w:rsid w:val="00322137"/>
    <w:rsid w:val="00322359"/>
    <w:rsid w:val="00323E7C"/>
    <w:rsid w:val="00323FA2"/>
    <w:rsid w:val="00324D81"/>
    <w:rsid w:val="003256F0"/>
    <w:rsid w:val="003258E7"/>
    <w:rsid w:val="00326379"/>
    <w:rsid w:val="003302D1"/>
    <w:rsid w:val="00331026"/>
    <w:rsid w:val="003314B0"/>
    <w:rsid w:val="00331A44"/>
    <w:rsid w:val="00331A48"/>
    <w:rsid w:val="00331F57"/>
    <w:rsid w:val="0033234F"/>
    <w:rsid w:val="00332EDB"/>
    <w:rsid w:val="0033310F"/>
    <w:rsid w:val="003336C0"/>
    <w:rsid w:val="00334B94"/>
    <w:rsid w:val="00337220"/>
    <w:rsid w:val="003427BC"/>
    <w:rsid w:val="00342E93"/>
    <w:rsid w:val="00343DEA"/>
    <w:rsid w:val="00344245"/>
    <w:rsid w:val="00344271"/>
    <w:rsid w:val="00344988"/>
    <w:rsid w:val="00344E44"/>
    <w:rsid w:val="00344ECE"/>
    <w:rsid w:val="00344F6D"/>
    <w:rsid w:val="00345095"/>
    <w:rsid w:val="00345862"/>
    <w:rsid w:val="00345953"/>
    <w:rsid w:val="00346C30"/>
    <w:rsid w:val="00350BAC"/>
    <w:rsid w:val="0035115E"/>
    <w:rsid w:val="003518DD"/>
    <w:rsid w:val="00351D92"/>
    <w:rsid w:val="00351FC0"/>
    <w:rsid w:val="0035212E"/>
    <w:rsid w:val="0035289D"/>
    <w:rsid w:val="003529CA"/>
    <w:rsid w:val="00353944"/>
    <w:rsid w:val="00353F46"/>
    <w:rsid w:val="00354D41"/>
    <w:rsid w:val="003551B3"/>
    <w:rsid w:val="00355C26"/>
    <w:rsid w:val="003562BD"/>
    <w:rsid w:val="003565A9"/>
    <w:rsid w:val="0035687C"/>
    <w:rsid w:val="00356D7F"/>
    <w:rsid w:val="00360358"/>
    <w:rsid w:val="0036035D"/>
    <w:rsid w:val="00360791"/>
    <w:rsid w:val="00361C8A"/>
    <w:rsid w:val="00361DD2"/>
    <w:rsid w:val="00363528"/>
    <w:rsid w:val="0036372E"/>
    <w:rsid w:val="00363EA1"/>
    <w:rsid w:val="003655A3"/>
    <w:rsid w:val="003658F5"/>
    <w:rsid w:val="00366B60"/>
    <w:rsid w:val="0036708E"/>
    <w:rsid w:val="00367B97"/>
    <w:rsid w:val="00371E87"/>
    <w:rsid w:val="00373201"/>
    <w:rsid w:val="003733B5"/>
    <w:rsid w:val="003733F8"/>
    <w:rsid w:val="0037350E"/>
    <w:rsid w:val="0037371C"/>
    <w:rsid w:val="00373C0C"/>
    <w:rsid w:val="00373D8F"/>
    <w:rsid w:val="00373EDC"/>
    <w:rsid w:val="003746AA"/>
    <w:rsid w:val="003752A5"/>
    <w:rsid w:val="0037609A"/>
    <w:rsid w:val="00377332"/>
    <w:rsid w:val="00377C25"/>
    <w:rsid w:val="003800E6"/>
    <w:rsid w:val="00380878"/>
    <w:rsid w:val="00381601"/>
    <w:rsid w:val="00382C8C"/>
    <w:rsid w:val="003839DF"/>
    <w:rsid w:val="00384CC4"/>
    <w:rsid w:val="00384F3E"/>
    <w:rsid w:val="00385E47"/>
    <w:rsid w:val="003864B2"/>
    <w:rsid w:val="00386D7E"/>
    <w:rsid w:val="0038792E"/>
    <w:rsid w:val="00387A3B"/>
    <w:rsid w:val="00391935"/>
    <w:rsid w:val="00392458"/>
    <w:rsid w:val="003924E2"/>
    <w:rsid w:val="00392ED1"/>
    <w:rsid w:val="00394084"/>
    <w:rsid w:val="00394EA9"/>
    <w:rsid w:val="00394ED6"/>
    <w:rsid w:val="003957DC"/>
    <w:rsid w:val="00396279"/>
    <w:rsid w:val="003968FC"/>
    <w:rsid w:val="003979ED"/>
    <w:rsid w:val="00397B01"/>
    <w:rsid w:val="00397B2A"/>
    <w:rsid w:val="003A0F0E"/>
    <w:rsid w:val="003A2069"/>
    <w:rsid w:val="003A2B6D"/>
    <w:rsid w:val="003A2C60"/>
    <w:rsid w:val="003A536A"/>
    <w:rsid w:val="003A7287"/>
    <w:rsid w:val="003A7529"/>
    <w:rsid w:val="003A77AB"/>
    <w:rsid w:val="003A7825"/>
    <w:rsid w:val="003B0181"/>
    <w:rsid w:val="003B241D"/>
    <w:rsid w:val="003B2CE7"/>
    <w:rsid w:val="003B31FB"/>
    <w:rsid w:val="003B3FC2"/>
    <w:rsid w:val="003B4060"/>
    <w:rsid w:val="003B517A"/>
    <w:rsid w:val="003B6960"/>
    <w:rsid w:val="003B7F4A"/>
    <w:rsid w:val="003C0581"/>
    <w:rsid w:val="003C0998"/>
    <w:rsid w:val="003C1E8F"/>
    <w:rsid w:val="003C1F38"/>
    <w:rsid w:val="003C2524"/>
    <w:rsid w:val="003C28D6"/>
    <w:rsid w:val="003C2B19"/>
    <w:rsid w:val="003C2F12"/>
    <w:rsid w:val="003C3CD6"/>
    <w:rsid w:val="003C427B"/>
    <w:rsid w:val="003C42A4"/>
    <w:rsid w:val="003C4E81"/>
    <w:rsid w:val="003C535F"/>
    <w:rsid w:val="003C56B5"/>
    <w:rsid w:val="003C62E8"/>
    <w:rsid w:val="003C64FA"/>
    <w:rsid w:val="003C7AD0"/>
    <w:rsid w:val="003C7FE8"/>
    <w:rsid w:val="003D0109"/>
    <w:rsid w:val="003D07E8"/>
    <w:rsid w:val="003D1838"/>
    <w:rsid w:val="003D1E17"/>
    <w:rsid w:val="003D2672"/>
    <w:rsid w:val="003D369E"/>
    <w:rsid w:val="003D3714"/>
    <w:rsid w:val="003D4357"/>
    <w:rsid w:val="003D44A4"/>
    <w:rsid w:val="003D554D"/>
    <w:rsid w:val="003D5CFD"/>
    <w:rsid w:val="003D6078"/>
    <w:rsid w:val="003D60A0"/>
    <w:rsid w:val="003D6374"/>
    <w:rsid w:val="003E0086"/>
    <w:rsid w:val="003E00C7"/>
    <w:rsid w:val="003E1101"/>
    <w:rsid w:val="003E13A5"/>
    <w:rsid w:val="003E19FA"/>
    <w:rsid w:val="003E20FC"/>
    <w:rsid w:val="003E3DA7"/>
    <w:rsid w:val="003E4B45"/>
    <w:rsid w:val="003E4DD5"/>
    <w:rsid w:val="003E5C76"/>
    <w:rsid w:val="003E5EBD"/>
    <w:rsid w:val="003E6071"/>
    <w:rsid w:val="003E64D5"/>
    <w:rsid w:val="003E6B61"/>
    <w:rsid w:val="003E6B7F"/>
    <w:rsid w:val="003E6F49"/>
    <w:rsid w:val="003E7261"/>
    <w:rsid w:val="003E74DF"/>
    <w:rsid w:val="003E786F"/>
    <w:rsid w:val="003E794C"/>
    <w:rsid w:val="003F0990"/>
    <w:rsid w:val="003F0F0A"/>
    <w:rsid w:val="003F1020"/>
    <w:rsid w:val="003F1BEC"/>
    <w:rsid w:val="003F21E2"/>
    <w:rsid w:val="003F2265"/>
    <w:rsid w:val="003F360A"/>
    <w:rsid w:val="003F4282"/>
    <w:rsid w:val="003F4A2A"/>
    <w:rsid w:val="003F4C75"/>
    <w:rsid w:val="003F63D6"/>
    <w:rsid w:val="003F7388"/>
    <w:rsid w:val="003F7BF4"/>
    <w:rsid w:val="00400170"/>
    <w:rsid w:val="004007D8"/>
    <w:rsid w:val="00400B94"/>
    <w:rsid w:val="00401C35"/>
    <w:rsid w:val="00401E55"/>
    <w:rsid w:val="004024A3"/>
    <w:rsid w:val="00402606"/>
    <w:rsid w:val="00403D8E"/>
    <w:rsid w:val="00404258"/>
    <w:rsid w:val="004042D7"/>
    <w:rsid w:val="00404D58"/>
    <w:rsid w:val="004051CE"/>
    <w:rsid w:val="004055A8"/>
    <w:rsid w:val="00406024"/>
    <w:rsid w:val="0040650F"/>
    <w:rsid w:val="00406C55"/>
    <w:rsid w:val="00407290"/>
    <w:rsid w:val="00407570"/>
    <w:rsid w:val="00407986"/>
    <w:rsid w:val="004108D7"/>
    <w:rsid w:val="00412A16"/>
    <w:rsid w:val="00412B46"/>
    <w:rsid w:val="0041313F"/>
    <w:rsid w:val="00413970"/>
    <w:rsid w:val="004143C9"/>
    <w:rsid w:val="00415031"/>
    <w:rsid w:val="00415F20"/>
    <w:rsid w:val="004174CD"/>
    <w:rsid w:val="0041781A"/>
    <w:rsid w:val="00417AD5"/>
    <w:rsid w:val="00417B0F"/>
    <w:rsid w:val="004218FC"/>
    <w:rsid w:val="004231CD"/>
    <w:rsid w:val="00423716"/>
    <w:rsid w:val="00424889"/>
    <w:rsid w:val="00424C7B"/>
    <w:rsid w:val="004250DD"/>
    <w:rsid w:val="00425370"/>
    <w:rsid w:val="004264CB"/>
    <w:rsid w:val="004264EB"/>
    <w:rsid w:val="004265A4"/>
    <w:rsid w:val="00426F93"/>
    <w:rsid w:val="00427427"/>
    <w:rsid w:val="004275E1"/>
    <w:rsid w:val="00427902"/>
    <w:rsid w:val="00427E77"/>
    <w:rsid w:val="004302F4"/>
    <w:rsid w:val="00430A63"/>
    <w:rsid w:val="00430C8D"/>
    <w:rsid w:val="0043153F"/>
    <w:rsid w:val="0043425A"/>
    <w:rsid w:val="00435F14"/>
    <w:rsid w:val="00436D46"/>
    <w:rsid w:val="004402A2"/>
    <w:rsid w:val="00440FAE"/>
    <w:rsid w:val="00443332"/>
    <w:rsid w:val="004435D9"/>
    <w:rsid w:val="0044457C"/>
    <w:rsid w:val="004455C1"/>
    <w:rsid w:val="004459B6"/>
    <w:rsid w:val="00445A49"/>
    <w:rsid w:val="00445F6E"/>
    <w:rsid w:val="00446929"/>
    <w:rsid w:val="00446C7F"/>
    <w:rsid w:val="00446E4B"/>
    <w:rsid w:val="00450B09"/>
    <w:rsid w:val="004519A1"/>
    <w:rsid w:val="00451BC2"/>
    <w:rsid w:val="0045220B"/>
    <w:rsid w:val="0045247E"/>
    <w:rsid w:val="00452A73"/>
    <w:rsid w:val="004535BA"/>
    <w:rsid w:val="00453603"/>
    <w:rsid w:val="00453C96"/>
    <w:rsid w:val="00453DAC"/>
    <w:rsid w:val="004549D3"/>
    <w:rsid w:val="00454A44"/>
    <w:rsid w:val="00454CC0"/>
    <w:rsid w:val="0045548A"/>
    <w:rsid w:val="004562AA"/>
    <w:rsid w:val="00460B39"/>
    <w:rsid w:val="004629C7"/>
    <w:rsid w:val="00463E8D"/>
    <w:rsid w:val="004651A0"/>
    <w:rsid w:val="004660D0"/>
    <w:rsid w:val="004667E9"/>
    <w:rsid w:val="004676BC"/>
    <w:rsid w:val="0047000A"/>
    <w:rsid w:val="004715AC"/>
    <w:rsid w:val="004716EF"/>
    <w:rsid w:val="00472140"/>
    <w:rsid w:val="00472303"/>
    <w:rsid w:val="00472891"/>
    <w:rsid w:val="0047313B"/>
    <w:rsid w:val="00473A99"/>
    <w:rsid w:val="00473B51"/>
    <w:rsid w:val="0047421A"/>
    <w:rsid w:val="0047498E"/>
    <w:rsid w:val="004752E9"/>
    <w:rsid w:val="00475A03"/>
    <w:rsid w:val="00475C56"/>
    <w:rsid w:val="00477121"/>
    <w:rsid w:val="00477F9D"/>
    <w:rsid w:val="00480387"/>
    <w:rsid w:val="00480C94"/>
    <w:rsid w:val="004816B1"/>
    <w:rsid w:val="00482BC0"/>
    <w:rsid w:val="0048400C"/>
    <w:rsid w:val="00484926"/>
    <w:rsid w:val="004850A7"/>
    <w:rsid w:val="0048554B"/>
    <w:rsid w:val="00485928"/>
    <w:rsid w:val="00485B3F"/>
    <w:rsid w:val="004862BE"/>
    <w:rsid w:val="004865E3"/>
    <w:rsid w:val="00486988"/>
    <w:rsid w:val="004872CB"/>
    <w:rsid w:val="00487BB3"/>
    <w:rsid w:val="00491C93"/>
    <w:rsid w:val="00491DA3"/>
    <w:rsid w:val="00493259"/>
    <w:rsid w:val="004934D8"/>
    <w:rsid w:val="0049358B"/>
    <w:rsid w:val="00493B05"/>
    <w:rsid w:val="00493B46"/>
    <w:rsid w:val="00493B61"/>
    <w:rsid w:val="0049411F"/>
    <w:rsid w:val="004944E0"/>
    <w:rsid w:val="0049472C"/>
    <w:rsid w:val="00494C0E"/>
    <w:rsid w:val="004963DF"/>
    <w:rsid w:val="0049677D"/>
    <w:rsid w:val="004971C3"/>
    <w:rsid w:val="004A0055"/>
    <w:rsid w:val="004A008F"/>
    <w:rsid w:val="004A00B0"/>
    <w:rsid w:val="004A0183"/>
    <w:rsid w:val="004A15BB"/>
    <w:rsid w:val="004A19E6"/>
    <w:rsid w:val="004A29DA"/>
    <w:rsid w:val="004A2B97"/>
    <w:rsid w:val="004A3281"/>
    <w:rsid w:val="004A3707"/>
    <w:rsid w:val="004A4499"/>
    <w:rsid w:val="004A44FB"/>
    <w:rsid w:val="004A47A9"/>
    <w:rsid w:val="004A502F"/>
    <w:rsid w:val="004A5B4D"/>
    <w:rsid w:val="004A5BFF"/>
    <w:rsid w:val="004A5EB9"/>
    <w:rsid w:val="004B0DC5"/>
    <w:rsid w:val="004B1942"/>
    <w:rsid w:val="004B1CA3"/>
    <w:rsid w:val="004B232A"/>
    <w:rsid w:val="004B2727"/>
    <w:rsid w:val="004B3880"/>
    <w:rsid w:val="004B3C7F"/>
    <w:rsid w:val="004B41AD"/>
    <w:rsid w:val="004B50C5"/>
    <w:rsid w:val="004B661A"/>
    <w:rsid w:val="004B6864"/>
    <w:rsid w:val="004B68A5"/>
    <w:rsid w:val="004B719D"/>
    <w:rsid w:val="004B7E43"/>
    <w:rsid w:val="004C0613"/>
    <w:rsid w:val="004C082D"/>
    <w:rsid w:val="004C146D"/>
    <w:rsid w:val="004C16B1"/>
    <w:rsid w:val="004C1812"/>
    <w:rsid w:val="004C1B3F"/>
    <w:rsid w:val="004C27F5"/>
    <w:rsid w:val="004C2837"/>
    <w:rsid w:val="004C2C80"/>
    <w:rsid w:val="004C2F21"/>
    <w:rsid w:val="004C35BE"/>
    <w:rsid w:val="004C54AA"/>
    <w:rsid w:val="004C567E"/>
    <w:rsid w:val="004D05B5"/>
    <w:rsid w:val="004D0D47"/>
    <w:rsid w:val="004D0E98"/>
    <w:rsid w:val="004D11CA"/>
    <w:rsid w:val="004D1855"/>
    <w:rsid w:val="004D3F32"/>
    <w:rsid w:val="004D4740"/>
    <w:rsid w:val="004D48C0"/>
    <w:rsid w:val="004D6742"/>
    <w:rsid w:val="004D6AAC"/>
    <w:rsid w:val="004D6F38"/>
    <w:rsid w:val="004D748E"/>
    <w:rsid w:val="004E00BC"/>
    <w:rsid w:val="004E0AAC"/>
    <w:rsid w:val="004E0F46"/>
    <w:rsid w:val="004E1452"/>
    <w:rsid w:val="004E23E4"/>
    <w:rsid w:val="004E3D0A"/>
    <w:rsid w:val="004E43CA"/>
    <w:rsid w:val="004E52D8"/>
    <w:rsid w:val="004E5549"/>
    <w:rsid w:val="004E56BE"/>
    <w:rsid w:val="004E5E7D"/>
    <w:rsid w:val="004E62A8"/>
    <w:rsid w:val="004E785B"/>
    <w:rsid w:val="004F0DD9"/>
    <w:rsid w:val="004F12D8"/>
    <w:rsid w:val="004F2207"/>
    <w:rsid w:val="004F2B3C"/>
    <w:rsid w:val="004F2F1C"/>
    <w:rsid w:val="004F37EC"/>
    <w:rsid w:val="004F4412"/>
    <w:rsid w:val="004F460B"/>
    <w:rsid w:val="004F4877"/>
    <w:rsid w:val="004F4EE5"/>
    <w:rsid w:val="004F541B"/>
    <w:rsid w:val="004F572C"/>
    <w:rsid w:val="004F6228"/>
    <w:rsid w:val="004F6294"/>
    <w:rsid w:val="004F72CD"/>
    <w:rsid w:val="004F73B6"/>
    <w:rsid w:val="004F7E99"/>
    <w:rsid w:val="00501064"/>
    <w:rsid w:val="00501E30"/>
    <w:rsid w:val="00502C39"/>
    <w:rsid w:val="00503539"/>
    <w:rsid w:val="0050367B"/>
    <w:rsid w:val="00504586"/>
    <w:rsid w:val="00504B00"/>
    <w:rsid w:val="00505391"/>
    <w:rsid w:val="005055CA"/>
    <w:rsid w:val="00505EB5"/>
    <w:rsid w:val="00506838"/>
    <w:rsid w:val="0050745E"/>
    <w:rsid w:val="0051087C"/>
    <w:rsid w:val="005111AF"/>
    <w:rsid w:val="00512A57"/>
    <w:rsid w:val="00513083"/>
    <w:rsid w:val="00513096"/>
    <w:rsid w:val="005141BE"/>
    <w:rsid w:val="00514569"/>
    <w:rsid w:val="005148F1"/>
    <w:rsid w:val="00515886"/>
    <w:rsid w:val="00521D59"/>
    <w:rsid w:val="00522ADE"/>
    <w:rsid w:val="00522C0C"/>
    <w:rsid w:val="00524629"/>
    <w:rsid w:val="00524B21"/>
    <w:rsid w:val="00525AC5"/>
    <w:rsid w:val="00525BA7"/>
    <w:rsid w:val="005264BF"/>
    <w:rsid w:val="00526F14"/>
    <w:rsid w:val="00527C3D"/>
    <w:rsid w:val="00530C69"/>
    <w:rsid w:val="005313F6"/>
    <w:rsid w:val="00531556"/>
    <w:rsid w:val="00531C57"/>
    <w:rsid w:val="005327B9"/>
    <w:rsid w:val="00533454"/>
    <w:rsid w:val="005342CD"/>
    <w:rsid w:val="00534334"/>
    <w:rsid w:val="005347EA"/>
    <w:rsid w:val="00534C67"/>
    <w:rsid w:val="005366E1"/>
    <w:rsid w:val="00536846"/>
    <w:rsid w:val="00536911"/>
    <w:rsid w:val="005369BB"/>
    <w:rsid w:val="0054080F"/>
    <w:rsid w:val="0054127C"/>
    <w:rsid w:val="00541384"/>
    <w:rsid w:val="00541E6F"/>
    <w:rsid w:val="00542268"/>
    <w:rsid w:val="00542486"/>
    <w:rsid w:val="005434FB"/>
    <w:rsid w:val="005439C7"/>
    <w:rsid w:val="00543D2B"/>
    <w:rsid w:val="00545001"/>
    <w:rsid w:val="00545FA7"/>
    <w:rsid w:val="0054677E"/>
    <w:rsid w:val="00546B19"/>
    <w:rsid w:val="00547B4C"/>
    <w:rsid w:val="00550516"/>
    <w:rsid w:val="0055177D"/>
    <w:rsid w:val="00551EE0"/>
    <w:rsid w:val="00552171"/>
    <w:rsid w:val="00552366"/>
    <w:rsid w:val="00552C01"/>
    <w:rsid w:val="00553A0C"/>
    <w:rsid w:val="005543A0"/>
    <w:rsid w:val="005563B5"/>
    <w:rsid w:val="005577AC"/>
    <w:rsid w:val="00560472"/>
    <w:rsid w:val="00560F34"/>
    <w:rsid w:val="005629E8"/>
    <w:rsid w:val="00563B2A"/>
    <w:rsid w:val="00563D14"/>
    <w:rsid w:val="00563D41"/>
    <w:rsid w:val="005646B7"/>
    <w:rsid w:val="00564FB6"/>
    <w:rsid w:val="00565358"/>
    <w:rsid w:val="005656E9"/>
    <w:rsid w:val="00565A74"/>
    <w:rsid w:val="00566F1F"/>
    <w:rsid w:val="00567DD4"/>
    <w:rsid w:val="00567F3E"/>
    <w:rsid w:val="00567FC1"/>
    <w:rsid w:val="0057091A"/>
    <w:rsid w:val="0057143E"/>
    <w:rsid w:val="00572562"/>
    <w:rsid w:val="00573B90"/>
    <w:rsid w:val="005741F8"/>
    <w:rsid w:val="005748D9"/>
    <w:rsid w:val="0057557E"/>
    <w:rsid w:val="00575651"/>
    <w:rsid w:val="0057591A"/>
    <w:rsid w:val="00575E00"/>
    <w:rsid w:val="00576112"/>
    <w:rsid w:val="005761AA"/>
    <w:rsid w:val="00576678"/>
    <w:rsid w:val="00577CA1"/>
    <w:rsid w:val="00580225"/>
    <w:rsid w:val="00580FB3"/>
    <w:rsid w:val="005819DA"/>
    <w:rsid w:val="0058261A"/>
    <w:rsid w:val="00582731"/>
    <w:rsid w:val="00582E0E"/>
    <w:rsid w:val="0058363F"/>
    <w:rsid w:val="00583C9E"/>
    <w:rsid w:val="00585EE8"/>
    <w:rsid w:val="00586CBC"/>
    <w:rsid w:val="0058722D"/>
    <w:rsid w:val="0058749F"/>
    <w:rsid w:val="0059059A"/>
    <w:rsid w:val="00591324"/>
    <w:rsid w:val="005913F7"/>
    <w:rsid w:val="005914F4"/>
    <w:rsid w:val="00591843"/>
    <w:rsid w:val="005918A3"/>
    <w:rsid w:val="005935EC"/>
    <w:rsid w:val="005944A9"/>
    <w:rsid w:val="005949C1"/>
    <w:rsid w:val="00594B50"/>
    <w:rsid w:val="005952C3"/>
    <w:rsid w:val="0059544F"/>
    <w:rsid w:val="005955F3"/>
    <w:rsid w:val="00595B6B"/>
    <w:rsid w:val="0059666D"/>
    <w:rsid w:val="00596818"/>
    <w:rsid w:val="005976AE"/>
    <w:rsid w:val="00597F79"/>
    <w:rsid w:val="00597FD0"/>
    <w:rsid w:val="005A0DF2"/>
    <w:rsid w:val="005A133A"/>
    <w:rsid w:val="005A166C"/>
    <w:rsid w:val="005A1984"/>
    <w:rsid w:val="005A1EE2"/>
    <w:rsid w:val="005A203E"/>
    <w:rsid w:val="005A2701"/>
    <w:rsid w:val="005A2703"/>
    <w:rsid w:val="005A3358"/>
    <w:rsid w:val="005A41E6"/>
    <w:rsid w:val="005A47C0"/>
    <w:rsid w:val="005A4D9B"/>
    <w:rsid w:val="005A51A1"/>
    <w:rsid w:val="005A605F"/>
    <w:rsid w:val="005A7618"/>
    <w:rsid w:val="005A7CBB"/>
    <w:rsid w:val="005B0CAB"/>
    <w:rsid w:val="005B11A6"/>
    <w:rsid w:val="005B219D"/>
    <w:rsid w:val="005B25CE"/>
    <w:rsid w:val="005B3B2D"/>
    <w:rsid w:val="005B460E"/>
    <w:rsid w:val="005B47AB"/>
    <w:rsid w:val="005B4DAC"/>
    <w:rsid w:val="005B5171"/>
    <w:rsid w:val="005B685C"/>
    <w:rsid w:val="005B71E8"/>
    <w:rsid w:val="005B76F1"/>
    <w:rsid w:val="005B77BA"/>
    <w:rsid w:val="005B7D5B"/>
    <w:rsid w:val="005C0A41"/>
    <w:rsid w:val="005C1B85"/>
    <w:rsid w:val="005C1E8F"/>
    <w:rsid w:val="005C2CA2"/>
    <w:rsid w:val="005C360E"/>
    <w:rsid w:val="005C4263"/>
    <w:rsid w:val="005C4E18"/>
    <w:rsid w:val="005C58C9"/>
    <w:rsid w:val="005C77A4"/>
    <w:rsid w:val="005D0DBE"/>
    <w:rsid w:val="005D200A"/>
    <w:rsid w:val="005D3265"/>
    <w:rsid w:val="005D3799"/>
    <w:rsid w:val="005D46A7"/>
    <w:rsid w:val="005D5C12"/>
    <w:rsid w:val="005D6248"/>
    <w:rsid w:val="005D62F0"/>
    <w:rsid w:val="005D6F9E"/>
    <w:rsid w:val="005D7752"/>
    <w:rsid w:val="005E0B28"/>
    <w:rsid w:val="005E17A1"/>
    <w:rsid w:val="005E199F"/>
    <w:rsid w:val="005E1E07"/>
    <w:rsid w:val="005E33D1"/>
    <w:rsid w:val="005E3FA2"/>
    <w:rsid w:val="005E4AD9"/>
    <w:rsid w:val="005E74FD"/>
    <w:rsid w:val="005E7B02"/>
    <w:rsid w:val="005F0943"/>
    <w:rsid w:val="005F0C98"/>
    <w:rsid w:val="005F1515"/>
    <w:rsid w:val="005F1E8C"/>
    <w:rsid w:val="005F201E"/>
    <w:rsid w:val="005F2931"/>
    <w:rsid w:val="005F2C1C"/>
    <w:rsid w:val="005F31D2"/>
    <w:rsid w:val="005F367D"/>
    <w:rsid w:val="005F3AE6"/>
    <w:rsid w:val="005F3D2D"/>
    <w:rsid w:val="005F45DF"/>
    <w:rsid w:val="005F48BA"/>
    <w:rsid w:val="005F4B94"/>
    <w:rsid w:val="005F54EC"/>
    <w:rsid w:val="005F5673"/>
    <w:rsid w:val="005F5A6C"/>
    <w:rsid w:val="005F5C1D"/>
    <w:rsid w:val="005F6BE2"/>
    <w:rsid w:val="00600038"/>
    <w:rsid w:val="0060041B"/>
    <w:rsid w:val="00600B51"/>
    <w:rsid w:val="00601F4F"/>
    <w:rsid w:val="00602A23"/>
    <w:rsid w:val="006034B0"/>
    <w:rsid w:val="0060350B"/>
    <w:rsid w:val="00603608"/>
    <w:rsid w:val="00603CB9"/>
    <w:rsid w:val="006070E7"/>
    <w:rsid w:val="0060711C"/>
    <w:rsid w:val="00607291"/>
    <w:rsid w:val="00607E1C"/>
    <w:rsid w:val="0061012E"/>
    <w:rsid w:val="0061015F"/>
    <w:rsid w:val="00610F04"/>
    <w:rsid w:val="0061142B"/>
    <w:rsid w:val="006115E5"/>
    <w:rsid w:val="0061261A"/>
    <w:rsid w:val="00612D40"/>
    <w:rsid w:val="00613BF9"/>
    <w:rsid w:val="0061403D"/>
    <w:rsid w:val="0061429E"/>
    <w:rsid w:val="00614412"/>
    <w:rsid w:val="00615555"/>
    <w:rsid w:val="00615781"/>
    <w:rsid w:val="006163C6"/>
    <w:rsid w:val="00616519"/>
    <w:rsid w:val="00617115"/>
    <w:rsid w:val="00617A85"/>
    <w:rsid w:val="00620CE2"/>
    <w:rsid w:val="00621040"/>
    <w:rsid w:val="0062236A"/>
    <w:rsid w:val="0062424F"/>
    <w:rsid w:val="00624435"/>
    <w:rsid w:val="00624527"/>
    <w:rsid w:val="00624867"/>
    <w:rsid w:val="00624C11"/>
    <w:rsid w:val="00624D52"/>
    <w:rsid w:val="00625205"/>
    <w:rsid w:val="006258FC"/>
    <w:rsid w:val="00625B3E"/>
    <w:rsid w:val="00625FD0"/>
    <w:rsid w:val="006265EF"/>
    <w:rsid w:val="00626889"/>
    <w:rsid w:val="00626CAA"/>
    <w:rsid w:val="006312C6"/>
    <w:rsid w:val="00631652"/>
    <w:rsid w:val="00633F56"/>
    <w:rsid w:val="00634009"/>
    <w:rsid w:val="00634554"/>
    <w:rsid w:val="00634CDE"/>
    <w:rsid w:val="00635522"/>
    <w:rsid w:val="00635899"/>
    <w:rsid w:val="006361C6"/>
    <w:rsid w:val="006361E9"/>
    <w:rsid w:val="00636FCF"/>
    <w:rsid w:val="00640014"/>
    <w:rsid w:val="006411E5"/>
    <w:rsid w:val="0064121B"/>
    <w:rsid w:val="006423BD"/>
    <w:rsid w:val="006427DD"/>
    <w:rsid w:val="006436DE"/>
    <w:rsid w:val="00644CE9"/>
    <w:rsid w:val="006461EF"/>
    <w:rsid w:val="0064679A"/>
    <w:rsid w:val="00646EFC"/>
    <w:rsid w:val="00646F62"/>
    <w:rsid w:val="00647976"/>
    <w:rsid w:val="00650068"/>
    <w:rsid w:val="00650BE1"/>
    <w:rsid w:val="0065234B"/>
    <w:rsid w:val="00653AA8"/>
    <w:rsid w:val="006546CE"/>
    <w:rsid w:val="00655934"/>
    <w:rsid w:val="00655B6E"/>
    <w:rsid w:val="006564A1"/>
    <w:rsid w:val="00656EE5"/>
    <w:rsid w:val="006576F4"/>
    <w:rsid w:val="00657B7C"/>
    <w:rsid w:val="006606F4"/>
    <w:rsid w:val="006607C9"/>
    <w:rsid w:val="00660D64"/>
    <w:rsid w:val="00661339"/>
    <w:rsid w:val="00662474"/>
    <w:rsid w:val="00662AB1"/>
    <w:rsid w:val="0066372E"/>
    <w:rsid w:val="0066373D"/>
    <w:rsid w:val="00663B79"/>
    <w:rsid w:val="00663D4D"/>
    <w:rsid w:val="006654A9"/>
    <w:rsid w:val="00665D1D"/>
    <w:rsid w:val="00665D67"/>
    <w:rsid w:val="00666F7B"/>
    <w:rsid w:val="00667372"/>
    <w:rsid w:val="0066775F"/>
    <w:rsid w:val="00667F4A"/>
    <w:rsid w:val="006705BE"/>
    <w:rsid w:val="00670A36"/>
    <w:rsid w:val="00670DC4"/>
    <w:rsid w:val="00670DEE"/>
    <w:rsid w:val="006714E4"/>
    <w:rsid w:val="006715C0"/>
    <w:rsid w:val="00671AC0"/>
    <w:rsid w:val="00671C24"/>
    <w:rsid w:val="00672915"/>
    <w:rsid w:val="00673248"/>
    <w:rsid w:val="0067327E"/>
    <w:rsid w:val="00673C7F"/>
    <w:rsid w:val="00673DD9"/>
    <w:rsid w:val="00674630"/>
    <w:rsid w:val="00675EF4"/>
    <w:rsid w:val="006765CF"/>
    <w:rsid w:val="00676967"/>
    <w:rsid w:val="00676C0C"/>
    <w:rsid w:val="00676CE3"/>
    <w:rsid w:val="006800F8"/>
    <w:rsid w:val="00680B64"/>
    <w:rsid w:val="00681566"/>
    <w:rsid w:val="00681C65"/>
    <w:rsid w:val="00682058"/>
    <w:rsid w:val="0068275E"/>
    <w:rsid w:val="00682924"/>
    <w:rsid w:val="00682B43"/>
    <w:rsid w:val="006831A1"/>
    <w:rsid w:val="0068550E"/>
    <w:rsid w:val="00685686"/>
    <w:rsid w:val="00685E99"/>
    <w:rsid w:val="0068790D"/>
    <w:rsid w:val="00687A1E"/>
    <w:rsid w:val="00687B39"/>
    <w:rsid w:val="0069202A"/>
    <w:rsid w:val="0069367F"/>
    <w:rsid w:val="00693F32"/>
    <w:rsid w:val="00694341"/>
    <w:rsid w:val="00695DFF"/>
    <w:rsid w:val="00696F9E"/>
    <w:rsid w:val="00697C09"/>
    <w:rsid w:val="006A0433"/>
    <w:rsid w:val="006A06F1"/>
    <w:rsid w:val="006A0A7A"/>
    <w:rsid w:val="006A176C"/>
    <w:rsid w:val="006A31E3"/>
    <w:rsid w:val="006A37E1"/>
    <w:rsid w:val="006A3A92"/>
    <w:rsid w:val="006A4E74"/>
    <w:rsid w:val="006A5353"/>
    <w:rsid w:val="006A7395"/>
    <w:rsid w:val="006A7B9F"/>
    <w:rsid w:val="006A7CA3"/>
    <w:rsid w:val="006B1371"/>
    <w:rsid w:val="006B1419"/>
    <w:rsid w:val="006B1E1E"/>
    <w:rsid w:val="006B2EE6"/>
    <w:rsid w:val="006B3C51"/>
    <w:rsid w:val="006B5EEF"/>
    <w:rsid w:val="006B618F"/>
    <w:rsid w:val="006B70CD"/>
    <w:rsid w:val="006B7721"/>
    <w:rsid w:val="006C02AD"/>
    <w:rsid w:val="006C044C"/>
    <w:rsid w:val="006C0951"/>
    <w:rsid w:val="006C0EB2"/>
    <w:rsid w:val="006C0F14"/>
    <w:rsid w:val="006C1519"/>
    <w:rsid w:val="006C1566"/>
    <w:rsid w:val="006C1A3D"/>
    <w:rsid w:val="006C30BA"/>
    <w:rsid w:val="006C339B"/>
    <w:rsid w:val="006C376E"/>
    <w:rsid w:val="006C45C7"/>
    <w:rsid w:val="006C4C37"/>
    <w:rsid w:val="006C527A"/>
    <w:rsid w:val="006C7661"/>
    <w:rsid w:val="006C79BA"/>
    <w:rsid w:val="006C7AC1"/>
    <w:rsid w:val="006C7E8C"/>
    <w:rsid w:val="006D01B9"/>
    <w:rsid w:val="006D1CF4"/>
    <w:rsid w:val="006D1DDC"/>
    <w:rsid w:val="006D2A77"/>
    <w:rsid w:val="006D3033"/>
    <w:rsid w:val="006D34B7"/>
    <w:rsid w:val="006D388B"/>
    <w:rsid w:val="006D3AD1"/>
    <w:rsid w:val="006D4231"/>
    <w:rsid w:val="006D5A4C"/>
    <w:rsid w:val="006D61AC"/>
    <w:rsid w:val="006D67EB"/>
    <w:rsid w:val="006D7731"/>
    <w:rsid w:val="006D7EB2"/>
    <w:rsid w:val="006E0B4D"/>
    <w:rsid w:val="006E1A91"/>
    <w:rsid w:val="006E1C36"/>
    <w:rsid w:val="006E1F0C"/>
    <w:rsid w:val="006E2721"/>
    <w:rsid w:val="006E3DE0"/>
    <w:rsid w:val="006E45AC"/>
    <w:rsid w:val="006E4ACC"/>
    <w:rsid w:val="006E5F80"/>
    <w:rsid w:val="006E5FDD"/>
    <w:rsid w:val="006E632C"/>
    <w:rsid w:val="006E69F0"/>
    <w:rsid w:val="006E6DF1"/>
    <w:rsid w:val="006E7E67"/>
    <w:rsid w:val="006F05BC"/>
    <w:rsid w:val="006F1C81"/>
    <w:rsid w:val="006F24EB"/>
    <w:rsid w:val="006F26CC"/>
    <w:rsid w:val="006F4135"/>
    <w:rsid w:val="006F5C0F"/>
    <w:rsid w:val="006F6E3F"/>
    <w:rsid w:val="006F7EA6"/>
    <w:rsid w:val="007000BA"/>
    <w:rsid w:val="007002DB"/>
    <w:rsid w:val="00700759"/>
    <w:rsid w:val="00703BA3"/>
    <w:rsid w:val="00704205"/>
    <w:rsid w:val="00704879"/>
    <w:rsid w:val="0070492C"/>
    <w:rsid w:val="00706CCB"/>
    <w:rsid w:val="007071AC"/>
    <w:rsid w:val="00707321"/>
    <w:rsid w:val="00711717"/>
    <w:rsid w:val="007130BE"/>
    <w:rsid w:val="00713926"/>
    <w:rsid w:val="0071479E"/>
    <w:rsid w:val="00715665"/>
    <w:rsid w:val="0071792F"/>
    <w:rsid w:val="007227B1"/>
    <w:rsid w:val="0072402F"/>
    <w:rsid w:val="007243FF"/>
    <w:rsid w:val="00724BCC"/>
    <w:rsid w:val="00725119"/>
    <w:rsid w:val="007252CE"/>
    <w:rsid w:val="007257DA"/>
    <w:rsid w:val="007258FE"/>
    <w:rsid w:val="00725F36"/>
    <w:rsid w:val="00726520"/>
    <w:rsid w:val="0072717D"/>
    <w:rsid w:val="00727470"/>
    <w:rsid w:val="007279D0"/>
    <w:rsid w:val="00730A84"/>
    <w:rsid w:val="00734282"/>
    <w:rsid w:val="0073454E"/>
    <w:rsid w:val="00734899"/>
    <w:rsid w:val="00735540"/>
    <w:rsid w:val="0073596F"/>
    <w:rsid w:val="007365F2"/>
    <w:rsid w:val="00737BE2"/>
    <w:rsid w:val="00737C7F"/>
    <w:rsid w:val="00740456"/>
    <w:rsid w:val="00740616"/>
    <w:rsid w:val="00740928"/>
    <w:rsid w:val="00741986"/>
    <w:rsid w:val="007422C7"/>
    <w:rsid w:val="00742ED0"/>
    <w:rsid w:val="00743071"/>
    <w:rsid w:val="0074385C"/>
    <w:rsid w:val="00743B0D"/>
    <w:rsid w:val="007440D0"/>
    <w:rsid w:val="007459B9"/>
    <w:rsid w:val="00745B11"/>
    <w:rsid w:val="00746254"/>
    <w:rsid w:val="0074644B"/>
    <w:rsid w:val="007465DB"/>
    <w:rsid w:val="00747610"/>
    <w:rsid w:val="00747ECA"/>
    <w:rsid w:val="007502E7"/>
    <w:rsid w:val="007502E8"/>
    <w:rsid w:val="007507E9"/>
    <w:rsid w:val="00750E66"/>
    <w:rsid w:val="007512F7"/>
    <w:rsid w:val="00752152"/>
    <w:rsid w:val="0075290E"/>
    <w:rsid w:val="00753DA4"/>
    <w:rsid w:val="007545B8"/>
    <w:rsid w:val="007545FA"/>
    <w:rsid w:val="00754FDF"/>
    <w:rsid w:val="00756000"/>
    <w:rsid w:val="007560C9"/>
    <w:rsid w:val="00757819"/>
    <w:rsid w:val="00757BDC"/>
    <w:rsid w:val="007606EC"/>
    <w:rsid w:val="00760E5A"/>
    <w:rsid w:val="00761772"/>
    <w:rsid w:val="0076186F"/>
    <w:rsid w:val="007642C9"/>
    <w:rsid w:val="00764360"/>
    <w:rsid w:val="00764B51"/>
    <w:rsid w:val="00767224"/>
    <w:rsid w:val="00767759"/>
    <w:rsid w:val="00767943"/>
    <w:rsid w:val="0077010A"/>
    <w:rsid w:val="00770F1B"/>
    <w:rsid w:val="0077107D"/>
    <w:rsid w:val="00771644"/>
    <w:rsid w:val="007717E5"/>
    <w:rsid w:val="00771CE4"/>
    <w:rsid w:val="00771E64"/>
    <w:rsid w:val="007725A9"/>
    <w:rsid w:val="00773197"/>
    <w:rsid w:val="007733B1"/>
    <w:rsid w:val="007735E0"/>
    <w:rsid w:val="00773FF9"/>
    <w:rsid w:val="007743D4"/>
    <w:rsid w:val="00774E71"/>
    <w:rsid w:val="0077635A"/>
    <w:rsid w:val="007807FD"/>
    <w:rsid w:val="007811D7"/>
    <w:rsid w:val="00781A36"/>
    <w:rsid w:val="00781C53"/>
    <w:rsid w:val="00784064"/>
    <w:rsid w:val="0078446C"/>
    <w:rsid w:val="0078637C"/>
    <w:rsid w:val="007864FC"/>
    <w:rsid w:val="007868AB"/>
    <w:rsid w:val="0078759A"/>
    <w:rsid w:val="00790F53"/>
    <w:rsid w:val="007914A0"/>
    <w:rsid w:val="007914F5"/>
    <w:rsid w:val="00791988"/>
    <w:rsid w:val="00791A9C"/>
    <w:rsid w:val="00791CE0"/>
    <w:rsid w:val="0079435C"/>
    <w:rsid w:val="007945E3"/>
    <w:rsid w:val="00795D6D"/>
    <w:rsid w:val="0079742B"/>
    <w:rsid w:val="007A00BC"/>
    <w:rsid w:val="007A069E"/>
    <w:rsid w:val="007A0956"/>
    <w:rsid w:val="007A0F22"/>
    <w:rsid w:val="007A12CF"/>
    <w:rsid w:val="007A39E5"/>
    <w:rsid w:val="007A4006"/>
    <w:rsid w:val="007A409B"/>
    <w:rsid w:val="007A4A9A"/>
    <w:rsid w:val="007A4BBE"/>
    <w:rsid w:val="007A5D30"/>
    <w:rsid w:val="007A5DEF"/>
    <w:rsid w:val="007A634E"/>
    <w:rsid w:val="007A6F94"/>
    <w:rsid w:val="007A721D"/>
    <w:rsid w:val="007A7287"/>
    <w:rsid w:val="007B02E2"/>
    <w:rsid w:val="007B0F62"/>
    <w:rsid w:val="007B1AC4"/>
    <w:rsid w:val="007B1B77"/>
    <w:rsid w:val="007B1E1A"/>
    <w:rsid w:val="007B2020"/>
    <w:rsid w:val="007B27B6"/>
    <w:rsid w:val="007B2CC7"/>
    <w:rsid w:val="007B3272"/>
    <w:rsid w:val="007B3F43"/>
    <w:rsid w:val="007B4219"/>
    <w:rsid w:val="007B4B76"/>
    <w:rsid w:val="007B4B8C"/>
    <w:rsid w:val="007B5DF5"/>
    <w:rsid w:val="007B7184"/>
    <w:rsid w:val="007B76B7"/>
    <w:rsid w:val="007B7EEE"/>
    <w:rsid w:val="007C0057"/>
    <w:rsid w:val="007C05A0"/>
    <w:rsid w:val="007C1B82"/>
    <w:rsid w:val="007C1E06"/>
    <w:rsid w:val="007C260C"/>
    <w:rsid w:val="007C2BFF"/>
    <w:rsid w:val="007C3E8A"/>
    <w:rsid w:val="007C59D6"/>
    <w:rsid w:val="007C5E4B"/>
    <w:rsid w:val="007C6FCB"/>
    <w:rsid w:val="007D01C2"/>
    <w:rsid w:val="007D199E"/>
    <w:rsid w:val="007D262A"/>
    <w:rsid w:val="007D26D3"/>
    <w:rsid w:val="007D279C"/>
    <w:rsid w:val="007D3273"/>
    <w:rsid w:val="007D3451"/>
    <w:rsid w:val="007D6008"/>
    <w:rsid w:val="007D63BA"/>
    <w:rsid w:val="007D71C6"/>
    <w:rsid w:val="007D729F"/>
    <w:rsid w:val="007D74F1"/>
    <w:rsid w:val="007D7D76"/>
    <w:rsid w:val="007E0702"/>
    <w:rsid w:val="007E2366"/>
    <w:rsid w:val="007E2C80"/>
    <w:rsid w:val="007E2F4C"/>
    <w:rsid w:val="007E3316"/>
    <w:rsid w:val="007E332C"/>
    <w:rsid w:val="007E3D2C"/>
    <w:rsid w:val="007E44A8"/>
    <w:rsid w:val="007E472A"/>
    <w:rsid w:val="007E4938"/>
    <w:rsid w:val="007E5372"/>
    <w:rsid w:val="007E5910"/>
    <w:rsid w:val="007E6367"/>
    <w:rsid w:val="007E7BDD"/>
    <w:rsid w:val="007F024E"/>
    <w:rsid w:val="007F0746"/>
    <w:rsid w:val="007F2F55"/>
    <w:rsid w:val="007F3592"/>
    <w:rsid w:val="007F360D"/>
    <w:rsid w:val="007F420D"/>
    <w:rsid w:val="007F517B"/>
    <w:rsid w:val="007F51FF"/>
    <w:rsid w:val="007F5440"/>
    <w:rsid w:val="007F591C"/>
    <w:rsid w:val="007F5E1D"/>
    <w:rsid w:val="007F6914"/>
    <w:rsid w:val="007F6D8E"/>
    <w:rsid w:val="007F7851"/>
    <w:rsid w:val="007F7E09"/>
    <w:rsid w:val="008028B3"/>
    <w:rsid w:val="00802A2E"/>
    <w:rsid w:val="00803010"/>
    <w:rsid w:val="0080352C"/>
    <w:rsid w:val="00803B1A"/>
    <w:rsid w:val="008040FA"/>
    <w:rsid w:val="00805FB7"/>
    <w:rsid w:val="00806310"/>
    <w:rsid w:val="008065C3"/>
    <w:rsid w:val="00806B0D"/>
    <w:rsid w:val="00807158"/>
    <w:rsid w:val="00807C28"/>
    <w:rsid w:val="008104A0"/>
    <w:rsid w:val="008105F4"/>
    <w:rsid w:val="00810602"/>
    <w:rsid w:val="008108E6"/>
    <w:rsid w:val="00811C28"/>
    <w:rsid w:val="00811CDB"/>
    <w:rsid w:val="00811F9C"/>
    <w:rsid w:val="00812565"/>
    <w:rsid w:val="008126C9"/>
    <w:rsid w:val="00812B35"/>
    <w:rsid w:val="008137DD"/>
    <w:rsid w:val="00813E9B"/>
    <w:rsid w:val="00814044"/>
    <w:rsid w:val="0081413E"/>
    <w:rsid w:val="00814148"/>
    <w:rsid w:val="00814541"/>
    <w:rsid w:val="00814A09"/>
    <w:rsid w:val="00814A79"/>
    <w:rsid w:val="00814B83"/>
    <w:rsid w:val="008151DE"/>
    <w:rsid w:val="00815926"/>
    <w:rsid w:val="00815A7A"/>
    <w:rsid w:val="00815AC1"/>
    <w:rsid w:val="00815B51"/>
    <w:rsid w:val="00815DCB"/>
    <w:rsid w:val="00816B4D"/>
    <w:rsid w:val="0081718F"/>
    <w:rsid w:val="00817375"/>
    <w:rsid w:val="008210BB"/>
    <w:rsid w:val="00821BE4"/>
    <w:rsid w:val="00822C67"/>
    <w:rsid w:val="00822DB1"/>
    <w:rsid w:val="008247D0"/>
    <w:rsid w:val="0082579C"/>
    <w:rsid w:val="00825849"/>
    <w:rsid w:val="008260E7"/>
    <w:rsid w:val="00826280"/>
    <w:rsid w:val="00827108"/>
    <w:rsid w:val="0083053B"/>
    <w:rsid w:val="00832148"/>
    <w:rsid w:val="00832673"/>
    <w:rsid w:val="008326E9"/>
    <w:rsid w:val="00833576"/>
    <w:rsid w:val="0083539B"/>
    <w:rsid w:val="00835560"/>
    <w:rsid w:val="008357C0"/>
    <w:rsid w:val="00836136"/>
    <w:rsid w:val="00836199"/>
    <w:rsid w:val="00837FAF"/>
    <w:rsid w:val="00841659"/>
    <w:rsid w:val="00841738"/>
    <w:rsid w:val="00842810"/>
    <w:rsid w:val="00845376"/>
    <w:rsid w:val="00845CB3"/>
    <w:rsid w:val="00846136"/>
    <w:rsid w:val="008462C8"/>
    <w:rsid w:val="0084665E"/>
    <w:rsid w:val="00846B08"/>
    <w:rsid w:val="00847D44"/>
    <w:rsid w:val="0085018F"/>
    <w:rsid w:val="00850880"/>
    <w:rsid w:val="008511DF"/>
    <w:rsid w:val="008516C0"/>
    <w:rsid w:val="00851D78"/>
    <w:rsid w:val="00852972"/>
    <w:rsid w:val="0085345F"/>
    <w:rsid w:val="008536EA"/>
    <w:rsid w:val="00853851"/>
    <w:rsid w:val="00853895"/>
    <w:rsid w:val="00853E72"/>
    <w:rsid w:val="00854177"/>
    <w:rsid w:val="00855181"/>
    <w:rsid w:val="008556FB"/>
    <w:rsid w:val="00856AFD"/>
    <w:rsid w:val="00856EB6"/>
    <w:rsid w:val="00856FB0"/>
    <w:rsid w:val="0085740D"/>
    <w:rsid w:val="00857639"/>
    <w:rsid w:val="00857BC2"/>
    <w:rsid w:val="00857C93"/>
    <w:rsid w:val="00860011"/>
    <w:rsid w:val="00860E40"/>
    <w:rsid w:val="00861775"/>
    <w:rsid w:val="00861DE7"/>
    <w:rsid w:val="008625AC"/>
    <w:rsid w:val="008628BF"/>
    <w:rsid w:val="00862BA9"/>
    <w:rsid w:val="00862E14"/>
    <w:rsid w:val="00862EA3"/>
    <w:rsid w:val="00863978"/>
    <w:rsid w:val="00863DF8"/>
    <w:rsid w:val="008640BE"/>
    <w:rsid w:val="008666B8"/>
    <w:rsid w:val="008671F3"/>
    <w:rsid w:val="0086729F"/>
    <w:rsid w:val="00867309"/>
    <w:rsid w:val="00867ED2"/>
    <w:rsid w:val="0087017A"/>
    <w:rsid w:val="00870E88"/>
    <w:rsid w:val="00871366"/>
    <w:rsid w:val="00871CB6"/>
    <w:rsid w:val="00871D37"/>
    <w:rsid w:val="00872064"/>
    <w:rsid w:val="00872504"/>
    <w:rsid w:val="0087282A"/>
    <w:rsid w:val="00872A0E"/>
    <w:rsid w:val="008730DA"/>
    <w:rsid w:val="00873852"/>
    <w:rsid w:val="008739B3"/>
    <w:rsid w:val="00873A19"/>
    <w:rsid w:val="0087428A"/>
    <w:rsid w:val="0087476A"/>
    <w:rsid w:val="0087476E"/>
    <w:rsid w:val="008751DF"/>
    <w:rsid w:val="008759B1"/>
    <w:rsid w:val="008759C6"/>
    <w:rsid w:val="00876752"/>
    <w:rsid w:val="00876C26"/>
    <w:rsid w:val="00877417"/>
    <w:rsid w:val="008776A7"/>
    <w:rsid w:val="00881615"/>
    <w:rsid w:val="00882F52"/>
    <w:rsid w:val="00883450"/>
    <w:rsid w:val="0088348E"/>
    <w:rsid w:val="00883931"/>
    <w:rsid w:val="00883A80"/>
    <w:rsid w:val="00884C84"/>
    <w:rsid w:val="00884E09"/>
    <w:rsid w:val="0088546A"/>
    <w:rsid w:val="008854B0"/>
    <w:rsid w:val="0088741A"/>
    <w:rsid w:val="00890072"/>
    <w:rsid w:val="00890636"/>
    <w:rsid w:val="008912CD"/>
    <w:rsid w:val="00891806"/>
    <w:rsid w:val="00891AEA"/>
    <w:rsid w:val="0089215D"/>
    <w:rsid w:val="00892165"/>
    <w:rsid w:val="00893AAB"/>
    <w:rsid w:val="00895946"/>
    <w:rsid w:val="0089682F"/>
    <w:rsid w:val="008968AB"/>
    <w:rsid w:val="008979FC"/>
    <w:rsid w:val="00897BB5"/>
    <w:rsid w:val="008A08D3"/>
    <w:rsid w:val="008A0FCA"/>
    <w:rsid w:val="008A1892"/>
    <w:rsid w:val="008A1F9B"/>
    <w:rsid w:val="008A1FD4"/>
    <w:rsid w:val="008A25E7"/>
    <w:rsid w:val="008A2667"/>
    <w:rsid w:val="008A2840"/>
    <w:rsid w:val="008A2AB2"/>
    <w:rsid w:val="008A3749"/>
    <w:rsid w:val="008A45CC"/>
    <w:rsid w:val="008A4DD4"/>
    <w:rsid w:val="008A5984"/>
    <w:rsid w:val="008A5E6D"/>
    <w:rsid w:val="008A5F30"/>
    <w:rsid w:val="008A6312"/>
    <w:rsid w:val="008A691E"/>
    <w:rsid w:val="008A696A"/>
    <w:rsid w:val="008A6B22"/>
    <w:rsid w:val="008A6C2C"/>
    <w:rsid w:val="008A7B26"/>
    <w:rsid w:val="008B1004"/>
    <w:rsid w:val="008B304A"/>
    <w:rsid w:val="008B3869"/>
    <w:rsid w:val="008B4446"/>
    <w:rsid w:val="008B4A47"/>
    <w:rsid w:val="008B4FDB"/>
    <w:rsid w:val="008B525F"/>
    <w:rsid w:val="008B563E"/>
    <w:rsid w:val="008B5AFF"/>
    <w:rsid w:val="008B5B6A"/>
    <w:rsid w:val="008B5E34"/>
    <w:rsid w:val="008B6725"/>
    <w:rsid w:val="008B6A93"/>
    <w:rsid w:val="008B6EF1"/>
    <w:rsid w:val="008B73A6"/>
    <w:rsid w:val="008B7593"/>
    <w:rsid w:val="008B7BA2"/>
    <w:rsid w:val="008C0299"/>
    <w:rsid w:val="008C2DF5"/>
    <w:rsid w:val="008C34C8"/>
    <w:rsid w:val="008C34E8"/>
    <w:rsid w:val="008C4771"/>
    <w:rsid w:val="008C5433"/>
    <w:rsid w:val="008C62F9"/>
    <w:rsid w:val="008C6383"/>
    <w:rsid w:val="008C63A5"/>
    <w:rsid w:val="008C6516"/>
    <w:rsid w:val="008D033E"/>
    <w:rsid w:val="008D220A"/>
    <w:rsid w:val="008D33AC"/>
    <w:rsid w:val="008D3864"/>
    <w:rsid w:val="008D3F68"/>
    <w:rsid w:val="008D4B16"/>
    <w:rsid w:val="008D542F"/>
    <w:rsid w:val="008D57F4"/>
    <w:rsid w:val="008D64FF"/>
    <w:rsid w:val="008D747B"/>
    <w:rsid w:val="008D7EA7"/>
    <w:rsid w:val="008E0998"/>
    <w:rsid w:val="008E13B5"/>
    <w:rsid w:val="008E1B6C"/>
    <w:rsid w:val="008E22DD"/>
    <w:rsid w:val="008E303B"/>
    <w:rsid w:val="008E3344"/>
    <w:rsid w:val="008E5145"/>
    <w:rsid w:val="008E52E2"/>
    <w:rsid w:val="008E64B1"/>
    <w:rsid w:val="008E6546"/>
    <w:rsid w:val="008F1465"/>
    <w:rsid w:val="008F2223"/>
    <w:rsid w:val="008F229D"/>
    <w:rsid w:val="008F243A"/>
    <w:rsid w:val="008F26F0"/>
    <w:rsid w:val="008F2E1A"/>
    <w:rsid w:val="008F3104"/>
    <w:rsid w:val="008F44B6"/>
    <w:rsid w:val="008F44B8"/>
    <w:rsid w:val="008F48F4"/>
    <w:rsid w:val="008F4B40"/>
    <w:rsid w:val="008F4D4E"/>
    <w:rsid w:val="008F529E"/>
    <w:rsid w:val="008F5F7C"/>
    <w:rsid w:val="008F63F2"/>
    <w:rsid w:val="008F6B9F"/>
    <w:rsid w:val="008F6DA2"/>
    <w:rsid w:val="008F7783"/>
    <w:rsid w:val="009000E4"/>
    <w:rsid w:val="00901630"/>
    <w:rsid w:val="00901C14"/>
    <w:rsid w:val="009024F2"/>
    <w:rsid w:val="009026D8"/>
    <w:rsid w:val="0090272E"/>
    <w:rsid w:val="00902998"/>
    <w:rsid w:val="009031DB"/>
    <w:rsid w:val="009034D7"/>
    <w:rsid w:val="00903995"/>
    <w:rsid w:val="00903EE3"/>
    <w:rsid w:val="00904DEE"/>
    <w:rsid w:val="00905629"/>
    <w:rsid w:val="00905D2D"/>
    <w:rsid w:val="00905EC2"/>
    <w:rsid w:val="0090666C"/>
    <w:rsid w:val="00906AC5"/>
    <w:rsid w:val="00907388"/>
    <w:rsid w:val="00907D16"/>
    <w:rsid w:val="009108C1"/>
    <w:rsid w:val="009109D4"/>
    <w:rsid w:val="0091147A"/>
    <w:rsid w:val="00913D2F"/>
    <w:rsid w:val="00915690"/>
    <w:rsid w:val="009175EE"/>
    <w:rsid w:val="00920E45"/>
    <w:rsid w:val="0092178D"/>
    <w:rsid w:val="009226CC"/>
    <w:rsid w:val="00922C6B"/>
    <w:rsid w:val="00922FDE"/>
    <w:rsid w:val="00923630"/>
    <w:rsid w:val="00923634"/>
    <w:rsid w:val="009247C2"/>
    <w:rsid w:val="0092606E"/>
    <w:rsid w:val="00926B2C"/>
    <w:rsid w:val="00927147"/>
    <w:rsid w:val="0092791C"/>
    <w:rsid w:val="00927D09"/>
    <w:rsid w:val="009307EA"/>
    <w:rsid w:val="009310C0"/>
    <w:rsid w:val="00931BD6"/>
    <w:rsid w:val="009321F7"/>
    <w:rsid w:val="0093301F"/>
    <w:rsid w:val="009334DD"/>
    <w:rsid w:val="00933B35"/>
    <w:rsid w:val="00934751"/>
    <w:rsid w:val="00934EEE"/>
    <w:rsid w:val="00936A17"/>
    <w:rsid w:val="00937D2B"/>
    <w:rsid w:val="00940D38"/>
    <w:rsid w:val="00941468"/>
    <w:rsid w:val="00941798"/>
    <w:rsid w:val="00943063"/>
    <w:rsid w:val="009435AF"/>
    <w:rsid w:val="00943C71"/>
    <w:rsid w:val="009442B5"/>
    <w:rsid w:val="00944515"/>
    <w:rsid w:val="00945310"/>
    <w:rsid w:val="00945D7E"/>
    <w:rsid w:val="0094648F"/>
    <w:rsid w:val="009504DA"/>
    <w:rsid w:val="009507DE"/>
    <w:rsid w:val="00950B7E"/>
    <w:rsid w:val="00950DA3"/>
    <w:rsid w:val="009517CE"/>
    <w:rsid w:val="009522BD"/>
    <w:rsid w:val="009527F8"/>
    <w:rsid w:val="00953681"/>
    <w:rsid w:val="00956406"/>
    <w:rsid w:val="009566D2"/>
    <w:rsid w:val="009575BE"/>
    <w:rsid w:val="00957C6D"/>
    <w:rsid w:val="009607CA"/>
    <w:rsid w:val="0096241D"/>
    <w:rsid w:val="009626CC"/>
    <w:rsid w:val="009632E4"/>
    <w:rsid w:val="00963A61"/>
    <w:rsid w:val="00964589"/>
    <w:rsid w:val="009645A1"/>
    <w:rsid w:val="00965C1A"/>
    <w:rsid w:val="00966443"/>
    <w:rsid w:val="00966D8F"/>
    <w:rsid w:val="00966ED9"/>
    <w:rsid w:val="0096794E"/>
    <w:rsid w:val="00967CDA"/>
    <w:rsid w:val="00971099"/>
    <w:rsid w:val="00971223"/>
    <w:rsid w:val="009721BD"/>
    <w:rsid w:val="009725A8"/>
    <w:rsid w:val="009728E9"/>
    <w:rsid w:val="00973386"/>
    <w:rsid w:val="009739FA"/>
    <w:rsid w:val="0097417D"/>
    <w:rsid w:val="009757AA"/>
    <w:rsid w:val="00975BD6"/>
    <w:rsid w:val="00975F24"/>
    <w:rsid w:val="00976F33"/>
    <w:rsid w:val="00977BC6"/>
    <w:rsid w:val="00982A5E"/>
    <w:rsid w:val="00983627"/>
    <w:rsid w:val="00983E63"/>
    <w:rsid w:val="00983EBA"/>
    <w:rsid w:val="0098594E"/>
    <w:rsid w:val="00985AD4"/>
    <w:rsid w:val="00986D35"/>
    <w:rsid w:val="00990BAD"/>
    <w:rsid w:val="00990E50"/>
    <w:rsid w:val="00991601"/>
    <w:rsid w:val="0099206E"/>
    <w:rsid w:val="009939F6"/>
    <w:rsid w:val="00994171"/>
    <w:rsid w:val="0099434E"/>
    <w:rsid w:val="009946A8"/>
    <w:rsid w:val="00994C36"/>
    <w:rsid w:val="009962AC"/>
    <w:rsid w:val="009975B6"/>
    <w:rsid w:val="009A0B2C"/>
    <w:rsid w:val="009A0C1B"/>
    <w:rsid w:val="009A0C21"/>
    <w:rsid w:val="009A1736"/>
    <w:rsid w:val="009A1908"/>
    <w:rsid w:val="009A209D"/>
    <w:rsid w:val="009A225A"/>
    <w:rsid w:val="009A2A3B"/>
    <w:rsid w:val="009A40F2"/>
    <w:rsid w:val="009A64C3"/>
    <w:rsid w:val="009B058A"/>
    <w:rsid w:val="009B09A9"/>
    <w:rsid w:val="009B141F"/>
    <w:rsid w:val="009B1537"/>
    <w:rsid w:val="009B1CFF"/>
    <w:rsid w:val="009B1E1F"/>
    <w:rsid w:val="009B3121"/>
    <w:rsid w:val="009B5346"/>
    <w:rsid w:val="009B70B3"/>
    <w:rsid w:val="009B7AF0"/>
    <w:rsid w:val="009B7FC1"/>
    <w:rsid w:val="009C0E04"/>
    <w:rsid w:val="009C2D20"/>
    <w:rsid w:val="009C3224"/>
    <w:rsid w:val="009C4672"/>
    <w:rsid w:val="009C48BF"/>
    <w:rsid w:val="009C5CFC"/>
    <w:rsid w:val="009C5E8E"/>
    <w:rsid w:val="009C5FA6"/>
    <w:rsid w:val="009C7FC9"/>
    <w:rsid w:val="009D028A"/>
    <w:rsid w:val="009D08FA"/>
    <w:rsid w:val="009D250F"/>
    <w:rsid w:val="009D27DB"/>
    <w:rsid w:val="009D300A"/>
    <w:rsid w:val="009D31B5"/>
    <w:rsid w:val="009D32A3"/>
    <w:rsid w:val="009D3ABF"/>
    <w:rsid w:val="009D3FE9"/>
    <w:rsid w:val="009D4751"/>
    <w:rsid w:val="009D4999"/>
    <w:rsid w:val="009D553D"/>
    <w:rsid w:val="009D591D"/>
    <w:rsid w:val="009D63EE"/>
    <w:rsid w:val="009D675C"/>
    <w:rsid w:val="009D67C9"/>
    <w:rsid w:val="009E0933"/>
    <w:rsid w:val="009E12C5"/>
    <w:rsid w:val="009E1449"/>
    <w:rsid w:val="009E21B6"/>
    <w:rsid w:val="009E27E2"/>
    <w:rsid w:val="009E43D3"/>
    <w:rsid w:val="009E5823"/>
    <w:rsid w:val="009E5DAC"/>
    <w:rsid w:val="009E73DF"/>
    <w:rsid w:val="009E76F9"/>
    <w:rsid w:val="009F0F44"/>
    <w:rsid w:val="009F28E9"/>
    <w:rsid w:val="009F37B0"/>
    <w:rsid w:val="009F590A"/>
    <w:rsid w:val="009F5E40"/>
    <w:rsid w:val="009F68B2"/>
    <w:rsid w:val="009F6B51"/>
    <w:rsid w:val="009F7058"/>
    <w:rsid w:val="009F70FD"/>
    <w:rsid w:val="009F7CDD"/>
    <w:rsid w:val="00A009AD"/>
    <w:rsid w:val="00A00D6B"/>
    <w:rsid w:val="00A0146A"/>
    <w:rsid w:val="00A0157B"/>
    <w:rsid w:val="00A016F4"/>
    <w:rsid w:val="00A02841"/>
    <w:rsid w:val="00A02A39"/>
    <w:rsid w:val="00A02AB6"/>
    <w:rsid w:val="00A0591E"/>
    <w:rsid w:val="00A05F3A"/>
    <w:rsid w:val="00A10E36"/>
    <w:rsid w:val="00A1122F"/>
    <w:rsid w:val="00A11649"/>
    <w:rsid w:val="00A12AF5"/>
    <w:rsid w:val="00A1303E"/>
    <w:rsid w:val="00A13364"/>
    <w:rsid w:val="00A143F1"/>
    <w:rsid w:val="00A157B3"/>
    <w:rsid w:val="00A16CE2"/>
    <w:rsid w:val="00A16EFB"/>
    <w:rsid w:val="00A171A3"/>
    <w:rsid w:val="00A173F1"/>
    <w:rsid w:val="00A17CB6"/>
    <w:rsid w:val="00A20450"/>
    <w:rsid w:val="00A2238D"/>
    <w:rsid w:val="00A22598"/>
    <w:rsid w:val="00A23789"/>
    <w:rsid w:val="00A23ABB"/>
    <w:rsid w:val="00A24843"/>
    <w:rsid w:val="00A25764"/>
    <w:rsid w:val="00A25A80"/>
    <w:rsid w:val="00A30E3A"/>
    <w:rsid w:val="00A310E6"/>
    <w:rsid w:val="00A3176B"/>
    <w:rsid w:val="00A325AF"/>
    <w:rsid w:val="00A33EDA"/>
    <w:rsid w:val="00A34480"/>
    <w:rsid w:val="00A348FD"/>
    <w:rsid w:val="00A34B69"/>
    <w:rsid w:val="00A34C61"/>
    <w:rsid w:val="00A3715F"/>
    <w:rsid w:val="00A412F2"/>
    <w:rsid w:val="00A41947"/>
    <w:rsid w:val="00A420DC"/>
    <w:rsid w:val="00A4226D"/>
    <w:rsid w:val="00A424BF"/>
    <w:rsid w:val="00A427BA"/>
    <w:rsid w:val="00A4306E"/>
    <w:rsid w:val="00A43337"/>
    <w:rsid w:val="00A437B9"/>
    <w:rsid w:val="00A437DE"/>
    <w:rsid w:val="00A44E24"/>
    <w:rsid w:val="00A452AA"/>
    <w:rsid w:val="00A46DAF"/>
    <w:rsid w:val="00A47223"/>
    <w:rsid w:val="00A47FE5"/>
    <w:rsid w:val="00A50028"/>
    <w:rsid w:val="00A50184"/>
    <w:rsid w:val="00A50D47"/>
    <w:rsid w:val="00A515BD"/>
    <w:rsid w:val="00A51DF2"/>
    <w:rsid w:val="00A5292E"/>
    <w:rsid w:val="00A53514"/>
    <w:rsid w:val="00A543DE"/>
    <w:rsid w:val="00A54453"/>
    <w:rsid w:val="00A55792"/>
    <w:rsid w:val="00A55A17"/>
    <w:rsid w:val="00A55C28"/>
    <w:rsid w:val="00A56B95"/>
    <w:rsid w:val="00A57BDF"/>
    <w:rsid w:val="00A607DA"/>
    <w:rsid w:val="00A612CB"/>
    <w:rsid w:val="00A613BF"/>
    <w:rsid w:val="00A614FF"/>
    <w:rsid w:val="00A61DA8"/>
    <w:rsid w:val="00A61F04"/>
    <w:rsid w:val="00A62012"/>
    <w:rsid w:val="00A63329"/>
    <w:rsid w:val="00A6336E"/>
    <w:rsid w:val="00A63762"/>
    <w:rsid w:val="00A64B88"/>
    <w:rsid w:val="00A655CE"/>
    <w:rsid w:val="00A65C06"/>
    <w:rsid w:val="00A65E49"/>
    <w:rsid w:val="00A66151"/>
    <w:rsid w:val="00A67DB7"/>
    <w:rsid w:val="00A70B8B"/>
    <w:rsid w:val="00A7113E"/>
    <w:rsid w:val="00A711AB"/>
    <w:rsid w:val="00A71C47"/>
    <w:rsid w:val="00A72C2E"/>
    <w:rsid w:val="00A7312B"/>
    <w:rsid w:val="00A73E6B"/>
    <w:rsid w:val="00A748ED"/>
    <w:rsid w:val="00A750C2"/>
    <w:rsid w:val="00A75477"/>
    <w:rsid w:val="00A7598C"/>
    <w:rsid w:val="00A761E8"/>
    <w:rsid w:val="00A76CC5"/>
    <w:rsid w:val="00A76E37"/>
    <w:rsid w:val="00A774FF"/>
    <w:rsid w:val="00A77879"/>
    <w:rsid w:val="00A806BD"/>
    <w:rsid w:val="00A806F3"/>
    <w:rsid w:val="00A80AE2"/>
    <w:rsid w:val="00A812D8"/>
    <w:rsid w:val="00A81302"/>
    <w:rsid w:val="00A8138D"/>
    <w:rsid w:val="00A814A3"/>
    <w:rsid w:val="00A826F2"/>
    <w:rsid w:val="00A838FA"/>
    <w:rsid w:val="00A83C9E"/>
    <w:rsid w:val="00A84EAF"/>
    <w:rsid w:val="00A8517E"/>
    <w:rsid w:val="00A857D7"/>
    <w:rsid w:val="00A86C71"/>
    <w:rsid w:val="00A871C7"/>
    <w:rsid w:val="00A872C2"/>
    <w:rsid w:val="00A873CB"/>
    <w:rsid w:val="00A878E5"/>
    <w:rsid w:val="00A87C48"/>
    <w:rsid w:val="00A902D6"/>
    <w:rsid w:val="00A90609"/>
    <w:rsid w:val="00A921E6"/>
    <w:rsid w:val="00A93333"/>
    <w:rsid w:val="00A9344E"/>
    <w:rsid w:val="00A93ABE"/>
    <w:rsid w:val="00A93CD4"/>
    <w:rsid w:val="00A93ED6"/>
    <w:rsid w:val="00A94C7E"/>
    <w:rsid w:val="00A94FF0"/>
    <w:rsid w:val="00A95D9D"/>
    <w:rsid w:val="00A95FEF"/>
    <w:rsid w:val="00A96B67"/>
    <w:rsid w:val="00A96DB3"/>
    <w:rsid w:val="00A96F83"/>
    <w:rsid w:val="00A9759F"/>
    <w:rsid w:val="00A979D2"/>
    <w:rsid w:val="00AA00AB"/>
    <w:rsid w:val="00AA00CD"/>
    <w:rsid w:val="00AA021A"/>
    <w:rsid w:val="00AA0BE3"/>
    <w:rsid w:val="00AA2D7D"/>
    <w:rsid w:val="00AA2D94"/>
    <w:rsid w:val="00AA3C3C"/>
    <w:rsid w:val="00AA52AB"/>
    <w:rsid w:val="00AA6E9C"/>
    <w:rsid w:val="00AA71A8"/>
    <w:rsid w:val="00AA7262"/>
    <w:rsid w:val="00AA75F6"/>
    <w:rsid w:val="00AA79AE"/>
    <w:rsid w:val="00AB0358"/>
    <w:rsid w:val="00AB0496"/>
    <w:rsid w:val="00AB085E"/>
    <w:rsid w:val="00AB0E3D"/>
    <w:rsid w:val="00AB14C3"/>
    <w:rsid w:val="00AB19AB"/>
    <w:rsid w:val="00AB1B71"/>
    <w:rsid w:val="00AB339A"/>
    <w:rsid w:val="00AB3DD0"/>
    <w:rsid w:val="00AB4372"/>
    <w:rsid w:val="00AB4A60"/>
    <w:rsid w:val="00AB4E7A"/>
    <w:rsid w:val="00AB5389"/>
    <w:rsid w:val="00AB54CA"/>
    <w:rsid w:val="00AB5575"/>
    <w:rsid w:val="00AB5FBD"/>
    <w:rsid w:val="00AB6582"/>
    <w:rsid w:val="00AB65C5"/>
    <w:rsid w:val="00AB666D"/>
    <w:rsid w:val="00AB6FCE"/>
    <w:rsid w:val="00AB70C7"/>
    <w:rsid w:val="00AB71C2"/>
    <w:rsid w:val="00AC03FF"/>
    <w:rsid w:val="00AC0F5E"/>
    <w:rsid w:val="00AC22F8"/>
    <w:rsid w:val="00AC2C47"/>
    <w:rsid w:val="00AC3315"/>
    <w:rsid w:val="00AC3B55"/>
    <w:rsid w:val="00AC3CB1"/>
    <w:rsid w:val="00AC4ACE"/>
    <w:rsid w:val="00AC4BD0"/>
    <w:rsid w:val="00AC504F"/>
    <w:rsid w:val="00AC65FF"/>
    <w:rsid w:val="00AC6A6E"/>
    <w:rsid w:val="00AC7EF5"/>
    <w:rsid w:val="00AD0060"/>
    <w:rsid w:val="00AD0268"/>
    <w:rsid w:val="00AD0282"/>
    <w:rsid w:val="00AD05C9"/>
    <w:rsid w:val="00AD0B37"/>
    <w:rsid w:val="00AD0BAC"/>
    <w:rsid w:val="00AD13B8"/>
    <w:rsid w:val="00AD1944"/>
    <w:rsid w:val="00AD2C0D"/>
    <w:rsid w:val="00AD3E0A"/>
    <w:rsid w:val="00AD3FB2"/>
    <w:rsid w:val="00AD4654"/>
    <w:rsid w:val="00AD553B"/>
    <w:rsid w:val="00AD7C70"/>
    <w:rsid w:val="00AD7D8C"/>
    <w:rsid w:val="00AD7E9A"/>
    <w:rsid w:val="00AE0157"/>
    <w:rsid w:val="00AE1DC7"/>
    <w:rsid w:val="00AE2A9A"/>
    <w:rsid w:val="00AE310C"/>
    <w:rsid w:val="00AE43DB"/>
    <w:rsid w:val="00AE4445"/>
    <w:rsid w:val="00AE5FAC"/>
    <w:rsid w:val="00AE6887"/>
    <w:rsid w:val="00AE724E"/>
    <w:rsid w:val="00AE785A"/>
    <w:rsid w:val="00AF0EF8"/>
    <w:rsid w:val="00AF0F2F"/>
    <w:rsid w:val="00AF123C"/>
    <w:rsid w:val="00AF131C"/>
    <w:rsid w:val="00AF1377"/>
    <w:rsid w:val="00AF1BAD"/>
    <w:rsid w:val="00AF401B"/>
    <w:rsid w:val="00AF408C"/>
    <w:rsid w:val="00AF4B67"/>
    <w:rsid w:val="00AF5829"/>
    <w:rsid w:val="00AF6D58"/>
    <w:rsid w:val="00AF6DE3"/>
    <w:rsid w:val="00AF6E25"/>
    <w:rsid w:val="00AF6F3E"/>
    <w:rsid w:val="00AF75F1"/>
    <w:rsid w:val="00AF7CFC"/>
    <w:rsid w:val="00AF7F42"/>
    <w:rsid w:val="00B00641"/>
    <w:rsid w:val="00B0098D"/>
    <w:rsid w:val="00B011BE"/>
    <w:rsid w:val="00B032D9"/>
    <w:rsid w:val="00B03646"/>
    <w:rsid w:val="00B046A6"/>
    <w:rsid w:val="00B046E8"/>
    <w:rsid w:val="00B0491E"/>
    <w:rsid w:val="00B06F1B"/>
    <w:rsid w:val="00B0739B"/>
    <w:rsid w:val="00B07C73"/>
    <w:rsid w:val="00B1008F"/>
    <w:rsid w:val="00B10B6E"/>
    <w:rsid w:val="00B11D9F"/>
    <w:rsid w:val="00B1202A"/>
    <w:rsid w:val="00B124ED"/>
    <w:rsid w:val="00B12619"/>
    <w:rsid w:val="00B12796"/>
    <w:rsid w:val="00B13364"/>
    <w:rsid w:val="00B1345C"/>
    <w:rsid w:val="00B13746"/>
    <w:rsid w:val="00B14534"/>
    <w:rsid w:val="00B1514E"/>
    <w:rsid w:val="00B15BDF"/>
    <w:rsid w:val="00B16AF9"/>
    <w:rsid w:val="00B16DB4"/>
    <w:rsid w:val="00B16E9F"/>
    <w:rsid w:val="00B17D50"/>
    <w:rsid w:val="00B20A91"/>
    <w:rsid w:val="00B21468"/>
    <w:rsid w:val="00B216B6"/>
    <w:rsid w:val="00B21946"/>
    <w:rsid w:val="00B22D1B"/>
    <w:rsid w:val="00B23D45"/>
    <w:rsid w:val="00B253C1"/>
    <w:rsid w:val="00B25CBF"/>
    <w:rsid w:val="00B25F46"/>
    <w:rsid w:val="00B2639C"/>
    <w:rsid w:val="00B27C40"/>
    <w:rsid w:val="00B3155A"/>
    <w:rsid w:val="00B318D9"/>
    <w:rsid w:val="00B320B7"/>
    <w:rsid w:val="00B329CA"/>
    <w:rsid w:val="00B32B1F"/>
    <w:rsid w:val="00B32C57"/>
    <w:rsid w:val="00B3443D"/>
    <w:rsid w:val="00B34B0E"/>
    <w:rsid w:val="00B351CD"/>
    <w:rsid w:val="00B35ACF"/>
    <w:rsid w:val="00B35DE3"/>
    <w:rsid w:val="00B36731"/>
    <w:rsid w:val="00B36883"/>
    <w:rsid w:val="00B37AC2"/>
    <w:rsid w:val="00B4053F"/>
    <w:rsid w:val="00B409B6"/>
    <w:rsid w:val="00B41794"/>
    <w:rsid w:val="00B41A80"/>
    <w:rsid w:val="00B422AA"/>
    <w:rsid w:val="00B423BF"/>
    <w:rsid w:val="00B42450"/>
    <w:rsid w:val="00B43073"/>
    <w:rsid w:val="00B438C3"/>
    <w:rsid w:val="00B43A54"/>
    <w:rsid w:val="00B450A0"/>
    <w:rsid w:val="00B451BA"/>
    <w:rsid w:val="00B45823"/>
    <w:rsid w:val="00B46238"/>
    <w:rsid w:val="00B466A3"/>
    <w:rsid w:val="00B4671E"/>
    <w:rsid w:val="00B477AA"/>
    <w:rsid w:val="00B5034A"/>
    <w:rsid w:val="00B523F3"/>
    <w:rsid w:val="00B5262D"/>
    <w:rsid w:val="00B545AB"/>
    <w:rsid w:val="00B547BE"/>
    <w:rsid w:val="00B54C3B"/>
    <w:rsid w:val="00B54CD4"/>
    <w:rsid w:val="00B55D5D"/>
    <w:rsid w:val="00B56092"/>
    <w:rsid w:val="00B56163"/>
    <w:rsid w:val="00B56D7C"/>
    <w:rsid w:val="00B57205"/>
    <w:rsid w:val="00B574C0"/>
    <w:rsid w:val="00B574E8"/>
    <w:rsid w:val="00B57540"/>
    <w:rsid w:val="00B60CB6"/>
    <w:rsid w:val="00B63C5D"/>
    <w:rsid w:val="00B63FF2"/>
    <w:rsid w:val="00B656F0"/>
    <w:rsid w:val="00B66C28"/>
    <w:rsid w:val="00B67052"/>
    <w:rsid w:val="00B6780F"/>
    <w:rsid w:val="00B67CBF"/>
    <w:rsid w:val="00B67E77"/>
    <w:rsid w:val="00B70602"/>
    <w:rsid w:val="00B70915"/>
    <w:rsid w:val="00B710AA"/>
    <w:rsid w:val="00B71301"/>
    <w:rsid w:val="00B713B5"/>
    <w:rsid w:val="00B715E1"/>
    <w:rsid w:val="00B738CC"/>
    <w:rsid w:val="00B7410B"/>
    <w:rsid w:val="00B74182"/>
    <w:rsid w:val="00B746A8"/>
    <w:rsid w:val="00B74EDE"/>
    <w:rsid w:val="00B759F1"/>
    <w:rsid w:val="00B75D31"/>
    <w:rsid w:val="00B76D15"/>
    <w:rsid w:val="00B8038C"/>
    <w:rsid w:val="00B81B77"/>
    <w:rsid w:val="00B81F6F"/>
    <w:rsid w:val="00B8336E"/>
    <w:rsid w:val="00B83EFA"/>
    <w:rsid w:val="00B84743"/>
    <w:rsid w:val="00B853A6"/>
    <w:rsid w:val="00B85852"/>
    <w:rsid w:val="00B86C34"/>
    <w:rsid w:val="00B9068D"/>
    <w:rsid w:val="00B9070D"/>
    <w:rsid w:val="00B90EFB"/>
    <w:rsid w:val="00B91FA6"/>
    <w:rsid w:val="00B91FD5"/>
    <w:rsid w:val="00B92485"/>
    <w:rsid w:val="00B92534"/>
    <w:rsid w:val="00B925CB"/>
    <w:rsid w:val="00B92C65"/>
    <w:rsid w:val="00B92D6C"/>
    <w:rsid w:val="00B94B62"/>
    <w:rsid w:val="00B96F4F"/>
    <w:rsid w:val="00B972BC"/>
    <w:rsid w:val="00B97625"/>
    <w:rsid w:val="00B979E4"/>
    <w:rsid w:val="00B97FB9"/>
    <w:rsid w:val="00BA031B"/>
    <w:rsid w:val="00BA055D"/>
    <w:rsid w:val="00BA0EAC"/>
    <w:rsid w:val="00BA13A4"/>
    <w:rsid w:val="00BA1698"/>
    <w:rsid w:val="00BA2D18"/>
    <w:rsid w:val="00BA2EBE"/>
    <w:rsid w:val="00BA3274"/>
    <w:rsid w:val="00BA37FA"/>
    <w:rsid w:val="00BA3FD2"/>
    <w:rsid w:val="00BA4401"/>
    <w:rsid w:val="00BA454C"/>
    <w:rsid w:val="00BA4D43"/>
    <w:rsid w:val="00BA51DD"/>
    <w:rsid w:val="00BA55E7"/>
    <w:rsid w:val="00BA5C08"/>
    <w:rsid w:val="00BA605D"/>
    <w:rsid w:val="00BA656B"/>
    <w:rsid w:val="00BA6946"/>
    <w:rsid w:val="00BA6E59"/>
    <w:rsid w:val="00BB01F6"/>
    <w:rsid w:val="00BB0ACC"/>
    <w:rsid w:val="00BB1065"/>
    <w:rsid w:val="00BB1B32"/>
    <w:rsid w:val="00BB1BD7"/>
    <w:rsid w:val="00BB2729"/>
    <w:rsid w:val="00BB2B57"/>
    <w:rsid w:val="00BB435E"/>
    <w:rsid w:val="00BB4F52"/>
    <w:rsid w:val="00BB4FB3"/>
    <w:rsid w:val="00BB5602"/>
    <w:rsid w:val="00BB5660"/>
    <w:rsid w:val="00BB5CEE"/>
    <w:rsid w:val="00BB63BF"/>
    <w:rsid w:val="00BB7E6D"/>
    <w:rsid w:val="00BC03F4"/>
    <w:rsid w:val="00BC097E"/>
    <w:rsid w:val="00BC0AA8"/>
    <w:rsid w:val="00BC2677"/>
    <w:rsid w:val="00BC2B79"/>
    <w:rsid w:val="00BC2D5D"/>
    <w:rsid w:val="00BC3510"/>
    <w:rsid w:val="00BC3721"/>
    <w:rsid w:val="00BC4CDA"/>
    <w:rsid w:val="00BC4EA8"/>
    <w:rsid w:val="00BC5AE7"/>
    <w:rsid w:val="00BC5F29"/>
    <w:rsid w:val="00BC6438"/>
    <w:rsid w:val="00BC6B86"/>
    <w:rsid w:val="00BC6D92"/>
    <w:rsid w:val="00BC73D0"/>
    <w:rsid w:val="00BD1571"/>
    <w:rsid w:val="00BD2C0D"/>
    <w:rsid w:val="00BD39DE"/>
    <w:rsid w:val="00BD3AB1"/>
    <w:rsid w:val="00BD47A6"/>
    <w:rsid w:val="00BD47BD"/>
    <w:rsid w:val="00BD48EE"/>
    <w:rsid w:val="00BD51C9"/>
    <w:rsid w:val="00BD6AAC"/>
    <w:rsid w:val="00BD766C"/>
    <w:rsid w:val="00BD7990"/>
    <w:rsid w:val="00BE12B6"/>
    <w:rsid w:val="00BE197C"/>
    <w:rsid w:val="00BE3D9C"/>
    <w:rsid w:val="00BE45B6"/>
    <w:rsid w:val="00BE4C6C"/>
    <w:rsid w:val="00BE550E"/>
    <w:rsid w:val="00BE5A58"/>
    <w:rsid w:val="00BE63E6"/>
    <w:rsid w:val="00BE7011"/>
    <w:rsid w:val="00BE7C43"/>
    <w:rsid w:val="00BF04B5"/>
    <w:rsid w:val="00BF1463"/>
    <w:rsid w:val="00BF1CDB"/>
    <w:rsid w:val="00BF21A8"/>
    <w:rsid w:val="00BF2223"/>
    <w:rsid w:val="00BF235C"/>
    <w:rsid w:val="00BF2C10"/>
    <w:rsid w:val="00BF2C69"/>
    <w:rsid w:val="00BF3128"/>
    <w:rsid w:val="00BF39A3"/>
    <w:rsid w:val="00BF3DC4"/>
    <w:rsid w:val="00BF3FD4"/>
    <w:rsid w:val="00BF4CF0"/>
    <w:rsid w:val="00BF615C"/>
    <w:rsid w:val="00BF61C7"/>
    <w:rsid w:val="00BF6394"/>
    <w:rsid w:val="00BF729F"/>
    <w:rsid w:val="00BF74A3"/>
    <w:rsid w:val="00C00DE3"/>
    <w:rsid w:val="00C00EAF"/>
    <w:rsid w:val="00C00F6A"/>
    <w:rsid w:val="00C02261"/>
    <w:rsid w:val="00C035B3"/>
    <w:rsid w:val="00C038ED"/>
    <w:rsid w:val="00C040CD"/>
    <w:rsid w:val="00C04D04"/>
    <w:rsid w:val="00C06857"/>
    <w:rsid w:val="00C100D9"/>
    <w:rsid w:val="00C10AAA"/>
    <w:rsid w:val="00C10C41"/>
    <w:rsid w:val="00C10EE3"/>
    <w:rsid w:val="00C12223"/>
    <w:rsid w:val="00C13415"/>
    <w:rsid w:val="00C13B15"/>
    <w:rsid w:val="00C13C1F"/>
    <w:rsid w:val="00C14610"/>
    <w:rsid w:val="00C146C9"/>
    <w:rsid w:val="00C15213"/>
    <w:rsid w:val="00C15BE7"/>
    <w:rsid w:val="00C15C8A"/>
    <w:rsid w:val="00C15CA3"/>
    <w:rsid w:val="00C15D3E"/>
    <w:rsid w:val="00C15E88"/>
    <w:rsid w:val="00C162EB"/>
    <w:rsid w:val="00C1727C"/>
    <w:rsid w:val="00C20F45"/>
    <w:rsid w:val="00C21441"/>
    <w:rsid w:val="00C219F4"/>
    <w:rsid w:val="00C21B30"/>
    <w:rsid w:val="00C23648"/>
    <w:rsid w:val="00C23C4C"/>
    <w:rsid w:val="00C242E6"/>
    <w:rsid w:val="00C24503"/>
    <w:rsid w:val="00C2471B"/>
    <w:rsid w:val="00C24925"/>
    <w:rsid w:val="00C26839"/>
    <w:rsid w:val="00C27BFE"/>
    <w:rsid w:val="00C32806"/>
    <w:rsid w:val="00C32FC1"/>
    <w:rsid w:val="00C3319C"/>
    <w:rsid w:val="00C33B29"/>
    <w:rsid w:val="00C3541C"/>
    <w:rsid w:val="00C368C4"/>
    <w:rsid w:val="00C376DF"/>
    <w:rsid w:val="00C3771F"/>
    <w:rsid w:val="00C37726"/>
    <w:rsid w:val="00C377C7"/>
    <w:rsid w:val="00C379A4"/>
    <w:rsid w:val="00C4006B"/>
    <w:rsid w:val="00C404E0"/>
    <w:rsid w:val="00C407C1"/>
    <w:rsid w:val="00C410D5"/>
    <w:rsid w:val="00C44627"/>
    <w:rsid w:val="00C44D44"/>
    <w:rsid w:val="00C44F3F"/>
    <w:rsid w:val="00C456A4"/>
    <w:rsid w:val="00C45B42"/>
    <w:rsid w:val="00C46231"/>
    <w:rsid w:val="00C462B3"/>
    <w:rsid w:val="00C463ED"/>
    <w:rsid w:val="00C4727D"/>
    <w:rsid w:val="00C5128A"/>
    <w:rsid w:val="00C53767"/>
    <w:rsid w:val="00C53B48"/>
    <w:rsid w:val="00C540D1"/>
    <w:rsid w:val="00C545D4"/>
    <w:rsid w:val="00C54E09"/>
    <w:rsid w:val="00C55051"/>
    <w:rsid w:val="00C551B5"/>
    <w:rsid w:val="00C56148"/>
    <w:rsid w:val="00C5707F"/>
    <w:rsid w:val="00C578C1"/>
    <w:rsid w:val="00C603AF"/>
    <w:rsid w:val="00C61E03"/>
    <w:rsid w:val="00C61FEF"/>
    <w:rsid w:val="00C62E16"/>
    <w:rsid w:val="00C63537"/>
    <w:rsid w:val="00C64FF1"/>
    <w:rsid w:val="00C657A6"/>
    <w:rsid w:val="00C6589D"/>
    <w:rsid w:val="00C65B00"/>
    <w:rsid w:val="00C65EF7"/>
    <w:rsid w:val="00C66B2E"/>
    <w:rsid w:val="00C6766F"/>
    <w:rsid w:val="00C6776C"/>
    <w:rsid w:val="00C706A4"/>
    <w:rsid w:val="00C70ABE"/>
    <w:rsid w:val="00C70C61"/>
    <w:rsid w:val="00C71673"/>
    <w:rsid w:val="00C723E3"/>
    <w:rsid w:val="00C72A1D"/>
    <w:rsid w:val="00C73916"/>
    <w:rsid w:val="00C73A93"/>
    <w:rsid w:val="00C746B2"/>
    <w:rsid w:val="00C7531E"/>
    <w:rsid w:val="00C7557C"/>
    <w:rsid w:val="00C77033"/>
    <w:rsid w:val="00C775B1"/>
    <w:rsid w:val="00C800E2"/>
    <w:rsid w:val="00C825FC"/>
    <w:rsid w:val="00C82B14"/>
    <w:rsid w:val="00C83B7C"/>
    <w:rsid w:val="00C845D8"/>
    <w:rsid w:val="00C8484D"/>
    <w:rsid w:val="00C84C62"/>
    <w:rsid w:val="00C8568C"/>
    <w:rsid w:val="00C85C07"/>
    <w:rsid w:val="00C868BB"/>
    <w:rsid w:val="00C86F59"/>
    <w:rsid w:val="00C90734"/>
    <w:rsid w:val="00C90982"/>
    <w:rsid w:val="00C912B1"/>
    <w:rsid w:val="00C929D4"/>
    <w:rsid w:val="00C92EE4"/>
    <w:rsid w:val="00C93003"/>
    <w:rsid w:val="00C94610"/>
    <w:rsid w:val="00C954A4"/>
    <w:rsid w:val="00C95DDE"/>
    <w:rsid w:val="00C96533"/>
    <w:rsid w:val="00C96B4E"/>
    <w:rsid w:val="00C970EF"/>
    <w:rsid w:val="00CA12FD"/>
    <w:rsid w:val="00CA158A"/>
    <w:rsid w:val="00CA1782"/>
    <w:rsid w:val="00CA1F35"/>
    <w:rsid w:val="00CA34FB"/>
    <w:rsid w:val="00CA363F"/>
    <w:rsid w:val="00CA3FA6"/>
    <w:rsid w:val="00CA4CCE"/>
    <w:rsid w:val="00CA5101"/>
    <w:rsid w:val="00CA560C"/>
    <w:rsid w:val="00CA6C33"/>
    <w:rsid w:val="00CA6EB1"/>
    <w:rsid w:val="00CA7958"/>
    <w:rsid w:val="00CB0632"/>
    <w:rsid w:val="00CB07CD"/>
    <w:rsid w:val="00CB09BB"/>
    <w:rsid w:val="00CB1D33"/>
    <w:rsid w:val="00CB1FFA"/>
    <w:rsid w:val="00CB3A9E"/>
    <w:rsid w:val="00CB3F6D"/>
    <w:rsid w:val="00CB588E"/>
    <w:rsid w:val="00CB5DDD"/>
    <w:rsid w:val="00CB5EB2"/>
    <w:rsid w:val="00CC0F0E"/>
    <w:rsid w:val="00CC12AC"/>
    <w:rsid w:val="00CC17BB"/>
    <w:rsid w:val="00CC1B30"/>
    <w:rsid w:val="00CC1BF1"/>
    <w:rsid w:val="00CC1E35"/>
    <w:rsid w:val="00CC213D"/>
    <w:rsid w:val="00CC2A5B"/>
    <w:rsid w:val="00CC3DB0"/>
    <w:rsid w:val="00CC3F0D"/>
    <w:rsid w:val="00CC41B3"/>
    <w:rsid w:val="00CC42EE"/>
    <w:rsid w:val="00CC4852"/>
    <w:rsid w:val="00CC597F"/>
    <w:rsid w:val="00CD0784"/>
    <w:rsid w:val="00CD0988"/>
    <w:rsid w:val="00CD22E0"/>
    <w:rsid w:val="00CD286B"/>
    <w:rsid w:val="00CD2A11"/>
    <w:rsid w:val="00CD2E85"/>
    <w:rsid w:val="00CD351C"/>
    <w:rsid w:val="00CD3886"/>
    <w:rsid w:val="00CD38A7"/>
    <w:rsid w:val="00CD39DD"/>
    <w:rsid w:val="00CD4835"/>
    <w:rsid w:val="00CD4E73"/>
    <w:rsid w:val="00CD4F02"/>
    <w:rsid w:val="00CD5055"/>
    <w:rsid w:val="00CD54C0"/>
    <w:rsid w:val="00CD5679"/>
    <w:rsid w:val="00CD567D"/>
    <w:rsid w:val="00CD64F4"/>
    <w:rsid w:val="00CD6840"/>
    <w:rsid w:val="00CD6917"/>
    <w:rsid w:val="00CD6C52"/>
    <w:rsid w:val="00CD7150"/>
    <w:rsid w:val="00CE0480"/>
    <w:rsid w:val="00CE16D3"/>
    <w:rsid w:val="00CE19C5"/>
    <w:rsid w:val="00CE204B"/>
    <w:rsid w:val="00CE2585"/>
    <w:rsid w:val="00CE270D"/>
    <w:rsid w:val="00CE2897"/>
    <w:rsid w:val="00CE2C1E"/>
    <w:rsid w:val="00CE3F90"/>
    <w:rsid w:val="00CE443D"/>
    <w:rsid w:val="00CE492A"/>
    <w:rsid w:val="00CE6353"/>
    <w:rsid w:val="00CE6CC4"/>
    <w:rsid w:val="00CF0AA0"/>
    <w:rsid w:val="00CF0B05"/>
    <w:rsid w:val="00CF14CA"/>
    <w:rsid w:val="00CF18B5"/>
    <w:rsid w:val="00CF19AA"/>
    <w:rsid w:val="00CF1E80"/>
    <w:rsid w:val="00CF2564"/>
    <w:rsid w:val="00CF2930"/>
    <w:rsid w:val="00CF329D"/>
    <w:rsid w:val="00CF3E1D"/>
    <w:rsid w:val="00CF4CFE"/>
    <w:rsid w:val="00CF51CA"/>
    <w:rsid w:val="00CF536C"/>
    <w:rsid w:val="00CF65F4"/>
    <w:rsid w:val="00CF6958"/>
    <w:rsid w:val="00CF7DCD"/>
    <w:rsid w:val="00D00170"/>
    <w:rsid w:val="00D00B34"/>
    <w:rsid w:val="00D00B46"/>
    <w:rsid w:val="00D00E01"/>
    <w:rsid w:val="00D01C46"/>
    <w:rsid w:val="00D03024"/>
    <w:rsid w:val="00D032F4"/>
    <w:rsid w:val="00D038C0"/>
    <w:rsid w:val="00D04243"/>
    <w:rsid w:val="00D05176"/>
    <w:rsid w:val="00D05EE6"/>
    <w:rsid w:val="00D06A8B"/>
    <w:rsid w:val="00D0761B"/>
    <w:rsid w:val="00D1155C"/>
    <w:rsid w:val="00D11596"/>
    <w:rsid w:val="00D115D4"/>
    <w:rsid w:val="00D11A96"/>
    <w:rsid w:val="00D11CBD"/>
    <w:rsid w:val="00D1207B"/>
    <w:rsid w:val="00D13F47"/>
    <w:rsid w:val="00D13FFD"/>
    <w:rsid w:val="00D14EA2"/>
    <w:rsid w:val="00D158E2"/>
    <w:rsid w:val="00D17298"/>
    <w:rsid w:val="00D1763F"/>
    <w:rsid w:val="00D176B7"/>
    <w:rsid w:val="00D205CD"/>
    <w:rsid w:val="00D20827"/>
    <w:rsid w:val="00D213BA"/>
    <w:rsid w:val="00D22352"/>
    <w:rsid w:val="00D22418"/>
    <w:rsid w:val="00D231E6"/>
    <w:rsid w:val="00D24961"/>
    <w:rsid w:val="00D24BB1"/>
    <w:rsid w:val="00D24C8E"/>
    <w:rsid w:val="00D253D6"/>
    <w:rsid w:val="00D25513"/>
    <w:rsid w:val="00D26E35"/>
    <w:rsid w:val="00D26E52"/>
    <w:rsid w:val="00D3077E"/>
    <w:rsid w:val="00D31C9A"/>
    <w:rsid w:val="00D31F76"/>
    <w:rsid w:val="00D323D1"/>
    <w:rsid w:val="00D32794"/>
    <w:rsid w:val="00D33112"/>
    <w:rsid w:val="00D34217"/>
    <w:rsid w:val="00D3460E"/>
    <w:rsid w:val="00D3509C"/>
    <w:rsid w:val="00D3542D"/>
    <w:rsid w:val="00D35603"/>
    <w:rsid w:val="00D365A1"/>
    <w:rsid w:val="00D36F03"/>
    <w:rsid w:val="00D3717F"/>
    <w:rsid w:val="00D402B5"/>
    <w:rsid w:val="00D403F3"/>
    <w:rsid w:val="00D40B8A"/>
    <w:rsid w:val="00D414E2"/>
    <w:rsid w:val="00D42171"/>
    <w:rsid w:val="00D43F56"/>
    <w:rsid w:val="00D43FC2"/>
    <w:rsid w:val="00D44DCD"/>
    <w:rsid w:val="00D451B3"/>
    <w:rsid w:val="00D452DF"/>
    <w:rsid w:val="00D45930"/>
    <w:rsid w:val="00D471C2"/>
    <w:rsid w:val="00D47DB8"/>
    <w:rsid w:val="00D47DDB"/>
    <w:rsid w:val="00D50C6C"/>
    <w:rsid w:val="00D51CA0"/>
    <w:rsid w:val="00D52A1A"/>
    <w:rsid w:val="00D52AF9"/>
    <w:rsid w:val="00D53BC4"/>
    <w:rsid w:val="00D55202"/>
    <w:rsid w:val="00D55DAE"/>
    <w:rsid w:val="00D5712B"/>
    <w:rsid w:val="00D573C5"/>
    <w:rsid w:val="00D573E6"/>
    <w:rsid w:val="00D578D6"/>
    <w:rsid w:val="00D60025"/>
    <w:rsid w:val="00D61251"/>
    <w:rsid w:val="00D6174B"/>
    <w:rsid w:val="00D61959"/>
    <w:rsid w:val="00D61964"/>
    <w:rsid w:val="00D62EB0"/>
    <w:rsid w:val="00D64111"/>
    <w:rsid w:val="00D643BD"/>
    <w:rsid w:val="00D6467B"/>
    <w:rsid w:val="00D64708"/>
    <w:rsid w:val="00D65309"/>
    <w:rsid w:val="00D659C4"/>
    <w:rsid w:val="00D65A01"/>
    <w:rsid w:val="00D70A27"/>
    <w:rsid w:val="00D71A4D"/>
    <w:rsid w:val="00D71B64"/>
    <w:rsid w:val="00D7270A"/>
    <w:rsid w:val="00D7288B"/>
    <w:rsid w:val="00D72896"/>
    <w:rsid w:val="00D73C38"/>
    <w:rsid w:val="00D73E0B"/>
    <w:rsid w:val="00D77292"/>
    <w:rsid w:val="00D772BC"/>
    <w:rsid w:val="00D77F5D"/>
    <w:rsid w:val="00D77FD4"/>
    <w:rsid w:val="00D80114"/>
    <w:rsid w:val="00D80482"/>
    <w:rsid w:val="00D80CB7"/>
    <w:rsid w:val="00D8270D"/>
    <w:rsid w:val="00D82743"/>
    <w:rsid w:val="00D82B08"/>
    <w:rsid w:val="00D837DA"/>
    <w:rsid w:val="00D84411"/>
    <w:rsid w:val="00D8490B"/>
    <w:rsid w:val="00D852C0"/>
    <w:rsid w:val="00D87260"/>
    <w:rsid w:val="00D87A7F"/>
    <w:rsid w:val="00D87F37"/>
    <w:rsid w:val="00D90492"/>
    <w:rsid w:val="00D906FC"/>
    <w:rsid w:val="00D91568"/>
    <w:rsid w:val="00D92A83"/>
    <w:rsid w:val="00D92E24"/>
    <w:rsid w:val="00D93435"/>
    <w:rsid w:val="00D93488"/>
    <w:rsid w:val="00D934F3"/>
    <w:rsid w:val="00D937D7"/>
    <w:rsid w:val="00D93E95"/>
    <w:rsid w:val="00D940C8"/>
    <w:rsid w:val="00D94401"/>
    <w:rsid w:val="00D947B4"/>
    <w:rsid w:val="00D9665F"/>
    <w:rsid w:val="00D968DD"/>
    <w:rsid w:val="00D96E0D"/>
    <w:rsid w:val="00D97171"/>
    <w:rsid w:val="00DA0F90"/>
    <w:rsid w:val="00DA1624"/>
    <w:rsid w:val="00DA1ABA"/>
    <w:rsid w:val="00DA1B41"/>
    <w:rsid w:val="00DA21FA"/>
    <w:rsid w:val="00DA275F"/>
    <w:rsid w:val="00DA3664"/>
    <w:rsid w:val="00DA3A25"/>
    <w:rsid w:val="00DA50B0"/>
    <w:rsid w:val="00DA5397"/>
    <w:rsid w:val="00DA55E7"/>
    <w:rsid w:val="00DA6271"/>
    <w:rsid w:val="00DA637A"/>
    <w:rsid w:val="00DA6725"/>
    <w:rsid w:val="00DA672F"/>
    <w:rsid w:val="00DB03E5"/>
    <w:rsid w:val="00DB048E"/>
    <w:rsid w:val="00DB0D2B"/>
    <w:rsid w:val="00DB1DDF"/>
    <w:rsid w:val="00DB3389"/>
    <w:rsid w:val="00DB41FA"/>
    <w:rsid w:val="00DB4D8C"/>
    <w:rsid w:val="00DB4ECC"/>
    <w:rsid w:val="00DB593B"/>
    <w:rsid w:val="00DB6017"/>
    <w:rsid w:val="00DB641A"/>
    <w:rsid w:val="00DB642D"/>
    <w:rsid w:val="00DB7259"/>
    <w:rsid w:val="00DC0139"/>
    <w:rsid w:val="00DC0B25"/>
    <w:rsid w:val="00DC24B0"/>
    <w:rsid w:val="00DC2A24"/>
    <w:rsid w:val="00DC31DD"/>
    <w:rsid w:val="00DC35A2"/>
    <w:rsid w:val="00DC485D"/>
    <w:rsid w:val="00DC5D1E"/>
    <w:rsid w:val="00DC5D68"/>
    <w:rsid w:val="00DC5E35"/>
    <w:rsid w:val="00DC67FF"/>
    <w:rsid w:val="00DD003D"/>
    <w:rsid w:val="00DD09B0"/>
    <w:rsid w:val="00DD0D1D"/>
    <w:rsid w:val="00DD0FFE"/>
    <w:rsid w:val="00DD1008"/>
    <w:rsid w:val="00DD286D"/>
    <w:rsid w:val="00DD288C"/>
    <w:rsid w:val="00DD2E18"/>
    <w:rsid w:val="00DD30A7"/>
    <w:rsid w:val="00DD3220"/>
    <w:rsid w:val="00DD396C"/>
    <w:rsid w:val="00DD46F1"/>
    <w:rsid w:val="00DD48B1"/>
    <w:rsid w:val="00DD4D88"/>
    <w:rsid w:val="00DD50BC"/>
    <w:rsid w:val="00DD5BE5"/>
    <w:rsid w:val="00DD7E47"/>
    <w:rsid w:val="00DE021C"/>
    <w:rsid w:val="00DE0238"/>
    <w:rsid w:val="00DE0378"/>
    <w:rsid w:val="00DE039B"/>
    <w:rsid w:val="00DE04CC"/>
    <w:rsid w:val="00DE080C"/>
    <w:rsid w:val="00DE31E1"/>
    <w:rsid w:val="00DE3397"/>
    <w:rsid w:val="00DE4123"/>
    <w:rsid w:val="00DE5A31"/>
    <w:rsid w:val="00DE6951"/>
    <w:rsid w:val="00DE6AE1"/>
    <w:rsid w:val="00DF00AF"/>
    <w:rsid w:val="00DF010A"/>
    <w:rsid w:val="00DF051C"/>
    <w:rsid w:val="00DF0893"/>
    <w:rsid w:val="00DF0959"/>
    <w:rsid w:val="00DF09F0"/>
    <w:rsid w:val="00DF226B"/>
    <w:rsid w:val="00DF387B"/>
    <w:rsid w:val="00DF3AF6"/>
    <w:rsid w:val="00DF3CCD"/>
    <w:rsid w:val="00DF4A1F"/>
    <w:rsid w:val="00DF5C8E"/>
    <w:rsid w:val="00DF6045"/>
    <w:rsid w:val="00DF74F6"/>
    <w:rsid w:val="00E0071B"/>
    <w:rsid w:val="00E0072C"/>
    <w:rsid w:val="00E01389"/>
    <w:rsid w:val="00E013B2"/>
    <w:rsid w:val="00E0151E"/>
    <w:rsid w:val="00E01A0E"/>
    <w:rsid w:val="00E02A1C"/>
    <w:rsid w:val="00E02F5E"/>
    <w:rsid w:val="00E02FAC"/>
    <w:rsid w:val="00E037B5"/>
    <w:rsid w:val="00E03A4B"/>
    <w:rsid w:val="00E03B1D"/>
    <w:rsid w:val="00E044B3"/>
    <w:rsid w:val="00E045FB"/>
    <w:rsid w:val="00E049BB"/>
    <w:rsid w:val="00E04B01"/>
    <w:rsid w:val="00E05776"/>
    <w:rsid w:val="00E058C6"/>
    <w:rsid w:val="00E05ACC"/>
    <w:rsid w:val="00E05B75"/>
    <w:rsid w:val="00E0640C"/>
    <w:rsid w:val="00E06565"/>
    <w:rsid w:val="00E06920"/>
    <w:rsid w:val="00E06BA4"/>
    <w:rsid w:val="00E06E19"/>
    <w:rsid w:val="00E072C4"/>
    <w:rsid w:val="00E078EA"/>
    <w:rsid w:val="00E123DB"/>
    <w:rsid w:val="00E132F2"/>
    <w:rsid w:val="00E140A2"/>
    <w:rsid w:val="00E144C5"/>
    <w:rsid w:val="00E16A42"/>
    <w:rsid w:val="00E16A69"/>
    <w:rsid w:val="00E17B33"/>
    <w:rsid w:val="00E2172F"/>
    <w:rsid w:val="00E21AA9"/>
    <w:rsid w:val="00E21B0B"/>
    <w:rsid w:val="00E22485"/>
    <w:rsid w:val="00E2328E"/>
    <w:rsid w:val="00E23443"/>
    <w:rsid w:val="00E2368B"/>
    <w:rsid w:val="00E23992"/>
    <w:rsid w:val="00E24134"/>
    <w:rsid w:val="00E243D4"/>
    <w:rsid w:val="00E24450"/>
    <w:rsid w:val="00E260DD"/>
    <w:rsid w:val="00E27F6F"/>
    <w:rsid w:val="00E300C5"/>
    <w:rsid w:val="00E308B8"/>
    <w:rsid w:val="00E3248F"/>
    <w:rsid w:val="00E325B9"/>
    <w:rsid w:val="00E3290D"/>
    <w:rsid w:val="00E329AE"/>
    <w:rsid w:val="00E33D77"/>
    <w:rsid w:val="00E356A8"/>
    <w:rsid w:val="00E377BC"/>
    <w:rsid w:val="00E40979"/>
    <w:rsid w:val="00E40C33"/>
    <w:rsid w:val="00E416AE"/>
    <w:rsid w:val="00E417F4"/>
    <w:rsid w:val="00E41E4D"/>
    <w:rsid w:val="00E41F74"/>
    <w:rsid w:val="00E43A6A"/>
    <w:rsid w:val="00E44FA9"/>
    <w:rsid w:val="00E4564A"/>
    <w:rsid w:val="00E45697"/>
    <w:rsid w:val="00E45C0D"/>
    <w:rsid w:val="00E4607F"/>
    <w:rsid w:val="00E4653A"/>
    <w:rsid w:val="00E47059"/>
    <w:rsid w:val="00E478A2"/>
    <w:rsid w:val="00E504C6"/>
    <w:rsid w:val="00E50CE8"/>
    <w:rsid w:val="00E50EE9"/>
    <w:rsid w:val="00E52158"/>
    <w:rsid w:val="00E526C1"/>
    <w:rsid w:val="00E52C79"/>
    <w:rsid w:val="00E5504B"/>
    <w:rsid w:val="00E55C0A"/>
    <w:rsid w:val="00E5629B"/>
    <w:rsid w:val="00E562D6"/>
    <w:rsid w:val="00E56478"/>
    <w:rsid w:val="00E57183"/>
    <w:rsid w:val="00E573AA"/>
    <w:rsid w:val="00E60BF1"/>
    <w:rsid w:val="00E60E02"/>
    <w:rsid w:val="00E622F3"/>
    <w:rsid w:val="00E6366D"/>
    <w:rsid w:val="00E63C08"/>
    <w:rsid w:val="00E63C68"/>
    <w:rsid w:val="00E63CA1"/>
    <w:rsid w:val="00E63CBF"/>
    <w:rsid w:val="00E64102"/>
    <w:rsid w:val="00E645FF"/>
    <w:rsid w:val="00E653DC"/>
    <w:rsid w:val="00E668D0"/>
    <w:rsid w:val="00E669BF"/>
    <w:rsid w:val="00E676AC"/>
    <w:rsid w:val="00E677AB"/>
    <w:rsid w:val="00E7083B"/>
    <w:rsid w:val="00E70938"/>
    <w:rsid w:val="00E70A22"/>
    <w:rsid w:val="00E71B55"/>
    <w:rsid w:val="00E72138"/>
    <w:rsid w:val="00E724F5"/>
    <w:rsid w:val="00E72B3C"/>
    <w:rsid w:val="00E74EF3"/>
    <w:rsid w:val="00E754E5"/>
    <w:rsid w:val="00E75E16"/>
    <w:rsid w:val="00E76AC0"/>
    <w:rsid w:val="00E76B7E"/>
    <w:rsid w:val="00E771FC"/>
    <w:rsid w:val="00E800AF"/>
    <w:rsid w:val="00E819AD"/>
    <w:rsid w:val="00E81D44"/>
    <w:rsid w:val="00E823DA"/>
    <w:rsid w:val="00E83FAA"/>
    <w:rsid w:val="00E8407A"/>
    <w:rsid w:val="00E850DE"/>
    <w:rsid w:val="00E855F8"/>
    <w:rsid w:val="00E900F2"/>
    <w:rsid w:val="00E91366"/>
    <w:rsid w:val="00E916D9"/>
    <w:rsid w:val="00E92226"/>
    <w:rsid w:val="00E93AF0"/>
    <w:rsid w:val="00E93DFE"/>
    <w:rsid w:val="00E93EFD"/>
    <w:rsid w:val="00E940A2"/>
    <w:rsid w:val="00E94567"/>
    <w:rsid w:val="00E947DE"/>
    <w:rsid w:val="00E94980"/>
    <w:rsid w:val="00E95314"/>
    <w:rsid w:val="00E966FB"/>
    <w:rsid w:val="00E96B07"/>
    <w:rsid w:val="00E96CF4"/>
    <w:rsid w:val="00E9729B"/>
    <w:rsid w:val="00E976F5"/>
    <w:rsid w:val="00E97EA3"/>
    <w:rsid w:val="00EA12AE"/>
    <w:rsid w:val="00EA26D5"/>
    <w:rsid w:val="00EA379E"/>
    <w:rsid w:val="00EA3F6D"/>
    <w:rsid w:val="00EA461C"/>
    <w:rsid w:val="00EA542F"/>
    <w:rsid w:val="00EA5737"/>
    <w:rsid w:val="00EA5AAE"/>
    <w:rsid w:val="00EA5DFF"/>
    <w:rsid w:val="00EB0AE4"/>
    <w:rsid w:val="00EB1DC1"/>
    <w:rsid w:val="00EB3368"/>
    <w:rsid w:val="00EB35C3"/>
    <w:rsid w:val="00EB3A34"/>
    <w:rsid w:val="00EB3CF5"/>
    <w:rsid w:val="00EB4486"/>
    <w:rsid w:val="00EB4819"/>
    <w:rsid w:val="00EB4A77"/>
    <w:rsid w:val="00EB4E7B"/>
    <w:rsid w:val="00EB5603"/>
    <w:rsid w:val="00EB789A"/>
    <w:rsid w:val="00EB7A74"/>
    <w:rsid w:val="00EC0364"/>
    <w:rsid w:val="00EC04DB"/>
    <w:rsid w:val="00EC169A"/>
    <w:rsid w:val="00EC1766"/>
    <w:rsid w:val="00EC227E"/>
    <w:rsid w:val="00EC3E56"/>
    <w:rsid w:val="00EC4363"/>
    <w:rsid w:val="00EC4AA1"/>
    <w:rsid w:val="00EC5279"/>
    <w:rsid w:val="00EC60F3"/>
    <w:rsid w:val="00EC6367"/>
    <w:rsid w:val="00EC68D8"/>
    <w:rsid w:val="00EC6BB2"/>
    <w:rsid w:val="00EC6C2F"/>
    <w:rsid w:val="00EC7C55"/>
    <w:rsid w:val="00ED125A"/>
    <w:rsid w:val="00ED1D13"/>
    <w:rsid w:val="00ED1E7C"/>
    <w:rsid w:val="00ED2366"/>
    <w:rsid w:val="00ED2568"/>
    <w:rsid w:val="00ED395A"/>
    <w:rsid w:val="00ED4404"/>
    <w:rsid w:val="00ED482D"/>
    <w:rsid w:val="00ED5636"/>
    <w:rsid w:val="00ED6C05"/>
    <w:rsid w:val="00EE11D9"/>
    <w:rsid w:val="00EE1894"/>
    <w:rsid w:val="00EE1DC9"/>
    <w:rsid w:val="00EE28FD"/>
    <w:rsid w:val="00EE3097"/>
    <w:rsid w:val="00EE398B"/>
    <w:rsid w:val="00EE4175"/>
    <w:rsid w:val="00EE498A"/>
    <w:rsid w:val="00EE5A3F"/>
    <w:rsid w:val="00EE64FA"/>
    <w:rsid w:val="00EE6B40"/>
    <w:rsid w:val="00EE71D7"/>
    <w:rsid w:val="00EE72BF"/>
    <w:rsid w:val="00EE756E"/>
    <w:rsid w:val="00EF0FFE"/>
    <w:rsid w:val="00EF192A"/>
    <w:rsid w:val="00EF2161"/>
    <w:rsid w:val="00EF21AF"/>
    <w:rsid w:val="00EF246E"/>
    <w:rsid w:val="00EF25AB"/>
    <w:rsid w:val="00EF28B4"/>
    <w:rsid w:val="00EF32AE"/>
    <w:rsid w:val="00EF3666"/>
    <w:rsid w:val="00EF405C"/>
    <w:rsid w:val="00EF4431"/>
    <w:rsid w:val="00EF4691"/>
    <w:rsid w:val="00EF4D78"/>
    <w:rsid w:val="00EF4E20"/>
    <w:rsid w:val="00EF7C32"/>
    <w:rsid w:val="00EF7D74"/>
    <w:rsid w:val="00F02068"/>
    <w:rsid w:val="00F024E3"/>
    <w:rsid w:val="00F02968"/>
    <w:rsid w:val="00F039AC"/>
    <w:rsid w:val="00F0400E"/>
    <w:rsid w:val="00F04DC5"/>
    <w:rsid w:val="00F04F47"/>
    <w:rsid w:val="00F067ED"/>
    <w:rsid w:val="00F075CD"/>
    <w:rsid w:val="00F07CB3"/>
    <w:rsid w:val="00F07EC1"/>
    <w:rsid w:val="00F10610"/>
    <w:rsid w:val="00F10F75"/>
    <w:rsid w:val="00F11970"/>
    <w:rsid w:val="00F1229F"/>
    <w:rsid w:val="00F12CBF"/>
    <w:rsid w:val="00F13BCF"/>
    <w:rsid w:val="00F15D12"/>
    <w:rsid w:val="00F1640B"/>
    <w:rsid w:val="00F1695B"/>
    <w:rsid w:val="00F16CC2"/>
    <w:rsid w:val="00F16D5F"/>
    <w:rsid w:val="00F176A8"/>
    <w:rsid w:val="00F20990"/>
    <w:rsid w:val="00F21CB4"/>
    <w:rsid w:val="00F236F7"/>
    <w:rsid w:val="00F23F95"/>
    <w:rsid w:val="00F24618"/>
    <w:rsid w:val="00F254C3"/>
    <w:rsid w:val="00F2676F"/>
    <w:rsid w:val="00F26C87"/>
    <w:rsid w:val="00F274EA"/>
    <w:rsid w:val="00F2792F"/>
    <w:rsid w:val="00F31875"/>
    <w:rsid w:val="00F35540"/>
    <w:rsid w:val="00F3685F"/>
    <w:rsid w:val="00F423DA"/>
    <w:rsid w:val="00F435BA"/>
    <w:rsid w:val="00F438B5"/>
    <w:rsid w:val="00F44027"/>
    <w:rsid w:val="00F44C54"/>
    <w:rsid w:val="00F455EA"/>
    <w:rsid w:val="00F45799"/>
    <w:rsid w:val="00F45EE8"/>
    <w:rsid w:val="00F46785"/>
    <w:rsid w:val="00F46ED4"/>
    <w:rsid w:val="00F47147"/>
    <w:rsid w:val="00F47811"/>
    <w:rsid w:val="00F47C2A"/>
    <w:rsid w:val="00F50EC4"/>
    <w:rsid w:val="00F536D0"/>
    <w:rsid w:val="00F53F98"/>
    <w:rsid w:val="00F5414C"/>
    <w:rsid w:val="00F557B6"/>
    <w:rsid w:val="00F5631B"/>
    <w:rsid w:val="00F56C93"/>
    <w:rsid w:val="00F6073D"/>
    <w:rsid w:val="00F6078A"/>
    <w:rsid w:val="00F6228F"/>
    <w:rsid w:val="00F629CF"/>
    <w:rsid w:val="00F631EB"/>
    <w:rsid w:val="00F64832"/>
    <w:rsid w:val="00F649D7"/>
    <w:rsid w:val="00F64EAC"/>
    <w:rsid w:val="00F65119"/>
    <w:rsid w:val="00F65605"/>
    <w:rsid w:val="00F65A09"/>
    <w:rsid w:val="00F65E10"/>
    <w:rsid w:val="00F710D2"/>
    <w:rsid w:val="00F71904"/>
    <w:rsid w:val="00F725A3"/>
    <w:rsid w:val="00F73447"/>
    <w:rsid w:val="00F73CA1"/>
    <w:rsid w:val="00F74C98"/>
    <w:rsid w:val="00F74E62"/>
    <w:rsid w:val="00F75663"/>
    <w:rsid w:val="00F75849"/>
    <w:rsid w:val="00F76B1A"/>
    <w:rsid w:val="00F76B45"/>
    <w:rsid w:val="00F76B8D"/>
    <w:rsid w:val="00F76E0B"/>
    <w:rsid w:val="00F774FC"/>
    <w:rsid w:val="00F8003E"/>
    <w:rsid w:val="00F807F6"/>
    <w:rsid w:val="00F81DAB"/>
    <w:rsid w:val="00F820BC"/>
    <w:rsid w:val="00F82603"/>
    <w:rsid w:val="00F82C92"/>
    <w:rsid w:val="00F837FE"/>
    <w:rsid w:val="00F85ADC"/>
    <w:rsid w:val="00F85F46"/>
    <w:rsid w:val="00F869F8"/>
    <w:rsid w:val="00F87480"/>
    <w:rsid w:val="00F87EF2"/>
    <w:rsid w:val="00F87FDC"/>
    <w:rsid w:val="00F90916"/>
    <w:rsid w:val="00F9132D"/>
    <w:rsid w:val="00F9256F"/>
    <w:rsid w:val="00F939FD"/>
    <w:rsid w:val="00F93DA8"/>
    <w:rsid w:val="00F940C8"/>
    <w:rsid w:val="00F944EE"/>
    <w:rsid w:val="00F9679A"/>
    <w:rsid w:val="00F968AC"/>
    <w:rsid w:val="00FA0DD0"/>
    <w:rsid w:val="00FA0E3A"/>
    <w:rsid w:val="00FA1008"/>
    <w:rsid w:val="00FA24B1"/>
    <w:rsid w:val="00FA2D94"/>
    <w:rsid w:val="00FA35F1"/>
    <w:rsid w:val="00FA3964"/>
    <w:rsid w:val="00FA3B4A"/>
    <w:rsid w:val="00FA41E3"/>
    <w:rsid w:val="00FA458F"/>
    <w:rsid w:val="00FA4F3A"/>
    <w:rsid w:val="00FA622F"/>
    <w:rsid w:val="00FA6581"/>
    <w:rsid w:val="00FA6939"/>
    <w:rsid w:val="00FA7175"/>
    <w:rsid w:val="00FA77F3"/>
    <w:rsid w:val="00FA7A71"/>
    <w:rsid w:val="00FB0C37"/>
    <w:rsid w:val="00FB2750"/>
    <w:rsid w:val="00FB2EA0"/>
    <w:rsid w:val="00FB31C0"/>
    <w:rsid w:val="00FB3D1D"/>
    <w:rsid w:val="00FB42EC"/>
    <w:rsid w:val="00FB436D"/>
    <w:rsid w:val="00FB44CB"/>
    <w:rsid w:val="00FB49C0"/>
    <w:rsid w:val="00FB547B"/>
    <w:rsid w:val="00FB5FC5"/>
    <w:rsid w:val="00FB619A"/>
    <w:rsid w:val="00FB6C7E"/>
    <w:rsid w:val="00FB7650"/>
    <w:rsid w:val="00FC01E7"/>
    <w:rsid w:val="00FC0337"/>
    <w:rsid w:val="00FC0456"/>
    <w:rsid w:val="00FC0CA1"/>
    <w:rsid w:val="00FC1135"/>
    <w:rsid w:val="00FC143C"/>
    <w:rsid w:val="00FC15CC"/>
    <w:rsid w:val="00FC189F"/>
    <w:rsid w:val="00FC1B1D"/>
    <w:rsid w:val="00FC1BBD"/>
    <w:rsid w:val="00FC2044"/>
    <w:rsid w:val="00FC36E3"/>
    <w:rsid w:val="00FC375B"/>
    <w:rsid w:val="00FC3AA0"/>
    <w:rsid w:val="00FC4A7F"/>
    <w:rsid w:val="00FC5487"/>
    <w:rsid w:val="00FC5A5F"/>
    <w:rsid w:val="00FC7259"/>
    <w:rsid w:val="00FC7645"/>
    <w:rsid w:val="00FD1223"/>
    <w:rsid w:val="00FD2975"/>
    <w:rsid w:val="00FD2B79"/>
    <w:rsid w:val="00FD375F"/>
    <w:rsid w:val="00FD53C3"/>
    <w:rsid w:val="00FD63B6"/>
    <w:rsid w:val="00FD6B11"/>
    <w:rsid w:val="00FD7170"/>
    <w:rsid w:val="00FD7D65"/>
    <w:rsid w:val="00FE076F"/>
    <w:rsid w:val="00FE1709"/>
    <w:rsid w:val="00FE1C53"/>
    <w:rsid w:val="00FE1E0E"/>
    <w:rsid w:val="00FE2022"/>
    <w:rsid w:val="00FE2B8B"/>
    <w:rsid w:val="00FE33D4"/>
    <w:rsid w:val="00FE367A"/>
    <w:rsid w:val="00FE54F8"/>
    <w:rsid w:val="00FE6EA6"/>
    <w:rsid w:val="00FE7887"/>
    <w:rsid w:val="00FF03DE"/>
    <w:rsid w:val="00FF085C"/>
    <w:rsid w:val="00FF0CB9"/>
    <w:rsid w:val="00FF10D0"/>
    <w:rsid w:val="00FF12B1"/>
    <w:rsid w:val="00FF12BC"/>
    <w:rsid w:val="00FF13D3"/>
    <w:rsid w:val="00FF17C1"/>
    <w:rsid w:val="00FF1B19"/>
    <w:rsid w:val="00FF2E72"/>
    <w:rsid w:val="00FF3064"/>
    <w:rsid w:val="00FF3618"/>
    <w:rsid w:val="00FF47A0"/>
    <w:rsid w:val="00FF5842"/>
    <w:rsid w:val="00FF5AF5"/>
    <w:rsid w:val="00FF64A5"/>
    <w:rsid w:val="00FF650C"/>
    <w:rsid w:val="00FF7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0C9FA1E"/>
  <w15:docId w15:val="{CC162B46-25C8-455E-88B8-1D58AD454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71479E"/>
    <w:rPr>
      <w:rFonts w:ascii="Times New Roman" w:hAnsi="Times New Roman"/>
      <w:sz w:val="24"/>
    </w:rPr>
  </w:style>
  <w:style w:type="paragraph" w:styleId="1">
    <w:name w:val="heading 1"/>
    <w:basedOn w:val="a7"/>
    <w:next w:val="a7"/>
    <w:link w:val="13"/>
    <w:qFormat/>
    <w:rsid w:val="002D5FA5"/>
    <w:pPr>
      <w:keepNext/>
      <w:numPr>
        <w:numId w:val="1"/>
      </w:numPr>
      <w:spacing w:after="0" w:line="240" w:lineRule="auto"/>
      <w:outlineLvl w:val="0"/>
    </w:pPr>
    <w:rPr>
      <w:rFonts w:eastAsia="Times New Roman" w:cs="Times New Roman"/>
      <w:b/>
      <w:sz w:val="28"/>
      <w:szCs w:val="24"/>
      <w:lang w:eastAsia="zh-CN"/>
    </w:rPr>
  </w:style>
  <w:style w:type="paragraph" w:styleId="2">
    <w:name w:val="heading 2"/>
    <w:aliases w:val="_Заголовок 2"/>
    <w:basedOn w:val="a7"/>
    <w:next w:val="a7"/>
    <w:link w:val="22"/>
    <w:qFormat/>
    <w:rsid w:val="002D5FA5"/>
    <w:pPr>
      <w:keepNext/>
      <w:numPr>
        <w:ilvl w:val="1"/>
        <w:numId w:val="1"/>
      </w:numPr>
      <w:spacing w:after="0" w:line="240" w:lineRule="auto"/>
      <w:outlineLvl w:val="1"/>
    </w:pPr>
    <w:rPr>
      <w:rFonts w:eastAsia="Times New Roman" w:cs="Times New Roman"/>
      <w:b/>
      <w:bCs/>
      <w:sz w:val="28"/>
      <w:szCs w:val="28"/>
      <w:lang w:eastAsia="zh-CN"/>
    </w:rPr>
  </w:style>
  <w:style w:type="paragraph" w:styleId="3">
    <w:name w:val="heading 3"/>
    <w:basedOn w:val="a7"/>
    <w:next w:val="a7"/>
    <w:link w:val="30"/>
    <w:unhideWhenUsed/>
    <w:qFormat/>
    <w:rsid w:val="00057239"/>
    <w:pPr>
      <w:keepNext/>
      <w:keepLines/>
      <w:spacing w:before="40" w:after="0" w:line="240" w:lineRule="auto"/>
      <w:outlineLvl w:val="2"/>
    </w:pPr>
    <w:rPr>
      <w:rFonts w:eastAsiaTheme="majorEastAsia" w:cstheme="majorBidi"/>
      <w:b/>
      <w:szCs w:val="24"/>
    </w:rPr>
  </w:style>
  <w:style w:type="paragraph" w:styleId="4">
    <w:name w:val="heading 4"/>
    <w:basedOn w:val="a7"/>
    <w:next w:val="a7"/>
    <w:link w:val="40"/>
    <w:qFormat/>
    <w:rsid w:val="00057239"/>
    <w:pPr>
      <w:keepNext/>
      <w:numPr>
        <w:ilvl w:val="3"/>
        <w:numId w:val="1"/>
      </w:numPr>
      <w:spacing w:after="0" w:line="240" w:lineRule="auto"/>
      <w:outlineLvl w:val="3"/>
    </w:pPr>
    <w:rPr>
      <w:rFonts w:eastAsia="Times New Roman" w:cs="Times New Roman"/>
      <w:b/>
      <w:i/>
      <w:szCs w:val="24"/>
      <w:lang w:eastAsia="zh-CN"/>
    </w:rPr>
  </w:style>
  <w:style w:type="paragraph" w:styleId="5">
    <w:name w:val="heading 5"/>
    <w:basedOn w:val="a7"/>
    <w:next w:val="a7"/>
    <w:link w:val="50"/>
    <w:autoRedefine/>
    <w:qFormat/>
    <w:rsid w:val="009D591D"/>
    <w:pPr>
      <w:spacing w:before="120" w:after="120" w:line="240" w:lineRule="auto"/>
      <w:jc w:val="center"/>
      <w:outlineLvl w:val="4"/>
    </w:pPr>
    <w:rPr>
      <w:rFonts w:eastAsia="SimSun" w:cs="Times New Roman"/>
      <w:b/>
      <w:bCs/>
      <w:iCs/>
      <w:caps/>
      <w:sz w:val="28"/>
      <w:szCs w:val="24"/>
      <w:lang w:eastAsia="zh-CN"/>
    </w:rPr>
  </w:style>
  <w:style w:type="paragraph" w:styleId="6">
    <w:name w:val="heading 6"/>
    <w:basedOn w:val="a7"/>
    <w:next w:val="a7"/>
    <w:link w:val="60"/>
    <w:autoRedefine/>
    <w:unhideWhenUsed/>
    <w:qFormat/>
    <w:rsid w:val="00D25513"/>
    <w:pPr>
      <w:keepNext/>
      <w:keepLines/>
      <w:spacing w:after="0" w:line="240" w:lineRule="auto"/>
      <w:jc w:val="center"/>
      <w:outlineLvl w:val="5"/>
    </w:pPr>
    <w:rPr>
      <w:rFonts w:eastAsia="SimSun" w:cstheme="majorBidi"/>
      <w:b/>
      <w:sz w:val="28"/>
      <w:u w:val="single"/>
      <w:lang w:eastAsia="zh-CN"/>
    </w:rPr>
  </w:style>
  <w:style w:type="paragraph" w:styleId="7">
    <w:name w:val="heading 7"/>
    <w:basedOn w:val="a7"/>
    <w:next w:val="a7"/>
    <w:link w:val="70"/>
    <w:unhideWhenUsed/>
    <w:qFormat/>
    <w:rsid w:val="004315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7"/>
    <w:next w:val="a7"/>
    <w:link w:val="80"/>
    <w:unhideWhenUsed/>
    <w:qFormat/>
    <w:rsid w:val="008C4771"/>
    <w:pPr>
      <w:keepNext/>
      <w:keepLines/>
      <w:spacing w:before="40" w:after="0" w:line="240" w:lineRule="auto"/>
      <w:ind w:left="1440" w:hanging="432"/>
      <w:outlineLvl w:val="7"/>
    </w:pPr>
    <w:rPr>
      <w:rFonts w:ascii="Cambria" w:eastAsia="Times New Roman" w:hAnsi="Cambria" w:cs="Times New Roman"/>
      <w:color w:val="272727"/>
      <w:sz w:val="21"/>
      <w:szCs w:val="21"/>
      <w:lang w:val="x-none" w:eastAsia="x-none"/>
    </w:rPr>
  </w:style>
  <w:style w:type="paragraph" w:styleId="9">
    <w:name w:val="heading 9"/>
    <w:basedOn w:val="a7"/>
    <w:next w:val="a7"/>
    <w:link w:val="90"/>
    <w:qFormat/>
    <w:rsid w:val="00200D24"/>
    <w:pPr>
      <w:spacing w:before="240" w:after="60" w:line="240" w:lineRule="auto"/>
      <w:outlineLvl w:val="8"/>
    </w:pPr>
    <w:rPr>
      <w:rFonts w:ascii="Arial" w:eastAsia="Times New Roman" w:hAnsi="Arial" w:cs="Arial"/>
      <w:lang w:eastAsia="zh-CN"/>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basedOn w:val="a8"/>
    <w:link w:val="1"/>
    <w:rsid w:val="002D5FA5"/>
    <w:rPr>
      <w:rFonts w:ascii="Times New Roman" w:eastAsia="Times New Roman" w:hAnsi="Times New Roman" w:cs="Times New Roman"/>
      <w:b/>
      <w:sz w:val="28"/>
      <w:szCs w:val="24"/>
      <w:lang w:eastAsia="zh-CN"/>
    </w:rPr>
  </w:style>
  <w:style w:type="character" w:customStyle="1" w:styleId="22">
    <w:name w:val="Заголовок 2 Знак"/>
    <w:aliases w:val="_Заголовок 2 Знак"/>
    <w:basedOn w:val="a8"/>
    <w:link w:val="2"/>
    <w:rsid w:val="002D5FA5"/>
    <w:rPr>
      <w:rFonts w:ascii="Times New Roman" w:eastAsia="Times New Roman" w:hAnsi="Times New Roman" w:cs="Times New Roman"/>
      <w:b/>
      <w:bCs/>
      <w:sz w:val="28"/>
      <w:szCs w:val="28"/>
      <w:lang w:eastAsia="zh-CN"/>
    </w:rPr>
  </w:style>
  <w:style w:type="character" w:customStyle="1" w:styleId="40">
    <w:name w:val="Заголовок 4 Знак"/>
    <w:basedOn w:val="a8"/>
    <w:link w:val="4"/>
    <w:rsid w:val="00057239"/>
    <w:rPr>
      <w:rFonts w:ascii="Times New Roman" w:eastAsia="Times New Roman" w:hAnsi="Times New Roman" w:cs="Times New Roman"/>
      <w:b/>
      <w:i/>
      <w:sz w:val="24"/>
      <w:szCs w:val="24"/>
      <w:lang w:eastAsia="zh-CN"/>
    </w:rPr>
  </w:style>
  <w:style w:type="character" w:customStyle="1" w:styleId="50">
    <w:name w:val="Заголовок 5 Знак"/>
    <w:basedOn w:val="a8"/>
    <w:link w:val="5"/>
    <w:rsid w:val="009D591D"/>
    <w:rPr>
      <w:rFonts w:ascii="Times New Roman" w:eastAsia="SimSun" w:hAnsi="Times New Roman" w:cs="Times New Roman"/>
      <w:b/>
      <w:bCs/>
      <w:iCs/>
      <w:caps/>
      <w:sz w:val="28"/>
      <w:szCs w:val="24"/>
      <w:lang w:eastAsia="zh-CN"/>
    </w:rPr>
  </w:style>
  <w:style w:type="character" w:customStyle="1" w:styleId="90">
    <w:name w:val="Заголовок 9 Знак"/>
    <w:basedOn w:val="a8"/>
    <w:link w:val="9"/>
    <w:rsid w:val="00200D24"/>
    <w:rPr>
      <w:rFonts w:ascii="Arial" w:eastAsia="Times New Roman" w:hAnsi="Arial" w:cs="Arial"/>
      <w:lang w:eastAsia="zh-CN"/>
    </w:rPr>
  </w:style>
  <w:style w:type="numbering" w:customStyle="1" w:styleId="14">
    <w:name w:val="Нет списка1"/>
    <w:next w:val="aa"/>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3">
    <w:name w:val="Основной шрифт абзаца2"/>
    <w:rsid w:val="00200D24"/>
  </w:style>
  <w:style w:type="character" w:customStyle="1" w:styleId="15">
    <w:name w:val="Основной шрифт абзаца1"/>
    <w:rsid w:val="00200D24"/>
  </w:style>
  <w:style w:type="character" w:customStyle="1" w:styleId="ab">
    <w:name w:val="Текст выноски Знак"/>
    <w:rsid w:val="00200D24"/>
    <w:rPr>
      <w:rFonts w:ascii="Tahoma" w:hAnsi="Tahoma" w:cs="Tahoma"/>
      <w:sz w:val="16"/>
      <w:szCs w:val="16"/>
    </w:rPr>
  </w:style>
  <w:style w:type="character" w:styleId="ac">
    <w:name w:val="page number"/>
    <w:basedOn w:val="41"/>
    <w:rsid w:val="00200D24"/>
  </w:style>
  <w:style w:type="character" w:styleId="ad">
    <w:name w:val="Hyperlink"/>
    <w:uiPriority w:val="99"/>
    <w:rsid w:val="00200D24"/>
    <w:rPr>
      <w:color w:val="0000FF"/>
      <w:u w:val="single"/>
    </w:rPr>
  </w:style>
  <w:style w:type="character" w:customStyle="1" w:styleId="ae">
    <w:name w:val="Гипертекстовая ссылка"/>
    <w:uiPriority w:val="99"/>
    <w:rsid w:val="00200D24"/>
    <w:rPr>
      <w:color w:val="106BBE"/>
    </w:rPr>
  </w:style>
  <w:style w:type="character" w:customStyle="1" w:styleId="af">
    <w:name w:val="Цветовое выделение"/>
    <w:uiPriority w:val="99"/>
    <w:rsid w:val="00200D24"/>
    <w:rPr>
      <w:b/>
      <w:color w:val="26282F"/>
    </w:rPr>
  </w:style>
  <w:style w:type="character" w:customStyle="1" w:styleId="ep">
    <w:name w:val="ep"/>
    <w:rsid w:val="00200D24"/>
  </w:style>
  <w:style w:type="character" w:customStyle="1" w:styleId="32">
    <w:name w:val="Основной текст с отступом 3 Знак"/>
    <w:link w:val="33"/>
    <w:rsid w:val="00200D24"/>
    <w:rPr>
      <w:sz w:val="16"/>
      <w:szCs w:val="16"/>
    </w:rPr>
  </w:style>
  <w:style w:type="paragraph" w:customStyle="1" w:styleId="16">
    <w:name w:val="Заголовок1"/>
    <w:basedOn w:val="a7"/>
    <w:next w:val="af0"/>
    <w:link w:val="17"/>
    <w:qFormat/>
    <w:rsid w:val="00200D24"/>
    <w:pPr>
      <w:keepNext/>
      <w:spacing w:before="240" w:after="120" w:line="240" w:lineRule="auto"/>
    </w:pPr>
    <w:rPr>
      <w:rFonts w:ascii="Arial" w:eastAsia="Lucida Sans Unicode" w:hAnsi="Arial" w:cs="Tahoma"/>
      <w:sz w:val="28"/>
      <w:szCs w:val="28"/>
      <w:lang w:eastAsia="zh-CN"/>
    </w:rPr>
  </w:style>
  <w:style w:type="paragraph" w:styleId="af0">
    <w:name w:val="Body Text"/>
    <w:basedOn w:val="a7"/>
    <w:link w:val="af1"/>
    <w:rsid w:val="00200D24"/>
    <w:pPr>
      <w:spacing w:after="0" w:line="240" w:lineRule="auto"/>
      <w:jc w:val="center"/>
    </w:pPr>
    <w:rPr>
      <w:rFonts w:eastAsia="Times New Roman" w:cs="Times New Roman"/>
      <w:sz w:val="28"/>
      <w:szCs w:val="24"/>
      <w:lang w:eastAsia="zh-CN"/>
    </w:rPr>
  </w:style>
  <w:style w:type="character" w:customStyle="1" w:styleId="af1">
    <w:name w:val="Основной текст Знак"/>
    <w:basedOn w:val="a8"/>
    <w:link w:val="af0"/>
    <w:rsid w:val="00200D24"/>
    <w:rPr>
      <w:rFonts w:ascii="Times New Roman" w:eastAsia="Times New Roman" w:hAnsi="Times New Roman" w:cs="Times New Roman"/>
      <w:sz w:val="28"/>
      <w:szCs w:val="24"/>
      <w:lang w:eastAsia="zh-CN"/>
    </w:rPr>
  </w:style>
  <w:style w:type="paragraph" w:styleId="af2">
    <w:name w:val="List"/>
    <w:basedOn w:val="af0"/>
    <w:rsid w:val="00200D24"/>
    <w:rPr>
      <w:rFonts w:cs="Tahoma"/>
    </w:rPr>
  </w:style>
  <w:style w:type="paragraph" w:styleId="af3">
    <w:name w:val="caption"/>
    <w:basedOn w:val="a7"/>
    <w:qFormat/>
    <w:rsid w:val="00200D24"/>
    <w:pPr>
      <w:suppressLineNumbers/>
      <w:spacing w:before="120" w:after="120" w:line="240" w:lineRule="auto"/>
    </w:pPr>
    <w:rPr>
      <w:rFonts w:eastAsia="Times New Roman" w:cs="Mangal"/>
      <w:i/>
      <w:iCs/>
      <w:szCs w:val="24"/>
      <w:lang w:eastAsia="zh-CN"/>
    </w:rPr>
  </w:style>
  <w:style w:type="paragraph" w:customStyle="1" w:styleId="42">
    <w:name w:val="Указатель4"/>
    <w:basedOn w:val="a7"/>
    <w:rsid w:val="00200D24"/>
    <w:pPr>
      <w:suppressLineNumbers/>
      <w:spacing w:after="0" w:line="240" w:lineRule="auto"/>
    </w:pPr>
    <w:rPr>
      <w:rFonts w:eastAsia="Times New Roman" w:cs="Mangal"/>
      <w:szCs w:val="24"/>
      <w:lang w:eastAsia="zh-CN"/>
    </w:rPr>
  </w:style>
  <w:style w:type="paragraph" w:customStyle="1" w:styleId="34">
    <w:name w:val="Название3"/>
    <w:basedOn w:val="a7"/>
    <w:rsid w:val="00200D24"/>
    <w:pPr>
      <w:suppressLineNumbers/>
      <w:spacing w:before="120" w:after="120" w:line="240" w:lineRule="auto"/>
    </w:pPr>
    <w:rPr>
      <w:rFonts w:eastAsia="Times New Roman" w:cs="Tahoma"/>
      <w:i/>
      <w:iCs/>
      <w:szCs w:val="24"/>
      <w:lang w:eastAsia="zh-CN"/>
    </w:rPr>
  </w:style>
  <w:style w:type="paragraph" w:customStyle="1" w:styleId="35">
    <w:name w:val="Указатель3"/>
    <w:basedOn w:val="a7"/>
    <w:rsid w:val="00200D24"/>
    <w:pPr>
      <w:suppressLineNumbers/>
      <w:spacing w:after="0" w:line="240" w:lineRule="auto"/>
    </w:pPr>
    <w:rPr>
      <w:rFonts w:eastAsia="Times New Roman" w:cs="Tahoma"/>
      <w:szCs w:val="24"/>
      <w:lang w:eastAsia="zh-CN"/>
    </w:rPr>
  </w:style>
  <w:style w:type="paragraph" w:customStyle="1" w:styleId="24">
    <w:name w:val="Название2"/>
    <w:basedOn w:val="a7"/>
    <w:rsid w:val="00200D24"/>
    <w:pPr>
      <w:suppressLineNumbers/>
      <w:spacing w:before="120" w:after="120" w:line="240" w:lineRule="auto"/>
    </w:pPr>
    <w:rPr>
      <w:rFonts w:eastAsia="Times New Roman" w:cs="Tahoma"/>
      <w:i/>
      <w:iCs/>
      <w:szCs w:val="24"/>
      <w:lang w:eastAsia="zh-CN"/>
    </w:rPr>
  </w:style>
  <w:style w:type="paragraph" w:customStyle="1" w:styleId="25">
    <w:name w:val="Указатель2"/>
    <w:basedOn w:val="a7"/>
    <w:rsid w:val="00200D24"/>
    <w:pPr>
      <w:suppressLineNumbers/>
      <w:spacing w:after="0" w:line="240" w:lineRule="auto"/>
    </w:pPr>
    <w:rPr>
      <w:rFonts w:eastAsia="Times New Roman" w:cs="Tahoma"/>
      <w:szCs w:val="24"/>
      <w:lang w:eastAsia="zh-CN"/>
    </w:rPr>
  </w:style>
  <w:style w:type="paragraph" w:customStyle="1" w:styleId="18">
    <w:name w:val="Название1"/>
    <w:basedOn w:val="a7"/>
    <w:rsid w:val="00200D24"/>
    <w:pPr>
      <w:suppressLineNumbers/>
      <w:spacing w:before="120" w:after="120" w:line="240" w:lineRule="auto"/>
    </w:pPr>
    <w:rPr>
      <w:rFonts w:eastAsia="Times New Roman" w:cs="Tahoma"/>
      <w:i/>
      <w:iCs/>
      <w:szCs w:val="24"/>
      <w:lang w:eastAsia="zh-CN"/>
    </w:rPr>
  </w:style>
  <w:style w:type="paragraph" w:customStyle="1" w:styleId="19">
    <w:name w:val="Указатель1"/>
    <w:basedOn w:val="a7"/>
    <w:rsid w:val="00200D24"/>
    <w:pPr>
      <w:suppressLineNumbers/>
      <w:spacing w:after="0" w:line="240" w:lineRule="auto"/>
    </w:pPr>
    <w:rPr>
      <w:rFonts w:eastAsia="Times New Roman" w:cs="Tahoma"/>
      <w:szCs w:val="24"/>
      <w:lang w:eastAsia="zh-CN"/>
    </w:rPr>
  </w:style>
  <w:style w:type="paragraph" w:styleId="af4">
    <w:name w:val="Subtitle"/>
    <w:basedOn w:val="a7"/>
    <w:next w:val="af0"/>
    <w:link w:val="af5"/>
    <w:qFormat/>
    <w:rsid w:val="00200D24"/>
    <w:pPr>
      <w:spacing w:after="0" w:line="240" w:lineRule="auto"/>
      <w:jc w:val="center"/>
    </w:pPr>
    <w:rPr>
      <w:rFonts w:eastAsia="Times New Roman" w:cs="Times New Roman"/>
      <w:szCs w:val="20"/>
      <w:lang w:eastAsia="zh-CN"/>
    </w:rPr>
  </w:style>
  <w:style w:type="character" w:customStyle="1" w:styleId="af5">
    <w:name w:val="Подзаголовок Знак"/>
    <w:basedOn w:val="a8"/>
    <w:link w:val="af4"/>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7"/>
    <w:rsid w:val="00200D24"/>
    <w:pPr>
      <w:spacing w:after="0" w:line="240" w:lineRule="auto"/>
      <w:jc w:val="center"/>
    </w:pPr>
    <w:rPr>
      <w:rFonts w:eastAsia="Times New Roman" w:cs="Times New Roman"/>
      <w:sz w:val="28"/>
      <w:szCs w:val="24"/>
      <w:lang w:eastAsia="zh-CN"/>
    </w:rPr>
  </w:style>
  <w:style w:type="paragraph" w:styleId="af6">
    <w:name w:val="Balloon Text"/>
    <w:basedOn w:val="a7"/>
    <w:link w:val="1a"/>
    <w:rsid w:val="00200D24"/>
    <w:pPr>
      <w:spacing w:after="0" w:line="240" w:lineRule="auto"/>
    </w:pPr>
    <w:rPr>
      <w:rFonts w:ascii="Tahoma" w:eastAsia="Times New Roman" w:hAnsi="Tahoma" w:cs="Tahoma"/>
      <w:sz w:val="16"/>
      <w:szCs w:val="16"/>
      <w:lang w:eastAsia="zh-CN"/>
    </w:rPr>
  </w:style>
  <w:style w:type="character" w:customStyle="1" w:styleId="1a">
    <w:name w:val="Текст выноски Знак1"/>
    <w:basedOn w:val="a8"/>
    <w:link w:val="af6"/>
    <w:rsid w:val="00200D24"/>
    <w:rPr>
      <w:rFonts w:ascii="Tahoma" w:eastAsia="Times New Roman" w:hAnsi="Tahoma" w:cs="Tahoma"/>
      <w:sz w:val="16"/>
      <w:szCs w:val="16"/>
      <w:lang w:eastAsia="zh-CN"/>
    </w:rPr>
  </w:style>
  <w:style w:type="paragraph" w:customStyle="1" w:styleId="af7">
    <w:name w:val="Содержимое таблицы"/>
    <w:basedOn w:val="a7"/>
    <w:rsid w:val="00200D24"/>
    <w:pPr>
      <w:suppressLineNumbers/>
      <w:spacing w:after="0" w:line="240" w:lineRule="auto"/>
    </w:pPr>
    <w:rPr>
      <w:rFonts w:eastAsia="Times New Roman" w:cs="Times New Roman"/>
      <w:szCs w:val="24"/>
      <w:lang w:eastAsia="zh-CN"/>
    </w:rPr>
  </w:style>
  <w:style w:type="paragraph" w:customStyle="1" w:styleId="af8">
    <w:name w:val="Заголовок таблицы"/>
    <w:basedOn w:val="af7"/>
    <w:rsid w:val="00200D24"/>
    <w:pPr>
      <w:jc w:val="center"/>
    </w:pPr>
    <w:rPr>
      <w:b/>
      <w:bCs/>
    </w:rPr>
  </w:style>
  <w:style w:type="paragraph" w:styleId="af9">
    <w:name w:val="header"/>
    <w:aliases w:val="??????? ??????????,ВерхКолонтитул Знак,ВерхКолонтитул,Верхний колонтитул Знак Знак,Знак6 Знак Знак, Знак6 Знак Знак"/>
    <w:basedOn w:val="a7"/>
    <w:link w:val="afa"/>
    <w:uiPriority w:val="99"/>
    <w:rsid w:val="00200D24"/>
    <w:pPr>
      <w:tabs>
        <w:tab w:val="center" w:pos="4677"/>
        <w:tab w:val="right" w:pos="9355"/>
      </w:tabs>
      <w:spacing w:after="0" w:line="240" w:lineRule="auto"/>
    </w:pPr>
    <w:rPr>
      <w:rFonts w:eastAsia="Times New Roman" w:cs="Times New Roman"/>
      <w:szCs w:val="24"/>
      <w:lang w:eastAsia="zh-CN"/>
    </w:rPr>
  </w:style>
  <w:style w:type="character" w:customStyle="1" w:styleId="afa">
    <w:name w:val="Верхний колонтитул Знак"/>
    <w:aliases w:val="??????? ?????????? Знак,ВерхКолонтитул Знак Знак,ВерхКолонтитул Знак1,Верхний колонтитул Знак Знак Знак,Знак6 Знак Знак Знак, Знак6 Знак Знак Знак"/>
    <w:basedOn w:val="a8"/>
    <w:link w:val="af9"/>
    <w:uiPriority w:val="99"/>
    <w:rsid w:val="00200D24"/>
    <w:rPr>
      <w:rFonts w:ascii="Times New Roman" w:eastAsia="Times New Roman" w:hAnsi="Times New Roman" w:cs="Times New Roman"/>
      <w:sz w:val="24"/>
      <w:szCs w:val="24"/>
      <w:lang w:eastAsia="zh-CN"/>
    </w:rPr>
  </w:style>
  <w:style w:type="paragraph" w:styleId="afb">
    <w:name w:val="footer"/>
    <w:aliases w:val=" Знак"/>
    <w:basedOn w:val="a7"/>
    <w:link w:val="afc"/>
    <w:rsid w:val="00200D24"/>
    <w:pPr>
      <w:tabs>
        <w:tab w:val="center" w:pos="4677"/>
        <w:tab w:val="right" w:pos="9355"/>
      </w:tabs>
      <w:spacing w:after="0" w:line="240" w:lineRule="auto"/>
    </w:pPr>
    <w:rPr>
      <w:rFonts w:eastAsia="Times New Roman" w:cs="Times New Roman"/>
      <w:szCs w:val="24"/>
      <w:lang w:eastAsia="zh-CN"/>
    </w:rPr>
  </w:style>
  <w:style w:type="character" w:customStyle="1" w:styleId="afc">
    <w:name w:val="Нижний колонтитул Знак"/>
    <w:aliases w:val=" Знак Знак"/>
    <w:basedOn w:val="a8"/>
    <w:link w:val="afb"/>
    <w:rsid w:val="00200D24"/>
    <w:rPr>
      <w:rFonts w:ascii="Times New Roman" w:eastAsia="Times New Roman" w:hAnsi="Times New Roman" w:cs="Times New Roman"/>
      <w:sz w:val="24"/>
      <w:szCs w:val="24"/>
      <w:lang w:eastAsia="zh-CN"/>
    </w:rPr>
  </w:style>
  <w:style w:type="paragraph" w:styleId="afd">
    <w:name w:val="Body Text Indent"/>
    <w:basedOn w:val="a7"/>
    <w:link w:val="afe"/>
    <w:rsid w:val="00200D24"/>
    <w:pPr>
      <w:spacing w:after="120" w:line="240" w:lineRule="auto"/>
      <w:ind w:left="283"/>
    </w:pPr>
    <w:rPr>
      <w:rFonts w:eastAsia="Times New Roman" w:cs="Times New Roman"/>
      <w:szCs w:val="24"/>
      <w:lang w:eastAsia="zh-CN"/>
    </w:rPr>
  </w:style>
  <w:style w:type="character" w:customStyle="1" w:styleId="afe">
    <w:name w:val="Основной текст с отступом Знак"/>
    <w:basedOn w:val="a8"/>
    <w:link w:val="afd"/>
    <w:rsid w:val="00200D24"/>
    <w:rPr>
      <w:rFonts w:ascii="Times New Roman" w:eastAsia="Times New Roman" w:hAnsi="Times New Roman" w:cs="Times New Roman"/>
      <w:sz w:val="24"/>
      <w:szCs w:val="24"/>
      <w:lang w:eastAsia="zh-CN"/>
    </w:rPr>
  </w:style>
  <w:style w:type="paragraph" w:customStyle="1" w:styleId="normal32">
    <w:name w:val="normal32"/>
    <w:basedOn w:val="a7"/>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7"/>
    <w:rsid w:val="00200D24"/>
    <w:pPr>
      <w:spacing w:before="280" w:after="280" w:line="240" w:lineRule="auto"/>
    </w:pPr>
    <w:rPr>
      <w:rFonts w:eastAsia="Times New Roman" w:cs="Times New Roman"/>
      <w:szCs w:val="24"/>
      <w:lang w:eastAsia="zh-CN"/>
    </w:rPr>
  </w:style>
  <w:style w:type="paragraph" w:customStyle="1" w:styleId="1b">
    <w:name w:val="Текст1"/>
    <w:basedOn w:val="a7"/>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7"/>
    <w:rsid w:val="00200D24"/>
    <w:pPr>
      <w:spacing w:after="120" w:line="480" w:lineRule="auto"/>
    </w:pPr>
    <w:rPr>
      <w:rFonts w:eastAsia="Times New Roman" w:cs="Times New Roman"/>
      <w:szCs w:val="24"/>
      <w:lang w:eastAsia="zh-CN"/>
    </w:rPr>
  </w:style>
  <w:style w:type="paragraph" w:customStyle="1" w:styleId="ConsPlusTitle">
    <w:name w:val="ConsPlusTitle"/>
    <w:uiPriority w:val="99"/>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f">
    <w:name w:val="Normal (Web)"/>
    <w:basedOn w:val="a7"/>
    <w:uiPriority w:val="99"/>
    <w:rsid w:val="00200D24"/>
    <w:pPr>
      <w:spacing w:before="280" w:after="280" w:line="240" w:lineRule="auto"/>
    </w:pPr>
    <w:rPr>
      <w:rFonts w:eastAsia="Times New Roman" w:cs="Times New Roman"/>
      <w:szCs w:val="24"/>
      <w:lang w:eastAsia="zh-CN"/>
    </w:rPr>
  </w:style>
  <w:style w:type="paragraph" w:customStyle="1" w:styleId="aff0">
    <w:name w:val="Нормальный (таблица)"/>
    <w:basedOn w:val="a7"/>
    <w:next w:val="a7"/>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f1">
    <w:name w:val="Прижатый влево"/>
    <w:basedOn w:val="a7"/>
    <w:next w:val="a7"/>
    <w:uiPriority w:val="99"/>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7"/>
    <w:rsid w:val="00200D24"/>
    <w:pPr>
      <w:spacing w:after="120" w:line="240" w:lineRule="auto"/>
      <w:ind w:left="283"/>
    </w:pPr>
    <w:rPr>
      <w:rFonts w:eastAsia="Times New Roman" w:cs="Times New Roman"/>
      <w:sz w:val="16"/>
      <w:szCs w:val="16"/>
      <w:lang w:val="x-none" w:eastAsia="zh-CN"/>
    </w:rPr>
  </w:style>
  <w:style w:type="paragraph" w:customStyle="1" w:styleId="formattext">
    <w:name w:val="formattext"/>
    <w:basedOn w:val="a7"/>
    <w:rsid w:val="00200D24"/>
    <w:pPr>
      <w:spacing w:after="223" w:line="240" w:lineRule="auto"/>
    </w:pPr>
    <w:rPr>
      <w:rFonts w:eastAsia="Times New Roman" w:cs="Times New Roman"/>
      <w:szCs w:val="24"/>
      <w:lang w:eastAsia="zh-CN"/>
    </w:rPr>
  </w:style>
  <w:style w:type="table" w:styleId="aff2">
    <w:name w:val="Table Grid"/>
    <w:basedOn w:val="a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c">
    <w:name w:val="Сетка таблицы1"/>
    <w:basedOn w:val="a9"/>
    <w:next w:val="aff2"/>
    <w:uiPriority w:val="5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a"/>
    <w:uiPriority w:val="99"/>
    <w:semiHidden/>
    <w:unhideWhenUsed/>
    <w:rsid w:val="00F6073D"/>
  </w:style>
  <w:style w:type="character" w:styleId="aff3">
    <w:name w:val="FollowedHyperlink"/>
    <w:basedOn w:val="a8"/>
    <w:unhideWhenUsed/>
    <w:rsid w:val="00F6073D"/>
    <w:rPr>
      <w:color w:val="954F72" w:themeColor="followedHyperlink"/>
      <w:u w:val="single"/>
    </w:rPr>
  </w:style>
  <w:style w:type="paragraph" w:customStyle="1" w:styleId="msonormal0">
    <w:name w:val="msonormal"/>
    <w:basedOn w:val="a7"/>
    <w:rsid w:val="00F6073D"/>
    <w:pPr>
      <w:spacing w:before="280" w:after="280" w:line="240" w:lineRule="auto"/>
    </w:pPr>
    <w:rPr>
      <w:rFonts w:eastAsia="Times New Roman" w:cs="Times New Roman"/>
      <w:szCs w:val="24"/>
      <w:lang w:eastAsia="zh-CN"/>
    </w:rPr>
  </w:style>
  <w:style w:type="paragraph" w:styleId="aff4">
    <w:name w:val="List Paragraph"/>
    <w:basedOn w:val="a7"/>
    <w:link w:val="aff5"/>
    <w:uiPriority w:val="34"/>
    <w:qFormat/>
    <w:rsid w:val="009575BE"/>
    <w:pPr>
      <w:ind w:left="720"/>
      <w:contextualSpacing/>
    </w:pPr>
    <w:rPr>
      <w:rFonts w:ascii="Calibri" w:eastAsia="Calibri" w:hAnsi="Calibri" w:cs="Times New Roman"/>
      <w:lang w:val="x-none"/>
    </w:rPr>
  </w:style>
  <w:style w:type="character" w:customStyle="1" w:styleId="aff5">
    <w:name w:val="Абзац списка Знак"/>
    <w:link w:val="aff4"/>
    <w:uiPriority w:val="34"/>
    <w:locked/>
    <w:rsid w:val="009575BE"/>
    <w:rPr>
      <w:rFonts w:ascii="Calibri" w:eastAsia="Calibri" w:hAnsi="Calibri" w:cs="Times New Roman"/>
      <w:lang w:val="x-none"/>
    </w:rPr>
  </w:style>
  <w:style w:type="paragraph" w:styleId="aff6">
    <w:name w:val="No Spacing"/>
    <w:link w:val="aff7"/>
    <w:uiPriority w:val="1"/>
    <w:qFormat/>
    <w:rsid w:val="004D0D47"/>
    <w:pPr>
      <w:spacing w:after="0" w:line="240" w:lineRule="auto"/>
    </w:pPr>
    <w:rPr>
      <w:rFonts w:ascii="Calibri" w:eastAsia="Calibri" w:hAnsi="Calibri" w:cs="Times New Roman"/>
    </w:rPr>
  </w:style>
  <w:style w:type="character" w:customStyle="1" w:styleId="30">
    <w:name w:val="Заголовок 3 Знак"/>
    <w:basedOn w:val="a8"/>
    <w:link w:val="3"/>
    <w:rsid w:val="00057239"/>
    <w:rPr>
      <w:rFonts w:ascii="Times New Roman" w:eastAsiaTheme="majorEastAsia" w:hAnsi="Times New Roman" w:cstheme="majorBidi"/>
      <w:b/>
      <w:sz w:val="24"/>
      <w:szCs w:val="24"/>
    </w:rPr>
  </w:style>
  <w:style w:type="character" w:customStyle="1" w:styleId="60">
    <w:name w:val="Заголовок 6 Знак"/>
    <w:basedOn w:val="a8"/>
    <w:link w:val="6"/>
    <w:rsid w:val="00D25513"/>
    <w:rPr>
      <w:rFonts w:ascii="Times New Roman" w:eastAsia="SimSun" w:hAnsi="Times New Roman" w:cstheme="majorBidi"/>
      <w:b/>
      <w:sz w:val="28"/>
      <w:u w:val="single"/>
      <w:lang w:eastAsia="zh-CN"/>
    </w:rPr>
  </w:style>
  <w:style w:type="character" w:customStyle="1" w:styleId="1d">
    <w:name w:val="Неразрешенное упоминание1"/>
    <w:basedOn w:val="a8"/>
    <w:uiPriority w:val="99"/>
    <w:unhideWhenUsed/>
    <w:rsid w:val="0043153F"/>
    <w:rPr>
      <w:color w:val="605E5C"/>
      <w:shd w:val="clear" w:color="auto" w:fill="E1DFDD"/>
    </w:rPr>
  </w:style>
  <w:style w:type="character" w:customStyle="1" w:styleId="70">
    <w:name w:val="Заголовок 7 Знак"/>
    <w:basedOn w:val="a8"/>
    <w:link w:val="7"/>
    <w:rsid w:val="0043153F"/>
    <w:rPr>
      <w:rFonts w:asciiTheme="majorHAnsi" w:eastAsiaTheme="majorEastAsia" w:hAnsiTheme="majorHAnsi" w:cstheme="majorBidi"/>
      <w:i/>
      <w:iCs/>
      <w:color w:val="1F4D78" w:themeColor="accent1" w:themeShade="7F"/>
    </w:rPr>
  </w:style>
  <w:style w:type="paragraph" w:styleId="71">
    <w:name w:val="toc 7"/>
    <w:basedOn w:val="a7"/>
    <w:next w:val="a7"/>
    <w:autoRedefine/>
    <w:uiPriority w:val="39"/>
    <w:unhideWhenUsed/>
    <w:rsid w:val="00344E44"/>
    <w:pPr>
      <w:spacing w:after="100"/>
      <w:ind w:left="1320"/>
    </w:pPr>
    <w:rPr>
      <w:rFonts w:eastAsiaTheme="minorEastAsia"/>
      <w:lang w:eastAsia="ru-RU"/>
    </w:rPr>
  </w:style>
  <w:style w:type="paragraph" w:styleId="1e">
    <w:name w:val="toc 1"/>
    <w:aliases w:val="фр"/>
    <w:basedOn w:val="a7"/>
    <w:next w:val="a7"/>
    <w:autoRedefine/>
    <w:uiPriority w:val="39"/>
    <w:unhideWhenUsed/>
    <w:qFormat/>
    <w:rsid w:val="00C71673"/>
    <w:pPr>
      <w:tabs>
        <w:tab w:val="right" w:leader="dot" w:pos="9629"/>
      </w:tabs>
      <w:spacing w:after="100"/>
    </w:pPr>
    <w:rPr>
      <w:rFonts w:eastAsia="SimSun"/>
      <w:noProof/>
      <w:lang w:eastAsia="zh-CN"/>
    </w:rPr>
  </w:style>
  <w:style w:type="paragraph" w:styleId="27">
    <w:name w:val="toc 2"/>
    <w:basedOn w:val="a7"/>
    <w:next w:val="a7"/>
    <w:autoRedefine/>
    <w:uiPriority w:val="39"/>
    <w:unhideWhenUsed/>
    <w:qFormat/>
    <w:rsid w:val="00E21B0B"/>
    <w:pPr>
      <w:tabs>
        <w:tab w:val="right" w:leader="dot" w:pos="9628"/>
      </w:tabs>
      <w:spacing w:after="100"/>
      <w:ind w:left="220"/>
      <w:jc w:val="center"/>
    </w:pPr>
  </w:style>
  <w:style w:type="paragraph" w:styleId="36">
    <w:name w:val="toc 3"/>
    <w:basedOn w:val="a7"/>
    <w:next w:val="a7"/>
    <w:autoRedefine/>
    <w:uiPriority w:val="39"/>
    <w:unhideWhenUsed/>
    <w:qFormat/>
    <w:rsid w:val="00344E44"/>
    <w:pPr>
      <w:spacing w:after="100"/>
      <w:ind w:left="440"/>
    </w:pPr>
  </w:style>
  <w:style w:type="paragraph" w:styleId="43">
    <w:name w:val="toc 4"/>
    <w:basedOn w:val="a7"/>
    <w:next w:val="a7"/>
    <w:autoRedefine/>
    <w:uiPriority w:val="39"/>
    <w:unhideWhenUsed/>
    <w:rsid w:val="00344E44"/>
    <w:pPr>
      <w:spacing w:after="100"/>
      <w:ind w:left="660"/>
    </w:pPr>
  </w:style>
  <w:style w:type="paragraph" w:styleId="51">
    <w:name w:val="toc 5"/>
    <w:basedOn w:val="a7"/>
    <w:next w:val="a7"/>
    <w:autoRedefine/>
    <w:uiPriority w:val="39"/>
    <w:unhideWhenUsed/>
    <w:rsid w:val="00344E44"/>
    <w:pPr>
      <w:spacing w:after="100"/>
      <w:ind w:left="880"/>
    </w:pPr>
    <w:rPr>
      <w:caps/>
    </w:rPr>
  </w:style>
  <w:style w:type="paragraph" w:styleId="61">
    <w:name w:val="toc 6"/>
    <w:basedOn w:val="a7"/>
    <w:next w:val="a7"/>
    <w:autoRedefine/>
    <w:uiPriority w:val="39"/>
    <w:unhideWhenUsed/>
    <w:rsid w:val="00344E44"/>
    <w:pPr>
      <w:spacing w:after="100"/>
      <w:ind w:left="1100"/>
    </w:pPr>
  </w:style>
  <w:style w:type="paragraph" w:styleId="81">
    <w:name w:val="toc 8"/>
    <w:basedOn w:val="a7"/>
    <w:next w:val="a7"/>
    <w:autoRedefine/>
    <w:uiPriority w:val="39"/>
    <w:unhideWhenUsed/>
    <w:rsid w:val="00344E44"/>
    <w:pPr>
      <w:spacing w:after="100"/>
      <w:ind w:left="1540"/>
    </w:pPr>
    <w:rPr>
      <w:rFonts w:eastAsiaTheme="minorEastAsia"/>
      <w:lang w:eastAsia="ru-RU"/>
    </w:rPr>
  </w:style>
  <w:style w:type="paragraph" w:styleId="91">
    <w:name w:val="toc 9"/>
    <w:basedOn w:val="a7"/>
    <w:next w:val="a7"/>
    <w:autoRedefine/>
    <w:uiPriority w:val="39"/>
    <w:unhideWhenUsed/>
    <w:rsid w:val="00344E44"/>
    <w:pPr>
      <w:spacing w:after="100"/>
      <w:ind w:left="1760"/>
    </w:pPr>
    <w:rPr>
      <w:rFonts w:eastAsiaTheme="minorEastAsia"/>
      <w:lang w:eastAsia="ru-RU"/>
    </w:rPr>
  </w:style>
  <w:style w:type="paragraph" w:customStyle="1" w:styleId="Standard">
    <w:name w:val="Standard"/>
    <w:qFormat/>
    <w:rsid w:val="004A008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80">
    <w:name w:val="Заголовок 8 Знак"/>
    <w:basedOn w:val="a8"/>
    <w:link w:val="8"/>
    <w:rsid w:val="008C4771"/>
    <w:rPr>
      <w:rFonts w:ascii="Cambria" w:eastAsia="Times New Roman" w:hAnsi="Cambria" w:cs="Times New Roman"/>
      <w:color w:val="272727"/>
      <w:sz w:val="21"/>
      <w:szCs w:val="21"/>
      <w:lang w:val="x-none" w:eastAsia="x-none"/>
    </w:rPr>
  </w:style>
  <w:style w:type="character" w:customStyle="1" w:styleId="WW8Num3z2">
    <w:name w:val="WW8Num3z2"/>
    <w:rsid w:val="008C4771"/>
  </w:style>
  <w:style w:type="character" w:customStyle="1" w:styleId="WW8Num3z4">
    <w:name w:val="WW8Num3z4"/>
    <w:rsid w:val="008C4771"/>
  </w:style>
  <w:style w:type="character" w:customStyle="1" w:styleId="WW8Num3z5">
    <w:name w:val="WW8Num3z5"/>
    <w:rsid w:val="008C4771"/>
  </w:style>
  <w:style w:type="character" w:customStyle="1" w:styleId="WW8Num3z6">
    <w:name w:val="WW8Num3z6"/>
    <w:rsid w:val="008C4771"/>
  </w:style>
  <w:style w:type="character" w:customStyle="1" w:styleId="WW8Num3z7">
    <w:name w:val="WW8Num3z7"/>
    <w:rsid w:val="008C4771"/>
  </w:style>
  <w:style w:type="character" w:customStyle="1" w:styleId="WW8Num3z8">
    <w:name w:val="WW8Num3z8"/>
    <w:rsid w:val="008C4771"/>
  </w:style>
  <w:style w:type="character" w:customStyle="1" w:styleId="aff8">
    <w:name w:val="Символ нумерации"/>
    <w:rsid w:val="008C4771"/>
  </w:style>
  <w:style w:type="character" w:customStyle="1" w:styleId="Q">
    <w:name w:val="Q"/>
    <w:rsid w:val="008C4771"/>
  </w:style>
  <w:style w:type="character" w:customStyle="1" w:styleId="aff9">
    <w:name w:val="Маркеры списка"/>
    <w:rsid w:val="008C4771"/>
    <w:rPr>
      <w:rFonts w:ascii="OpenSymbol" w:eastAsia="OpenSymbol" w:hAnsi="OpenSymbol" w:cs="OpenSymbol"/>
    </w:rPr>
  </w:style>
  <w:style w:type="character" w:customStyle="1" w:styleId="52">
    <w:name w:val="Основной шрифт абзаца5"/>
    <w:rsid w:val="008C4771"/>
  </w:style>
  <w:style w:type="paragraph" w:styleId="affa">
    <w:name w:val="Title"/>
    <w:aliases w:val="Заголовок"/>
    <w:basedOn w:val="a7"/>
    <w:next w:val="af0"/>
    <w:link w:val="affb"/>
    <w:qFormat/>
    <w:rsid w:val="008C477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b">
    <w:name w:val="Название Знак"/>
    <w:aliases w:val="Заголовок Знак"/>
    <w:basedOn w:val="a8"/>
    <w:link w:val="affa"/>
    <w:rsid w:val="008C4771"/>
    <w:rPr>
      <w:rFonts w:ascii="Arial" w:eastAsia="Microsoft YaHei" w:hAnsi="Arial" w:cs="Mangal"/>
      <w:kern w:val="1"/>
      <w:sz w:val="28"/>
      <w:szCs w:val="28"/>
      <w:lang w:eastAsia="hi-IN" w:bidi="hi-IN"/>
    </w:rPr>
  </w:style>
  <w:style w:type="paragraph" w:customStyle="1" w:styleId="ConsPlusNormal">
    <w:name w:val="ConsPlusNormal"/>
    <w:link w:val="ConsPlusNormal0"/>
    <w:uiPriority w:val="99"/>
    <w:qFormat/>
    <w:rsid w:val="008C4771"/>
    <w:pPr>
      <w:suppressAutoHyphens/>
      <w:autoSpaceDE w:val="0"/>
      <w:spacing w:after="0" w:line="240" w:lineRule="auto"/>
    </w:pPr>
    <w:rPr>
      <w:rFonts w:ascii="Times New Roman" w:eastAsia="Times New Roman" w:hAnsi="Times New Roman" w:cs="Times New Roman"/>
      <w:lang w:eastAsia="ar-SA"/>
    </w:rPr>
  </w:style>
  <w:style w:type="paragraph" w:customStyle="1" w:styleId="affc">
    <w:name w:val="Заголовок статьи"/>
    <w:basedOn w:val="a7"/>
    <w:next w:val="a7"/>
    <w:uiPriority w:val="99"/>
    <w:rsid w:val="008C4771"/>
    <w:pPr>
      <w:widowControl w:val="0"/>
      <w:suppressAutoHyphens/>
      <w:spacing w:after="0" w:line="240" w:lineRule="auto"/>
      <w:ind w:left="1612" w:hanging="892"/>
    </w:pPr>
    <w:rPr>
      <w:rFonts w:ascii="Arial" w:eastAsia="SimSun" w:hAnsi="Arial" w:cs="Arial"/>
      <w:kern w:val="1"/>
      <w:szCs w:val="24"/>
      <w:lang w:eastAsia="hi-IN" w:bidi="hi-IN"/>
    </w:rPr>
  </w:style>
  <w:style w:type="paragraph" w:customStyle="1" w:styleId="affd">
    <w:name w:val="Îáû÷íûé"/>
    <w:rsid w:val="008C4771"/>
    <w:pPr>
      <w:widowControl w:val="0"/>
      <w:suppressAutoHyphens/>
      <w:spacing w:after="0" w:line="240" w:lineRule="auto"/>
    </w:pPr>
    <w:rPr>
      <w:rFonts w:ascii="Times New Roman" w:eastAsia="Arial" w:hAnsi="Times New Roman" w:cs="Times New Roman"/>
      <w:sz w:val="28"/>
      <w:szCs w:val="28"/>
      <w:lang w:eastAsia="ar-SA"/>
    </w:rPr>
  </w:style>
  <w:style w:type="paragraph" w:customStyle="1" w:styleId="0">
    <w:name w:val="Заголовок 0"/>
    <w:rsid w:val="008C4771"/>
    <w:pPr>
      <w:suppressAutoHyphens/>
      <w:spacing w:after="0" w:line="240" w:lineRule="auto"/>
      <w:jc w:val="center"/>
    </w:pPr>
    <w:rPr>
      <w:rFonts w:ascii="Arial" w:eastAsia="Arial" w:hAnsi="Arial" w:cs="Times New Roman"/>
      <w:sz w:val="28"/>
      <w:szCs w:val="20"/>
      <w:lang w:eastAsia="ar-SA"/>
    </w:rPr>
  </w:style>
  <w:style w:type="paragraph" w:customStyle="1" w:styleId="affe">
    <w:name w:val="Текст (справка)"/>
    <w:basedOn w:val="a7"/>
    <w:next w:val="a7"/>
    <w:uiPriority w:val="99"/>
    <w:rsid w:val="008C4771"/>
    <w:pPr>
      <w:autoSpaceDE w:val="0"/>
      <w:autoSpaceDN w:val="0"/>
      <w:adjustRightInd w:val="0"/>
      <w:spacing w:after="0" w:line="240" w:lineRule="auto"/>
      <w:ind w:left="170" w:right="170"/>
    </w:pPr>
    <w:rPr>
      <w:rFonts w:ascii="Arial" w:eastAsia="Times New Roman" w:hAnsi="Arial" w:cs="Arial"/>
      <w:szCs w:val="24"/>
      <w:lang w:eastAsia="ru-RU"/>
    </w:rPr>
  </w:style>
  <w:style w:type="paragraph" w:customStyle="1" w:styleId="afff">
    <w:name w:val="Комментарий"/>
    <w:basedOn w:val="affe"/>
    <w:next w:val="a7"/>
    <w:rsid w:val="008C477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7"/>
    <w:uiPriority w:val="99"/>
    <w:rsid w:val="008C4771"/>
    <w:rPr>
      <w:i/>
      <w:iCs/>
    </w:rPr>
  </w:style>
  <w:style w:type="character" w:customStyle="1" w:styleId="afff1">
    <w:name w:val="Цветовое выделение для Текст"/>
    <w:uiPriority w:val="99"/>
    <w:rsid w:val="008C4771"/>
  </w:style>
  <w:style w:type="paragraph" w:customStyle="1" w:styleId="a2">
    <w:name w:val="ГЛАВА!"/>
    <w:basedOn w:val="a7"/>
    <w:qFormat/>
    <w:rsid w:val="008C4771"/>
    <w:pPr>
      <w:numPr>
        <w:ilvl w:val="1"/>
        <w:numId w:val="2"/>
      </w:numPr>
      <w:pBdr>
        <w:top w:val="nil"/>
        <w:left w:val="nil"/>
        <w:bottom w:val="nil"/>
        <w:right w:val="nil"/>
        <w:between w:val="nil"/>
        <w:bar w:val="nil"/>
      </w:pBdr>
      <w:spacing w:before="200" w:after="240" w:line="240" w:lineRule="auto"/>
      <w:outlineLvl w:val="1"/>
    </w:pPr>
    <w:rPr>
      <w:rFonts w:ascii="Helvetica Neue Medium" w:eastAsia="Arial Unicode MS" w:hAnsi="Helvetica Neue Medium" w:cs="Arial Unicode MS"/>
      <w:bCs/>
      <w:color w:val="357CA2"/>
      <w:szCs w:val="24"/>
      <w:bdr w:val="nil"/>
      <w:lang w:eastAsia="ru-RU"/>
    </w:rPr>
  </w:style>
  <w:style w:type="character" w:customStyle="1" w:styleId="ConsPlusNormal0">
    <w:name w:val="ConsPlusNormal Знак"/>
    <w:link w:val="ConsPlusNormal"/>
    <w:uiPriority w:val="99"/>
    <w:rsid w:val="008C4771"/>
    <w:rPr>
      <w:rFonts w:ascii="Times New Roman" w:eastAsia="Times New Roman" w:hAnsi="Times New Roman" w:cs="Times New Roman"/>
      <w:lang w:eastAsia="ar-SA"/>
    </w:rPr>
  </w:style>
  <w:style w:type="paragraph" w:customStyle="1" w:styleId="afff2">
    <w:name w:val="Свободная форма"/>
    <w:rsid w:val="008C4771"/>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afff3">
    <w:name w:val="текст Знак"/>
    <w:link w:val="afff4"/>
    <w:locked/>
    <w:rsid w:val="008C4771"/>
  </w:style>
  <w:style w:type="paragraph" w:customStyle="1" w:styleId="afff4">
    <w:name w:val="текст"/>
    <w:basedOn w:val="a7"/>
    <w:link w:val="afff3"/>
    <w:qFormat/>
    <w:rsid w:val="008C4771"/>
    <w:pPr>
      <w:spacing w:after="0" w:line="240" w:lineRule="auto"/>
      <w:ind w:firstLine="709"/>
      <w:jc w:val="both"/>
    </w:pPr>
  </w:style>
  <w:style w:type="numbering" w:styleId="a6">
    <w:name w:val="Outline List 3"/>
    <w:basedOn w:val="aa"/>
    <w:semiHidden/>
    <w:unhideWhenUsed/>
    <w:rsid w:val="008C4771"/>
    <w:pPr>
      <w:numPr>
        <w:numId w:val="3"/>
      </w:numPr>
    </w:pPr>
  </w:style>
  <w:style w:type="character" w:customStyle="1" w:styleId="afff5">
    <w:name w:val="Сравнение редакций. Добавленный фрагмент"/>
    <w:uiPriority w:val="99"/>
    <w:rsid w:val="008C4771"/>
    <w:rPr>
      <w:color w:val="000000"/>
      <w:shd w:val="clear" w:color="auto" w:fill="C1D7FF"/>
    </w:rPr>
  </w:style>
  <w:style w:type="character" w:customStyle="1" w:styleId="28">
    <w:name w:val="Неразрешенное упоминание2"/>
    <w:basedOn w:val="a8"/>
    <w:uiPriority w:val="99"/>
    <w:semiHidden/>
    <w:unhideWhenUsed/>
    <w:rsid w:val="00CD4835"/>
    <w:rPr>
      <w:color w:val="605E5C"/>
      <w:shd w:val="clear" w:color="auto" w:fill="E1DFDD"/>
    </w:rPr>
  </w:style>
  <w:style w:type="character" w:customStyle="1" w:styleId="aff7">
    <w:name w:val="Без интервала Знак"/>
    <w:link w:val="aff6"/>
    <w:uiPriority w:val="1"/>
    <w:locked/>
    <w:rsid w:val="007C1B82"/>
    <w:rPr>
      <w:rFonts w:ascii="Calibri" w:eastAsia="Calibri" w:hAnsi="Calibri" w:cs="Times New Roman"/>
    </w:rPr>
  </w:style>
  <w:style w:type="character" w:styleId="afff6">
    <w:name w:val="annotation reference"/>
    <w:basedOn w:val="a8"/>
    <w:unhideWhenUsed/>
    <w:rsid w:val="0068275E"/>
    <w:rPr>
      <w:sz w:val="16"/>
      <w:szCs w:val="16"/>
    </w:rPr>
  </w:style>
  <w:style w:type="paragraph" w:styleId="afff7">
    <w:name w:val="annotation text"/>
    <w:basedOn w:val="a7"/>
    <w:link w:val="afff8"/>
    <w:uiPriority w:val="99"/>
    <w:unhideWhenUsed/>
    <w:rsid w:val="0068275E"/>
    <w:pPr>
      <w:spacing w:line="240" w:lineRule="auto"/>
    </w:pPr>
    <w:rPr>
      <w:sz w:val="20"/>
      <w:szCs w:val="20"/>
    </w:rPr>
  </w:style>
  <w:style w:type="character" w:customStyle="1" w:styleId="afff8">
    <w:name w:val="Текст примечания Знак"/>
    <w:basedOn w:val="a8"/>
    <w:link w:val="afff7"/>
    <w:uiPriority w:val="99"/>
    <w:rsid w:val="0068275E"/>
    <w:rPr>
      <w:rFonts w:ascii="Times New Roman" w:hAnsi="Times New Roman"/>
      <w:sz w:val="20"/>
      <w:szCs w:val="20"/>
    </w:rPr>
  </w:style>
  <w:style w:type="paragraph" w:styleId="afff9">
    <w:name w:val="annotation subject"/>
    <w:basedOn w:val="afff7"/>
    <w:next w:val="afff7"/>
    <w:link w:val="afffa"/>
    <w:unhideWhenUsed/>
    <w:rsid w:val="0068275E"/>
    <w:rPr>
      <w:b/>
      <w:bCs/>
    </w:rPr>
  </w:style>
  <w:style w:type="character" w:customStyle="1" w:styleId="afffa">
    <w:name w:val="Тема примечания Знак"/>
    <w:basedOn w:val="afff8"/>
    <w:link w:val="afff9"/>
    <w:rsid w:val="0068275E"/>
    <w:rPr>
      <w:rFonts w:ascii="Times New Roman" w:hAnsi="Times New Roman"/>
      <w:b/>
      <w:bCs/>
      <w:sz w:val="20"/>
      <w:szCs w:val="20"/>
    </w:rPr>
  </w:style>
  <w:style w:type="paragraph" w:styleId="afffb">
    <w:name w:val="Document Map"/>
    <w:basedOn w:val="a7"/>
    <w:link w:val="afffc"/>
    <w:unhideWhenUsed/>
    <w:rsid w:val="001F1857"/>
    <w:pPr>
      <w:spacing w:after="0" w:line="240" w:lineRule="auto"/>
      <w:ind w:firstLine="567"/>
      <w:jc w:val="both"/>
    </w:pPr>
    <w:rPr>
      <w:rFonts w:ascii="Tahoma" w:eastAsia="Times New Roman" w:hAnsi="Tahoma" w:cs="Times New Roman"/>
      <w:sz w:val="16"/>
      <w:szCs w:val="16"/>
      <w:lang w:eastAsia="ru-RU"/>
    </w:rPr>
  </w:style>
  <w:style w:type="character" w:customStyle="1" w:styleId="afffc">
    <w:name w:val="Схема документа Знак"/>
    <w:basedOn w:val="a8"/>
    <w:link w:val="afffb"/>
    <w:rsid w:val="001F1857"/>
    <w:rPr>
      <w:rFonts w:ascii="Tahoma" w:eastAsia="Times New Roman" w:hAnsi="Tahoma" w:cs="Times New Roman"/>
      <w:sz w:val="16"/>
      <w:szCs w:val="16"/>
      <w:lang w:eastAsia="ru-RU"/>
    </w:rPr>
  </w:style>
  <w:style w:type="character" w:customStyle="1" w:styleId="apple-converted-space">
    <w:name w:val="apple-converted-space"/>
    <w:rsid w:val="001F1857"/>
  </w:style>
  <w:style w:type="character" w:customStyle="1" w:styleId="text31">
    <w:name w:val="text31"/>
    <w:rsid w:val="001F1857"/>
    <w:rPr>
      <w:rFonts w:ascii="Arial" w:hAnsi="Arial" w:cs="Arial" w:hint="default"/>
      <w:strike w:val="0"/>
      <w:dstrike w:val="0"/>
      <w:color w:val="000000"/>
      <w:sz w:val="17"/>
      <w:szCs w:val="17"/>
      <w:u w:val="none"/>
      <w:effect w:val="none"/>
    </w:rPr>
  </w:style>
  <w:style w:type="paragraph" w:customStyle="1" w:styleId="afffd">
    <w:name w:val="основной"/>
    <w:basedOn w:val="a7"/>
    <w:rsid w:val="001F1857"/>
    <w:pPr>
      <w:keepNext/>
      <w:spacing w:after="0" w:line="240" w:lineRule="auto"/>
      <w:ind w:firstLine="567"/>
      <w:jc w:val="both"/>
    </w:pPr>
    <w:rPr>
      <w:rFonts w:eastAsia="Times New Roman" w:cs="Times New Roman"/>
      <w:szCs w:val="24"/>
      <w:lang w:eastAsia="ru-RU"/>
    </w:rPr>
  </w:style>
  <w:style w:type="paragraph" w:customStyle="1" w:styleId="nienie">
    <w:name w:val="nienie"/>
    <w:basedOn w:val="a7"/>
    <w:rsid w:val="001F1857"/>
    <w:pPr>
      <w:keepLines/>
      <w:widowControl w:val="0"/>
      <w:spacing w:after="0" w:line="240" w:lineRule="auto"/>
      <w:ind w:left="709" w:hanging="284"/>
      <w:jc w:val="both"/>
    </w:pPr>
    <w:rPr>
      <w:rFonts w:ascii="Peterburg" w:eastAsia="Times New Roman" w:hAnsi="Peterburg" w:cs="Peterburg"/>
      <w:szCs w:val="24"/>
      <w:lang w:eastAsia="ru-RU"/>
    </w:rPr>
  </w:style>
  <w:style w:type="paragraph" w:customStyle="1" w:styleId="Iauiue">
    <w:name w:val="Iau?iue"/>
    <w:rsid w:val="001F1857"/>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e">
    <w:name w:val="Отступ перед"/>
    <w:basedOn w:val="a7"/>
    <w:rsid w:val="001F1857"/>
    <w:pPr>
      <w:widowControl w:val="0"/>
      <w:shd w:val="clear" w:color="auto" w:fill="FFFFFF"/>
      <w:autoSpaceDE w:val="0"/>
      <w:autoSpaceDN w:val="0"/>
      <w:adjustRightInd w:val="0"/>
      <w:spacing w:before="120" w:after="0" w:line="240" w:lineRule="auto"/>
      <w:ind w:firstLine="284"/>
      <w:jc w:val="both"/>
    </w:pPr>
    <w:rPr>
      <w:rFonts w:eastAsia="Times New Roman" w:cs="Times New Roman"/>
      <w:lang w:eastAsia="ru-RU"/>
    </w:rPr>
  </w:style>
  <w:style w:type="paragraph" w:styleId="affff">
    <w:name w:val="endnote text"/>
    <w:basedOn w:val="a7"/>
    <w:link w:val="affff0"/>
    <w:uiPriority w:val="99"/>
    <w:semiHidden/>
    <w:unhideWhenUsed/>
    <w:rsid w:val="001F1857"/>
    <w:pPr>
      <w:spacing w:after="0" w:line="240" w:lineRule="auto"/>
      <w:ind w:firstLine="567"/>
      <w:jc w:val="both"/>
    </w:pPr>
    <w:rPr>
      <w:rFonts w:eastAsia="Times New Roman" w:cs="Times New Roman"/>
      <w:sz w:val="20"/>
      <w:szCs w:val="20"/>
      <w:lang w:eastAsia="ru-RU"/>
    </w:rPr>
  </w:style>
  <w:style w:type="character" w:customStyle="1" w:styleId="affff0">
    <w:name w:val="Текст концевой сноски Знак"/>
    <w:basedOn w:val="a8"/>
    <w:link w:val="affff"/>
    <w:uiPriority w:val="99"/>
    <w:semiHidden/>
    <w:rsid w:val="001F1857"/>
    <w:rPr>
      <w:rFonts w:ascii="Times New Roman" w:eastAsia="Times New Roman" w:hAnsi="Times New Roman" w:cs="Times New Roman"/>
      <w:sz w:val="20"/>
      <w:szCs w:val="20"/>
      <w:lang w:eastAsia="ru-RU"/>
    </w:rPr>
  </w:style>
  <w:style w:type="character" w:styleId="affff1">
    <w:name w:val="endnote reference"/>
    <w:uiPriority w:val="99"/>
    <w:semiHidden/>
    <w:unhideWhenUsed/>
    <w:rsid w:val="001F1857"/>
    <w:rPr>
      <w:vertAlign w:val="superscript"/>
    </w:rPr>
  </w:style>
  <w:style w:type="paragraph" w:customStyle="1" w:styleId="ConsPlusCell">
    <w:name w:val="ConsPlusCell"/>
    <w:rsid w:val="001F1857"/>
    <w:pPr>
      <w:widowControl w:val="0"/>
      <w:autoSpaceDE w:val="0"/>
      <w:autoSpaceDN w:val="0"/>
      <w:adjustRightInd w:val="0"/>
      <w:spacing w:after="0" w:line="240" w:lineRule="auto"/>
      <w:ind w:firstLine="567"/>
      <w:jc w:val="both"/>
    </w:pPr>
    <w:rPr>
      <w:rFonts w:ascii="Arial" w:eastAsia="Times New Roman" w:hAnsi="Arial" w:cs="Arial"/>
      <w:sz w:val="20"/>
      <w:szCs w:val="20"/>
      <w:lang w:eastAsia="ru-RU"/>
    </w:rPr>
  </w:style>
  <w:style w:type="paragraph" w:customStyle="1" w:styleId="affff2">
    <w:name w:val="Знак Знак Знак Знак"/>
    <w:basedOn w:val="a7"/>
    <w:rsid w:val="001F1857"/>
    <w:pPr>
      <w:autoSpaceDE w:val="0"/>
      <w:autoSpaceDN w:val="0"/>
      <w:spacing w:line="240" w:lineRule="exact"/>
      <w:ind w:firstLine="567"/>
      <w:jc w:val="both"/>
    </w:pPr>
    <w:rPr>
      <w:rFonts w:ascii="Arial" w:eastAsia="Times New Roman" w:hAnsi="Arial" w:cs="Arial"/>
      <w:b/>
      <w:bCs/>
      <w:sz w:val="20"/>
      <w:szCs w:val="20"/>
      <w:lang w:val="en-US" w:eastAsia="de-DE"/>
    </w:rPr>
  </w:style>
  <w:style w:type="paragraph" w:styleId="29">
    <w:name w:val="Body Text Indent 2"/>
    <w:basedOn w:val="a7"/>
    <w:link w:val="2a"/>
    <w:unhideWhenUsed/>
    <w:rsid w:val="001F1857"/>
    <w:pPr>
      <w:spacing w:after="120" w:line="480" w:lineRule="auto"/>
      <w:ind w:left="283" w:firstLine="567"/>
      <w:jc w:val="both"/>
    </w:pPr>
    <w:rPr>
      <w:rFonts w:eastAsia="Times New Roman" w:cs="Times New Roman"/>
      <w:sz w:val="20"/>
      <w:szCs w:val="20"/>
      <w:lang w:eastAsia="ru-RU"/>
    </w:rPr>
  </w:style>
  <w:style w:type="character" w:customStyle="1" w:styleId="2a">
    <w:name w:val="Основной текст с отступом 2 Знак"/>
    <w:basedOn w:val="a8"/>
    <w:link w:val="29"/>
    <w:rsid w:val="001F1857"/>
    <w:rPr>
      <w:rFonts w:ascii="Times New Roman" w:eastAsia="Times New Roman" w:hAnsi="Times New Roman" w:cs="Times New Roman"/>
      <w:sz w:val="20"/>
      <w:szCs w:val="20"/>
      <w:lang w:eastAsia="ru-RU"/>
    </w:rPr>
  </w:style>
  <w:style w:type="paragraph" w:customStyle="1" w:styleId="Style4">
    <w:name w:val="Style4"/>
    <w:basedOn w:val="a7"/>
    <w:rsid w:val="001F1857"/>
    <w:pPr>
      <w:widowControl w:val="0"/>
      <w:autoSpaceDE w:val="0"/>
      <w:autoSpaceDN w:val="0"/>
      <w:adjustRightInd w:val="0"/>
      <w:spacing w:after="0" w:line="322" w:lineRule="exact"/>
      <w:ind w:firstLine="734"/>
      <w:jc w:val="both"/>
    </w:pPr>
    <w:rPr>
      <w:rFonts w:eastAsia="Times New Roman" w:cs="Times New Roman"/>
      <w:szCs w:val="24"/>
      <w:lang w:eastAsia="ru-RU"/>
    </w:rPr>
  </w:style>
  <w:style w:type="character" w:customStyle="1" w:styleId="FontStyle11">
    <w:name w:val="Font Style11"/>
    <w:rsid w:val="001F1857"/>
    <w:rPr>
      <w:rFonts w:ascii="Times New Roman" w:hAnsi="Times New Roman" w:cs="Times New Roman"/>
      <w:sz w:val="26"/>
      <w:szCs w:val="26"/>
    </w:rPr>
  </w:style>
  <w:style w:type="character" w:customStyle="1" w:styleId="FontStyle12">
    <w:name w:val="Font Style12"/>
    <w:rsid w:val="001F1857"/>
    <w:rPr>
      <w:rFonts w:ascii="Times New Roman" w:hAnsi="Times New Roman" w:cs="Times New Roman"/>
      <w:sz w:val="24"/>
      <w:szCs w:val="24"/>
    </w:rPr>
  </w:style>
  <w:style w:type="paragraph" w:customStyle="1" w:styleId="1f">
    <w:name w:val="текст 1"/>
    <w:basedOn w:val="a7"/>
    <w:next w:val="a7"/>
    <w:rsid w:val="001F1857"/>
    <w:pPr>
      <w:spacing w:after="0" w:line="240" w:lineRule="auto"/>
      <w:ind w:firstLine="540"/>
      <w:jc w:val="both"/>
    </w:pPr>
    <w:rPr>
      <w:rFonts w:eastAsia="Times New Roman" w:cs="Times New Roman"/>
      <w:sz w:val="20"/>
      <w:szCs w:val="24"/>
      <w:lang w:eastAsia="ru-RU"/>
    </w:rPr>
  </w:style>
  <w:style w:type="character" w:customStyle="1" w:styleId="2b">
    <w:name w:val="Основной текст (2)"/>
    <w:rsid w:val="001F1857"/>
    <w:rPr>
      <w:rFonts w:ascii="Gungsuh" w:eastAsia="Gungsuh" w:hAnsi="Gungsuh" w:cs="Gungsuh"/>
      <w:b w:val="0"/>
      <w:bCs w:val="0"/>
      <w:i w:val="0"/>
      <w:iCs w:val="0"/>
      <w:smallCaps w:val="0"/>
      <w:strike w:val="0"/>
      <w:spacing w:val="-20"/>
      <w:sz w:val="25"/>
      <w:szCs w:val="25"/>
      <w:u w:val="single"/>
    </w:rPr>
  </w:style>
  <w:style w:type="paragraph" w:customStyle="1" w:styleId="affff3">
    <w:name w:val="Таблицы (моноширинный)"/>
    <w:basedOn w:val="a7"/>
    <w:next w:val="a7"/>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WW-2">
    <w:name w:val="WW-Основной текст с отступом 2"/>
    <w:basedOn w:val="a7"/>
    <w:rsid w:val="001F1857"/>
    <w:pPr>
      <w:widowControl w:val="0"/>
      <w:suppressAutoHyphens/>
      <w:spacing w:after="0" w:line="240" w:lineRule="auto"/>
      <w:ind w:firstLine="851"/>
      <w:jc w:val="both"/>
    </w:pPr>
    <w:rPr>
      <w:rFonts w:eastAsia="Times New Roman" w:cs="Times New Roman"/>
      <w:sz w:val="28"/>
      <w:szCs w:val="24"/>
      <w:lang w:eastAsia="ru-RU"/>
    </w:rPr>
  </w:style>
  <w:style w:type="paragraph" w:customStyle="1" w:styleId="ConsPlusNonformat">
    <w:name w:val="ConsPlusNonformat"/>
    <w:rsid w:val="001F1857"/>
    <w:pPr>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1f0">
    <w:name w:val="Основной текст с отступом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c">
    <w:name w:val="Îñíîâíîé òåêñò 2"/>
    <w:basedOn w:val="a7"/>
    <w:rsid w:val="001F1857"/>
    <w:pPr>
      <w:widowControl w:val="0"/>
      <w:suppressAutoHyphens/>
      <w:spacing w:after="0" w:line="240" w:lineRule="auto"/>
      <w:ind w:firstLine="720"/>
      <w:jc w:val="both"/>
    </w:pPr>
    <w:rPr>
      <w:rFonts w:eastAsia="Arial" w:cs="Times New Roman"/>
      <w:b/>
      <w:bCs/>
      <w:color w:val="000000"/>
      <w:szCs w:val="24"/>
      <w:lang w:val="en-US" w:eastAsia="ar-SA"/>
    </w:rPr>
  </w:style>
  <w:style w:type="paragraph" w:customStyle="1" w:styleId="u">
    <w:name w:val="u"/>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affff4">
    <w:name w:val="Знак Знак Знак Знак Знак Знак Знак Знак Знак Знак"/>
    <w:basedOn w:val="a7"/>
    <w:rsid w:val="001F1857"/>
    <w:pPr>
      <w:spacing w:before="100" w:beforeAutospacing="1" w:after="100" w:afterAutospacing="1" w:line="240" w:lineRule="auto"/>
      <w:ind w:firstLine="567"/>
      <w:jc w:val="both"/>
    </w:pPr>
    <w:rPr>
      <w:rFonts w:ascii="Tahoma" w:eastAsia="Times New Roman" w:hAnsi="Tahoma" w:cs="Times New Roman"/>
      <w:sz w:val="20"/>
      <w:szCs w:val="20"/>
      <w:lang w:val="en-US"/>
    </w:rPr>
  </w:style>
  <w:style w:type="paragraph" w:customStyle="1" w:styleId="320">
    <w:name w:val="Основной текст с отступом 32"/>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character" w:styleId="affff5">
    <w:name w:val="Strong"/>
    <w:qFormat/>
    <w:rsid w:val="001F1857"/>
    <w:rPr>
      <w:b/>
      <w:bCs/>
    </w:rPr>
  </w:style>
  <w:style w:type="character" w:styleId="affff6">
    <w:name w:val="Emphasis"/>
    <w:qFormat/>
    <w:rsid w:val="001F1857"/>
    <w:rPr>
      <w:i/>
      <w:iCs/>
    </w:rPr>
  </w:style>
  <w:style w:type="paragraph" w:styleId="44">
    <w:name w:val="List Bullet 4"/>
    <w:basedOn w:val="a7"/>
    <w:autoRedefine/>
    <w:rsid w:val="001F1857"/>
    <w:pPr>
      <w:tabs>
        <w:tab w:val="num" w:pos="1209"/>
      </w:tabs>
      <w:spacing w:after="0" w:line="240" w:lineRule="auto"/>
      <w:ind w:left="1209" w:hanging="360"/>
      <w:jc w:val="both"/>
    </w:pPr>
    <w:rPr>
      <w:rFonts w:eastAsia="Times New Roman" w:cs="Times New Roman"/>
      <w:sz w:val="20"/>
      <w:szCs w:val="20"/>
      <w:lang w:val="en-GB" w:eastAsia="ru-RU"/>
    </w:rPr>
  </w:style>
  <w:style w:type="paragraph" w:styleId="37">
    <w:name w:val="Body Text 3"/>
    <w:basedOn w:val="a7"/>
    <w:link w:val="38"/>
    <w:rsid w:val="001F1857"/>
    <w:pPr>
      <w:widowControl w:val="0"/>
      <w:shd w:val="clear" w:color="auto" w:fill="FFFFFF"/>
      <w:autoSpaceDE w:val="0"/>
      <w:autoSpaceDN w:val="0"/>
      <w:adjustRightInd w:val="0"/>
      <w:spacing w:after="0" w:line="240" w:lineRule="auto"/>
      <w:ind w:firstLine="567"/>
      <w:jc w:val="center"/>
    </w:pPr>
    <w:rPr>
      <w:rFonts w:eastAsia="Times New Roman" w:cs="Times New Roman"/>
      <w:szCs w:val="24"/>
      <w:lang w:eastAsia="ru-RU"/>
    </w:rPr>
  </w:style>
  <w:style w:type="character" w:customStyle="1" w:styleId="38">
    <w:name w:val="Основной текст 3 Знак"/>
    <w:basedOn w:val="a8"/>
    <w:link w:val="37"/>
    <w:rsid w:val="001F1857"/>
    <w:rPr>
      <w:rFonts w:ascii="Times New Roman" w:eastAsia="Times New Roman" w:hAnsi="Times New Roman" w:cs="Times New Roman"/>
      <w:sz w:val="24"/>
      <w:szCs w:val="24"/>
      <w:shd w:val="clear" w:color="auto" w:fill="FFFFFF"/>
      <w:lang w:eastAsia="ru-RU"/>
    </w:rPr>
  </w:style>
  <w:style w:type="paragraph" w:styleId="33">
    <w:name w:val="Body Text Indent 3"/>
    <w:basedOn w:val="a7"/>
    <w:link w:val="32"/>
    <w:rsid w:val="001F1857"/>
    <w:pPr>
      <w:spacing w:after="120" w:line="240" w:lineRule="auto"/>
      <w:ind w:left="283" w:firstLine="567"/>
      <w:jc w:val="both"/>
    </w:pPr>
    <w:rPr>
      <w:rFonts w:asciiTheme="minorHAnsi" w:hAnsiTheme="minorHAnsi"/>
      <w:sz w:val="16"/>
      <w:szCs w:val="16"/>
    </w:rPr>
  </w:style>
  <w:style w:type="character" w:customStyle="1" w:styleId="311">
    <w:name w:val="Основной текст с отступом 3 Знак1"/>
    <w:basedOn w:val="a8"/>
    <w:uiPriority w:val="99"/>
    <w:semiHidden/>
    <w:rsid w:val="001F1857"/>
    <w:rPr>
      <w:rFonts w:ascii="Times New Roman" w:hAnsi="Times New Roman"/>
      <w:sz w:val="16"/>
      <w:szCs w:val="16"/>
    </w:rPr>
  </w:style>
  <w:style w:type="paragraph" w:styleId="affff7">
    <w:name w:val="Plain Text"/>
    <w:basedOn w:val="a7"/>
    <w:link w:val="affff8"/>
    <w:rsid w:val="001F1857"/>
    <w:pPr>
      <w:spacing w:after="0" w:line="240" w:lineRule="auto"/>
      <w:ind w:firstLine="567"/>
      <w:jc w:val="both"/>
    </w:pPr>
    <w:rPr>
      <w:rFonts w:ascii="Courier New" w:eastAsia="Times New Roman" w:hAnsi="Courier New" w:cs="Times New Roman"/>
      <w:sz w:val="20"/>
      <w:szCs w:val="20"/>
      <w:lang w:eastAsia="ru-RU"/>
    </w:rPr>
  </w:style>
  <w:style w:type="character" w:customStyle="1" w:styleId="affff8">
    <w:name w:val="Текст Знак"/>
    <w:basedOn w:val="a8"/>
    <w:link w:val="affff7"/>
    <w:rsid w:val="001F1857"/>
    <w:rPr>
      <w:rFonts w:ascii="Courier New" w:eastAsia="Times New Roman" w:hAnsi="Courier New" w:cs="Times New Roman"/>
      <w:sz w:val="20"/>
      <w:szCs w:val="20"/>
      <w:lang w:eastAsia="ru-RU"/>
    </w:rPr>
  </w:style>
  <w:style w:type="paragraph" w:customStyle="1" w:styleId="HeadDoc">
    <w:name w:val="HeadDoc"/>
    <w:rsid w:val="001F1857"/>
    <w:pPr>
      <w:keepLines/>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Iauiue2">
    <w:name w:val="Iau?iue2"/>
    <w:rsid w:val="001F1857"/>
    <w:pPr>
      <w:widowControl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ConsNonformat">
    <w:name w:val="ConsNonformat"/>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39">
    <w:name w:val="Îñíîâíîé òåêñò ñ îòñòóïîì 3"/>
    <w:basedOn w:val="affd"/>
    <w:rsid w:val="001F1857"/>
    <w:pPr>
      <w:suppressAutoHyphens w:val="0"/>
      <w:ind w:firstLine="567"/>
      <w:jc w:val="both"/>
    </w:pPr>
    <w:rPr>
      <w:rFonts w:ascii="Peterburg" w:eastAsia="Times New Roman" w:hAnsi="Peterburg" w:cs="Peterburg"/>
      <w:b/>
      <w:bCs/>
      <w:i/>
      <w:iCs/>
      <w:sz w:val="24"/>
      <w:szCs w:val="24"/>
      <w:lang w:eastAsia="ru-RU"/>
    </w:rPr>
  </w:style>
  <w:style w:type="paragraph" w:customStyle="1" w:styleId="Iniiaiieoaeno">
    <w:name w:val="Iniiaiie oaeno"/>
    <w:basedOn w:val="Iauiue"/>
    <w:rsid w:val="001F1857"/>
    <w:pPr>
      <w:widowControl/>
    </w:pPr>
    <w:rPr>
      <w:rFonts w:ascii="Peterburg" w:hAnsi="Peterburg" w:cs="Peterburg"/>
    </w:rPr>
  </w:style>
  <w:style w:type="paragraph" w:customStyle="1" w:styleId="Iniiaiieoaeno2">
    <w:name w:val="Iniiaiie oaeno 2"/>
    <w:basedOn w:val="a7"/>
    <w:rsid w:val="001F1857"/>
    <w:pPr>
      <w:widowControl w:val="0"/>
      <w:spacing w:after="0" w:line="240" w:lineRule="auto"/>
      <w:ind w:firstLine="567"/>
      <w:jc w:val="both"/>
    </w:pPr>
    <w:rPr>
      <w:rFonts w:eastAsia="Times New Roman" w:cs="Times New Roman"/>
      <w:b/>
      <w:bCs/>
      <w:color w:val="000000"/>
      <w:szCs w:val="24"/>
      <w:lang w:eastAsia="ru-RU"/>
    </w:rPr>
  </w:style>
  <w:style w:type="paragraph" w:customStyle="1" w:styleId="caaieiaie2">
    <w:name w:val="caaieiaie 2"/>
    <w:basedOn w:val="Iauiue"/>
    <w:next w:val="Iauiue"/>
    <w:rsid w:val="001F1857"/>
    <w:pPr>
      <w:keepNext/>
      <w:keepLines/>
      <w:spacing w:before="240" w:after="60"/>
      <w:jc w:val="center"/>
    </w:pPr>
    <w:rPr>
      <w:rFonts w:ascii="Peterburg" w:hAnsi="Peterburg" w:cs="Peterburg"/>
      <w:b/>
      <w:bCs/>
      <w:sz w:val="24"/>
      <w:szCs w:val="24"/>
    </w:rPr>
  </w:style>
  <w:style w:type="paragraph" w:customStyle="1" w:styleId="1f1">
    <w:name w:val="çàãîëîâîê 1"/>
    <w:basedOn w:val="affd"/>
    <w:next w:val="affd"/>
    <w:rsid w:val="001F1857"/>
    <w:pPr>
      <w:keepNext/>
      <w:suppressAutoHyphens w:val="0"/>
      <w:ind w:firstLine="567"/>
      <w:jc w:val="both"/>
    </w:pPr>
    <w:rPr>
      <w:rFonts w:eastAsia="Times New Roman"/>
      <w:lang w:eastAsia="ru-RU"/>
    </w:rPr>
  </w:style>
  <w:style w:type="paragraph" w:customStyle="1" w:styleId="affff9">
    <w:name w:val="Îñíîâíîé òåêñò"/>
    <w:basedOn w:val="affd"/>
    <w:rsid w:val="001F1857"/>
    <w:pPr>
      <w:tabs>
        <w:tab w:val="left" w:leader="dot" w:pos="9072"/>
      </w:tabs>
      <w:suppressAutoHyphens w:val="0"/>
      <w:ind w:firstLine="567"/>
      <w:jc w:val="both"/>
    </w:pPr>
    <w:rPr>
      <w:rFonts w:eastAsia="Times New Roman"/>
      <w:b/>
      <w:bCs/>
      <w:sz w:val="24"/>
      <w:szCs w:val="24"/>
      <w:lang w:eastAsia="ru-RU"/>
    </w:rPr>
  </w:style>
  <w:style w:type="paragraph" w:customStyle="1" w:styleId="Iniiaiieoaenonionooiii2">
    <w:name w:val="Iniiaiie oaeno n ionooiii 2"/>
    <w:basedOn w:val="Iauiue"/>
    <w:rsid w:val="001F1857"/>
    <w:pPr>
      <w:widowControl/>
      <w:ind w:firstLine="284"/>
    </w:pPr>
    <w:rPr>
      <w:rFonts w:ascii="Peterburg" w:hAnsi="Peterburg" w:cs="Peterburg"/>
    </w:rPr>
  </w:style>
  <w:style w:type="paragraph" w:customStyle="1" w:styleId="1f2">
    <w:name w:val="З1"/>
    <w:basedOn w:val="a7"/>
    <w:next w:val="a7"/>
    <w:rsid w:val="001F1857"/>
    <w:pPr>
      <w:snapToGrid w:val="0"/>
      <w:spacing w:after="0" w:line="360" w:lineRule="auto"/>
      <w:ind w:firstLine="748"/>
      <w:jc w:val="both"/>
    </w:pPr>
    <w:rPr>
      <w:rFonts w:eastAsia="Times New Roman" w:cs="Times New Roman"/>
      <w:b/>
      <w:szCs w:val="24"/>
      <w:lang w:eastAsia="ru-RU"/>
    </w:rPr>
  </w:style>
  <w:style w:type="character" w:styleId="affffa">
    <w:name w:val="line number"/>
    <w:rsid w:val="001F1857"/>
  </w:style>
  <w:style w:type="character" w:customStyle="1" w:styleId="WW8Num6z0">
    <w:name w:val="WW8Num6z0"/>
    <w:rsid w:val="001F1857"/>
    <w:rPr>
      <w:rFonts w:ascii="Symbol" w:hAnsi="Symbol"/>
    </w:rPr>
  </w:style>
  <w:style w:type="character" w:customStyle="1" w:styleId="WW8Num7z0">
    <w:name w:val="WW8Num7z0"/>
    <w:rsid w:val="001F1857"/>
    <w:rPr>
      <w:rFonts w:ascii="Symbol" w:hAnsi="Symbol"/>
    </w:rPr>
  </w:style>
  <w:style w:type="character" w:customStyle="1" w:styleId="WW8Num8z0">
    <w:name w:val="WW8Num8z0"/>
    <w:rsid w:val="001F1857"/>
    <w:rPr>
      <w:rFonts w:ascii="Symbol" w:hAnsi="Symbol"/>
    </w:rPr>
  </w:style>
  <w:style w:type="character" w:customStyle="1" w:styleId="WW8Num9z0">
    <w:name w:val="WW8Num9z0"/>
    <w:rsid w:val="001F1857"/>
    <w:rPr>
      <w:rFonts w:ascii="Symbol" w:hAnsi="Symbol" w:cs="Symbol"/>
    </w:rPr>
  </w:style>
  <w:style w:type="character" w:customStyle="1" w:styleId="WW8Num10z0">
    <w:name w:val="WW8Num10z0"/>
    <w:rsid w:val="001F1857"/>
    <w:rPr>
      <w:rFonts w:ascii="Symbol" w:hAnsi="Symbol" w:cs="Symbol"/>
    </w:rPr>
  </w:style>
  <w:style w:type="character" w:customStyle="1" w:styleId="WW8Num11z0">
    <w:name w:val="WW8Num11z0"/>
    <w:rsid w:val="001F1857"/>
    <w:rPr>
      <w:rFonts w:ascii="Times New Roman" w:eastAsia="Times New Roman" w:hAnsi="Times New Roman"/>
    </w:rPr>
  </w:style>
  <w:style w:type="character" w:customStyle="1" w:styleId="WW8Num11z1">
    <w:name w:val="WW8Num11z1"/>
    <w:rsid w:val="001F1857"/>
    <w:rPr>
      <w:rFonts w:ascii="Symbol" w:hAnsi="Symbol" w:cs="Symbol"/>
    </w:rPr>
  </w:style>
  <w:style w:type="character" w:customStyle="1" w:styleId="WW8Num11z2">
    <w:name w:val="WW8Num11z2"/>
    <w:rsid w:val="001F1857"/>
    <w:rPr>
      <w:rFonts w:ascii="Wingdings" w:hAnsi="Wingdings" w:cs="Wingdings"/>
    </w:rPr>
  </w:style>
  <w:style w:type="character" w:customStyle="1" w:styleId="WW8Num11z4">
    <w:name w:val="WW8Num11z4"/>
    <w:rsid w:val="001F1857"/>
    <w:rPr>
      <w:rFonts w:ascii="Courier New" w:hAnsi="Courier New" w:cs="Courier New"/>
    </w:rPr>
  </w:style>
  <w:style w:type="character" w:customStyle="1" w:styleId="WW8Num12z0">
    <w:name w:val="WW8Num12z0"/>
    <w:rsid w:val="001F1857"/>
    <w:rPr>
      <w:rFonts w:ascii="Symbol" w:hAnsi="Symbol" w:cs="Symbol"/>
    </w:rPr>
  </w:style>
  <w:style w:type="character" w:customStyle="1" w:styleId="WW8Num12z1">
    <w:name w:val="WW8Num12z1"/>
    <w:rsid w:val="001F1857"/>
    <w:rPr>
      <w:rFonts w:ascii="Courier New" w:hAnsi="Courier New" w:cs="Courier New"/>
    </w:rPr>
  </w:style>
  <w:style w:type="character" w:customStyle="1" w:styleId="WW8Num12z2">
    <w:name w:val="WW8Num12z2"/>
    <w:rsid w:val="001F1857"/>
    <w:rPr>
      <w:rFonts w:ascii="Wingdings" w:hAnsi="Wingdings" w:cs="Wingdings"/>
    </w:rPr>
  </w:style>
  <w:style w:type="character" w:customStyle="1" w:styleId="WW8Num14z0">
    <w:name w:val="WW8Num14z0"/>
    <w:rsid w:val="001F1857"/>
    <w:rPr>
      <w:rFonts w:ascii="Times New Roman" w:eastAsia="Times New Roman" w:hAnsi="Times New Roman"/>
    </w:rPr>
  </w:style>
  <w:style w:type="character" w:customStyle="1" w:styleId="WW8Num14z1">
    <w:name w:val="WW8Num14z1"/>
    <w:rsid w:val="001F1857"/>
    <w:rPr>
      <w:rFonts w:ascii="Symbol" w:hAnsi="Symbol" w:cs="Symbol"/>
    </w:rPr>
  </w:style>
  <w:style w:type="character" w:customStyle="1" w:styleId="WW8Num14z2">
    <w:name w:val="WW8Num14z2"/>
    <w:rsid w:val="001F1857"/>
    <w:rPr>
      <w:rFonts w:ascii="Wingdings" w:hAnsi="Wingdings" w:cs="Wingdings"/>
    </w:rPr>
  </w:style>
  <w:style w:type="character" w:customStyle="1" w:styleId="WW8Num14z4">
    <w:name w:val="WW8Num14z4"/>
    <w:rsid w:val="001F1857"/>
    <w:rPr>
      <w:rFonts w:ascii="Courier New" w:hAnsi="Courier New" w:cs="Courier New"/>
    </w:rPr>
  </w:style>
  <w:style w:type="character" w:customStyle="1" w:styleId="WW8Num15z0">
    <w:name w:val="WW8Num15z0"/>
    <w:rsid w:val="001F1857"/>
    <w:rPr>
      <w:rFonts w:ascii="Symbol" w:hAnsi="Symbol" w:cs="Symbol"/>
    </w:rPr>
  </w:style>
  <w:style w:type="character" w:customStyle="1" w:styleId="WW8Num15z1">
    <w:name w:val="WW8Num15z1"/>
    <w:rsid w:val="001F1857"/>
    <w:rPr>
      <w:rFonts w:ascii="Courier New" w:hAnsi="Courier New" w:cs="Courier New"/>
    </w:rPr>
  </w:style>
  <w:style w:type="character" w:customStyle="1" w:styleId="WW8Num15z2">
    <w:name w:val="WW8Num15z2"/>
    <w:rsid w:val="001F1857"/>
    <w:rPr>
      <w:rFonts w:ascii="Wingdings" w:hAnsi="Wingdings" w:cs="Wingdings"/>
    </w:rPr>
  </w:style>
  <w:style w:type="character" w:customStyle="1" w:styleId="WW8Num16z0">
    <w:name w:val="WW8Num16z0"/>
    <w:rsid w:val="001F1857"/>
    <w:rPr>
      <w:rFonts w:ascii="Symbol" w:hAnsi="Symbol" w:cs="Symbol"/>
    </w:rPr>
  </w:style>
  <w:style w:type="character" w:customStyle="1" w:styleId="WW8Num16z1">
    <w:name w:val="WW8Num16z1"/>
    <w:rsid w:val="001F1857"/>
    <w:rPr>
      <w:rFonts w:ascii="Courier New" w:hAnsi="Courier New" w:cs="Courier New"/>
    </w:rPr>
  </w:style>
  <w:style w:type="character" w:customStyle="1" w:styleId="WW8Num16z2">
    <w:name w:val="WW8Num16z2"/>
    <w:rsid w:val="001F1857"/>
    <w:rPr>
      <w:rFonts w:ascii="Wingdings" w:hAnsi="Wingdings" w:cs="Wingdings"/>
    </w:rPr>
  </w:style>
  <w:style w:type="character" w:customStyle="1" w:styleId="WW8Num17z0">
    <w:name w:val="WW8Num17z0"/>
    <w:rsid w:val="001F1857"/>
    <w:rPr>
      <w:rFonts w:ascii="Symbol" w:hAnsi="Symbol" w:cs="Symbol"/>
    </w:rPr>
  </w:style>
  <w:style w:type="character" w:customStyle="1" w:styleId="WW8Num17z2">
    <w:name w:val="WW8Num17z2"/>
    <w:rsid w:val="001F1857"/>
    <w:rPr>
      <w:rFonts w:ascii="Wingdings" w:hAnsi="Wingdings" w:cs="Wingdings"/>
    </w:rPr>
  </w:style>
  <w:style w:type="character" w:customStyle="1" w:styleId="WW8Num17z4">
    <w:name w:val="WW8Num17z4"/>
    <w:rsid w:val="001F1857"/>
    <w:rPr>
      <w:rFonts w:ascii="Courier New" w:hAnsi="Courier New" w:cs="Courier New"/>
    </w:rPr>
  </w:style>
  <w:style w:type="character" w:customStyle="1" w:styleId="WW8Num18z0">
    <w:name w:val="WW8Num18z0"/>
    <w:rsid w:val="001F1857"/>
    <w:rPr>
      <w:rFonts w:ascii="Symbol" w:hAnsi="Symbol" w:cs="Symbol"/>
    </w:rPr>
  </w:style>
  <w:style w:type="character" w:customStyle="1" w:styleId="WW8Num18z1">
    <w:name w:val="WW8Num18z1"/>
    <w:rsid w:val="001F1857"/>
    <w:rPr>
      <w:rFonts w:ascii="Courier New" w:hAnsi="Courier New" w:cs="Courier New"/>
    </w:rPr>
  </w:style>
  <w:style w:type="character" w:customStyle="1" w:styleId="WW8Num18z2">
    <w:name w:val="WW8Num18z2"/>
    <w:rsid w:val="001F1857"/>
    <w:rPr>
      <w:rFonts w:ascii="Wingdings" w:hAnsi="Wingdings" w:cs="Wingdings"/>
    </w:rPr>
  </w:style>
  <w:style w:type="character" w:customStyle="1" w:styleId="WW8Num19z0">
    <w:name w:val="WW8Num19z0"/>
    <w:rsid w:val="001F1857"/>
    <w:rPr>
      <w:rFonts w:ascii="Symbol" w:hAnsi="Symbol" w:cs="Symbol"/>
    </w:rPr>
  </w:style>
  <w:style w:type="character" w:customStyle="1" w:styleId="WW8Num19z2">
    <w:name w:val="WW8Num19z2"/>
    <w:rsid w:val="001F1857"/>
    <w:rPr>
      <w:rFonts w:ascii="Wingdings" w:hAnsi="Wingdings" w:cs="Wingdings"/>
    </w:rPr>
  </w:style>
  <w:style w:type="character" w:customStyle="1" w:styleId="WW8Num19z4">
    <w:name w:val="WW8Num19z4"/>
    <w:rsid w:val="001F1857"/>
    <w:rPr>
      <w:rFonts w:ascii="Courier New" w:hAnsi="Courier New" w:cs="Courier New"/>
    </w:rPr>
  </w:style>
  <w:style w:type="character" w:customStyle="1" w:styleId="WW8Num20z0">
    <w:name w:val="WW8Num20z0"/>
    <w:rsid w:val="001F1857"/>
    <w:rPr>
      <w:rFonts w:ascii="Symbol" w:hAnsi="Symbol" w:cs="Symbol"/>
    </w:rPr>
  </w:style>
  <w:style w:type="character" w:customStyle="1" w:styleId="WW8Num20z1">
    <w:name w:val="WW8Num20z1"/>
    <w:rsid w:val="001F1857"/>
    <w:rPr>
      <w:rFonts w:ascii="Courier New" w:hAnsi="Courier New" w:cs="Courier New"/>
    </w:rPr>
  </w:style>
  <w:style w:type="character" w:customStyle="1" w:styleId="WW8Num20z2">
    <w:name w:val="WW8Num20z2"/>
    <w:rsid w:val="001F1857"/>
    <w:rPr>
      <w:rFonts w:ascii="Wingdings" w:hAnsi="Wingdings" w:cs="Wingdings"/>
    </w:rPr>
  </w:style>
  <w:style w:type="character" w:customStyle="1" w:styleId="WW8Num21z0">
    <w:name w:val="WW8Num21z0"/>
    <w:rsid w:val="001F1857"/>
    <w:rPr>
      <w:rFonts w:ascii="Symbol" w:hAnsi="Symbol" w:cs="Symbol"/>
    </w:rPr>
  </w:style>
  <w:style w:type="character" w:customStyle="1" w:styleId="WW8Num21z1">
    <w:name w:val="WW8Num21z1"/>
    <w:rsid w:val="001F1857"/>
    <w:rPr>
      <w:rFonts w:ascii="Courier New" w:hAnsi="Courier New" w:cs="Courier New"/>
    </w:rPr>
  </w:style>
  <w:style w:type="character" w:customStyle="1" w:styleId="WW8Num21z2">
    <w:name w:val="WW8Num21z2"/>
    <w:rsid w:val="001F1857"/>
    <w:rPr>
      <w:rFonts w:ascii="Wingdings" w:hAnsi="Wingdings" w:cs="Wingdings"/>
    </w:rPr>
  </w:style>
  <w:style w:type="character" w:customStyle="1" w:styleId="WW8Num22z0">
    <w:name w:val="WW8Num22z0"/>
    <w:rsid w:val="001F1857"/>
    <w:rPr>
      <w:rFonts w:ascii="Symbol" w:hAnsi="Symbol" w:cs="Symbol"/>
    </w:rPr>
  </w:style>
  <w:style w:type="character" w:customStyle="1" w:styleId="WW8Num22z2">
    <w:name w:val="WW8Num22z2"/>
    <w:rsid w:val="001F1857"/>
    <w:rPr>
      <w:rFonts w:ascii="Wingdings" w:hAnsi="Wingdings" w:cs="Wingdings"/>
    </w:rPr>
  </w:style>
  <w:style w:type="character" w:customStyle="1" w:styleId="WW8Num22z4">
    <w:name w:val="WW8Num22z4"/>
    <w:rsid w:val="001F1857"/>
    <w:rPr>
      <w:rFonts w:ascii="Courier New" w:hAnsi="Courier New" w:cs="Courier New"/>
    </w:rPr>
  </w:style>
  <w:style w:type="character" w:customStyle="1" w:styleId="WW8Num23z0">
    <w:name w:val="WW8Num23z0"/>
    <w:rsid w:val="001F1857"/>
    <w:rPr>
      <w:rFonts w:ascii="Symbol" w:hAnsi="Symbol" w:cs="Symbol"/>
    </w:rPr>
  </w:style>
  <w:style w:type="character" w:customStyle="1" w:styleId="WW8Num23z1">
    <w:name w:val="WW8Num23z1"/>
    <w:rsid w:val="001F1857"/>
    <w:rPr>
      <w:rFonts w:ascii="Courier New" w:hAnsi="Courier New" w:cs="Courier New"/>
    </w:rPr>
  </w:style>
  <w:style w:type="character" w:customStyle="1" w:styleId="WW8Num23z2">
    <w:name w:val="WW8Num23z2"/>
    <w:rsid w:val="001F1857"/>
    <w:rPr>
      <w:rFonts w:ascii="Wingdings" w:hAnsi="Wingdings" w:cs="Wingdings"/>
    </w:rPr>
  </w:style>
  <w:style w:type="character" w:customStyle="1" w:styleId="WW8Num24z0">
    <w:name w:val="WW8Num24z0"/>
    <w:rsid w:val="001F1857"/>
    <w:rPr>
      <w:rFonts w:ascii="Symbol" w:hAnsi="Symbol" w:cs="Symbol"/>
    </w:rPr>
  </w:style>
  <w:style w:type="character" w:customStyle="1" w:styleId="WW8Num24z1">
    <w:name w:val="WW8Num24z1"/>
    <w:rsid w:val="001F1857"/>
    <w:rPr>
      <w:rFonts w:ascii="Courier New" w:hAnsi="Courier New" w:cs="Courier New"/>
    </w:rPr>
  </w:style>
  <w:style w:type="character" w:customStyle="1" w:styleId="WW8Num24z2">
    <w:name w:val="WW8Num24z2"/>
    <w:rsid w:val="001F1857"/>
    <w:rPr>
      <w:rFonts w:ascii="Wingdings" w:hAnsi="Wingdings" w:cs="Wingdings"/>
    </w:rPr>
  </w:style>
  <w:style w:type="character" w:customStyle="1" w:styleId="WW8Num25z0">
    <w:name w:val="WW8Num25z0"/>
    <w:rsid w:val="001F1857"/>
    <w:rPr>
      <w:rFonts w:ascii="Symbol" w:hAnsi="Symbol" w:cs="Symbol"/>
    </w:rPr>
  </w:style>
  <w:style w:type="character" w:customStyle="1" w:styleId="WW8Num25z1">
    <w:name w:val="WW8Num25z1"/>
    <w:rsid w:val="001F1857"/>
    <w:rPr>
      <w:rFonts w:ascii="Courier New" w:hAnsi="Courier New" w:cs="Courier New"/>
    </w:rPr>
  </w:style>
  <w:style w:type="character" w:customStyle="1" w:styleId="WW8Num25z2">
    <w:name w:val="WW8Num25z2"/>
    <w:rsid w:val="001F1857"/>
    <w:rPr>
      <w:rFonts w:ascii="Wingdings" w:hAnsi="Wingdings" w:cs="Wingdings"/>
    </w:rPr>
  </w:style>
  <w:style w:type="character" w:customStyle="1" w:styleId="WW8Num27z0">
    <w:name w:val="WW8Num27z0"/>
    <w:rsid w:val="001F1857"/>
    <w:rPr>
      <w:rFonts w:ascii="Symbol" w:hAnsi="Symbol" w:cs="Symbol"/>
    </w:rPr>
  </w:style>
  <w:style w:type="character" w:customStyle="1" w:styleId="WW8Num27z1">
    <w:name w:val="WW8Num27z1"/>
    <w:rsid w:val="001F1857"/>
    <w:rPr>
      <w:rFonts w:ascii="Courier New" w:hAnsi="Courier New" w:cs="Courier New"/>
    </w:rPr>
  </w:style>
  <w:style w:type="character" w:customStyle="1" w:styleId="WW8Num27z2">
    <w:name w:val="WW8Num27z2"/>
    <w:rsid w:val="001F1857"/>
    <w:rPr>
      <w:rFonts w:ascii="Wingdings" w:hAnsi="Wingdings" w:cs="Wingdings"/>
    </w:rPr>
  </w:style>
  <w:style w:type="character" w:customStyle="1" w:styleId="WW8Num28z0">
    <w:name w:val="WW8Num28z0"/>
    <w:rsid w:val="001F1857"/>
    <w:rPr>
      <w:rFonts w:ascii="Times New Roman" w:eastAsia="Times New Roman" w:hAnsi="Times New Roman"/>
    </w:rPr>
  </w:style>
  <w:style w:type="character" w:customStyle="1" w:styleId="WW8Num28z1">
    <w:name w:val="WW8Num28z1"/>
    <w:rsid w:val="001F1857"/>
    <w:rPr>
      <w:rFonts w:ascii="Symbol" w:hAnsi="Symbol" w:cs="Symbol"/>
    </w:rPr>
  </w:style>
  <w:style w:type="character" w:customStyle="1" w:styleId="WW8Num28z2">
    <w:name w:val="WW8Num28z2"/>
    <w:rsid w:val="001F1857"/>
    <w:rPr>
      <w:rFonts w:ascii="Wingdings" w:hAnsi="Wingdings" w:cs="Wingdings"/>
    </w:rPr>
  </w:style>
  <w:style w:type="character" w:customStyle="1" w:styleId="WW8Num28z4">
    <w:name w:val="WW8Num28z4"/>
    <w:rsid w:val="001F1857"/>
    <w:rPr>
      <w:rFonts w:ascii="Courier New" w:hAnsi="Courier New" w:cs="Courier New"/>
    </w:rPr>
  </w:style>
  <w:style w:type="character" w:customStyle="1" w:styleId="WW8Num29z0">
    <w:name w:val="WW8Num29z0"/>
    <w:rsid w:val="001F1857"/>
    <w:rPr>
      <w:rFonts w:ascii="Symbol" w:hAnsi="Symbol" w:cs="Symbol"/>
    </w:rPr>
  </w:style>
  <w:style w:type="character" w:customStyle="1" w:styleId="WW8Num29z1">
    <w:name w:val="WW8Num29z1"/>
    <w:rsid w:val="001F1857"/>
    <w:rPr>
      <w:rFonts w:ascii="Courier New" w:hAnsi="Courier New" w:cs="Courier New"/>
    </w:rPr>
  </w:style>
  <w:style w:type="character" w:customStyle="1" w:styleId="WW8Num29z2">
    <w:name w:val="WW8Num29z2"/>
    <w:rsid w:val="001F1857"/>
    <w:rPr>
      <w:rFonts w:ascii="Wingdings" w:hAnsi="Wingdings" w:cs="Wingdings"/>
    </w:rPr>
  </w:style>
  <w:style w:type="paragraph" w:customStyle="1" w:styleId="410">
    <w:name w:val="Маркированный список 41"/>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211">
    <w:name w:val="Основной текст с отступом 21"/>
    <w:basedOn w:val="a7"/>
    <w:rsid w:val="001F1857"/>
    <w:pPr>
      <w:suppressAutoHyphens/>
      <w:spacing w:after="0" w:line="240" w:lineRule="auto"/>
      <w:ind w:firstLine="720"/>
      <w:jc w:val="both"/>
    </w:pPr>
    <w:rPr>
      <w:rFonts w:eastAsia="Times New Roman" w:cs="Times New Roman"/>
      <w:sz w:val="28"/>
      <w:szCs w:val="28"/>
      <w:lang w:eastAsia="ar-SA"/>
    </w:rPr>
  </w:style>
  <w:style w:type="character" w:customStyle="1" w:styleId="af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fc"/>
    <w:rsid w:val="001F1857"/>
    <w:rPr>
      <w:lang w:eastAsia="ar-SA"/>
    </w:rPr>
  </w:style>
  <w:style w:type="paragraph" w:styleId="af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7"/>
    <w:link w:val="affffb"/>
    <w:unhideWhenUsed/>
    <w:qFormat/>
    <w:rsid w:val="001F1857"/>
    <w:pPr>
      <w:suppressAutoHyphens/>
      <w:spacing w:after="0" w:line="240" w:lineRule="auto"/>
      <w:ind w:firstLine="567"/>
      <w:jc w:val="both"/>
    </w:pPr>
    <w:rPr>
      <w:rFonts w:asciiTheme="minorHAnsi" w:hAnsiTheme="minorHAnsi"/>
      <w:sz w:val="22"/>
      <w:lang w:eastAsia="ar-SA"/>
    </w:rPr>
  </w:style>
  <w:style w:type="character" w:customStyle="1" w:styleId="1f3">
    <w:name w:val="Текст сноски Знак1"/>
    <w:basedOn w:val="a8"/>
    <w:uiPriority w:val="99"/>
    <w:rsid w:val="001F1857"/>
    <w:rPr>
      <w:rFonts w:ascii="Times New Roman" w:hAnsi="Times New Roman"/>
      <w:sz w:val="20"/>
      <w:szCs w:val="20"/>
    </w:rPr>
  </w:style>
  <w:style w:type="character" w:customStyle="1" w:styleId="1f4">
    <w:name w:val="Текст примечания Знак1"/>
    <w:uiPriority w:val="99"/>
    <w:rsid w:val="001F1857"/>
    <w:rPr>
      <w:rFonts w:ascii="Times New Roman" w:eastAsia="Times New Roman" w:hAnsi="Times New Roman"/>
    </w:rPr>
  </w:style>
  <w:style w:type="paragraph" w:customStyle="1" w:styleId="10">
    <w:name w:val="Маркированный список1"/>
    <w:basedOn w:val="a7"/>
    <w:rsid w:val="001F1857"/>
    <w:pPr>
      <w:numPr>
        <w:numId w:val="6"/>
      </w:numPr>
      <w:suppressAutoHyphens/>
      <w:spacing w:after="0" w:line="240" w:lineRule="auto"/>
      <w:jc w:val="both"/>
    </w:pPr>
    <w:rPr>
      <w:rFonts w:eastAsia="SimSun" w:cs="Times New Roman"/>
      <w:szCs w:val="24"/>
      <w:lang w:eastAsia="ar-SA"/>
    </w:rPr>
  </w:style>
  <w:style w:type="paragraph" w:customStyle="1" w:styleId="21">
    <w:name w:val="Нумерованный список 21"/>
    <w:basedOn w:val="a7"/>
    <w:rsid w:val="001F1857"/>
    <w:pPr>
      <w:numPr>
        <w:numId w:val="7"/>
      </w:numPr>
      <w:tabs>
        <w:tab w:val="left" w:pos="720"/>
      </w:tabs>
      <w:suppressAutoHyphens/>
      <w:spacing w:after="0" w:line="240" w:lineRule="auto"/>
      <w:ind w:left="360" w:firstLine="0"/>
      <w:jc w:val="both"/>
    </w:pPr>
    <w:rPr>
      <w:rFonts w:eastAsia="SimSun" w:cs="Times New Roman"/>
      <w:sz w:val="28"/>
      <w:szCs w:val="24"/>
      <w:lang w:eastAsia="ar-SA"/>
    </w:rPr>
  </w:style>
  <w:style w:type="paragraph" w:customStyle="1" w:styleId="2d">
    <w:name w:val="Текст2"/>
    <w:basedOn w:val="a7"/>
    <w:rsid w:val="001F1857"/>
    <w:pPr>
      <w:suppressAutoHyphens/>
      <w:spacing w:after="0" w:line="240" w:lineRule="auto"/>
      <w:ind w:firstLine="567"/>
      <w:jc w:val="both"/>
    </w:pPr>
    <w:rPr>
      <w:rFonts w:ascii="Courier New" w:eastAsia="SimSun" w:hAnsi="Courier New" w:cs="Courier New"/>
      <w:sz w:val="20"/>
      <w:szCs w:val="20"/>
      <w:lang w:eastAsia="ar-SA"/>
    </w:rPr>
  </w:style>
  <w:style w:type="paragraph" w:customStyle="1" w:styleId="ConsTitle">
    <w:name w:val="ConsTitle"/>
    <w:rsid w:val="001F1857"/>
    <w:pPr>
      <w:widowControl w:val="0"/>
      <w:suppressAutoHyphens/>
      <w:autoSpaceDE w:val="0"/>
      <w:spacing w:after="0" w:line="240" w:lineRule="auto"/>
      <w:ind w:right="19772" w:firstLine="567"/>
      <w:jc w:val="both"/>
    </w:pPr>
    <w:rPr>
      <w:rFonts w:ascii="Arial" w:eastAsia="SimSun" w:hAnsi="Arial" w:cs="Arial"/>
      <w:b/>
      <w:bCs/>
      <w:sz w:val="16"/>
      <w:szCs w:val="16"/>
      <w:lang w:eastAsia="ar-SA"/>
    </w:rPr>
  </w:style>
  <w:style w:type="paragraph" w:customStyle="1" w:styleId="ConsCell">
    <w:name w:val="ConsCell"/>
    <w:rsid w:val="001F1857"/>
    <w:pPr>
      <w:widowControl w:val="0"/>
      <w:suppressAutoHyphens/>
      <w:autoSpaceDE w:val="0"/>
      <w:spacing w:after="0" w:line="240" w:lineRule="auto"/>
      <w:ind w:right="19772" w:firstLine="567"/>
      <w:jc w:val="both"/>
    </w:pPr>
    <w:rPr>
      <w:rFonts w:ascii="Arial" w:eastAsia="SimSun" w:hAnsi="Arial" w:cs="Arial"/>
      <w:sz w:val="20"/>
      <w:szCs w:val="20"/>
      <w:lang w:eastAsia="ar-SA"/>
    </w:rPr>
  </w:style>
  <w:style w:type="paragraph" w:customStyle="1" w:styleId="ConsDocList">
    <w:name w:val="ConsDocList"/>
    <w:rsid w:val="001F1857"/>
    <w:pPr>
      <w:widowControl w:val="0"/>
      <w:suppressAutoHyphens/>
      <w:autoSpaceDE w:val="0"/>
      <w:spacing w:after="0" w:line="240" w:lineRule="auto"/>
      <w:ind w:right="19772" w:firstLine="567"/>
      <w:jc w:val="both"/>
    </w:pPr>
    <w:rPr>
      <w:rFonts w:ascii="Courier New" w:eastAsia="SimSun" w:hAnsi="Courier New" w:cs="Courier New"/>
      <w:sz w:val="20"/>
      <w:szCs w:val="20"/>
      <w:lang w:eastAsia="ar-SA"/>
    </w:rPr>
  </w:style>
  <w:style w:type="paragraph" w:customStyle="1" w:styleId="--">
    <w:name w:val="- СТРАНИЦА -"/>
    <w:rsid w:val="001F1857"/>
    <w:pPr>
      <w:suppressAutoHyphens/>
      <w:spacing w:after="0" w:line="240" w:lineRule="auto"/>
      <w:ind w:firstLine="567"/>
      <w:jc w:val="both"/>
    </w:pPr>
    <w:rPr>
      <w:rFonts w:ascii="Times New Roman" w:eastAsia="Arial" w:hAnsi="Times New Roman" w:cs="Times New Roman"/>
      <w:sz w:val="20"/>
      <w:szCs w:val="20"/>
      <w:lang w:eastAsia="ar-SA"/>
    </w:rPr>
  </w:style>
  <w:style w:type="paragraph" w:customStyle="1" w:styleId="2e">
    <w:name w:val="Цитата2"/>
    <w:basedOn w:val="a7"/>
    <w:rsid w:val="001F1857"/>
    <w:pPr>
      <w:tabs>
        <w:tab w:val="left" w:pos="10440"/>
      </w:tabs>
      <w:suppressAutoHyphens/>
      <w:spacing w:before="120" w:after="0" w:line="240" w:lineRule="auto"/>
      <w:ind w:left="360" w:right="333" w:firstLine="567"/>
      <w:jc w:val="both"/>
    </w:pPr>
    <w:rPr>
      <w:rFonts w:eastAsia="Times New Roman" w:cs="Times New Roman"/>
      <w:b/>
      <w:bCs/>
      <w:szCs w:val="24"/>
      <w:lang w:eastAsia="ar-SA"/>
    </w:rPr>
  </w:style>
  <w:style w:type="paragraph" w:customStyle="1" w:styleId="221">
    <w:name w:val="Основной текст с отступом 22"/>
    <w:basedOn w:val="a7"/>
    <w:rsid w:val="001F1857"/>
    <w:pPr>
      <w:suppressAutoHyphens/>
      <w:spacing w:after="120" w:line="480" w:lineRule="auto"/>
      <w:ind w:left="283" w:firstLine="567"/>
      <w:jc w:val="both"/>
    </w:pPr>
    <w:rPr>
      <w:rFonts w:eastAsia="Times New Roman" w:cs="Times New Roman"/>
      <w:szCs w:val="24"/>
      <w:lang w:eastAsia="ar-SA"/>
    </w:rPr>
  </w:style>
  <w:style w:type="paragraph" w:customStyle="1" w:styleId="330">
    <w:name w:val="Основной текст с отступом 33"/>
    <w:basedOn w:val="a7"/>
    <w:rsid w:val="001F1857"/>
    <w:pPr>
      <w:suppressAutoHyphens/>
      <w:spacing w:after="0" w:line="240" w:lineRule="auto"/>
      <w:ind w:left="540" w:firstLine="720"/>
      <w:jc w:val="both"/>
    </w:pPr>
    <w:rPr>
      <w:rFonts w:eastAsia="Times New Roman" w:cs="Times New Roman"/>
      <w:sz w:val="22"/>
      <w:lang w:eastAsia="ar-SA"/>
    </w:rPr>
  </w:style>
  <w:style w:type="paragraph" w:customStyle="1" w:styleId="S">
    <w:name w:val="S_Титульный"/>
    <w:basedOn w:val="a7"/>
    <w:rsid w:val="001F1857"/>
    <w:pPr>
      <w:suppressAutoHyphens/>
      <w:spacing w:after="0" w:line="360" w:lineRule="auto"/>
      <w:ind w:left="3060" w:firstLine="567"/>
      <w:jc w:val="right"/>
    </w:pPr>
    <w:rPr>
      <w:rFonts w:eastAsia="Times New Roman" w:cs="Times New Roman"/>
      <w:b/>
      <w:caps/>
      <w:szCs w:val="24"/>
      <w:lang w:eastAsia="ar-SA"/>
    </w:rPr>
  </w:style>
  <w:style w:type="paragraph" w:customStyle="1" w:styleId="affffd">
    <w:name w:val="Таблица"/>
    <w:basedOn w:val="a7"/>
    <w:rsid w:val="001F1857"/>
    <w:pPr>
      <w:suppressAutoHyphens/>
      <w:spacing w:after="0" w:line="240" w:lineRule="auto"/>
      <w:ind w:firstLine="567"/>
      <w:jc w:val="both"/>
    </w:pPr>
    <w:rPr>
      <w:rFonts w:eastAsia="Times New Roman" w:cs="Times New Roman"/>
      <w:szCs w:val="24"/>
      <w:lang w:eastAsia="ar-SA"/>
    </w:rPr>
  </w:style>
  <w:style w:type="paragraph" w:customStyle="1" w:styleId="1f5">
    <w:name w:val="Схема документа1"/>
    <w:basedOn w:val="a7"/>
    <w:rsid w:val="001F1857"/>
    <w:pPr>
      <w:shd w:val="clear" w:color="auto" w:fill="000080"/>
      <w:suppressAutoHyphens/>
      <w:spacing w:after="0" w:line="240" w:lineRule="auto"/>
      <w:ind w:firstLine="567"/>
      <w:jc w:val="both"/>
    </w:pPr>
    <w:rPr>
      <w:rFonts w:ascii="Tahoma" w:eastAsia="SimSun" w:hAnsi="Tahoma" w:cs="Tahoma"/>
      <w:sz w:val="20"/>
      <w:szCs w:val="20"/>
      <w:lang w:eastAsia="ar-SA"/>
    </w:rPr>
  </w:style>
  <w:style w:type="paragraph" w:customStyle="1" w:styleId="1f6">
    <w:name w:val="Текст примечания1"/>
    <w:basedOn w:val="a7"/>
    <w:rsid w:val="001F1857"/>
    <w:pPr>
      <w:suppressAutoHyphens/>
      <w:spacing w:after="0" w:line="240" w:lineRule="auto"/>
      <w:ind w:firstLine="567"/>
      <w:jc w:val="both"/>
    </w:pPr>
    <w:rPr>
      <w:rFonts w:eastAsia="SimSun" w:cs="Times New Roman"/>
      <w:sz w:val="20"/>
      <w:szCs w:val="20"/>
      <w:lang w:eastAsia="ar-SA"/>
    </w:rPr>
  </w:style>
  <w:style w:type="paragraph" w:customStyle="1" w:styleId="420">
    <w:name w:val="Маркированный список 42"/>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312">
    <w:name w:val="Основной текст 31"/>
    <w:basedOn w:val="a7"/>
    <w:rsid w:val="001F1857"/>
    <w:pPr>
      <w:widowControl w:val="0"/>
      <w:shd w:val="clear" w:color="auto" w:fill="FFFFFF"/>
      <w:suppressAutoHyphens/>
      <w:autoSpaceDE w:val="0"/>
      <w:spacing w:after="0" w:line="240" w:lineRule="auto"/>
      <w:ind w:firstLine="567"/>
      <w:jc w:val="center"/>
    </w:pPr>
    <w:rPr>
      <w:rFonts w:eastAsia="Times New Roman" w:cs="Times New Roman"/>
      <w:szCs w:val="24"/>
      <w:lang w:eastAsia="ar-SA"/>
    </w:rPr>
  </w:style>
  <w:style w:type="paragraph" w:customStyle="1" w:styleId="affffe">
    <w:name w:val="Содержимое врезки"/>
    <w:basedOn w:val="af0"/>
    <w:qFormat/>
    <w:rsid w:val="001F1857"/>
    <w:pPr>
      <w:keepLines/>
      <w:widowControl w:val="0"/>
      <w:suppressAutoHyphens/>
      <w:overflowPunct w:val="0"/>
      <w:autoSpaceDE w:val="0"/>
      <w:spacing w:after="120" w:line="320" w:lineRule="exact"/>
      <w:ind w:firstLine="567"/>
      <w:jc w:val="both"/>
    </w:pPr>
    <w:rPr>
      <w:sz w:val="20"/>
      <w:szCs w:val="20"/>
      <w:lang w:eastAsia="ar-SA"/>
    </w:rPr>
  </w:style>
  <w:style w:type="paragraph" w:customStyle="1" w:styleId="1f7">
    <w:name w:val="Цитата1"/>
    <w:basedOn w:val="a7"/>
    <w:rsid w:val="001F1857"/>
    <w:pPr>
      <w:suppressAutoHyphens/>
      <w:spacing w:after="0" w:line="240" w:lineRule="auto"/>
      <w:ind w:left="360" w:right="-625" w:firstLine="567"/>
      <w:jc w:val="both"/>
    </w:pPr>
    <w:rPr>
      <w:rFonts w:eastAsia="Times New Roman" w:cs="Times New Roman"/>
      <w:kern w:val="2"/>
      <w:szCs w:val="20"/>
      <w:lang w:eastAsia="ar-SA"/>
    </w:rPr>
  </w:style>
  <w:style w:type="paragraph" w:customStyle="1" w:styleId="1f8">
    <w:name w:val="Название объекта1"/>
    <w:basedOn w:val="a7"/>
    <w:next w:val="a7"/>
    <w:rsid w:val="001F1857"/>
    <w:pPr>
      <w:keepLines/>
      <w:suppressAutoHyphens/>
      <w:overflowPunct w:val="0"/>
      <w:autoSpaceDE w:val="0"/>
      <w:spacing w:after="0" w:line="320" w:lineRule="exact"/>
      <w:ind w:firstLine="567"/>
      <w:jc w:val="both"/>
    </w:pPr>
    <w:rPr>
      <w:rFonts w:eastAsia="Times New Roman" w:cs="Times New Roman"/>
      <w:b/>
      <w:bCs/>
      <w:sz w:val="28"/>
      <w:szCs w:val="28"/>
      <w:lang w:eastAsia="ar-SA"/>
    </w:rPr>
  </w:style>
  <w:style w:type="paragraph" w:customStyle="1" w:styleId="afffff">
    <w:name w:val="Знак Знак Знак Знак Знак Знак Знак"/>
    <w:basedOn w:val="a7"/>
    <w:rsid w:val="001F1857"/>
    <w:pPr>
      <w:suppressAutoHyphens/>
      <w:spacing w:line="240" w:lineRule="exact"/>
      <w:ind w:firstLine="567"/>
      <w:jc w:val="both"/>
    </w:pPr>
    <w:rPr>
      <w:rFonts w:eastAsia="Times New Roman" w:cs="Times New Roman"/>
      <w:sz w:val="20"/>
      <w:szCs w:val="20"/>
      <w:lang w:eastAsia="ar-SA"/>
    </w:rPr>
  </w:style>
  <w:style w:type="paragraph" w:customStyle="1" w:styleId="2f">
    <w:name w:val="Основной текст с отступом2"/>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3a">
    <w:name w:val="Основной текст с отступом3"/>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afffff0">
    <w:name w:val="таблица"/>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Cs w:val="24"/>
      <w:lang w:eastAsia="ru-RU"/>
    </w:rPr>
  </w:style>
  <w:style w:type="paragraph" w:customStyle="1" w:styleId="afffff1">
    <w:name w:val="Примечание"/>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 w:val="20"/>
      <w:szCs w:val="20"/>
      <w:lang w:eastAsia="ru-RU"/>
    </w:rPr>
  </w:style>
  <w:style w:type="character" w:customStyle="1" w:styleId="WW8Num7z1">
    <w:name w:val="WW8Num7z1"/>
    <w:rsid w:val="001F1857"/>
    <w:rPr>
      <w:rFonts w:ascii="Symbol" w:hAnsi="Symbol" w:cs="Symbol" w:hint="default"/>
    </w:rPr>
  </w:style>
  <w:style w:type="character" w:customStyle="1" w:styleId="WW8Num7z2">
    <w:name w:val="WW8Num7z2"/>
    <w:rsid w:val="001F1857"/>
    <w:rPr>
      <w:rFonts w:ascii="Wingdings" w:hAnsi="Wingdings" w:cs="Wingdings" w:hint="default"/>
    </w:rPr>
  </w:style>
  <w:style w:type="character" w:customStyle="1" w:styleId="WW8Num7z4">
    <w:name w:val="WW8Num7z4"/>
    <w:rsid w:val="001F1857"/>
    <w:rPr>
      <w:rFonts w:ascii="Courier New" w:hAnsi="Courier New" w:cs="Courier New" w:hint="default"/>
    </w:rPr>
  </w:style>
  <w:style w:type="character" w:customStyle="1" w:styleId="WW8Num8z2">
    <w:name w:val="WW8Num8z2"/>
    <w:rsid w:val="001F1857"/>
    <w:rPr>
      <w:rFonts w:ascii="Wingdings" w:hAnsi="Wingdings" w:cs="Wingdings" w:hint="default"/>
    </w:rPr>
  </w:style>
  <w:style w:type="character" w:customStyle="1" w:styleId="WW8Num8z4">
    <w:name w:val="WW8Num8z4"/>
    <w:rsid w:val="001F1857"/>
    <w:rPr>
      <w:rFonts w:ascii="Courier New" w:hAnsi="Courier New" w:cs="Courier New" w:hint="default"/>
    </w:rPr>
  </w:style>
  <w:style w:type="character" w:customStyle="1" w:styleId="WW8Num9z2">
    <w:name w:val="WW8Num9z2"/>
    <w:rsid w:val="001F1857"/>
    <w:rPr>
      <w:rFonts w:ascii="Wingdings" w:hAnsi="Wingdings" w:cs="Wingdings" w:hint="default"/>
    </w:rPr>
  </w:style>
  <w:style w:type="character" w:customStyle="1" w:styleId="WW8Num9z4">
    <w:name w:val="WW8Num9z4"/>
    <w:rsid w:val="001F1857"/>
    <w:rPr>
      <w:rFonts w:ascii="Courier New" w:hAnsi="Courier New" w:cs="Courier New" w:hint="default"/>
    </w:rPr>
  </w:style>
  <w:style w:type="character" w:customStyle="1" w:styleId="WW8Num10z1">
    <w:name w:val="WW8Num10z1"/>
    <w:rsid w:val="001F1857"/>
    <w:rPr>
      <w:rFonts w:ascii="Symbol" w:hAnsi="Symbol" w:cs="Symbol" w:hint="default"/>
    </w:rPr>
  </w:style>
  <w:style w:type="character" w:customStyle="1" w:styleId="WW8Num10z2">
    <w:name w:val="WW8Num10z2"/>
    <w:rsid w:val="001F1857"/>
    <w:rPr>
      <w:rFonts w:ascii="Wingdings" w:hAnsi="Wingdings" w:cs="Wingdings" w:hint="default"/>
    </w:rPr>
  </w:style>
  <w:style w:type="character" w:customStyle="1" w:styleId="WW8Num10z4">
    <w:name w:val="WW8Num10z4"/>
    <w:rsid w:val="001F1857"/>
    <w:rPr>
      <w:rFonts w:ascii="Courier New" w:hAnsi="Courier New" w:cs="Courier New" w:hint="default"/>
    </w:rPr>
  </w:style>
  <w:style w:type="character" w:customStyle="1" w:styleId="WW8Num12z4">
    <w:name w:val="WW8Num12z4"/>
    <w:rsid w:val="001F1857"/>
    <w:rPr>
      <w:rFonts w:ascii="Courier New" w:hAnsi="Courier New" w:cs="Courier New" w:hint="default"/>
    </w:rPr>
  </w:style>
  <w:style w:type="character" w:customStyle="1" w:styleId="WW8Num13z0">
    <w:name w:val="WW8Num13z0"/>
    <w:rsid w:val="001F1857"/>
    <w:rPr>
      <w:rFonts w:ascii="Times New Roman" w:hAnsi="Times New Roman" w:cs="Times New Roman" w:hint="default"/>
    </w:rPr>
  </w:style>
  <w:style w:type="character" w:customStyle="1" w:styleId="WW8Num13z1">
    <w:name w:val="WW8Num13z1"/>
    <w:rsid w:val="001F1857"/>
    <w:rPr>
      <w:rFonts w:ascii="Symbol" w:hAnsi="Symbol" w:cs="Symbol" w:hint="default"/>
    </w:rPr>
  </w:style>
  <w:style w:type="character" w:customStyle="1" w:styleId="WW8Num13z2">
    <w:name w:val="WW8Num13z2"/>
    <w:rsid w:val="001F1857"/>
    <w:rPr>
      <w:rFonts w:ascii="Wingdings" w:hAnsi="Wingdings" w:cs="Wingdings" w:hint="default"/>
    </w:rPr>
  </w:style>
  <w:style w:type="character" w:customStyle="1" w:styleId="WW8Num13z4">
    <w:name w:val="WW8Num13z4"/>
    <w:rsid w:val="001F1857"/>
    <w:rPr>
      <w:rFonts w:ascii="Courier New" w:hAnsi="Courier New" w:cs="Courier New" w:hint="default"/>
    </w:rPr>
  </w:style>
  <w:style w:type="character" w:customStyle="1" w:styleId="WW8Num26z0">
    <w:name w:val="WW8Num26z0"/>
    <w:rsid w:val="001F1857"/>
    <w:rPr>
      <w:rFonts w:ascii="Symbol" w:hAnsi="Symbol" w:cs="Symbol" w:hint="default"/>
    </w:rPr>
  </w:style>
  <w:style w:type="character" w:customStyle="1" w:styleId="Absatz-Standardschriftart">
    <w:name w:val="Absatz-Standardschriftart"/>
    <w:rsid w:val="001F1857"/>
  </w:style>
  <w:style w:type="character" w:customStyle="1" w:styleId="WW8Num6z1">
    <w:name w:val="WW8Num6z1"/>
    <w:rsid w:val="001F1857"/>
    <w:rPr>
      <w:rFonts w:ascii="Symbol" w:hAnsi="Symbol" w:cs="Symbol" w:hint="default"/>
    </w:rPr>
  </w:style>
  <w:style w:type="character" w:customStyle="1" w:styleId="WW8Num6z2">
    <w:name w:val="WW8Num6z2"/>
    <w:rsid w:val="001F1857"/>
    <w:rPr>
      <w:rFonts w:ascii="Wingdings" w:hAnsi="Wingdings" w:cs="Wingdings" w:hint="default"/>
    </w:rPr>
  </w:style>
  <w:style w:type="character" w:customStyle="1" w:styleId="WW8Num6z4">
    <w:name w:val="WW8Num6z4"/>
    <w:rsid w:val="001F1857"/>
    <w:rPr>
      <w:rFonts w:ascii="Courier New" w:hAnsi="Courier New" w:cs="Courier New" w:hint="default"/>
    </w:rPr>
  </w:style>
  <w:style w:type="character" w:customStyle="1" w:styleId="WW8Num9z1">
    <w:name w:val="WW8Num9z1"/>
    <w:rsid w:val="001F1857"/>
    <w:rPr>
      <w:rFonts w:ascii="Symbol" w:hAnsi="Symbol" w:cs="Symbol" w:hint="default"/>
    </w:rPr>
  </w:style>
  <w:style w:type="character" w:customStyle="1" w:styleId="WW8Num32z0">
    <w:name w:val="WW8Num32z0"/>
    <w:rsid w:val="001F1857"/>
    <w:rPr>
      <w:rFonts w:ascii="Symbol" w:hAnsi="Symbol" w:hint="default"/>
    </w:rPr>
  </w:style>
  <w:style w:type="character" w:customStyle="1" w:styleId="WW8Num32z1">
    <w:name w:val="WW8Num32z1"/>
    <w:rsid w:val="001F1857"/>
    <w:rPr>
      <w:rFonts w:ascii="Courier New" w:hAnsi="Courier New" w:cs="Courier New" w:hint="default"/>
    </w:rPr>
  </w:style>
  <w:style w:type="character" w:customStyle="1" w:styleId="WW8Num32z2">
    <w:name w:val="WW8Num32z2"/>
    <w:rsid w:val="001F1857"/>
    <w:rPr>
      <w:rFonts w:ascii="Wingdings" w:hAnsi="Wingdings" w:hint="default"/>
    </w:rPr>
  </w:style>
  <w:style w:type="character" w:customStyle="1" w:styleId="110">
    <w:name w:val="Заголовок 1 Знак1"/>
    <w:aliases w:val="Заголовок 1 Знак Знак1"/>
    <w:rsid w:val="001F1857"/>
    <w:rPr>
      <w:rFonts w:ascii="Arial" w:hAnsi="Arial" w:cs="Arial" w:hint="default"/>
      <w:b/>
      <w:bCs/>
      <w:kern w:val="2"/>
      <w:sz w:val="32"/>
      <w:szCs w:val="32"/>
      <w:lang w:val="ru-RU" w:eastAsia="ar-SA" w:bidi="ar-SA"/>
    </w:rPr>
  </w:style>
  <w:style w:type="character" w:customStyle="1" w:styleId="1f9">
    <w:name w:val="Заголовок 1 Знак Знак"/>
    <w:rsid w:val="001F1857"/>
    <w:rPr>
      <w:b/>
      <w:bCs/>
      <w:sz w:val="28"/>
      <w:szCs w:val="28"/>
      <w:lang w:val="ru-RU" w:eastAsia="ar-SA" w:bidi="ar-SA"/>
    </w:rPr>
  </w:style>
  <w:style w:type="character" w:customStyle="1" w:styleId="afffff2">
    <w:name w:val="Символ сноски"/>
    <w:rsid w:val="001F1857"/>
    <w:rPr>
      <w:vertAlign w:val="superscript"/>
    </w:rPr>
  </w:style>
  <w:style w:type="character" w:customStyle="1" w:styleId="1fa">
    <w:name w:val="Знак примечания1"/>
    <w:rsid w:val="001F1857"/>
    <w:rPr>
      <w:sz w:val="16"/>
      <w:szCs w:val="16"/>
    </w:rPr>
  </w:style>
  <w:style w:type="character" w:customStyle="1" w:styleId="WW8Num15z4">
    <w:name w:val="WW8Num15z4"/>
    <w:rsid w:val="001F1857"/>
    <w:rPr>
      <w:rFonts w:ascii="Courier New" w:hAnsi="Courier New" w:cs="Courier New" w:hint="default"/>
    </w:rPr>
  </w:style>
  <w:style w:type="character" w:customStyle="1" w:styleId="WW8Num16z4">
    <w:name w:val="WW8Num16z4"/>
    <w:rsid w:val="001F1857"/>
    <w:rPr>
      <w:rFonts w:ascii="Courier New" w:hAnsi="Courier New" w:cs="Courier New" w:hint="default"/>
    </w:rPr>
  </w:style>
  <w:style w:type="character" w:customStyle="1" w:styleId="WW8Num17z1">
    <w:name w:val="WW8Num17z1"/>
    <w:rsid w:val="001F1857"/>
    <w:rPr>
      <w:rFonts w:ascii="Symbol" w:hAnsi="Symbol" w:cs="Symbol" w:hint="default"/>
    </w:rPr>
  </w:style>
  <w:style w:type="character" w:customStyle="1" w:styleId="WW8Num18z4">
    <w:name w:val="WW8Num18z4"/>
    <w:rsid w:val="001F1857"/>
    <w:rPr>
      <w:rFonts w:ascii="Courier New" w:hAnsi="Courier New" w:cs="Courier New" w:hint="default"/>
    </w:rPr>
  </w:style>
  <w:style w:type="character" w:customStyle="1" w:styleId="WW8Num19z1">
    <w:name w:val="WW8Num19z1"/>
    <w:rsid w:val="001F1857"/>
    <w:rPr>
      <w:rFonts w:ascii="Symbol" w:hAnsi="Symbol" w:cs="Courier New" w:hint="default"/>
    </w:rPr>
  </w:style>
  <w:style w:type="character" w:customStyle="1" w:styleId="WW8Num20z4">
    <w:name w:val="WW8Num20z4"/>
    <w:rsid w:val="001F1857"/>
    <w:rPr>
      <w:rFonts w:ascii="Courier New" w:hAnsi="Courier New" w:cs="Courier New" w:hint="default"/>
    </w:rPr>
  </w:style>
  <w:style w:type="character" w:customStyle="1" w:styleId="WW8Num22z1">
    <w:name w:val="WW8Num22z1"/>
    <w:rsid w:val="001F1857"/>
    <w:rPr>
      <w:rFonts w:ascii="Symbol" w:hAnsi="Symbol" w:cs="Courier New" w:hint="default"/>
    </w:rPr>
  </w:style>
  <w:style w:type="character" w:customStyle="1" w:styleId="WW8Num23z4">
    <w:name w:val="WW8Num23z4"/>
    <w:rsid w:val="001F1857"/>
    <w:rPr>
      <w:rFonts w:ascii="Courier New" w:hAnsi="Courier New" w:cs="Courier New" w:hint="default"/>
    </w:rPr>
  </w:style>
  <w:style w:type="character" w:customStyle="1" w:styleId="WW8Num25z4">
    <w:name w:val="WW8Num25z4"/>
    <w:rsid w:val="001F1857"/>
    <w:rPr>
      <w:rFonts w:ascii="Courier New" w:hAnsi="Courier New" w:cs="Courier New" w:hint="default"/>
    </w:rPr>
  </w:style>
  <w:style w:type="character" w:customStyle="1" w:styleId="WW8Num30z0">
    <w:name w:val="WW8Num30z0"/>
    <w:rsid w:val="001F1857"/>
    <w:rPr>
      <w:rFonts w:ascii="Symbol" w:hAnsi="Symbol" w:cs="Symbol" w:hint="default"/>
    </w:rPr>
  </w:style>
  <w:style w:type="character" w:customStyle="1" w:styleId="WW8Num31z0">
    <w:name w:val="WW8Num31z0"/>
    <w:rsid w:val="001F1857"/>
    <w:rPr>
      <w:rFonts w:ascii="Symbol" w:hAnsi="Symbol" w:hint="default"/>
    </w:rPr>
  </w:style>
  <w:style w:type="character" w:customStyle="1" w:styleId="WW8Num33z0">
    <w:name w:val="WW8Num33z0"/>
    <w:rsid w:val="001F1857"/>
    <w:rPr>
      <w:rFonts w:ascii="Symbol" w:hAnsi="Symbol" w:cs="Symbol" w:hint="default"/>
    </w:rPr>
  </w:style>
  <w:style w:type="character" w:customStyle="1" w:styleId="WW8Num34z0">
    <w:name w:val="WW8Num34z0"/>
    <w:rsid w:val="001F1857"/>
    <w:rPr>
      <w:rFonts w:ascii="Symbol" w:hAnsi="Symbol" w:cs="Symbol" w:hint="default"/>
    </w:rPr>
  </w:style>
  <w:style w:type="character" w:customStyle="1" w:styleId="WW8Num35z0">
    <w:name w:val="WW8Num35z0"/>
    <w:rsid w:val="001F1857"/>
    <w:rPr>
      <w:rFonts w:ascii="Symbol" w:hAnsi="Symbol" w:hint="default"/>
    </w:rPr>
  </w:style>
  <w:style w:type="character" w:customStyle="1" w:styleId="WW8Num37z0">
    <w:name w:val="WW8Num37z0"/>
    <w:rsid w:val="001F1857"/>
    <w:rPr>
      <w:rFonts w:ascii="Symbol" w:hAnsi="Symbol" w:cs="Symbol" w:hint="default"/>
    </w:rPr>
  </w:style>
  <w:style w:type="character" w:customStyle="1" w:styleId="WW8Num37z1">
    <w:name w:val="WW8Num37z1"/>
    <w:rsid w:val="001F1857"/>
    <w:rPr>
      <w:rFonts w:ascii="Courier New" w:hAnsi="Courier New" w:cs="Courier New" w:hint="default"/>
    </w:rPr>
  </w:style>
  <w:style w:type="character" w:customStyle="1" w:styleId="WW8Num37z2">
    <w:name w:val="WW8Num37z2"/>
    <w:rsid w:val="001F1857"/>
    <w:rPr>
      <w:rFonts w:ascii="Wingdings" w:hAnsi="Wingdings" w:cs="Wingdings" w:hint="default"/>
    </w:rPr>
  </w:style>
  <w:style w:type="character" w:customStyle="1" w:styleId="WW8Num38z0">
    <w:name w:val="WW8Num38z0"/>
    <w:rsid w:val="001F1857"/>
    <w:rPr>
      <w:rFonts w:ascii="Symbol" w:hAnsi="Symbol" w:cs="Symbol" w:hint="default"/>
    </w:rPr>
  </w:style>
  <w:style w:type="character" w:customStyle="1" w:styleId="WW8Num38z1">
    <w:name w:val="WW8Num38z1"/>
    <w:rsid w:val="001F1857"/>
    <w:rPr>
      <w:rFonts w:ascii="Courier New" w:hAnsi="Courier New" w:cs="Courier New" w:hint="default"/>
    </w:rPr>
  </w:style>
  <w:style w:type="character" w:customStyle="1" w:styleId="WW8Num38z2">
    <w:name w:val="WW8Num38z2"/>
    <w:rsid w:val="001F1857"/>
    <w:rPr>
      <w:rFonts w:ascii="Wingdings" w:hAnsi="Wingdings" w:cs="Wingdings" w:hint="default"/>
    </w:rPr>
  </w:style>
  <w:style w:type="character" w:customStyle="1" w:styleId="WW8Num39z0">
    <w:name w:val="WW8Num39z0"/>
    <w:rsid w:val="001F1857"/>
    <w:rPr>
      <w:rFonts w:ascii="Symbol" w:hAnsi="Symbol" w:cs="Symbol" w:hint="default"/>
    </w:rPr>
  </w:style>
  <w:style w:type="character" w:customStyle="1" w:styleId="WW8Num39z2">
    <w:name w:val="WW8Num39z2"/>
    <w:rsid w:val="001F1857"/>
    <w:rPr>
      <w:rFonts w:ascii="Wingdings" w:hAnsi="Wingdings" w:cs="Wingdings" w:hint="default"/>
    </w:rPr>
  </w:style>
  <w:style w:type="character" w:customStyle="1" w:styleId="WW8Num39z4">
    <w:name w:val="WW8Num39z4"/>
    <w:rsid w:val="001F1857"/>
    <w:rPr>
      <w:rFonts w:ascii="Courier New" w:hAnsi="Courier New" w:cs="Courier New" w:hint="default"/>
    </w:rPr>
  </w:style>
  <w:style w:type="character" w:customStyle="1" w:styleId="WW8Num41z0">
    <w:name w:val="WW8Num41z0"/>
    <w:rsid w:val="001F1857"/>
    <w:rPr>
      <w:rFonts w:ascii="Symbol" w:hAnsi="Symbol" w:cs="Symbol" w:hint="default"/>
    </w:rPr>
  </w:style>
  <w:style w:type="character" w:customStyle="1" w:styleId="WW8Num41z1">
    <w:name w:val="WW8Num41z1"/>
    <w:rsid w:val="001F1857"/>
    <w:rPr>
      <w:rFonts w:ascii="Courier New" w:hAnsi="Courier New" w:cs="Courier New" w:hint="default"/>
    </w:rPr>
  </w:style>
  <w:style w:type="character" w:customStyle="1" w:styleId="WW8Num41z2">
    <w:name w:val="WW8Num41z2"/>
    <w:rsid w:val="001F1857"/>
    <w:rPr>
      <w:rFonts w:ascii="Wingdings" w:hAnsi="Wingdings" w:cs="Wingdings" w:hint="default"/>
    </w:rPr>
  </w:style>
  <w:style w:type="character" w:customStyle="1" w:styleId="WW8NumSt37z0">
    <w:name w:val="WW8NumSt37z0"/>
    <w:rsid w:val="001F1857"/>
    <w:rPr>
      <w:rFonts w:ascii="Helvetica" w:hAnsi="Helvetica" w:hint="default"/>
    </w:rPr>
  </w:style>
  <w:style w:type="character" w:customStyle="1" w:styleId="WW8Num8z1">
    <w:name w:val="WW8Num8z1"/>
    <w:rsid w:val="001F1857"/>
    <w:rPr>
      <w:rFonts w:ascii="Symbol" w:hAnsi="Symbol" w:cs="Symbol" w:hint="default"/>
    </w:rPr>
  </w:style>
  <w:style w:type="character" w:customStyle="1" w:styleId="WW-Absatz-Standardschriftart">
    <w:name w:val="WW-Absatz-Standardschriftart"/>
    <w:rsid w:val="001F1857"/>
  </w:style>
  <w:style w:type="character" w:customStyle="1" w:styleId="WW8Num21z4">
    <w:name w:val="WW8Num21z4"/>
    <w:rsid w:val="001F1857"/>
    <w:rPr>
      <w:rFonts w:ascii="Courier New" w:hAnsi="Courier New" w:cs="Courier New" w:hint="default"/>
    </w:rPr>
  </w:style>
  <w:style w:type="character" w:customStyle="1" w:styleId="WW8Num33z1">
    <w:name w:val="WW8Num33z1"/>
    <w:rsid w:val="001F1857"/>
    <w:rPr>
      <w:rFonts w:ascii="Courier New" w:hAnsi="Courier New" w:cs="Courier New" w:hint="default"/>
    </w:rPr>
  </w:style>
  <w:style w:type="character" w:customStyle="1" w:styleId="WW8Num33z2">
    <w:name w:val="WW8Num33z2"/>
    <w:rsid w:val="001F1857"/>
    <w:rPr>
      <w:rFonts w:ascii="Wingdings" w:hAnsi="Wingdings" w:cs="Wingdings" w:hint="default"/>
    </w:rPr>
  </w:style>
  <w:style w:type="character" w:customStyle="1" w:styleId="WW8Num35z1">
    <w:name w:val="WW8Num35z1"/>
    <w:rsid w:val="001F1857"/>
    <w:rPr>
      <w:rFonts w:ascii="Courier New" w:hAnsi="Courier New" w:cs="Courier New" w:hint="default"/>
    </w:rPr>
  </w:style>
  <w:style w:type="character" w:customStyle="1" w:styleId="WW8Num35z2">
    <w:name w:val="WW8Num35z2"/>
    <w:rsid w:val="001F1857"/>
    <w:rPr>
      <w:rFonts w:ascii="Wingdings" w:hAnsi="Wingdings" w:cs="Wingdings" w:hint="default"/>
    </w:rPr>
  </w:style>
  <w:style w:type="character" w:customStyle="1" w:styleId="WW8Num36z0">
    <w:name w:val="WW8Num36z0"/>
    <w:rsid w:val="001F1857"/>
    <w:rPr>
      <w:rFonts w:ascii="Symbol" w:hAnsi="Symbol" w:cs="Symbol" w:hint="default"/>
    </w:rPr>
  </w:style>
  <w:style w:type="character" w:customStyle="1" w:styleId="WW8Num36z2">
    <w:name w:val="WW8Num36z2"/>
    <w:rsid w:val="001F1857"/>
    <w:rPr>
      <w:rFonts w:ascii="Wingdings" w:hAnsi="Wingdings" w:cs="Wingdings" w:hint="default"/>
    </w:rPr>
  </w:style>
  <w:style w:type="character" w:customStyle="1" w:styleId="WW8Num36z4">
    <w:name w:val="WW8Num36z4"/>
    <w:rsid w:val="001F1857"/>
    <w:rPr>
      <w:rFonts w:ascii="Courier New" w:hAnsi="Courier New" w:cs="Courier New" w:hint="default"/>
    </w:rPr>
  </w:style>
  <w:style w:type="character" w:customStyle="1" w:styleId="WW8NumSt13z0">
    <w:name w:val="WW8NumSt13z0"/>
    <w:rsid w:val="001F1857"/>
    <w:rPr>
      <w:rFonts w:ascii="Helvetica" w:hAnsi="Helvetica" w:hint="default"/>
    </w:rPr>
  </w:style>
  <w:style w:type="character" w:customStyle="1" w:styleId="1fb">
    <w:name w:val="Верхний колонтитул Знак1"/>
    <w:rsid w:val="001F1857"/>
    <w:rPr>
      <w:rFonts w:ascii="SimSun" w:eastAsia="SimSun" w:hAnsi="SimSun" w:hint="eastAsia"/>
      <w:sz w:val="24"/>
      <w:szCs w:val="24"/>
    </w:rPr>
  </w:style>
  <w:style w:type="character" w:customStyle="1" w:styleId="1fc">
    <w:name w:val="Нижний колонтитул Знак1"/>
    <w:rsid w:val="001F1857"/>
    <w:rPr>
      <w:rFonts w:ascii="SimSun" w:eastAsia="SimSun" w:hAnsi="SimSun" w:hint="eastAsia"/>
      <w:sz w:val="24"/>
      <w:szCs w:val="24"/>
    </w:rPr>
  </w:style>
  <w:style w:type="character" w:customStyle="1" w:styleId="1fd">
    <w:name w:val="Основной текст с отступом Знак1"/>
    <w:rsid w:val="001F1857"/>
    <w:rPr>
      <w:sz w:val="24"/>
      <w:szCs w:val="24"/>
    </w:rPr>
  </w:style>
  <w:style w:type="character" w:customStyle="1" w:styleId="1fe">
    <w:name w:val="Название Знак1"/>
    <w:locked/>
    <w:rsid w:val="001F1857"/>
    <w:rPr>
      <w:sz w:val="28"/>
      <w:szCs w:val="28"/>
      <w:lang w:eastAsia="ar-SA"/>
    </w:rPr>
  </w:style>
  <w:style w:type="character" w:customStyle="1" w:styleId="1ff">
    <w:name w:val="Подзаголовок Знак1"/>
    <w:locked/>
    <w:rsid w:val="001F1857"/>
    <w:rPr>
      <w:rFonts w:ascii="Arial" w:eastAsia="Lucida Sans Unicode" w:hAnsi="Arial" w:cs="Tahoma"/>
      <w:i/>
      <w:iCs/>
      <w:sz w:val="28"/>
      <w:szCs w:val="28"/>
      <w:lang w:eastAsia="ar-SA"/>
    </w:rPr>
  </w:style>
  <w:style w:type="character" w:customStyle="1" w:styleId="1ff0">
    <w:name w:val="Тема примечания Знак1"/>
    <w:uiPriority w:val="99"/>
    <w:rsid w:val="001F1857"/>
    <w:rPr>
      <w:rFonts w:ascii="Times New Roman" w:eastAsia="Times New Roman" w:hAnsi="Times New Roman"/>
      <w:b/>
      <w:bCs/>
    </w:rPr>
  </w:style>
  <w:style w:type="paragraph" w:customStyle="1" w:styleId="45">
    <w:name w:val="Основной текст с отступом4"/>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30">
    <w:name w:val="Основной текст 23"/>
    <w:basedOn w:val="a7"/>
    <w:rsid w:val="001F1857"/>
    <w:pPr>
      <w:widowControl w:val="0"/>
      <w:spacing w:before="120" w:after="0" w:line="240" w:lineRule="auto"/>
      <w:ind w:firstLine="567"/>
      <w:jc w:val="both"/>
    </w:pPr>
    <w:rPr>
      <w:rFonts w:eastAsia="Times New Roman" w:cs="Times New Roman"/>
      <w:szCs w:val="20"/>
      <w:lang w:eastAsia="ru-RU"/>
    </w:rPr>
  </w:style>
  <w:style w:type="paragraph" w:customStyle="1" w:styleId="53">
    <w:name w:val="Основной текст с отступом5"/>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40">
    <w:name w:val="Основной текст 24"/>
    <w:basedOn w:val="a7"/>
    <w:rsid w:val="001F1857"/>
    <w:pPr>
      <w:widowControl w:val="0"/>
      <w:spacing w:before="120" w:after="0" w:line="240" w:lineRule="auto"/>
      <w:ind w:firstLine="567"/>
      <w:jc w:val="both"/>
    </w:pPr>
    <w:rPr>
      <w:rFonts w:eastAsia="Times New Roman" w:cs="Times New Roman"/>
      <w:szCs w:val="20"/>
      <w:lang w:eastAsia="ru-RU"/>
    </w:rPr>
  </w:style>
  <w:style w:type="numbering" w:customStyle="1" w:styleId="3b">
    <w:name w:val="Нет списка3"/>
    <w:next w:val="aa"/>
    <w:uiPriority w:val="99"/>
    <w:semiHidden/>
    <w:unhideWhenUsed/>
    <w:rsid w:val="001F1857"/>
  </w:style>
  <w:style w:type="paragraph" w:customStyle="1" w:styleId="3120">
    <w:name w:val="Стиль Заголовок 3 + 12 пт"/>
    <w:basedOn w:val="3"/>
    <w:rsid w:val="001F1857"/>
    <w:pPr>
      <w:keepLines w:val="0"/>
      <w:numPr>
        <w:ilvl w:val="2"/>
      </w:numPr>
      <w:tabs>
        <w:tab w:val="num" w:pos="0"/>
        <w:tab w:val="left" w:pos="2340"/>
      </w:tabs>
      <w:spacing w:before="240" w:after="120"/>
      <w:ind w:firstLine="567"/>
      <w:jc w:val="both"/>
    </w:pPr>
    <w:rPr>
      <w:rFonts w:eastAsia="Times New Roman" w:cs="Times New Roman"/>
      <w:bCs/>
      <w:szCs w:val="26"/>
      <w:lang w:eastAsia="ar-SA"/>
    </w:rPr>
  </w:style>
  <w:style w:type="character" w:customStyle="1" w:styleId="afffff3">
    <w:name w:val="Основной текст_"/>
    <w:link w:val="1ff1"/>
    <w:rsid w:val="001F1857"/>
    <w:rPr>
      <w:rFonts w:ascii="Gungsuh" w:eastAsia="Gungsuh" w:hAnsi="Gungsuh" w:cs="Gungsuh"/>
      <w:spacing w:val="-20"/>
      <w:sz w:val="26"/>
      <w:szCs w:val="26"/>
      <w:shd w:val="clear" w:color="auto" w:fill="FFFFFF"/>
    </w:rPr>
  </w:style>
  <w:style w:type="character" w:customStyle="1" w:styleId="3c">
    <w:name w:val="Основной текст (3)"/>
    <w:rsid w:val="001F1857"/>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1F1857"/>
    <w:rPr>
      <w:rFonts w:ascii="Gungsuh" w:eastAsia="Gungsuh" w:hAnsi="Gungsuh" w:cs="Gungsuh"/>
      <w:spacing w:val="0"/>
      <w:sz w:val="26"/>
      <w:szCs w:val="26"/>
      <w:shd w:val="clear" w:color="auto" w:fill="FFFFFF"/>
    </w:rPr>
  </w:style>
  <w:style w:type="paragraph" w:customStyle="1" w:styleId="1ff1">
    <w:name w:val="Основной текст1"/>
    <w:basedOn w:val="a7"/>
    <w:link w:val="afffff3"/>
    <w:rsid w:val="001F1857"/>
    <w:pPr>
      <w:shd w:val="clear" w:color="auto" w:fill="FFFFFF"/>
      <w:spacing w:before="480" w:after="180" w:line="360" w:lineRule="exact"/>
      <w:ind w:firstLine="567"/>
      <w:jc w:val="both"/>
    </w:pPr>
    <w:rPr>
      <w:rFonts w:ascii="Gungsuh" w:eastAsia="Gungsuh" w:hAnsi="Gungsuh" w:cs="Gungsuh"/>
      <w:spacing w:val="-20"/>
      <w:sz w:val="26"/>
      <w:szCs w:val="26"/>
    </w:rPr>
  </w:style>
  <w:style w:type="numbering" w:customStyle="1" w:styleId="111">
    <w:name w:val="Нет списка11"/>
    <w:next w:val="aa"/>
    <w:uiPriority w:val="99"/>
    <w:semiHidden/>
    <w:unhideWhenUsed/>
    <w:rsid w:val="001F1857"/>
  </w:style>
  <w:style w:type="paragraph" w:customStyle="1" w:styleId="112">
    <w:name w:val="Основной текст с отступом1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110">
    <w:name w:val="Основной текст 211"/>
    <w:basedOn w:val="a7"/>
    <w:rsid w:val="001F1857"/>
    <w:pPr>
      <w:widowControl w:val="0"/>
      <w:suppressAutoHyphens/>
      <w:spacing w:before="120" w:after="0" w:line="240" w:lineRule="auto"/>
      <w:ind w:firstLine="567"/>
      <w:jc w:val="both"/>
    </w:pPr>
    <w:rPr>
      <w:rFonts w:eastAsia="Times New Roman" w:cs="Times New Roman"/>
      <w:szCs w:val="20"/>
      <w:lang w:eastAsia="ar-SA"/>
    </w:rPr>
  </w:style>
  <w:style w:type="paragraph" w:customStyle="1" w:styleId="340">
    <w:name w:val="Основной текст с отступом 34"/>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paragraph" w:customStyle="1" w:styleId="afffff4">
    <w:name w:val="ОСНОВНОЙ !!!"/>
    <w:basedOn w:val="af0"/>
    <w:link w:val="2f0"/>
    <w:rsid w:val="001F1857"/>
    <w:pPr>
      <w:spacing w:before="120"/>
      <w:ind w:firstLine="900"/>
      <w:jc w:val="both"/>
    </w:pPr>
    <w:rPr>
      <w:rFonts w:ascii="Arial" w:hAnsi="Arial"/>
      <w:color w:val="660066"/>
      <w:sz w:val="26"/>
      <w:lang w:eastAsia="ar-SA"/>
    </w:rPr>
  </w:style>
  <w:style w:type="character" w:customStyle="1" w:styleId="2f0">
    <w:name w:val="ОСНОВНОЙ !!! Знак2"/>
    <w:link w:val="afffff4"/>
    <w:rsid w:val="001F1857"/>
    <w:rPr>
      <w:rFonts w:ascii="Arial" w:eastAsia="Times New Roman" w:hAnsi="Arial" w:cs="Times New Roman"/>
      <w:color w:val="660066"/>
      <w:sz w:val="26"/>
      <w:szCs w:val="24"/>
      <w:lang w:eastAsia="ar-SA"/>
    </w:rPr>
  </w:style>
  <w:style w:type="paragraph" w:customStyle="1" w:styleId="uni">
    <w:name w:val="uni"/>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character" w:customStyle="1" w:styleId="afffff5">
    <w:name w:val="Абзац списка Знак Знак"/>
    <w:uiPriority w:val="34"/>
    <w:rsid w:val="001F1857"/>
    <w:rPr>
      <w:rFonts w:ascii="Times New Roman" w:eastAsia="Times New Roman" w:hAnsi="Times New Roman" w:cs="Times New Roman"/>
      <w:sz w:val="24"/>
      <w:szCs w:val="24"/>
      <w:lang w:val="en-US" w:bidi="en-US"/>
    </w:rPr>
  </w:style>
  <w:style w:type="character" w:customStyle="1" w:styleId="afffff6">
    <w:name w:val="Без интервала Знак Знак"/>
    <w:locked/>
    <w:rsid w:val="001F1857"/>
    <w:rPr>
      <w:rFonts w:ascii="Times New Roman" w:eastAsia="Times New Roman" w:hAnsi="Times New Roman"/>
      <w:lang w:val="ru-RU" w:eastAsia="ru-RU" w:bidi="ar-SA"/>
    </w:rPr>
  </w:style>
  <w:style w:type="character" w:customStyle="1" w:styleId="afffff7">
    <w:name w:val="Основной текст_ Знак"/>
    <w:rsid w:val="001F1857"/>
    <w:rPr>
      <w:rFonts w:ascii="Gungsuh" w:eastAsia="Gungsuh" w:hAnsi="Gungsuh" w:cs="Gungsuh"/>
      <w:spacing w:val="-20"/>
      <w:sz w:val="26"/>
      <w:szCs w:val="26"/>
      <w:shd w:val="clear" w:color="auto" w:fill="FFFFFF"/>
    </w:rPr>
  </w:style>
  <w:style w:type="character" w:customStyle="1" w:styleId="afffff8">
    <w:name w:val="ОСНОВНОЙ !!! Знак"/>
    <w:rsid w:val="001F1857"/>
    <w:rPr>
      <w:rFonts w:ascii="Arial" w:eastAsia="Times New Roman" w:hAnsi="Arial"/>
      <w:color w:val="660066"/>
      <w:sz w:val="26"/>
      <w:szCs w:val="24"/>
      <w:lang w:eastAsia="ar-SA"/>
    </w:rPr>
  </w:style>
  <w:style w:type="paragraph" w:customStyle="1" w:styleId="headertext">
    <w:name w:val="headertext"/>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WW-20">
    <w:name w:val="WW-???????? ????? 2"/>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212">
    <w:name w:val="???????? ????? 21"/>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s1">
    <w:name w:val="s_1"/>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styleId="afffff9">
    <w:name w:val="TOC Heading"/>
    <w:basedOn w:val="1"/>
    <w:next w:val="a7"/>
    <w:uiPriority w:val="39"/>
    <w:unhideWhenUsed/>
    <w:qFormat/>
    <w:rsid w:val="001F1857"/>
    <w:pPr>
      <w:keepLines/>
      <w:numPr>
        <w:numId w:val="0"/>
      </w:numPr>
      <w:spacing w:before="480" w:line="276" w:lineRule="auto"/>
      <w:outlineLvl w:val="9"/>
    </w:pPr>
    <w:rPr>
      <w:rFonts w:asciiTheme="majorHAnsi" w:eastAsiaTheme="majorEastAsia" w:hAnsiTheme="majorHAnsi" w:cstheme="majorBidi"/>
      <w:bCs/>
      <w:color w:val="2E74B5" w:themeColor="accent1" w:themeShade="BF"/>
      <w:szCs w:val="28"/>
      <w:lang w:eastAsia="en-US"/>
    </w:rPr>
  </w:style>
  <w:style w:type="character" w:customStyle="1" w:styleId="nobr">
    <w:name w:val="nobr"/>
    <w:basedOn w:val="a8"/>
    <w:rsid w:val="001F1857"/>
  </w:style>
  <w:style w:type="character" w:customStyle="1" w:styleId="hl">
    <w:name w:val="hl"/>
    <w:basedOn w:val="a8"/>
    <w:rsid w:val="001F1857"/>
  </w:style>
  <w:style w:type="paragraph" w:customStyle="1" w:styleId="western">
    <w:name w:val="western"/>
    <w:basedOn w:val="a7"/>
    <w:rsid w:val="00805FB7"/>
    <w:pPr>
      <w:spacing w:before="280" w:after="119" w:line="240" w:lineRule="auto"/>
    </w:pPr>
    <w:rPr>
      <w:rFonts w:eastAsia="Times New Roman" w:cs="Times New Roman"/>
      <w:color w:val="000000"/>
      <w:szCs w:val="24"/>
      <w:lang w:eastAsia="zh-CN"/>
    </w:rPr>
  </w:style>
  <w:style w:type="paragraph" w:customStyle="1" w:styleId="1ff2">
    <w:name w:val="Абзац списка1"/>
    <w:basedOn w:val="a7"/>
    <w:rsid w:val="00805FB7"/>
    <w:pPr>
      <w:widowControl w:val="0"/>
      <w:suppressAutoHyphens/>
      <w:autoSpaceDE w:val="0"/>
      <w:spacing w:after="0" w:line="240" w:lineRule="auto"/>
      <w:ind w:left="720"/>
      <w:contextualSpacing/>
    </w:pPr>
    <w:rPr>
      <w:rFonts w:ascii="Arial" w:eastAsia="Times New Roman" w:hAnsi="Arial" w:cs="Arial"/>
      <w:color w:val="000000"/>
      <w:kern w:val="2"/>
      <w:szCs w:val="24"/>
      <w:lang w:val="en-US" w:bidi="en-US"/>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7"/>
    <w:rsid w:val="00C6589D"/>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EB0AE4"/>
    <w:rPr>
      <w:rFonts w:ascii="Arial" w:eastAsia="Times New Roman" w:hAnsi="Arial" w:cs="Arial"/>
    </w:rPr>
  </w:style>
  <w:style w:type="paragraph" w:customStyle="1" w:styleId="cdcdeeeef0f0ecece0e0ebebfcfcededfbfbe9e9f2f2e0e0e1e1ebebe8e8f6f6e0e0">
    <w:name w:val="Нcdcdоeeeeрf0f0мececаe0e0лebebьfcfcнededыfbfbйe9e9 (тf2f2аe0e0бe1e1лebebиe8e8цf6f6аe0e0)"/>
    <w:basedOn w:val="a7"/>
    <w:rsid w:val="00C8484D"/>
    <w:pPr>
      <w:widowControl w:val="0"/>
      <w:suppressAutoHyphens/>
      <w:autoSpaceDE w:val="0"/>
      <w:spacing w:after="0" w:line="240" w:lineRule="auto"/>
    </w:pPr>
    <w:rPr>
      <w:rFonts w:ascii="Arial" w:eastAsia="Times New Roman" w:hAnsi="Arial" w:cs="Arial"/>
      <w:color w:val="000000"/>
      <w:kern w:val="2"/>
      <w:szCs w:val="24"/>
      <w:lang w:eastAsia="zh-CN" w:bidi="hi-IN"/>
    </w:rPr>
  </w:style>
  <w:style w:type="paragraph" w:customStyle="1" w:styleId="cdeef0ece0ebfcedfbe9f2e0e1ebe8f6e0">
    <w:name w:val="Нcdоeeрf0мecаe0лebьfcнedыfbйe9 (тf2аe0бe1лebиe8цf6аe0)"/>
    <w:basedOn w:val="a7"/>
    <w:rsid w:val="00EF7C32"/>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D578D6"/>
    <w:rPr>
      <w:rFonts w:eastAsia="Times New Roman"/>
      <w:b/>
      <w:bCs/>
      <w:color w:val="26282F"/>
    </w:rPr>
  </w:style>
  <w:style w:type="paragraph" w:customStyle="1" w:styleId="f2f2f2e0e0e0e1e1e1ebebebe8e8e8f6f6f6e0e0e0">
    <w:name w:val="тf2f2f2аe0e0e0бe1e1e1лebebebиe8e8e8цf6f6f6аe0e0e0"/>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Cs w:val="24"/>
      <w:lang w:eastAsia="zh-CN"/>
    </w:rPr>
  </w:style>
  <w:style w:type="paragraph" w:customStyle="1" w:styleId="cfcfcff0f0f0e8e8e8ececece5e5e5f7f7f7e0e0e0ededede8e8e8e5e5e5">
    <w:name w:val="Пcfcfcfрf0f0f0иe8e8e8мecececеe5e5e5чf7f7f7аe0e0e0нedededиe8e8e8еe5e5e5"/>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 w:val="20"/>
      <w:szCs w:val="20"/>
      <w:lang w:eastAsia="zh-CN"/>
    </w:rPr>
  </w:style>
  <w:style w:type="paragraph" w:customStyle="1" w:styleId="afffffa">
    <w:name w:val="Знак Знак"/>
    <w:aliases w:val="Знак Знак Знак Знак Знак Знак"/>
    <w:basedOn w:val="a7"/>
    <w:next w:val="af0"/>
    <w:qFormat/>
    <w:rsid w:val="00753DA4"/>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text1cl">
    <w:name w:val="text1cl"/>
    <w:basedOn w:val="a7"/>
    <w:rsid w:val="00753DA4"/>
    <w:pPr>
      <w:spacing w:before="144" w:after="288" w:line="240" w:lineRule="auto"/>
      <w:jc w:val="center"/>
    </w:pPr>
    <w:rPr>
      <w:rFonts w:eastAsia="Times New Roman" w:cs="Times New Roman"/>
      <w:szCs w:val="24"/>
      <w:lang w:eastAsia="ru-RU"/>
    </w:rPr>
  </w:style>
  <w:style w:type="paragraph" w:customStyle="1" w:styleId="text3cl">
    <w:name w:val="text3cl"/>
    <w:basedOn w:val="a7"/>
    <w:rsid w:val="00753DA4"/>
    <w:pPr>
      <w:spacing w:before="144" w:after="288" w:line="240" w:lineRule="auto"/>
    </w:pPr>
    <w:rPr>
      <w:rFonts w:eastAsia="Times New Roman" w:cs="Times New Roman"/>
      <w:szCs w:val="24"/>
      <w:lang w:eastAsia="ru-RU"/>
    </w:rPr>
  </w:style>
  <w:style w:type="paragraph" w:customStyle="1" w:styleId="Heading">
    <w:name w:val="Heading"/>
    <w:rsid w:val="00753DA4"/>
    <w:pPr>
      <w:autoSpaceDE w:val="0"/>
      <w:autoSpaceDN w:val="0"/>
      <w:adjustRightInd w:val="0"/>
      <w:spacing w:after="0" w:line="240" w:lineRule="auto"/>
    </w:pPr>
    <w:rPr>
      <w:rFonts w:ascii="Arial" w:eastAsia="Times New Roman" w:hAnsi="Arial" w:cs="Arial"/>
      <w:b/>
      <w:bCs/>
      <w:lang w:eastAsia="ru-RU"/>
    </w:rPr>
  </w:style>
  <w:style w:type="paragraph" w:customStyle="1" w:styleId="62">
    <w:name w:val="Основной текст с отступом6"/>
    <w:basedOn w:val="a7"/>
    <w:rsid w:val="00753DA4"/>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50">
    <w:name w:val="Основной текст 25"/>
    <w:basedOn w:val="a7"/>
    <w:rsid w:val="00753DA4"/>
    <w:pPr>
      <w:widowControl w:val="0"/>
      <w:spacing w:before="120" w:after="0" w:line="240" w:lineRule="auto"/>
      <w:jc w:val="both"/>
    </w:pPr>
    <w:rPr>
      <w:rFonts w:eastAsia="Times New Roman" w:cs="Times New Roman"/>
      <w:szCs w:val="20"/>
      <w:lang w:eastAsia="ru-RU"/>
    </w:rPr>
  </w:style>
  <w:style w:type="numbering" w:customStyle="1" w:styleId="213">
    <w:name w:val="Нет списка21"/>
    <w:next w:val="aa"/>
    <w:uiPriority w:val="99"/>
    <w:semiHidden/>
    <w:unhideWhenUsed/>
    <w:rsid w:val="00753DA4"/>
  </w:style>
  <w:style w:type="numbering" w:customStyle="1" w:styleId="1110">
    <w:name w:val="Нет списка111"/>
    <w:next w:val="aa"/>
    <w:uiPriority w:val="99"/>
    <w:semiHidden/>
    <w:unhideWhenUsed/>
    <w:rsid w:val="00753DA4"/>
  </w:style>
  <w:style w:type="numbering" w:customStyle="1" w:styleId="1111">
    <w:name w:val="Нет списка1111"/>
    <w:next w:val="aa"/>
    <w:uiPriority w:val="99"/>
    <w:semiHidden/>
    <w:unhideWhenUsed/>
    <w:rsid w:val="00753DA4"/>
  </w:style>
  <w:style w:type="numbering" w:customStyle="1" w:styleId="2111">
    <w:name w:val="Нет списка211"/>
    <w:next w:val="aa"/>
    <w:uiPriority w:val="99"/>
    <w:semiHidden/>
    <w:unhideWhenUsed/>
    <w:rsid w:val="00753DA4"/>
  </w:style>
  <w:style w:type="numbering" w:customStyle="1" w:styleId="46">
    <w:name w:val="Нет списка4"/>
    <w:next w:val="aa"/>
    <w:uiPriority w:val="99"/>
    <w:semiHidden/>
    <w:unhideWhenUsed/>
    <w:rsid w:val="00753DA4"/>
  </w:style>
  <w:style w:type="numbering" w:customStyle="1" w:styleId="54">
    <w:name w:val="Нет списка5"/>
    <w:next w:val="aa"/>
    <w:uiPriority w:val="99"/>
    <w:semiHidden/>
    <w:unhideWhenUsed/>
    <w:rsid w:val="00753DA4"/>
  </w:style>
  <w:style w:type="numbering" w:customStyle="1" w:styleId="120">
    <w:name w:val="Нет списка12"/>
    <w:next w:val="aa"/>
    <w:uiPriority w:val="99"/>
    <w:semiHidden/>
    <w:unhideWhenUsed/>
    <w:rsid w:val="00753DA4"/>
  </w:style>
  <w:style w:type="numbering" w:customStyle="1" w:styleId="1120">
    <w:name w:val="Нет списка112"/>
    <w:next w:val="aa"/>
    <w:uiPriority w:val="99"/>
    <w:semiHidden/>
    <w:unhideWhenUsed/>
    <w:rsid w:val="00753DA4"/>
  </w:style>
  <w:style w:type="numbering" w:customStyle="1" w:styleId="222">
    <w:name w:val="Нет списка22"/>
    <w:next w:val="aa"/>
    <w:uiPriority w:val="99"/>
    <w:semiHidden/>
    <w:unhideWhenUsed/>
    <w:rsid w:val="00753DA4"/>
  </w:style>
  <w:style w:type="numbering" w:customStyle="1" w:styleId="313">
    <w:name w:val="Нет списка31"/>
    <w:next w:val="aa"/>
    <w:uiPriority w:val="99"/>
    <w:semiHidden/>
    <w:unhideWhenUsed/>
    <w:rsid w:val="00753DA4"/>
  </w:style>
  <w:style w:type="numbering" w:customStyle="1" w:styleId="411">
    <w:name w:val="Нет списка41"/>
    <w:next w:val="aa"/>
    <w:uiPriority w:val="99"/>
    <w:semiHidden/>
    <w:unhideWhenUsed/>
    <w:rsid w:val="00753DA4"/>
  </w:style>
  <w:style w:type="numbering" w:customStyle="1" w:styleId="63">
    <w:name w:val="Нет списка6"/>
    <w:next w:val="aa"/>
    <w:semiHidden/>
    <w:rsid w:val="00753DA4"/>
  </w:style>
  <w:style w:type="numbering" w:customStyle="1" w:styleId="130">
    <w:name w:val="Нет списка13"/>
    <w:next w:val="aa"/>
    <w:semiHidden/>
    <w:unhideWhenUsed/>
    <w:rsid w:val="00753DA4"/>
  </w:style>
  <w:style w:type="numbering" w:customStyle="1" w:styleId="113">
    <w:name w:val="Нет списка113"/>
    <w:next w:val="aa"/>
    <w:semiHidden/>
    <w:unhideWhenUsed/>
    <w:rsid w:val="00753DA4"/>
  </w:style>
  <w:style w:type="numbering" w:customStyle="1" w:styleId="231">
    <w:name w:val="Нет списка23"/>
    <w:next w:val="aa"/>
    <w:semiHidden/>
    <w:unhideWhenUsed/>
    <w:rsid w:val="00753DA4"/>
  </w:style>
  <w:style w:type="numbering" w:customStyle="1" w:styleId="321">
    <w:name w:val="Нет списка32"/>
    <w:next w:val="aa"/>
    <w:semiHidden/>
    <w:unhideWhenUsed/>
    <w:rsid w:val="00753DA4"/>
  </w:style>
  <w:style w:type="numbering" w:customStyle="1" w:styleId="421">
    <w:name w:val="Нет списка42"/>
    <w:next w:val="aa"/>
    <w:semiHidden/>
    <w:unhideWhenUsed/>
    <w:rsid w:val="00753DA4"/>
  </w:style>
  <w:style w:type="numbering" w:customStyle="1" w:styleId="72">
    <w:name w:val="Нет списка7"/>
    <w:next w:val="aa"/>
    <w:semiHidden/>
    <w:unhideWhenUsed/>
    <w:rsid w:val="00753DA4"/>
  </w:style>
  <w:style w:type="numbering" w:customStyle="1" w:styleId="140">
    <w:name w:val="Нет списка14"/>
    <w:next w:val="aa"/>
    <w:semiHidden/>
    <w:unhideWhenUsed/>
    <w:rsid w:val="00753DA4"/>
  </w:style>
  <w:style w:type="numbering" w:customStyle="1" w:styleId="114">
    <w:name w:val="Нет списка114"/>
    <w:next w:val="aa"/>
    <w:semiHidden/>
    <w:unhideWhenUsed/>
    <w:rsid w:val="00753DA4"/>
  </w:style>
  <w:style w:type="numbering" w:customStyle="1" w:styleId="241">
    <w:name w:val="Нет списка24"/>
    <w:next w:val="aa"/>
    <w:semiHidden/>
    <w:unhideWhenUsed/>
    <w:rsid w:val="00753DA4"/>
  </w:style>
  <w:style w:type="numbering" w:customStyle="1" w:styleId="331">
    <w:name w:val="Нет списка33"/>
    <w:next w:val="aa"/>
    <w:semiHidden/>
    <w:unhideWhenUsed/>
    <w:rsid w:val="00753DA4"/>
  </w:style>
  <w:style w:type="numbering" w:customStyle="1" w:styleId="430">
    <w:name w:val="Нет списка43"/>
    <w:next w:val="aa"/>
    <w:semiHidden/>
    <w:unhideWhenUsed/>
    <w:rsid w:val="00753DA4"/>
  </w:style>
  <w:style w:type="numbering" w:customStyle="1" w:styleId="82">
    <w:name w:val="Нет списка8"/>
    <w:next w:val="aa"/>
    <w:semiHidden/>
    <w:rsid w:val="00753DA4"/>
  </w:style>
  <w:style w:type="numbering" w:customStyle="1" w:styleId="150">
    <w:name w:val="Нет списка15"/>
    <w:next w:val="aa"/>
    <w:semiHidden/>
    <w:unhideWhenUsed/>
    <w:rsid w:val="00753DA4"/>
  </w:style>
  <w:style w:type="numbering" w:customStyle="1" w:styleId="115">
    <w:name w:val="Нет списка115"/>
    <w:next w:val="aa"/>
    <w:semiHidden/>
    <w:unhideWhenUsed/>
    <w:rsid w:val="00753DA4"/>
  </w:style>
  <w:style w:type="numbering" w:customStyle="1" w:styleId="251">
    <w:name w:val="Нет списка25"/>
    <w:next w:val="aa"/>
    <w:semiHidden/>
    <w:unhideWhenUsed/>
    <w:rsid w:val="00753DA4"/>
  </w:style>
  <w:style w:type="numbering" w:customStyle="1" w:styleId="341">
    <w:name w:val="Нет списка34"/>
    <w:next w:val="aa"/>
    <w:semiHidden/>
    <w:unhideWhenUsed/>
    <w:rsid w:val="00753DA4"/>
  </w:style>
  <w:style w:type="numbering" w:customStyle="1" w:styleId="440">
    <w:name w:val="Нет списка44"/>
    <w:next w:val="aa"/>
    <w:semiHidden/>
    <w:unhideWhenUsed/>
    <w:rsid w:val="00753DA4"/>
  </w:style>
  <w:style w:type="paragraph" w:customStyle="1" w:styleId="p23">
    <w:name w:val="p23"/>
    <w:basedOn w:val="a7"/>
    <w:rsid w:val="00753DA4"/>
    <w:pPr>
      <w:spacing w:before="100" w:beforeAutospacing="1" w:after="100" w:afterAutospacing="1" w:line="240" w:lineRule="auto"/>
    </w:pPr>
    <w:rPr>
      <w:rFonts w:eastAsia="Times New Roman" w:cs="Times New Roman"/>
      <w:szCs w:val="24"/>
      <w:lang w:eastAsia="ru-RU"/>
    </w:rPr>
  </w:style>
  <w:style w:type="numbering" w:customStyle="1" w:styleId="92">
    <w:name w:val="Нет списка9"/>
    <w:next w:val="aa"/>
    <w:uiPriority w:val="99"/>
    <w:semiHidden/>
    <w:unhideWhenUsed/>
    <w:rsid w:val="00753DA4"/>
  </w:style>
  <w:style w:type="table" w:customStyle="1" w:styleId="2f1">
    <w:name w:val="Сетка таблицы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a"/>
    <w:uiPriority w:val="99"/>
    <w:semiHidden/>
    <w:unhideWhenUsed/>
    <w:rsid w:val="00753DA4"/>
  </w:style>
  <w:style w:type="numbering" w:customStyle="1" w:styleId="260">
    <w:name w:val="Нет списка26"/>
    <w:next w:val="aa"/>
    <w:uiPriority w:val="99"/>
    <w:semiHidden/>
    <w:unhideWhenUsed/>
    <w:rsid w:val="00753DA4"/>
  </w:style>
  <w:style w:type="table" w:customStyle="1" w:styleId="214">
    <w:name w:val="Сетка таблицы21"/>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9"/>
    <w:next w:val="aff2"/>
    <w:uiPriority w:val="59"/>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7"/>
    <w:rsid w:val="00753DA4"/>
    <w:pPr>
      <w:numPr>
        <w:numId w:val="12"/>
      </w:numPr>
      <w:spacing w:after="0" w:line="240" w:lineRule="auto"/>
    </w:pPr>
    <w:rPr>
      <w:rFonts w:eastAsia="SimSun" w:cs="Times New Roman"/>
      <w:szCs w:val="24"/>
      <w:lang w:eastAsia="zh-CN"/>
    </w:rPr>
  </w:style>
  <w:style w:type="paragraph" w:styleId="20">
    <w:name w:val="List Number 2"/>
    <w:basedOn w:val="a7"/>
    <w:rsid w:val="00753DA4"/>
    <w:pPr>
      <w:numPr>
        <w:numId w:val="14"/>
      </w:numPr>
      <w:spacing w:after="0" w:line="240" w:lineRule="auto"/>
    </w:pPr>
    <w:rPr>
      <w:rFonts w:eastAsia="SimSun" w:cs="Times New Roman"/>
      <w:szCs w:val="24"/>
      <w:lang w:eastAsia="zh-CN"/>
    </w:rPr>
  </w:style>
  <w:style w:type="numbering" w:styleId="111111">
    <w:name w:val="Outline List 2"/>
    <w:basedOn w:val="aa"/>
    <w:rsid w:val="00753DA4"/>
    <w:pPr>
      <w:numPr>
        <w:numId w:val="13"/>
      </w:numPr>
    </w:pPr>
  </w:style>
  <w:style w:type="paragraph" w:styleId="afffffb">
    <w:name w:val="Block Text"/>
    <w:basedOn w:val="a7"/>
    <w:rsid w:val="00753DA4"/>
    <w:pPr>
      <w:tabs>
        <w:tab w:val="left" w:pos="10440"/>
      </w:tabs>
      <w:spacing w:before="120" w:after="0" w:line="240" w:lineRule="auto"/>
      <w:ind w:left="360" w:right="333"/>
    </w:pPr>
    <w:rPr>
      <w:rFonts w:eastAsia="Times New Roman" w:cs="Times New Roman"/>
      <w:b/>
      <w:bCs/>
      <w:szCs w:val="24"/>
      <w:lang w:eastAsia="ru-RU"/>
    </w:rPr>
  </w:style>
  <w:style w:type="paragraph" w:styleId="2f2">
    <w:name w:val="Body Text 2"/>
    <w:basedOn w:val="a7"/>
    <w:link w:val="2f3"/>
    <w:rsid w:val="00753DA4"/>
    <w:pPr>
      <w:widowControl w:val="0"/>
      <w:spacing w:after="0" w:line="240" w:lineRule="auto"/>
      <w:ind w:left="540" w:firstLine="720"/>
    </w:pPr>
    <w:rPr>
      <w:rFonts w:eastAsia="Times New Roman" w:cs="Times New Roman"/>
      <w:color w:val="FF0000"/>
      <w:sz w:val="22"/>
      <w:lang w:val="x-none" w:eastAsia="x-none"/>
    </w:rPr>
  </w:style>
  <w:style w:type="character" w:customStyle="1" w:styleId="2f3">
    <w:name w:val="Основной текст 2 Знак"/>
    <w:basedOn w:val="a8"/>
    <w:link w:val="2f2"/>
    <w:rsid w:val="00753DA4"/>
    <w:rPr>
      <w:rFonts w:ascii="Times New Roman" w:eastAsia="Times New Roman" w:hAnsi="Times New Roman" w:cs="Times New Roman"/>
      <w:color w:val="FF0000"/>
      <w:lang w:val="x-none" w:eastAsia="x-none"/>
    </w:rPr>
  </w:style>
  <w:style w:type="character" w:styleId="afffff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rsid w:val="00753DA4"/>
    <w:rPr>
      <w:vertAlign w:val="superscript"/>
    </w:rPr>
  </w:style>
  <w:style w:type="paragraph" w:customStyle="1" w:styleId="1ff3">
    <w:name w:val="Знак Знак Знак Знак Знак Знак Знак1"/>
    <w:basedOn w:val="a7"/>
    <w:rsid w:val="00753DA4"/>
    <w:pPr>
      <w:spacing w:line="240" w:lineRule="exact"/>
    </w:pPr>
    <w:rPr>
      <w:rFonts w:eastAsia="Times New Roman" w:cs="Times New Roman"/>
      <w:sz w:val="20"/>
      <w:szCs w:val="20"/>
      <w:lang w:eastAsia="ar-SA"/>
    </w:rPr>
  </w:style>
  <w:style w:type="numbering" w:customStyle="1" w:styleId="1160">
    <w:name w:val="Нет списка116"/>
    <w:next w:val="aa"/>
    <w:uiPriority w:val="99"/>
    <w:semiHidden/>
    <w:unhideWhenUsed/>
    <w:rsid w:val="00753DA4"/>
  </w:style>
  <w:style w:type="numbering" w:customStyle="1" w:styleId="1112">
    <w:name w:val="Нет списка1112"/>
    <w:next w:val="aa"/>
    <w:uiPriority w:val="99"/>
    <w:semiHidden/>
    <w:unhideWhenUsed/>
    <w:rsid w:val="00753DA4"/>
  </w:style>
  <w:style w:type="numbering" w:customStyle="1" w:styleId="2120">
    <w:name w:val="Нет списка212"/>
    <w:next w:val="aa"/>
    <w:uiPriority w:val="99"/>
    <w:semiHidden/>
    <w:unhideWhenUsed/>
    <w:rsid w:val="00753DA4"/>
  </w:style>
  <w:style w:type="numbering" w:customStyle="1" w:styleId="350">
    <w:name w:val="Нет списка35"/>
    <w:next w:val="aa"/>
    <w:uiPriority w:val="99"/>
    <w:semiHidden/>
    <w:unhideWhenUsed/>
    <w:rsid w:val="00753DA4"/>
  </w:style>
  <w:style w:type="numbering" w:customStyle="1" w:styleId="450">
    <w:name w:val="Нет списка45"/>
    <w:next w:val="aa"/>
    <w:uiPriority w:val="99"/>
    <w:semiHidden/>
    <w:unhideWhenUsed/>
    <w:rsid w:val="00753DA4"/>
  </w:style>
  <w:style w:type="numbering" w:customStyle="1" w:styleId="510">
    <w:name w:val="Нет списка51"/>
    <w:next w:val="aa"/>
    <w:uiPriority w:val="99"/>
    <w:semiHidden/>
    <w:unhideWhenUsed/>
    <w:rsid w:val="00753DA4"/>
  </w:style>
  <w:style w:type="numbering" w:customStyle="1" w:styleId="121">
    <w:name w:val="Нет списка121"/>
    <w:next w:val="aa"/>
    <w:uiPriority w:val="99"/>
    <w:semiHidden/>
    <w:unhideWhenUsed/>
    <w:rsid w:val="00753DA4"/>
  </w:style>
  <w:style w:type="numbering" w:customStyle="1" w:styleId="1121">
    <w:name w:val="Нет списка1121"/>
    <w:next w:val="aa"/>
    <w:uiPriority w:val="99"/>
    <w:semiHidden/>
    <w:unhideWhenUsed/>
    <w:rsid w:val="00753DA4"/>
  </w:style>
  <w:style w:type="numbering" w:customStyle="1" w:styleId="2210">
    <w:name w:val="Нет списка221"/>
    <w:next w:val="aa"/>
    <w:uiPriority w:val="99"/>
    <w:semiHidden/>
    <w:unhideWhenUsed/>
    <w:rsid w:val="00753DA4"/>
  </w:style>
  <w:style w:type="numbering" w:customStyle="1" w:styleId="3110">
    <w:name w:val="Нет списка311"/>
    <w:next w:val="aa"/>
    <w:uiPriority w:val="99"/>
    <w:semiHidden/>
    <w:unhideWhenUsed/>
    <w:rsid w:val="00753DA4"/>
  </w:style>
  <w:style w:type="numbering" w:customStyle="1" w:styleId="4110">
    <w:name w:val="Нет списка411"/>
    <w:next w:val="aa"/>
    <w:uiPriority w:val="99"/>
    <w:semiHidden/>
    <w:unhideWhenUsed/>
    <w:rsid w:val="00753DA4"/>
  </w:style>
  <w:style w:type="numbering" w:customStyle="1" w:styleId="610">
    <w:name w:val="Нет списка61"/>
    <w:next w:val="aa"/>
    <w:semiHidden/>
    <w:rsid w:val="00753DA4"/>
  </w:style>
  <w:style w:type="numbering" w:customStyle="1" w:styleId="131">
    <w:name w:val="Нет списка131"/>
    <w:next w:val="aa"/>
    <w:semiHidden/>
    <w:unhideWhenUsed/>
    <w:rsid w:val="00753DA4"/>
  </w:style>
  <w:style w:type="numbering" w:customStyle="1" w:styleId="1131">
    <w:name w:val="Нет списка1131"/>
    <w:next w:val="aa"/>
    <w:semiHidden/>
    <w:unhideWhenUsed/>
    <w:rsid w:val="00753DA4"/>
  </w:style>
  <w:style w:type="numbering" w:customStyle="1" w:styleId="2310">
    <w:name w:val="Нет списка231"/>
    <w:next w:val="aa"/>
    <w:semiHidden/>
    <w:unhideWhenUsed/>
    <w:rsid w:val="00753DA4"/>
  </w:style>
  <w:style w:type="numbering" w:customStyle="1" w:styleId="3210">
    <w:name w:val="Нет списка321"/>
    <w:next w:val="aa"/>
    <w:semiHidden/>
    <w:unhideWhenUsed/>
    <w:rsid w:val="00753DA4"/>
  </w:style>
  <w:style w:type="numbering" w:customStyle="1" w:styleId="4210">
    <w:name w:val="Нет списка421"/>
    <w:next w:val="aa"/>
    <w:semiHidden/>
    <w:unhideWhenUsed/>
    <w:rsid w:val="00753DA4"/>
  </w:style>
  <w:style w:type="numbering" w:customStyle="1" w:styleId="710">
    <w:name w:val="Нет списка71"/>
    <w:next w:val="aa"/>
    <w:semiHidden/>
    <w:unhideWhenUsed/>
    <w:rsid w:val="00753DA4"/>
  </w:style>
  <w:style w:type="numbering" w:customStyle="1" w:styleId="141">
    <w:name w:val="Нет списка141"/>
    <w:next w:val="aa"/>
    <w:semiHidden/>
    <w:unhideWhenUsed/>
    <w:rsid w:val="00753DA4"/>
  </w:style>
  <w:style w:type="numbering" w:customStyle="1" w:styleId="1141">
    <w:name w:val="Нет списка1141"/>
    <w:next w:val="aa"/>
    <w:semiHidden/>
    <w:unhideWhenUsed/>
    <w:rsid w:val="00753DA4"/>
  </w:style>
  <w:style w:type="numbering" w:customStyle="1" w:styleId="2410">
    <w:name w:val="Нет списка241"/>
    <w:next w:val="aa"/>
    <w:semiHidden/>
    <w:unhideWhenUsed/>
    <w:rsid w:val="00753DA4"/>
  </w:style>
  <w:style w:type="numbering" w:customStyle="1" w:styleId="3310">
    <w:name w:val="Нет списка331"/>
    <w:next w:val="aa"/>
    <w:semiHidden/>
    <w:unhideWhenUsed/>
    <w:rsid w:val="00753DA4"/>
  </w:style>
  <w:style w:type="numbering" w:customStyle="1" w:styleId="431">
    <w:name w:val="Нет списка431"/>
    <w:next w:val="aa"/>
    <w:semiHidden/>
    <w:unhideWhenUsed/>
    <w:rsid w:val="00753DA4"/>
  </w:style>
  <w:style w:type="numbering" w:customStyle="1" w:styleId="810">
    <w:name w:val="Нет списка81"/>
    <w:next w:val="aa"/>
    <w:semiHidden/>
    <w:rsid w:val="00753DA4"/>
  </w:style>
  <w:style w:type="numbering" w:customStyle="1" w:styleId="151">
    <w:name w:val="Нет списка151"/>
    <w:next w:val="aa"/>
    <w:semiHidden/>
    <w:unhideWhenUsed/>
    <w:rsid w:val="00753DA4"/>
  </w:style>
  <w:style w:type="numbering" w:customStyle="1" w:styleId="1151">
    <w:name w:val="Нет списка1151"/>
    <w:next w:val="aa"/>
    <w:semiHidden/>
    <w:unhideWhenUsed/>
    <w:rsid w:val="00753DA4"/>
  </w:style>
  <w:style w:type="numbering" w:customStyle="1" w:styleId="2510">
    <w:name w:val="Нет списка251"/>
    <w:next w:val="aa"/>
    <w:semiHidden/>
    <w:unhideWhenUsed/>
    <w:rsid w:val="00753DA4"/>
  </w:style>
  <w:style w:type="numbering" w:customStyle="1" w:styleId="3410">
    <w:name w:val="Нет списка341"/>
    <w:next w:val="aa"/>
    <w:semiHidden/>
    <w:unhideWhenUsed/>
    <w:rsid w:val="00753DA4"/>
  </w:style>
  <w:style w:type="numbering" w:customStyle="1" w:styleId="441">
    <w:name w:val="Нет списка441"/>
    <w:next w:val="aa"/>
    <w:semiHidden/>
    <w:unhideWhenUsed/>
    <w:rsid w:val="00753DA4"/>
  </w:style>
  <w:style w:type="character" w:customStyle="1" w:styleId="2f4">
    <w:name w:val="Название Знак2"/>
    <w:rsid w:val="00753DA4"/>
    <w:rPr>
      <w:sz w:val="28"/>
      <w:szCs w:val="28"/>
    </w:rPr>
  </w:style>
  <w:style w:type="paragraph" w:customStyle="1" w:styleId="1ff4">
    <w:name w:val="_Заголовок 1"/>
    <w:basedOn w:val="a7"/>
    <w:link w:val="1ff5"/>
    <w:autoRedefine/>
    <w:qFormat/>
    <w:rsid w:val="00C71673"/>
    <w:pPr>
      <w:keepNext/>
      <w:pageBreakBefore/>
      <w:spacing w:after="0" w:line="240" w:lineRule="auto"/>
      <w:outlineLvl w:val="0"/>
    </w:pPr>
    <w:rPr>
      <w:rFonts w:cs="Times New Roman"/>
      <w:b/>
      <w:bCs/>
      <w:caps/>
      <w:color w:val="000000"/>
      <w:szCs w:val="28"/>
      <w:lang w:val="x-none"/>
    </w:rPr>
  </w:style>
  <w:style w:type="character" w:customStyle="1" w:styleId="1ff5">
    <w:name w:val="_Заголовок 1 Знак"/>
    <w:link w:val="1ff4"/>
    <w:rsid w:val="00C71673"/>
    <w:rPr>
      <w:rFonts w:ascii="Times New Roman" w:hAnsi="Times New Roman" w:cs="Times New Roman"/>
      <w:b/>
      <w:bCs/>
      <w:caps/>
      <w:color w:val="000000"/>
      <w:sz w:val="24"/>
      <w:szCs w:val="28"/>
      <w:lang w:val="x-none"/>
    </w:rPr>
  </w:style>
  <w:style w:type="paragraph" w:customStyle="1" w:styleId="3d">
    <w:name w:val="_Заголовок 3"/>
    <w:basedOn w:val="a7"/>
    <w:next w:val="a7"/>
    <w:autoRedefine/>
    <w:qFormat/>
    <w:rsid w:val="00753DA4"/>
    <w:pPr>
      <w:spacing w:after="0" w:line="240" w:lineRule="auto"/>
      <w:jc w:val="center"/>
      <w:outlineLvl w:val="2"/>
    </w:pPr>
    <w:rPr>
      <w:rFonts w:eastAsia="Calibri" w:cs="Times New Roman"/>
      <w:b/>
      <w:bCs/>
      <w:color w:val="000000"/>
      <w:szCs w:val="24"/>
      <w:lang w:eastAsia="ru-RU"/>
    </w:rPr>
  </w:style>
  <w:style w:type="paragraph" w:customStyle="1" w:styleId="1ff6">
    <w:name w:val="Список_нумерованный_1_уровень"/>
    <w:link w:val="1ff7"/>
    <w:qFormat/>
    <w:rsid w:val="00753DA4"/>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f7">
    <w:name w:val="Список_нумерованный_1_уровень Знак"/>
    <w:link w:val="1ff6"/>
    <w:rsid w:val="00753DA4"/>
    <w:rPr>
      <w:rFonts w:ascii="Times New Roman" w:eastAsia="Times New Roman" w:hAnsi="Times New Roman" w:cs="Times New Roman"/>
      <w:sz w:val="24"/>
      <w:szCs w:val="24"/>
      <w:lang w:eastAsia="ru-RU"/>
    </w:rPr>
  </w:style>
  <w:style w:type="paragraph" w:customStyle="1" w:styleId="afffffd">
    <w:name w:val="Название таблиц"/>
    <w:basedOn w:val="a7"/>
    <w:link w:val="afffffe"/>
    <w:qFormat/>
    <w:rsid w:val="00753DA4"/>
    <w:pPr>
      <w:spacing w:after="0" w:line="240" w:lineRule="auto"/>
    </w:pPr>
    <w:rPr>
      <w:rFonts w:eastAsia="Times New Roman" w:cs="Times New Roman"/>
      <w:iCs/>
      <w:color w:val="000000"/>
      <w:sz w:val="28"/>
      <w:szCs w:val="28"/>
      <w:lang w:val="x-none" w:eastAsia="x-none"/>
    </w:rPr>
  </w:style>
  <w:style w:type="character" w:customStyle="1" w:styleId="afffffe">
    <w:name w:val="Название таблиц Знак"/>
    <w:link w:val="afffffd"/>
    <w:rsid w:val="00753DA4"/>
    <w:rPr>
      <w:rFonts w:ascii="Times New Roman" w:eastAsia="Times New Roman" w:hAnsi="Times New Roman" w:cs="Times New Roman"/>
      <w:iCs/>
      <w:color w:val="000000"/>
      <w:sz w:val="28"/>
      <w:szCs w:val="28"/>
      <w:lang w:val="x-none" w:eastAsia="x-none"/>
    </w:rPr>
  </w:style>
  <w:style w:type="paragraph" w:customStyle="1" w:styleId="affffff">
    <w:name w:val="Шапка табл"/>
    <w:basedOn w:val="a7"/>
    <w:link w:val="affffff0"/>
    <w:qFormat/>
    <w:rsid w:val="00753DA4"/>
    <w:pPr>
      <w:spacing w:after="0" w:line="240" w:lineRule="auto"/>
    </w:pPr>
    <w:rPr>
      <w:rFonts w:eastAsia="Times New Roman" w:cs="Times New Roman"/>
      <w:b/>
      <w:color w:val="000000"/>
      <w:szCs w:val="24"/>
      <w:lang w:val="x-none" w:eastAsia="x-none"/>
    </w:rPr>
  </w:style>
  <w:style w:type="character" w:customStyle="1" w:styleId="affffff0">
    <w:name w:val="Шапка табл Знак"/>
    <w:link w:val="affffff"/>
    <w:rsid w:val="00753DA4"/>
    <w:rPr>
      <w:rFonts w:ascii="Times New Roman" w:eastAsia="Times New Roman" w:hAnsi="Times New Roman" w:cs="Times New Roman"/>
      <w:b/>
      <w:color w:val="000000"/>
      <w:sz w:val="24"/>
      <w:szCs w:val="24"/>
      <w:lang w:val="x-none" w:eastAsia="x-none"/>
    </w:rPr>
  </w:style>
  <w:style w:type="paragraph" w:customStyle="1" w:styleId="affffff1">
    <w:name w:val="Табл"/>
    <w:basedOn w:val="a7"/>
    <w:link w:val="affffff2"/>
    <w:qFormat/>
    <w:rsid w:val="00753DA4"/>
    <w:pPr>
      <w:spacing w:after="0" w:line="240" w:lineRule="auto"/>
    </w:pPr>
    <w:rPr>
      <w:rFonts w:eastAsia="Times New Roman" w:cs="Times New Roman"/>
      <w:color w:val="000000"/>
      <w:szCs w:val="24"/>
      <w:lang w:val="x-none" w:eastAsia="x-none"/>
    </w:rPr>
  </w:style>
  <w:style w:type="character" w:customStyle="1" w:styleId="affffff2">
    <w:name w:val="Табл Знак"/>
    <w:link w:val="affffff1"/>
    <w:rsid w:val="00753DA4"/>
    <w:rPr>
      <w:rFonts w:ascii="Times New Roman" w:eastAsia="Times New Roman" w:hAnsi="Times New Roman" w:cs="Times New Roman"/>
      <w:color w:val="000000"/>
      <w:sz w:val="24"/>
      <w:szCs w:val="24"/>
      <w:lang w:val="x-none" w:eastAsia="x-none"/>
    </w:rPr>
  </w:style>
  <w:style w:type="paragraph" w:customStyle="1" w:styleId="affffff3">
    <w:name w:val="Подзаголов"/>
    <w:basedOn w:val="a7"/>
    <w:link w:val="affffff4"/>
    <w:qFormat/>
    <w:rsid w:val="00753DA4"/>
    <w:pPr>
      <w:spacing w:after="0" w:line="240" w:lineRule="auto"/>
      <w:jc w:val="center"/>
    </w:pPr>
    <w:rPr>
      <w:rFonts w:eastAsia="Times New Roman" w:cs="Times New Roman"/>
      <w:color w:val="000000"/>
      <w:sz w:val="28"/>
      <w:szCs w:val="28"/>
      <w:lang w:val="x-none"/>
    </w:rPr>
  </w:style>
  <w:style w:type="character" w:customStyle="1" w:styleId="affffff4">
    <w:name w:val="Подзаголов Знак"/>
    <w:link w:val="affffff3"/>
    <w:rsid w:val="00753DA4"/>
    <w:rPr>
      <w:rFonts w:ascii="Times New Roman" w:eastAsia="Times New Roman" w:hAnsi="Times New Roman" w:cs="Times New Roman"/>
      <w:color w:val="000000"/>
      <w:sz w:val="28"/>
      <w:szCs w:val="28"/>
      <w:lang w:val="x-none"/>
    </w:rPr>
  </w:style>
  <w:style w:type="paragraph" w:customStyle="1" w:styleId="a3">
    <w:name w:val="Список текс"/>
    <w:basedOn w:val="a7"/>
    <w:link w:val="affffff5"/>
    <w:qFormat/>
    <w:rsid w:val="00753DA4"/>
    <w:pPr>
      <w:numPr>
        <w:numId w:val="15"/>
      </w:numPr>
      <w:tabs>
        <w:tab w:val="left" w:pos="993"/>
      </w:tabs>
      <w:spacing w:after="0" w:line="240" w:lineRule="auto"/>
    </w:pPr>
    <w:rPr>
      <w:rFonts w:eastAsia="Times New Roman" w:cs="Times New Roman"/>
      <w:color w:val="000000"/>
      <w:sz w:val="28"/>
      <w:szCs w:val="28"/>
      <w:lang w:val="x-none"/>
    </w:rPr>
  </w:style>
  <w:style w:type="character" w:customStyle="1" w:styleId="affffff5">
    <w:name w:val="Список текс Знак"/>
    <w:link w:val="a3"/>
    <w:rsid w:val="00753DA4"/>
    <w:rPr>
      <w:rFonts w:ascii="Times New Roman" w:eastAsia="Times New Roman" w:hAnsi="Times New Roman" w:cs="Times New Roman"/>
      <w:color w:val="000000"/>
      <w:sz w:val="28"/>
      <w:szCs w:val="28"/>
      <w:lang w:val="x-none"/>
    </w:rPr>
  </w:style>
  <w:style w:type="paragraph" w:customStyle="1" w:styleId="affffff6">
    <w:name w:val="Номерация страниц"/>
    <w:basedOn w:val="af9"/>
    <w:link w:val="affffff7"/>
    <w:qFormat/>
    <w:rsid w:val="00753DA4"/>
    <w:pPr>
      <w:tabs>
        <w:tab w:val="clear" w:pos="4677"/>
        <w:tab w:val="clear" w:pos="9355"/>
        <w:tab w:val="center" w:pos="0"/>
        <w:tab w:val="right" w:pos="9639"/>
      </w:tabs>
      <w:jc w:val="center"/>
    </w:pPr>
    <w:rPr>
      <w:color w:val="000000"/>
      <w:sz w:val="28"/>
      <w:szCs w:val="28"/>
      <w:lang w:val="x-none" w:eastAsia="en-US"/>
    </w:rPr>
  </w:style>
  <w:style w:type="character" w:customStyle="1" w:styleId="affffff7">
    <w:name w:val="Номерация страниц Знак"/>
    <w:link w:val="affffff6"/>
    <w:rsid w:val="00753DA4"/>
    <w:rPr>
      <w:rFonts w:ascii="Times New Roman" w:eastAsia="Times New Roman" w:hAnsi="Times New Roman" w:cs="Times New Roman"/>
      <w:color w:val="000000"/>
      <w:sz w:val="28"/>
      <w:szCs w:val="28"/>
      <w:lang w:val="x-none"/>
    </w:rPr>
  </w:style>
  <w:style w:type="paragraph" w:customStyle="1" w:styleId="affffff8">
    <w:name w:val="Новый абзац"/>
    <w:basedOn w:val="a7"/>
    <w:link w:val="2f5"/>
    <w:rsid w:val="00753DA4"/>
    <w:pPr>
      <w:spacing w:after="0" w:line="360" w:lineRule="auto"/>
    </w:pPr>
    <w:rPr>
      <w:rFonts w:ascii="Arial" w:eastAsia="Times New Roman" w:hAnsi="Arial" w:cs="Times New Roman"/>
      <w:szCs w:val="20"/>
      <w:lang w:val="x-none"/>
    </w:rPr>
  </w:style>
  <w:style w:type="character" w:customStyle="1" w:styleId="2f5">
    <w:name w:val="Новый абзац Знак2"/>
    <w:link w:val="affffff8"/>
    <w:rsid w:val="00753DA4"/>
    <w:rPr>
      <w:rFonts w:ascii="Arial" w:eastAsia="Times New Roman" w:hAnsi="Arial" w:cs="Times New Roman"/>
      <w:sz w:val="24"/>
      <w:szCs w:val="20"/>
      <w:lang w:val="x-none"/>
    </w:rPr>
  </w:style>
  <w:style w:type="paragraph" w:customStyle="1" w:styleId="3e">
    <w:name w:val="Обычный3"/>
    <w:rsid w:val="00753DA4"/>
    <w:pPr>
      <w:widowControl w:val="0"/>
      <w:suppressAutoHyphens/>
      <w:spacing w:after="0" w:line="100" w:lineRule="atLeast"/>
    </w:pPr>
    <w:rPr>
      <w:rFonts w:ascii="Times New Roman" w:eastAsia="Arial Unicode MS" w:hAnsi="Times New Roman" w:cs="Times New Roman"/>
      <w:sz w:val="24"/>
      <w:szCs w:val="24"/>
      <w:lang w:eastAsia="ar-SA"/>
    </w:rPr>
  </w:style>
  <w:style w:type="character" w:customStyle="1" w:styleId="highlight">
    <w:name w:val="highlight"/>
    <w:rsid w:val="00753DA4"/>
  </w:style>
  <w:style w:type="paragraph" w:customStyle="1" w:styleId="affffff9">
    <w:name w:val="Стандартный"/>
    <w:basedOn w:val="a7"/>
    <w:link w:val="affffffa"/>
    <w:qFormat/>
    <w:rsid w:val="00753DA4"/>
    <w:pPr>
      <w:spacing w:after="0" w:line="240" w:lineRule="auto"/>
      <w:ind w:firstLine="851"/>
    </w:pPr>
    <w:rPr>
      <w:rFonts w:eastAsia="Times New Roman" w:cs="Times New Roman"/>
      <w:b/>
      <w:sz w:val="28"/>
      <w:szCs w:val="28"/>
      <w:lang w:val="x-none"/>
    </w:rPr>
  </w:style>
  <w:style w:type="character" w:customStyle="1" w:styleId="affffffa">
    <w:name w:val="Стандартный Знак"/>
    <w:link w:val="affffff9"/>
    <w:rsid w:val="00753DA4"/>
    <w:rPr>
      <w:rFonts w:ascii="Times New Roman" w:eastAsia="Times New Roman" w:hAnsi="Times New Roman" w:cs="Times New Roman"/>
      <w:b/>
      <w:sz w:val="28"/>
      <w:szCs w:val="28"/>
      <w:lang w:val="x-none"/>
    </w:rPr>
  </w:style>
  <w:style w:type="table" w:styleId="-2">
    <w:name w:val="Table Web 2"/>
    <w:basedOn w:val="a9"/>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753DA4"/>
    <w:pPr>
      <w:spacing w:after="0" w:line="240" w:lineRule="auto"/>
    </w:pPr>
    <w:rPr>
      <w:rFonts w:ascii="Helvetica" w:eastAsia="Times New Roman" w:hAnsi="Helvetica" w:cs="Times New Roman"/>
      <w:color w:val="000000"/>
      <w:sz w:val="24"/>
      <w:szCs w:val="20"/>
      <w:lang w:eastAsia="ru-RU"/>
    </w:rPr>
  </w:style>
  <w:style w:type="numbering" w:customStyle="1" w:styleId="11111">
    <w:name w:val="Нет списка11111"/>
    <w:next w:val="aa"/>
    <w:uiPriority w:val="99"/>
    <w:semiHidden/>
    <w:unhideWhenUsed/>
    <w:rsid w:val="00753DA4"/>
  </w:style>
  <w:style w:type="paragraph" w:customStyle="1" w:styleId="a1">
    <w:name w:val="Обычный маркер. список"/>
    <w:basedOn w:val="a7"/>
    <w:qFormat/>
    <w:rsid w:val="00753DA4"/>
    <w:pPr>
      <w:numPr>
        <w:ilvl w:val="1"/>
        <w:numId w:val="16"/>
      </w:numPr>
      <w:suppressAutoHyphens/>
      <w:spacing w:after="0" w:line="240" w:lineRule="auto"/>
    </w:pPr>
    <w:rPr>
      <w:rFonts w:eastAsia="Times New Roman" w:cs="Times New Roman"/>
      <w:szCs w:val="24"/>
      <w:lang w:eastAsia="ar-SA"/>
    </w:rPr>
  </w:style>
  <w:style w:type="paragraph" w:customStyle="1" w:styleId="a0">
    <w:name w:val="Обычный нум. список"/>
    <w:basedOn w:val="a7"/>
    <w:link w:val="affffffb"/>
    <w:qFormat/>
    <w:rsid w:val="00753DA4"/>
    <w:pPr>
      <w:numPr>
        <w:numId w:val="16"/>
      </w:numPr>
      <w:suppressAutoHyphens/>
      <w:spacing w:before="45" w:after="0" w:line="240" w:lineRule="auto"/>
    </w:pPr>
    <w:rPr>
      <w:rFonts w:eastAsia="Times New Roman" w:cs="Times New Roman"/>
      <w:sz w:val="28"/>
      <w:szCs w:val="28"/>
      <w:lang w:val="x-none" w:eastAsia="ar-SA"/>
    </w:rPr>
  </w:style>
  <w:style w:type="character" w:customStyle="1" w:styleId="affffffb">
    <w:name w:val="Обычный нум. список Знак"/>
    <w:link w:val="a0"/>
    <w:rsid w:val="00753DA4"/>
    <w:rPr>
      <w:rFonts w:ascii="Times New Roman" w:eastAsia="Times New Roman" w:hAnsi="Times New Roman" w:cs="Times New Roman"/>
      <w:sz w:val="28"/>
      <w:szCs w:val="28"/>
      <w:lang w:val="x-none" w:eastAsia="ar-SA"/>
    </w:rPr>
  </w:style>
  <w:style w:type="paragraph" w:customStyle="1" w:styleId="Default">
    <w:name w:val="Default"/>
    <w:rsid w:val="00753D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00">
    <w:name w:val="Нет списка10"/>
    <w:next w:val="aa"/>
    <w:uiPriority w:val="99"/>
    <w:semiHidden/>
    <w:unhideWhenUsed/>
    <w:rsid w:val="00753DA4"/>
  </w:style>
  <w:style w:type="table" w:customStyle="1" w:styleId="3f">
    <w:name w:val="Сетка таблицы3"/>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a"/>
    <w:uiPriority w:val="99"/>
    <w:semiHidden/>
    <w:unhideWhenUsed/>
    <w:rsid w:val="00753DA4"/>
  </w:style>
  <w:style w:type="numbering" w:customStyle="1" w:styleId="270">
    <w:name w:val="Нет списка27"/>
    <w:next w:val="aa"/>
    <w:uiPriority w:val="99"/>
    <w:semiHidden/>
    <w:unhideWhenUsed/>
    <w:rsid w:val="00753DA4"/>
  </w:style>
  <w:style w:type="table" w:customStyle="1" w:styleId="223">
    <w:name w:val="Сетка таблицы22"/>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a"/>
    <w:next w:val="111111"/>
    <w:rsid w:val="00753DA4"/>
  </w:style>
  <w:style w:type="numbering" w:customStyle="1" w:styleId="117">
    <w:name w:val="Нет списка117"/>
    <w:next w:val="aa"/>
    <w:uiPriority w:val="99"/>
    <w:semiHidden/>
    <w:unhideWhenUsed/>
    <w:rsid w:val="00753DA4"/>
  </w:style>
  <w:style w:type="numbering" w:customStyle="1" w:styleId="1113">
    <w:name w:val="Нет списка1113"/>
    <w:next w:val="aa"/>
    <w:uiPriority w:val="99"/>
    <w:semiHidden/>
    <w:unhideWhenUsed/>
    <w:rsid w:val="00753DA4"/>
  </w:style>
  <w:style w:type="numbering" w:customStyle="1" w:styleId="2130">
    <w:name w:val="Нет списка213"/>
    <w:next w:val="aa"/>
    <w:uiPriority w:val="99"/>
    <w:semiHidden/>
    <w:unhideWhenUsed/>
    <w:rsid w:val="00753DA4"/>
  </w:style>
  <w:style w:type="numbering" w:customStyle="1" w:styleId="360">
    <w:name w:val="Нет списка36"/>
    <w:next w:val="aa"/>
    <w:uiPriority w:val="99"/>
    <w:semiHidden/>
    <w:unhideWhenUsed/>
    <w:rsid w:val="00753DA4"/>
  </w:style>
  <w:style w:type="numbering" w:customStyle="1" w:styleId="460">
    <w:name w:val="Нет списка46"/>
    <w:next w:val="aa"/>
    <w:uiPriority w:val="99"/>
    <w:semiHidden/>
    <w:unhideWhenUsed/>
    <w:rsid w:val="00753DA4"/>
  </w:style>
  <w:style w:type="numbering" w:customStyle="1" w:styleId="520">
    <w:name w:val="Нет списка52"/>
    <w:next w:val="aa"/>
    <w:uiPriority w:val="99"/>
    <w:semiHidden/>
    <w:unhideWhenUsed/>
    <w:rsid w:val="00753DA4"/>
  </w:style>
  <w:style w:type="numbering" w:customStyle="1" w:styleId="122">
    <w:name w:val="Нет списка122"/>
    <w:next w:val="aa"/>
    <w:uiPriority w:val="99"/>
    <w:semiHidden/>
    <w:unhideWhenUsed/>
    <w:rsid w:val="00753DA4"/>
  </w:style>
  <w:style w:type="numbering" w:customStyle="1" w:styleId="1122">
    <w:name w:val="Нет списка1122"/>
    <w:next w:val="aa"/>
    <w:uiPriority w:val="99"/>
    <w:semiHidden/>
    <w:unhideWhenUsed/>
    <w:rsid w:val="00753DA4"/>
  </w:style>
  <w:style w:type="numbering" w:customStyle="1" w:styleId="2220">
    <w:name w:val="Нет списка222"/>
    <w:next w:val="aa"/>
    <w:uiPriority w:val="99"/>
    <w:semiHidden/>
    <w:unhideWhenUsed/>
    <w:rsid w:val="00753DA4"/>
  </w:style>
  <w:style w:type="numbering" w:customStyle="1" w:styleId="3121">
    <w:name w:val="Нет списка312"/>
    <w:next w:val="aa"/>
    <w:uiPriority w:val="99"/>
    <w:semiHidden/>
    <w:unhideWhenUsed/>
    <w:rsid w:val="00753DA4"/>
  </w:style>
  <w:style w:type="numbering" w:customStyle="1" w:styleId="412">
    <w:name w:val="Нет списка412"/>
    <w:next w:val="aa"/>
    <w:uiPriority w:val="99"/>
    <w:semiHidden/>
    <w:unhideWhenUsed/>
    <w:rsid w:val="00753DA4"/>
  </w:style>
  <w:style w:type="numbering" w:customStyle="1" w:styleId="620">
    <w:name w:val="Нет списка62"/>
    <w:next w:val="aa"/>
    <w:semiHidden/>
    <w:rsid w:val="00753DA4"/>
  </w:style>
  <w:style w:type="numbering" w:customStyle="1" w:styleId="132">
    <w:name w:val="Нет списка132"/>
    <w:next w:val="aa"/>
    <w:semiHidden/>
    <w:unhideWhenUsed/>
    <w:rsid w:val="00753DA4"/>
  </w:style>
  <w:style w:type="numbering" w:customStyle="1" w:styleId="1132">
    <w:name w:val="Нет списка1132"/>
    <w:next w:val="aa"/>
    <w:semiHidden/>
    <w:unhideWhenUsed/>
    <w:rsid w:val="00753DA4"/>
  </w:style>
  <w:style w:type="numbering" w:customStyle="1" w:styleId="232">
    <w:name w:val="Нет списка232"/>
    <w:next w:val="aa"/>
    <w:semiHidden/>
    <w:unhideWhenUsed/>
    <w:rsid w:val="00753DA4"/>
  </w:style>
  <w:style w:type="numbering" w:customStyle="1" w:styleId="322">
    <w:name w:val="Нет списка322"/>
    <w:next w:val="aa"/>
    <w:semiHidden/>
    <w:unhideWhenUsed/>
    <w:rsid w:val="00753DA4"/>
  </w:style>
  <w:style w:type="numbering" w:customStyle="1" w:styleId="422">
    <w:name w:val="Нет списка422"/>
    <w:next w:val="aa"/>
    <w:semiHidden/>
    <w:unhideWhenUsed/>
    <w:rsid w:val="00753DA4"/>
  </w:style>
  <w:style w:type="numbering" w:customStyle="1" w:styleId="720">
    <w:name w:val="Нет списка72"/>
    <w:next w:val="aa"/>
    <w:semiHidden/>
    <w:unhideWhenUsed/>
    <w:rsid w:val="00753DA4"/>
  </w:style>
  <w:style w:type="numbering" w:customStyle="1" w:styleId="142">
    <w:name w:val="Нет списка142"/>
    <w:next w:val="aa"/>
    <w:semiHidden/>
    <w:unhideWhenUsed/>
    <w:rsid w:val="00753DA4"/>
  </w:style>
  <w:style w:type="numbering" w:customStyle="1" w:styleId="1142">
    <w:name w:val="Нет списка1142"/>
    <w:next w:val="aa"/>
    <w:semiHidden/>
    <w:unhideWhenUsed/>
    <w:rsid w:val="00753DA4"/>
  </w:style>
  <w:style w:type="numbering" w:customStyle="1" w:styleId="242">
    <w:name w:val="Нет списка242"/>
    <w:next w:val="aa"/>
    <w:semiHidden/>
    <w:unhideWhenUsed/>
    <w:rsid w:val="00753DA4"/>
  </w:style>
  <w:style w:type="numbering" w:customStyle="1" w:styleId="332">
    <w:name w:val="Нет списка332"/>
    <w:next w:val="aa"/>
    <w:semiHidden/>
    <w:unhideWhenUsed/>
    <w:rsid w:val="00753DA4"/>
  </w:style>
  <w:style w:type="numbering" w:customStyle="1" w:styleId="432">
    <w:name w:val="Нет списка432"/>
    <w:next w:val="aa"/>
    <w:semiHidden/>
    <w:unhideWhenUsed/>
    <w:rsid w:val="00753DA4"/>
  </w:style>
  <w:style w:type="numbering" w:customStyle="1" w:styleId="820">
    <w:name w:val="Нет списка82"/>
    <w:next w:val="aa"/>
    <w:semiHidden/>
    <w:rsid w:val="00753DA4"/>
  </w:style>
  <w:style w:type="numbering" w:customStyle="1" w:styleId="152">
    <w:name w:val="Нет списка152"/>
    <w:next w:val="aa"/>
    <w:semiHidden/>
    <w:unhideWhenUsed/>
    <w:rsid w:val="00753DA4"/>
  </w:style>
  <w:style w:type="numbering" w:customStyle="1" w:styleId="1152">
    <w:name w:val="Нет списка1152"/>
    <w:next w:val="aa"/>
    <w:semiHidden/>
    <w:unhideWhenUsed/>
    <w:rsid w:val="00753DA4"/>
  </w:style>
  <w:style w:type="numbering" w:customStyle="1" w:styleId="252">
    <w:name w:val="Нет списка252"/>
    <w:next w:val="aa"/>
    <w:semiHidden/>
    <w:unhideWhenUsed/>
    <w:rsid w:val="00753DA4"/>
  </w:style>
  <w:style w:type="numbering" w:customStyle="1" w:styleId="342">
    <w:name w:val="Нет списка342"/>
    <w:next w:val="aa"/>
    <w:semiHidden/>
    <w:unhideWhenUsed/>
    <w:rsid w:val="00753DA4"/>
  </w:style>
  <w:style w:type="numbering" w:customStyle="1" w:styleId="442">
    <w:name w:val="Нет списка442"/>
    <w:next w:val="aa"/>
    <w:semiHidden/>
    <w:unhideWhenUsed/>
    <w:rsid w:val="00753DA4"/>
  </w:style>
  <w:style w:type="numbering" w:customStyle="1" w:styleId="11112">
    <w:name w:val="Нет списка11112"/>
    <w:next w:val="aa"/>
    <w:uiPriority w:val="99"/>
    <w:semiHidden/>
    <w:unhideWhenUsed/>
    <w:rsid w:val="00753DA4"/>
  </w:style>
  <w:style w:type="numbering" w:customStyle="1" w:styleId="180">
    <w:name w:val="Нет списка18"/>
    <w:next w:val="aa"/>
    <w:uiPriority w:val="99"/>
    <w:semiHidden/>
    <w:unhideWhenUsed/>
    <w:rsid w:val="00753DA4"/>
  </w:style>
  <w:style w:type="table" w:customStyle="1" w:styleId="47">
    <w:name w:val="Сетка таблицы4"/>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a"/>
    <w:uiPriority w:val="99"/>
    <w:semiHidden/>
    <w:unhideWhenUsed/>
    <w:rsid w:val="00753DA4"/>
  </w:style>
  <w:style w:type="numbering" w:customStyle="1" w:styleId="280">
    <w:name w:val="Нет списка28"/>
    <w:next w:val="aa"/>
    <w:uiPriority w:val="99"/>
    <w:semiHidden/>
    <w:unhideWhenUsed/>
    <w:rsid w:val="00753DA4"/>
  </w:style>
  <w:style w:type="table" w:customStyle="1" w:styleId="233">
    <w:name w:val="Сетка таблицы23"/>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53DA4"/>
  </w:style>
  <w:style w:type="numbering" w:customStyle="1" w:styleId="118">
    <w:name w:val="Нет списка118"/>
    <w:next w:val="aa"/>
    <w:uiPriority w:val="99"/>
    <w:semiHidden/>
    <w:unhideWhenUsed/>
    <w:rsid w:val="00753DA4"/>
  </w:style>
  <w:style w:type="numbering" w:customStyle="1" w:styleId="1114">
    <w:name w:val="Нет списка1114"/>
    <w:next w:val="aa"/>
    <w:uiPriority w:val="99"/>
    <w:semiHidden/>
    <w:unhideWhenUsed/>
    <w:rsid w:val="00753DA4"/>
  </w:style>
  <w:style w:type="numbering" w:customStyle="1" w:styleId="2140">
    <w:name w:val="Нет списка214"/>
    <w:next w:val="aa"/>
    <w:uiPriority w:val="99"/>
    <w:semiHidden/>
    <w:unhideWhenUsed/>
    <w:rsid w:val="00753DA4"/>
  </w:style>
  <w:style w:type="numbering" w:customStyle="1" w:styleId="370">
    <w:name w:val="Нет списка37"/>
    <w:next w:val="aa"/>
    <w:uiPriority w:val="99"/>
    <w:semiHidden/>
    <w:unhideWhenUsed/>
    <w:rsid w:val="00753DA4"/>
  </w:style>
  <w:style w:type="numbering" w:customStyle="1" w:styleId="470">
    <w:name w:val="Нет списка47"/>
    <w:next w:val="aa"/>
    <w:uiPriority w:val="99"/>
    <w:semiHidden/>
    <w:unhideWhenUsed/>
    <w:rsid w:val="00753DA4"/>
  </w:style>
  <w:style w:type="numbering" w:customStyle="1" w:styleId="530">
    <w:name w:val="Нет списка53"/>
    <w:next w:val="aa"/>
    <w:uiPriority w:val="99"/>
    <w:semiHidden/>
    <w:unhideWhenUsed/>
    <w:rsid w:val="00753DA4"/>
  </w:style>
  <w:style w:type="numbering" w:customStyle="1" w:styleId="123">
    <w:name w:val="Нет списка123"/>
    <w:next w:val="aa"/>
    <w:uiPriority w:val="99"/>
    <w:semiHidden/>
    <w:unhideWhenUsed/>
    <w:rsid w:val="00753DA4"/>
  </w:style>
  <w:style w:type="numbering" w:customStyle="1" w:styleId="1123">
    <w:name w:val="Нет списка1123"/>
    <w:next w:val="aa"/>
    <w:uiPriority w:val="99"/>
    <w:semiHidden/>
    <w:unhideWhenUsed/>
    <w:rsid w:val="00753DA4"/>
  </w:style>
  <w:style w:type="numbering" w:customStyle="1" w:styleId="2230">
    <w:name w:val="Нет списка223"/>
    <w:next w:val="aa"/>
    <w:uiPriority w:val="99"/>
    <w:semiHidden/>
    <w:unhideWhenUsed/>
    <w:rsid w:val="00753DA4"/>
  </w:style>
  <w:style w:type="numbering" w:customStyle="1" w:styleId="3130">
    <w:name w:val="Нет списка313"/>
    <w:next w:val="aa"/>
    <w:uiPriority w:val="99"/>
    <w:semiHidden/>
    <w:unhideWhenUsed/>
    <w:rsid w:val="00753DA4"/>
  </w:style>
  <w:style w:type="numbering" w:customStyle="1" w:styleId="413">
    <w:name w:val="Нет списка413"/>
    <w:next w:val="aa"/>
    <w:uiPriority w:val="99"/>
    <w:semiHidden/>
    <w:unhideWhenUsed/>
    <w:rsid w:val="00753DA4"/>
  </w:style>
  <w:style w:type="numbering" w:customStyle="1" w:styleId="630">
    <w:name w:val="Нет списка63"/>
    <w:next w:val="aa"/>
    <w:semiHidden/>
    <w:rsid w:val="00753DA4"/>
  </w:style>
  <w:style w:type="numbering" w:customStyle="1" w:styleId="133">
    <w:name w:val="Нет списка133"/>
    <w:next w:val="aa"/>
    <w:semiHidden/>
    <w:unhideWhenUsed/>
    <w:rsid w:val="00753DA4"/>
  </w:style>
  <w:style w:type="numbering" w:customStyle="1" w:styleId="1133">
    <w:name w:val="Нет списка1133"/>
    <w:next w:val="aa"/>
    <w:semiHidden/>
    <w:unhideWhenUsed/>
    <w:rsid w:val="00753DA4"/>
  </w:style>
  <w:style w:type="numbering" w:customStyle="1" w:styleId="2330">
    <w:name w:val="Нет списка233"/>
    <w:next w:val="aa"/>
    <w:semiHidden/>
    <w:unhideWhenUsed/>
    <w:rsid w:val="00753DA4"/>
  </w:style>
  <w:style w:type="numbering" w:customStyle="1" w:styleId="323">
    <w:name w:val="Нет списка323"/>
    <w:next w:val="aa"/>
    <w:semiHidden/>
    <w:unhideWhenUsed/>
    <w:rsid w:val="00753DA4"/>
  </w:style>
  <w:style w:type="numbering" w:customStyle="1" w:styleId="423">
    <w:name w:val="Нет списка423"/>
    <w:next w:val="aa"/>
    <w:semiHidden/>
    <w:unhideWhenUsed/>
    <w:rsid w:val="00753DA4"/>
  </w:style>
  <w:style w:type="numbering" w:customStyle="1" w:styleId="73">
    <w:name w:val="Нет списка73"/>
    <w:next w:val="aa"/>
    <w:semiHidden/>
    <w:unhideWhenUsed/>
    <w:rsid w:val="00753DA4"/>
  </w:style>
  <w:style w:type="numbering" w:customStyle="1" w:styleId="143">
    <w:name w:val="Нет списка143"/>
    <w:next w:val="aa"/>
    <w:semiHidden/>
    <w:unhideWhenUsed/>
    <w:rsid w:val="00753DA4"/>
  </w:style>
  <w:style w:type="numbering" w:customStyle="1" w:styleId="1143">
    <w:name w:val="Нет списка1143"/>
    <w:next w:val="aa"/>
    <w:semiHidden/>
    <w:unhideWhenUsed/>
    <w:rsid w:val="00753DA4"/>
  </w:style>
  <w:style w:type="numbering" w:customStyle="1" w:styleId="243">
    <w:name w:val="Нет списка243"/>
    <w:next w:val="aa"/>
    <w:semiHidden/>
    <w:unhideWhenUsed/>
    <w:rsid w:val="00753DA4"/>
  </w:style>
  <w:style w:type="numbering" w:customStyle="1" w:styleId="333">
    <w:name w:val="Нет списка333"/>
    <w:next w:val="aa"/>
    <w:semiHidden/>
    <w:unhideWhenUsed/>
    <w:rsid w:val="00753DA4"/>
  </w:style>
  <w:style w:type="numbering" w:customStyle="1" w:styleId="433">
    <w:name w:val="Нет списка433"/>
    <w:next w:val="aa"/>
    <w:semiHidden/>
    <w:unhideWhenUsed/>
    <w:rsid w:val="00753DA4"/>
  </w:style>
  <w:style w:type="numbering" w:customStyle="1" w:styleId="83">
    <w:name w:val="Нет списка83"/>
    <w:next w:val="aa"/>
    <w:semiHidden/>
    <w:rsid w:val="00753DA4"/>
  </w:style>
  <w:style w:type="numbering" w:customStyle="1" w:styleId="153">
    <w:name w:val="Нет списка153"/>
    <w:next w:val="aa"/>
    <w:semiHidden/>
    <w:unhideWhenUsed/>
    <w:rsid w:val="00753DA4"/>
  </w:style>
  <w:style w:type="numbering" w:customStyle="1" w:styleId="1153">
    <w:name w:val="Нет списка1153"/>
    <w:next w:val="aa"/>
    <w:semiHidden/>
    <w:unhideWhenUsed/>
    <w:rsid w:val="00753DA4"/>
  </w:style>
  <w:style w:type="numbering" w:customStyle="1" w:styleId="253">
    <w:name w:val="Нет списка253"/>
    <w:next w:val="aa"/>
    <w:semiHidden/>
    <w:unhideWhenUsed/>
    <w:rsid w:val="00753DA4"/>
  </w:style>
  <w:style w:type="numbering" w:customStyle="1" w:styleId="343">
    <w:name w:val="Нет списка343"/>
    <w:next w:val="aa"/>
    <w:semiHidden/>
    <w:unhideWhenUsed/>
    <w:rsid w:val="00753DA4"/>
  </w:style>
  <w:style w:type="numbering" w:customStyle="1" w:styleId="443">
    <w:name w:val="Нет списка443"/>
    <w:next w:val="aa"/>
    <w:semiHidden/>
    <w:unhideWhenUsed/>
    <w:rsid w:val="00753DA4"/>
  </w:style>
  <w:style w:type="numbering" w:customStyle="1" w:styleId="11113">
    <w:name w:val="Нет списка11113"/>
    <w:next w:val="aa"/>
    <w:uiPriority w:val="99"/>
    <w:semiHidden/>
    <w:unhideWhenUsed/>
    <w:rsid w:val="00753DA4"/>
  </w:style>
  <w:style w:type="numbering" w:customStyle="1" w:styleId="1111113">
    <w:name w:val="1 / 1.1 / 1.1.13"/>
    <w:basedOn w:val="aa"/>
    <w:next w:val="111111"/>
    <w:rsid w:val="00753DA4"/>
  </w:style>
  <w:style w:type="numbering" w:customStyle="1" w:styleId="11111111">
    <w:name w:val="1 / 1.1 / 1.1.111"/>
    <w:basedOn w:val="aa"/>
    <w:next w:val="111111"/>
    <w:rsid w:val="00753DA4"/>
  </w:style>
  <w:style w:type="numbering" w:customStyle="1" w:styleId="11111121">
    <w:name w:val="1 / 1.1 / 1.1.121"/>
    <w:basedOn w:val="aa"/>
    <w:next w:val="111111"/>
    <w:rsid w:val="00753DA4"/>
  </w:style>
  <w:style w:type="numbering" w:customStyle="1" w:styleId="200">
    <w:name w:val="Нет списка20"/>
    <w:next w:val="aa"/>
    <w:uiPriority w:val="99"/>
    <w:semiHidden/>
    <w:unhideWhenUsed/>
    <w:rsid w:val="00753DA4"/>
  </w:style>
  <w:style w:type="table" w:customStyle="1" w:styleId="55">
    <w:name w:val="Сетка таблицы5"/>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a"/>
    <w:uiPriority w:val="99"/>
    <w:semiHidden/>
    <w:unhideWhenUsed/>
    <w:rsid w:val="00753DA4"/>
  </w:style>
  <w:style w:type="numbering" w:customStyle="1" w:styleId="290">
    <w:name w:val="Нет списка29"/>
    <w:next w:val="aa"/>
    <w:uiPriority w:val="99"/>
    <w:semiHidden/>
    <w:unhideWhenUsed/>
    <w:rsid w:val="00753DA4"/>
  </w:style>
  <w:style w:type="numbering" w:customStyle="1" w:styleId="119">
    <w:name w:val="Нет списка119"/>
    <w:next w:val="aa"/>
    <w:uiPriority w:val="99"/>
    <w:semiHidden/>
    <w:unhideWhenUsed/>
    <w:rsid w:val="00753DA4"/>
  </w:style>
  <w:style w:type="numbering" w:customStyle="1" w:styleId="1115">
    <w:name w:val="Нет списка1115"/>
    <w:next w:val="aa"/>
    <w:uiPriority w:val="99"/>
    <w:semiHidden/>
    <w:unhideWhenUsed/>
    <w:rsid w:val="00753DA4"/>
  </w:style>
  <w:style w:type="numbering" w:customStyle="1" w:styleId="215">
    <w:name w:val="Нет списка215"/>
    <w:next w:val="aa"/>
    <w:uiPriority w:val="99"/>
    <w:semiHidden/>
    <w:unhideWhenUsed/>
    <w:rsid w:val="00753DA4"/>
  </w:style>
  <w:style w:type="numbering" w:customStyle="1" w:styleId="380">
    <w:name w:val="Нет списка38"/>
    <w:next w:val="aa"/>
    <w:uiPriority w:val="99"/>
    <w:semiHidden/>
    <w:unhideWhenUsed/>
    <w:rsid w:val="00753DA4"/>
  </w:style>
  <w:style w:type="numbering" w:customStyle="1" w:styleId="48">
    <w:name w:val="Нет списка48"/>
    <w:next w:val="aa"/>
    <w:uiPriority w:val="99"/>
    <w:semiHidden/>
    <w:unhideWhenUsed/>
    <w:rsid w:val="00753DA4"/>
  </w:style>
  <w:style w:type="numbering" w:customStyle="1" w:styleId="540">
    <w:name w:val="Нет списка54"/>
    <w:next w:val="aa"/>
    <w:uiPriority w:val="99"/>
    <w:semiHidden/>
    <w:unhideWhenUsed/>
    <w:rsid w:val="00753DA4"/>
  </w:style>
  <w:style w:type="numbering" w:customStyle="1" w:styleId="1240">
    <w:name w:val="Нет списка124"/>
    <w:next w:val="aa"/>
    <w:uiPriority w:val="99"/>
    <w:semiHidden/>
    <w:unhideWhenUsed/>
    <w:rsid w:val="00753DA4"/>
  </w:style>
  <w:style w:type="numbering" w:customStyle="1" w:styleId="1124">
    <w:name w:val="Нет списка1124"/>
    <w:next w:val="aa"/>
    <w:uiPriority w:val="99"/>
    <w:semiHidden/>
    <w:unhideWhenUsed/>
    <w:rsid w:val="00753DA4"/>
  </w:style>
  <w:style w:type="numbering" w:customStyle="1" w:styleId="224">
    <w:name w:val="Нет списка224"/>
    <w:next w:val="aa"/>
    <w:uiPriority w:val="99"/>
    <w:semiHidden/>
    <w:unhideWhenUsed/>
    <w:rsid w:val="00753DA4"/>
  </w:style>
  <w:style w:type="numbering" w:customStyle="1" w:styleId="314">
    <w:name w:val="Нет списка314"/>
    <w:next w:val="aa"/>
    <w:uiPriority w:val="99"/>
    <w:semiHidden/>
    <w:unhideWhenUsed/>
    <w:rsid w:val="00753DA4"/>
  </w:style>
  <w:style w:type="numbering" w:customStyle="1" w:styleId="414">
    <w:name w:val="Нет списка414"/>
    <w:next w:val="aa"/>
    <w:uiPriority w:val="99"/>
    <w:semiHidden/>
    <w:unhideWhenUsed/>
    <w:rsid w:val="00753DA4"/>
  </w:style>
  <w:style w:type="numbering" w:customStyle="1" w:styleId="64">
    <w:name w:val="Нет списка64"/>
    <w:next w:val="aa"/>
    <w:semiHidden/>
    <w:rsid w:val="00753DA4"/>
  </w:style>
  <w:style w:type="numbering" w:customStyle="1" w:styleId="134">
    <w:name w:val="Нет списка134"/>
    <w:next w:val="aa"/>
    <w:semiHidden/>
    <w:unhideWhenUsed/>
    <w:rsid w:val="00753DA4"/>
  </w:style>
  <w:style w:type="numbering" w:customStyle="1" w:styleId="1134">
    <w:name w:val="Нет списка1134"/>
    <w:next w:val="aa"/>
    <w:semiHidden/>
    <w:unhideWhenUsed/>
    <w:rsid w:val="00753DA4"/>
  </w:style>
  <w:style w:type="numbering" w:customStyle="1" w:styleId="234">
    <w:name w:val="Нет списка234"/>
    <w:next w:val="aa"/>
    <w:semiHidden/>
    <w:unhideWhenUsed/>
    <w:rsid w:val="00753DA4"/>
  </w:style>
  <w:style w:type="numbering" w:customStyle="1" w:styleId="324">
    <w:name w:val="Нет списка324"/>
    <w:next w:val="aa"/>
    <w:semiHidden/>
    <w:unhideWhenUsed/>
    <w:rsid w:val="00753DA4"/>
  </w:style>
  <w:style w:type="numbering" w:customStyle="1" w:styleId="424">
    <w:name w:val="Нет списка424"/>
    <w:next w:val="aa"/>
    <w:semiHidden/>
    <w:unhideWhenUsed/>
    <w:rsid w:val="00753DA4"/>
  </w:style>
  <w:style w:type="numbering" w:customStyle="1" w:styleId="74">
    <w:name w:val="Нет списка74"/>
    <w:next w:val="aa"/>
    <w:semiHidden/>
    <w:unhideWhenUsed/>
    <w:rsid w:val="00753DA4"/>
  </w:style>
  <w:style w:type="numbering" w:customStyle="1" w:styleId="144">
    <w:name w:val="Нет списка144"/>
    <w:next w:val="aa"/>
    <w:semiHidden/>
    <w:unhideWhenUsed/>
    <w:rsid w:val="00753DA4"/>
  </w:style>
  <w:style w:type="numbering" w:customStyle="1" w:styleId="1144">
    <w:name w:val="Нет списка1144"/>
    <w:next w:val="aa"/>
    <w:semiHidden/>
    <w:unhideWhenUsed/>
    <w:rsid w:val="00753DA4"/>
  </w:style>
  <w:style w:type="numbering" w:customStyle="1" w:styleId="244">
    <w:name w:val="Нет списка244"/>
    <w:next w:val="aa"/>
    <w:semiHidden/>
    <w:unhideWhenUsed/>
    <w:rsid w:val="00753DA4"/>
  </w:style>
  <w:style w:type="numbering" w:customStyle="1" w:styleId="334">
    <w:name w:val="Нет списка334"/>
    <w:next w:val="aa"/>
    <w:semiHidden/>
    <w:unhideWhenUsed/>
    <w:rsid w:val="00753DA4"/>
  </w:style>
  <w:style w:type="numbering" w:customStyle="1" w:styleId="434">
    <w:name w:val="Нет списка434"/>
    <w:next w:val="aa"/>
    <w:semiHidden/>
    <w:unhideWhenUsed/>
    <w:rsid w:val="00753DA4"/>
  </w:style>
  <w:style w:type="numbering" w:customStyle="1" w:styleId="84">
    <w:name w:val="Нет списка84"/>
    <w:next w:val="aa"/>
    <w:semiHidden/>
    <w:rsid w:val="00753DA4"/>
  </w:style>
  <w:style w:type="numbering" w:customStyle="1" w:styleId="154">
    <w:name w:val="Нет списка154"/>
    <w:next w:val="aa"/>
    <w:semiHidden/>
    <w:unhideWhenUsed/>
    <w:rsid w:val="00753DA4"/>
  </w:style>
  <w:style w:type="numbering" w:customStyle="1" w:styleId="1154">
    <w:name w:val="Нет списка1154"/>
    <w:next w:val="aa"/>
    <w:semiHidden/>
    <w:unhideWhenUsed/>
    <w:rsid w:val="00753DA4"/>
  </w:style>
  <w:style w:type="numbering" w:customStyle="1" w:styleId="254">
    <w:name w:val="Нет списка254"/>
    <w:next w:val="aa"/>
    <w:semiHidden/>
    <w:unhideWhenUsed/>
    <w:rsid w:val="00753DA4"/>
  </w:style>
  <w:style w:type="numbering" w:customStyle="1" w:styleId="344">
    <w:name w:val="Нет списка344"/>
    <w:next w:val="aa"/>
    <w:semiHidden/>
    <w:unhideWhenUsed/>
    <w:rsid w:val="00753DA4"/>
  </w:style>
  <w:style w:type="numbering" w:customStyle="1" w:styleId="444">
    <w:name w:val="Нет списка444"/>
    <w:next w:val="aa"/>
    <w:semiHidden/>
    <w:unhideWhenUsed/>
    <w:rsid w:val="00753DA4"/>
  </w:style>
  <w:style w:type="numbering" w:customStyle="1" w:styleId="11111131">
    <w:name w:val="1 / 1.1 / 1.1.131"/>
    <w:basedOn w:val="aa"/>
    <w:next w:val="111111"/>
    <w:rsid w:val="00753DA4"/>
  </w:style>
  <w:style w:type="table" w:customStyle="1" w:styleId="-21">
    <w:name w:val="Веб-таблица 21"/>
    <w:basedOn w:val="a9"/>
    <w:next w:val="-2"/>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4">
    <w:name w:val="Нет списка11114"/>
    <w:next w:val="aa"/>
    <w:uiPriority w:val="99"/>
    <w:semiHidden/>
    <w:unhideWhenUsed/>
    <w:rsid w:val="00753DA4"/>
  </w:style>
  <w:style w:type="numbering" w:customStyle="1" w:styleId="11111132">
    <w:name w:val="1 / 1.1 / 1.1.132"/>
    <w:basedOn w:val="aa"/>
    <w:next w:val="111111"/>
    <w:rsid w:val="00753DA4"/>
  </w:style>
  <w:style w:type="numbering" w:customStyle="1" w:styleId="300">
    <w:name w:val="Нет списка30"/>
    <w:next w:val="aa"/>
    <w:semiHidden/>
    <w:unhideWhenUsed/>
    <w:rsid w:val="00753DA4"/>
  </w:style>
  <w:style w:type="table" w:customStyle="1" w:styleId="65">
    <w:name w:val="Сетка таблицы6"/>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a"/>
    <w:uiPriority w:val="99"/>
    <w:semiHidden/>
    <w:unhideWhenUsed/>
    <w:rsid w:val="00753DA4"/>
  </w:style>
  <w:style w:type="numbering" w:customStyle="1" w:styleId="2100">
    <w:name w:val="Нет списка210"/>
    <w:next w:val="aa"/>
    <w:uiPriority w:val="99"/>
    <w:semiHidden/>
    <w:unhideWhenUsed/>
    <w:rsid w:val="00753DA4"/>
  </w:style>
  <w:style w:type="numbering" w:customStyle="1" w:styleId="11100">
    <w:name w:val="Нет списка1110"/>
    <w:next w:val="aa"/>
    <w:uiPriority w:val="99"/>
    <w:semiHidden/>
    <w:unhideWhenUsed/>
    <w:rsid w:val="00753DA4"/>
  </w:style>
  <w:style w:type="numbering" w:customStyle="1" w:styleId="1116">
    <w:name w:val="Нет списка1116"/>
    <w:next w:val="aa"/>
    <w:uiPriority w:val="99"/>
    <w:semiHidden/>
    <w:unhideWhenUsed/>
    <w:rsid w:val="00753DA4"/>
  </w:style>
  <w:style w:type="numbering" w:customStyle="1" w:styleId="216">
    <w:name w:val="Нет списка216"/>
    <w:next w:val="aa"/>
    <w:uiPriority w:val="99"/>
    <w:semiHidden/>
    <w:unhideWhenUsed/>
    <w:rsid w:val="00753DA4"/>
  </w:style>
  <w:style w:type="numbering" w:customStyle="1" w:styleId="390">
    <w:name w:val="Нет списка39"/>
    <w:next w:val="aa"/>
    <w:uiPriority w:val="99"/>
    <w:semiHidden/>
    <w:unhideWhenUsed/>
    <w:rsid w:val="00753DA4"/>
  </w:style>
  <w:style w:type="numbering" w:customStyle="1" w:styleId="49">
    <w:name w:val="Нет списка49"/>
    <w:next w:val="aa"/>
    <w:uiPriority w:val="99"/>
    <w:semiHidden/>
    <w:unhideWhenUsed/>
    <w:rsid w:val="00753DA4"/>
  </w:style>
  <w:style w:type="numbering" w:customStyle="1" w:styleId="550">
    <w:name w:val="Нет списка55"/>
    <w:next w:val="aa"/>
    <w:uiPriority w:val="99"/>
    <w:semiHidden/>
    <w:unhideWhenUsed/>
    <w:rsid w:val="00753DA4"/>
  </w:style>
  <w:style w:type="numbering" w:customStyle="1" w:styleId="125">
    <w:name w:val="Нет списка125"/>
    <w:next w:val="aa"/>
    <w:uiPriority w:val="99"/>
    <w:semiHidden/>
    <w:unhideWhenUsed/>
    <w:rsid w:val="00753DA4"/>
  </w:style>
  <w:style w:type="numbering" w:customStyle="1" w:styleId="1125">
    <w:name w:val="Нет списка1125"/>
    <w:next w:val="aa"/>
    <w:uiPriority w:val="99"/>
    <w:semiHidden/>
    <w:unhideWhenUsed/>
    <w:rsid w:val="00753DA4"/>
  </w:style>
  <w:style w:type="numbering" w:customStyle="1" w:styleId="225">
    <w:name w:val="Нет списка225"/>
    <w:next w:val="aa"/>
    <w:uiPriority w:val="99"/>
    <w:semiHidden/>
    <w:unhideWhenUsed/>
    <w:rsid w:val="00753DA4"/>
  </w:style>
  <w:style w:type="numbering" w:customStyle="1" w:styleId="315">
    <w:name w:val="Нет списка315"/>
    <w:next w:val="aa"/>
    <w:uiPriority w:val="99"/>
    <w:semiHidden/>
    <w:unhideWhenUsed/>
    <w:rsid w:val="00753DA4"/>
  </w:style>
  <w:style w:type="numbering" w:customStyle="1" w:styleId="415">
    <w:name w:val="Нет списка415"/>
    <w:next w:val="aa"/>
    <w:uiPriority w:val="99"/>
    <w:semiHidden/>
    <w:unhideWhenUsed/>
    <w:rsid w:val="00753DA4"/>
  </w:style>
  <w:style w:type="numbering" w:customStyle="1" w:styleId="650">
    <w:name w:val="Нет списка65"/>
    <w:next w:val="aa"/>
    <w:semiHidden/>
    <w:rsid w:val="00753DA4"/>
  </w:style>
  <w:style w:type="numbering" w:customStyle="1" w:styleId="135">
    <w:name w:val="Нет списка135"/>
    <w:next w:val="aa"/>
    <w:semiHidden/>
    <w:unhideWhenUsed/>
    <w:rsid w:val="00753DA4"/>
  </w:style>
  <w:style w:type="numbering" w:customStyle="1" w:styleId="1135">
    <w:name w:val="Нет списка1135"/>
    <w:next w:val="aa"/>
    <w:semiHidden/>
    <w:unhideWhenUsed/>
    <w:rsid w:val="00753DA4"/>
  </w:style>
  <w:style w:type="numbering" w:customStyle="1" w:styleId="235">
    <w:name w:val="Нет списка235"/>
    <w:next w:val="aa"/>
    <w:semiHidden/>
    <w:unhideWhenUsed/>
    <w:rsid w:val="00753DA4"/>
  </w:style>
  <w:style w:type="numbering" w:customStyle="1" w:styleId="325">
    <w:name w:val="Нет списка325"/>
    <w:next w:val="aa"/>
    <w:semiHidden/>
    <w:unhideWhenUsed/>
    <w:rsid w:val="00753DA4"/>
  </w:style>
  <w:style w:type="numbering" w:customStyle="1" w:styleId="425">
    <w:name w:val="Нет списка425"/>
    <w:next w:val="aa"/>
    <w:semiHidden/>
    <w:unhideWhenUsed/>
    <w:rsid w:val="00753DA4"/>
  </w:style>
  <w:style w:type="numbering" w:customStyle="1" w:styleId="75">
    <w:name w:val="Нет списка75"/>
    <w:next w:val="aa"/>
    <w:semiHidden/>
    <w:unhideWhenUsed/>
    <w:rsid w:val="00753DA4"/>
  </w:style>
  <w:style w:type="numbering" w:customStyle="1" w:styleId="145">
    <w:name w:val="Нет списка145"/>
    <w:next w:val="aa"/>
    <w:semiHidden/>
    <w:unhideWhenUsed/>
    <w:rsid w:val="00753DA4"/>
  </w:style>
  <w:style w:type="numbering" w:customStyle="1" w:styleId="1145">
    <w:name w:val="Нет списка1145"/>
    <w:next w:val="aa"/>
    <w:semiHidden/>
    <w:unhideWhenUsed/>
    <w:rsid w:val="00753DA4"/>
  </w:style>
  <w:style w:type="numbering" w:customStyle="1" w:styleId="245">
    <w:name w:val="Нет списка245"/>
    <w:next w:val="aa"/>
    <w:semiHidden/>
    <w:unhideWhenUsed/>
    <w:rsid w:val="00753DA4"/>
  </w:style>
  <w:style w:type="numbering" w:customStyle="1" w:styleId="335">
    <w:name w:val="Нет списка335"/>
    <w:next w:val="aa"/>
    <w:semiHidden/>
    <w:unhideWhenUsed/>
    <w:rsid w:val="00753DA4"/>
  </w:style>
  <w:style w:type="numbering" w:customStyle="1" w:styleId="435">
    <w:name w:val="Нет списка435"/>
    <w:next w:val="aa"/>
    <w:semiHidden/>
    <w:unhideWhenUsed/>
    <w:rsid w:val="00753DA4"/>
  </w:style>
  <w:style w:type="numbering" w:customStyle="1" w:styleId="85">
    <w:name w:val="Нет списка85"/>
    <w:next w:val="aa"/>
    <w:semiHidden/>
    <w:rsid w:val="00753DA4"/>
  </w:style>
  <w:style w:type="numbering" w:customStyle="1" w:styleId="155">
    <w:name w:val="Нет списка155"/>
    <w:next w:val="aa"/>
    <w:semiHidden/>
    <w:unhideWhenUsed/>
    <w:rsid w:val="00753DA4"/>
  </w:style>
  <w:style w:type="numbering" w:customStyle="1" w:styleId="1155">
    <w:name w:val="Нет списка1155"/>
    <w:next w:val="aa"/>
    <w:semiHidden/>
    <w:unhideWhenUsed/>
    <w:rsid w:val="00753DA4"/>
  </w:style>
  <w:style w:type="numbering" w:customStyle="1" w:styleId="255">
    <w:name w:val="Нет списка255"/>
    <w:next w:val="aa"/>
    <w:semiHidden/>
    <w:unhideWhenUsed/>
    <w:rsid w:val="00753DA4"/>
  </w:style>
  <w:style w:type="numbering" w:customStyle="1" w:styleId="345">
    <w:name w:val="Нет списка345"/>
    <w:next w:val="aa"/>
    <w:semiHidden/>
    <w:unhideWhenUsed/>
    <w:rsid w:val="00753DA4"/>
  </w:style>
  <w:style w:type="numbering" w:customStyle="1" w:styleId="445">
    <w:name w:val="Нет списка445"/>
    <w:next w:val="aa"/>
    <w:semiHidden/>
    <w:unhideWhenUsed/>
    <w:rsid w:val="00753DA4"/>
  </w:style>
  <w:style w:type="paragraph" w:customStyle="1" w:styleId="TableParagraph">
    <w:name w:val="Table Paragraph"/>
    <w:basedOn w:val="a7"/>
    <w:uiPriority w:val="1"/>
    <w:qFormat/>
    <w:rsid w:val="00753DA4"/>
    <w:pPr>
      <w:widowControl w:val="0"/>
      <w:autoSpaceDE w:val="0"/>
      <w:autoSpaceDN w:val="0"/>
      <w:spacing w:after="0" w:line="240" w:lineRule="auto"/>
    </w:pPr>
    <w:rPr>
      <w:rFonts w:eastAsia="Times New Roman" w:cs="Times New Roman"/>
      <w:sz w:val="22"/>
      <w:lang w:eastAsia="ru-RU" w:bidi="ru-RU"/>
    </w:rPr>
  </w:style>
  <w:style w:type="numbering" w:customStyle="1" w:styleId="11115">
    <w:name w:val="Нет списка11115"/>
    <w:next w:val="aa"/>
    <w:uiPriority w:val="99"/>
    <w:semiHidden/>
    <w:unhideWhenUsed/>
    <w:rsid w:val="00753DA4"/>
  </w:style>
  <w:style w:type="numbering" w:customStyle="1" w:styleId="21110">
    <w:name w:val="Нет списка2111"/>
    <w:next w:val="aa"/>
    <w:uiPriority w:val="99"/>
    <w:semiHidden/>
    <w:unhideWhenUsed/>
    <w:rsid w:val="00753DA4"/>
  </w:style>
  <w:style w:type="numbering" w:customStyle="1" w:styleId="910">
    <w:name w:val="Нет списка91"/>
    <w:next w:val="aa"/>
    <w:uiPriority w:val="99"/>
    <w:semiHidden/>
    <w:unhideWhenUsed/>
    <w:rsid w:val="00753DA4"/>
  </w:style>
  <w:style w:type="numbering" w:customStyle="1" w:styleId="161">
    <w:name w:val="Нет списка161"/>
    <w:next w:val="aa"/>
    <w:uiPriority w:val="99"/>
    <w:semiHidden/>
    <w:unhideWhenUsed/>
    <w:rsid w:val="00753DA4"/>
  </w:style>
  <w:style w:type="numbering" w:customStyle="1" w:styleId="261">
    <w:name w:val="Нет списка261"/>
    <w:next w:val="aa"/>
    <w:uiPriority w:val="99"/>
    <w:semiHidden/>
    <w:unhideWhenUsed/>
    <w:rsid w:val="00753DA4"/>
  </w:style>
  <w:style w:type="numbering" w:customStyle="1" w:styleId="1111114">
    <w:name w:val="1 / 1.1 / 1.1.14"/>
    <w:basedOn w:val="aa"/>
    <w:next w:val="111111"/>
    <w:rsid w:val="00753DA4"/>
  </w:style>
  <w:style w:type="numbering" w:customStyle="1" w:styleId="1161">
    <w:name w:val="Нет списка1161"/>
    <w:next w:val="aa"/>
    <w:uiPriority w:val="99"/>
    <w:semiHidden/>
    <w:unhideWhenUsed/>
    <w:rsid w:val="00753DA4"/>
  </w:style>
  <w:style w:type="numbering" w:customStyle="1" w:styleId="11121">
    <w:name w:val="Нет списка11121"/>
    <w:next w:val="aa"/>
    <w:uiPriority w:val="99"/>
    <w:semiHidden/>
    <w:unhideWhenUsed/>
    <w:rsid w:val="00753DA4"/>
  </w:style>
  <w:style w:type="numbering" w:customStyle="1" w:styleId="2121">
    <w:name w:val="Нет списка2121"/>
    <w:next w:val="aa"/>
    <w:uiPriority w:val="99"/>
    <w:semiHidden/>
    <w:unhideWhenUsed/>
    <w:rsid w:val="00753DA4"/>
  </w:style>
  <w:style w:type="numbering" w:customStyle="1" w:styleId="351">
    <w:name w:val="Нет списка351"/>
    <w:next w:val="aa"/>
    <w:uiPriority w:val="99"/>
    <w:semiHidden/>
    <w:unhideWhenUsed/>
    <w:rsid w:val="00753DA4"/>
  </w:style>
  <w:style w:type="numbering" w:customStyle="1" w:styleId="451">
    <w:name w:val="Нет списка451"/>
    <w:next w:val="aa"/>
    <w:uiPriority w:val="99"/>
    <w:semiHidden/>
    <w:unhideWhenUsed/>
    <w:rsid w:val="00753DA4"/>
  </w:style>
  <w:style w:type="numbering" w:customStyle="1" w:styleId="511">
    <w:name w:val="Нет списка511"/>
    <w:next w:val="aa"/>
    <w:uiPriority w:val="99"/>
    <w:semiHidden/>
    <w:unhideWhenUsed/>
    <w:rsid w:val="00753DA4"/>
  </w:style>
  <w:style w:type="numbering" w:customStyle="1" w:styleId="1211">
    <w:name w:val="Нет списка1211"/>
    <w:next w:val="aa"/>
    <w:uiPriority w:val="99"/>
    <w:semiHidden/>
    <w:unhideWhenUsed/>
    <w:rsid w:val="00753DA4"/>
  </w:style>
  <w:style w:type="numbering" w:customStyle="1" w:styleId="11211">
    <w:name w:val="Нет списка11211"/>
    <w:next w:val="aa"/>
    <w:uiPriority w:val="99"/>
    <w:semiHidden/>
    <w:unhideWhenUsed/>
    <w:rsid w:val="00753DA4"/>
  </w:style>
  <w:style w:type="numbering" w:customStyle="1" w:styleId="2211">
    <w:name w:val="Нет списка2211"/>
    <w:next w:val="aa"/>
    <w:uiPriority w:val="99"/>
    <w:semiHidden/>
    <w:unhideWhenUsed/>
    <w:rsid w:val="00753DA4"/>
  </w:style>
  <w:style w:type="numbering" w:customStyle="1" w:styleId="3111">
    <w:name w:val="Нет списка3111"/>
    <w:next w:val="aa"/>
    <w:uiPriority w:val="99"/>
    <w:semiHidden/>
    <w:unhideWhenUsed/>
    <w:rsid w:val="00753DA4"/>
  </w:style>
  <w:style w:type="numbering" w:customStyle="1" w:styleId="4111">
    <w:name w:val="Нет списка4111"/>
    <w:next w:val="aa"/>
    <w:uiPriority w:val="99"/>
    <w:semiHidden/>
    <w:unhideWhenUsed/>
    <w:rsid w:val="00753DA4"/>
  </w:style>
  <w:style w:type="numbering" w:customStyle="1" w:styleId="611">
    <w:name w:val="Нет списка611"/>
    <w:next w:val="aa"/>
    <w:semiHidden/>
    <w:rsid w:val="00753DA4"/>
  </w:style>
  <w:style w:type="numbering" w:customStyle="1" w:styleId="1311">
    <w:name w:val="Нет списка1311"/>
    <w:next w:val="aa"/>
    <w:semiHidden/>
    <w:unhideWhenUsed/>
    <w:rsid w:val="00753DA4"/>
  </w:style>
  <w:style w:type="numbering" w:customStyle="1" w:styleId="11311">
    <w:name w:val="Нет списка11311"/>
    <w:next w:val="aa"/>
    <w:semiHidden/>
    <w:unhideWhenUsed/>
    <w:rsid w:val="00753DA4"/>
  </w:style>
  <w:style w:type="numbering" w:customStyle="1" w:styleId="2311">
    <w:name w:val="Нет списка2311"/>
    <w:next w:val="aa"/>
    <w:semiHidden/>
    <w:unhideWhenUsed/>
    <w:rsid w:val="00753DA4"/>
  </w:style>
  <w:style w:type="numbering" w:customStyle="1" w:styleId="3211">
    <w:name w:val="Нет списка3211"/>
    <w:next w:val="aa"/>
    <w:semiHidden/>
    <w:unhideWhenUsed/>
    <w:rsid w:val="00753DA4"/>
  </w:style>
  <w:style w:type="numbering" w:customStyle="1" w:styleId="4211">
    <w:name w:val="Нет списка4211"/>
    <w:next w:val="aa"/>
    <w:semiHidden/>
    <w:unhideWhenUsed/>
    <w:rsid w:val="00753DA4"/>
  </w:style>
  <w:style w:type="numbering" w:customStyle="1" w:styleId="711">
    <w:name w:val="Нет списка711"/>
    <w:next w:val="aa"/>
    <w:semiHidden/>
    <w:unhideWhenUsed/>
    <w:rsid w:val="00753DA4"/>
  </w:style>
  <w:style w:type="numbering" w:customStyle="1" w:styleId="1411">
    <w:name w:val="Нет списка1411"/>
    <w:next w:val="aa"/>
    <w:semiHidden/>
    <w:unhideWhenUsed/>
    <w:rsid w:val="00753DA4"/>
  </w:style>
  <w:style w:type="numbering" w:customStyle="1" w:styleId="11411">
    <w:name w:val="Нет списка11411"/>
    <w:next w:val="aa"/>
    <w:semiHidden/>
    <w:unhideWhenUsed/>
    <w:rsid w:val="00753DA4"/>
  </w:style>
  <w:style w:type="numbering" w:customStyle="1" w:styleId="2411">
    <w:name w:val="Нет списка2411"/>
    <w:next w:val="aa"/>
    <w:semiHidden/>
    <w:unhideWhenUsed/>
    <w:rsid w:val="00753DA4"/>
  </w:style>
  <w:style w:type="numbering" w:customStyle="1" w:styleId="3311">
    <w:name w:val="Нет списка3311"/>
    <w:next w:val="aa"/>
    <w:semiHidden/>
    <w:unhideWhenUsed/>
    <w:rsid w:val="00753DA4"/>
  </w:style>
  <w:style w:type="numbering" w:customStyle="1" w:styleId="4311">
    <w:name w:val="Нет списка4311"/>
    <w:next w:val="aa"/>
    <w:semiHidden/>
    <w:unhideWhenUsed/>
    <w:rsid w:val="00753DA4"/>
  </w:style>
  <w:style w:type="numbering" w:customStyle="1" w:styleId="811">
    <w:name w:val="Нет списка811"/>
    <w:next w:val="aa"/>
    <w:semiHidden/>
    <w:rsid w:val="00753DA4"/>
  </w:style>
  <w:style w:type="numbering" w:customStyle="1" w:styleId="1511">
    <w:name w:val="Нет списка1511"/>
    <w:next w:val="aa"/>
    <w:semiHidden/>
    <w:unhideWhenUsed/>
    <w:rsid w:val="00753DA4"/>
  </w:style>
  <w:style w:type="numbering" w:customStyle="1" w:styleId="11511">
    <w:name w:val="Нет списка11511"/>
    <w:next w:val="aa"/>
    <w:semiHidden/>
    <w:unhideWhenUsed/>
    <w:rsid w:val="00753DA4"/>
  </w:style>
  <w:style w:type="numbering" w:customStyle="1" w:styleId="2511">
    <w:name w:val="Нет списка2511"/>
    <w:next w:val="aa"/>
    <w:semiHidden/>
    <w:unhideWhenUsed/>
    <w:rsid w:val="00753DA4"/>
  </w:style>
  <w:style w:type="numbering" w:customStyle="1" w:styleId="3411">
    <w:name w:val="Нет списка3411"/>
    <w:next w:val="aa"/>
    <w:semiHidden/>
    <w:unhideWhenUsed/>
    <w:rsid w:val="00753DA4"/>
  </w:style>
  <w:style w:type="numbering" w:customStyle="1" w:styleId="4411">
    <w:name w:val="Нет списка4411"/>
    <w:next w:val="aa"/>
    <w:semiHidden/>
    <w:unhideWhenUsed/>
    <w:rsid w:val="00753DA4"/>
  </w:style>
  <w:style w:type="numbering" w:customStyle="1" w:styleId="1111110">
    <w:name w:val="Нет списка111111"/>
    <w:next w:val="aa"/>
    <w:uiPriority w:val="99"/>
    <w:semiHidden/>
    <w:unhideWhenUsed/>
    <w:rsid w:val="00753DA4"/>
  </w:style>
  <w:style w:type="numbering" w:customStyle="1" w:styleId="101">
    <w:name w:val="Нет списка101"/>
    <w:next w:val="aa"/>
    <w:uiPriority w:val="99"/>
    <w:semiHidden/>
    <w:unhideWhenUsed/>
    <w:rsid w:val="00753DA4"/>
  </w:style>
  <w:style w:type="numbering" w:customStyle="1" w:styleId="171">
    <w:name w:val="Нет списка171"/>
    <w:next w:val="aa"/>
    <w:uiPriority w:val="99"/>
    <w:semiHidden/>
    <w:unhideWhenUsed/>
    <w:rsid w:val="00753DA4"/>
  </w:style>
  <w:style w:type="numbering" w:customStyle="1" w:styleId="271">
    <w:name w:val="Нет списка271"/>
    <w:next w:val="aa"/>
    <w:uiPriority w:val="99"/>
    <w:semiHidden/>
    <w:unhideWhenUsed/>
    <w:rsid w:val="00753DA4"/>
  </w:style>
  <w:style w:type="numbering" w:customStyle="1" w:styleId="111111111">
    <w:name w:val="1 / 1.1 / 1.1.1111"/>
    <w:basedOn w:val="aa"/>
    <w:next w:val="111111"/>
    <w:rsid w:val="00753DA4"/>
  </w:style>
  <w:style w:type="numbering" w:customStyle="1" w:styleId="1171">
    <w:name w:val="Нет списка1171"/>
    <w:next w:val="aa"/>
    <w:uiPriority w:val="99"/>
    <w:semiHidden/>
    <w:unhideWhenUsed/>
    <w:rsid w:val="00753DA4"/>
  </w:style>
  <w:style w:type="numbering" w:customStyle="1" w:styleId="11131">
    <w:name w:val="Нет списка11131"/>
    <w:next w:val="aa"/>
    <w:uiPriority w:val="99"/>
    <w:semiHidden/>
    <w:unhideWhenUsed/>
    <w:rsid w:val="00753DA4"/>
  </w:style>
  <w:style w:type="numbering" w:customStyle="1" w:styleId="2131">
    <w:name w:val="Нет списка2131"/>
    <w:next w:val="aa"/>
    <w:uiPriority w:val="99"/>
    <w:semiHidden/>
    <w:unhideWhenUsed/>
    <w:rsid w:val="00753DA4"/>
  </w:style>
  <w:style w:type="numbering" w:customStyle="1" w:styleId="361">
    <w:name w:val="Нет списка361"/>
    <w:next w:val="aa"/>
    <w:uiPriority w:val="99"/>
    <w:semiHidden/>
    <w:unhideWhenUsed/>
    <w:rsid w:val="00753DA4"/>
  </w:style>
  <w:style w:type="numbering" w:customStyle="1" w:styleId="461">
    <w:name w:val="Нет списка461"/>
    <w:next w:val="aa"/>
    <w:uiPriority w:val="99"/>
    <w:semiHidden/>
    <w:unhideWhenUsed/>
    <w:rsid w:val="00753DA4"/>
  </w:style>
  <w:style w:type="numbering" w:customStyle="1" w:styleId="521">
    <w:name w:val="Нет списка521"/>
    <w:next w:val="aa"/>
    <w:uiPriority w:val="99"/>
    <w:semiHidden/>
    <w:unhideWhenUsed/>
    <w:rsid w:val="00753DA4"/>
  </w:style>
  <w:style w:type="numbering" w:customStyle="1" w:styleId="1221">
    <w:name w:val="Нет списка1221"/>
    <w:next w:val="aa"/>
    <w:uiPriority w:val="99"/>
    <w:semiHidden/>
    <w:unhideWhenUsed/>
    <w:rsid w:val="00753DA4"/>
  </w:style>
  <w:style w:type="numbering" w:customStyle="1" w:styleId="11221">
    <w:name w:val="Нет списка11221"/>
    <w:next w:val="aa"/>
    <w:uiPriority w:val="99"/>
    <w:semiHidden/>
    <w:unhideWhenUsed/>
    <w:rsid w:val="00753DA4"/>
  </w:style>
  <w:style w:type="numbering" w:customStyle="1" w:styleId="2221">
    <w:name w:val="Нет списка2221"/>
    <w:next w:val="aa"/>
    <w:uiPriority w:val="99"/>
    <w:semiHidden/>
    <w:unhideWhenUsed/>
    <w:rsid w:val="00753DA4"/>
  </w:style>
  <w:style w:type="numbering" w:customStyle="1" w:styleId="31210">
    <w:name w:val="Нет списка3121"/>
    <w:next w:val="aa"/>
    <w:uiPriority w:val="99"/>
    <w:semiHidden/>
    <w:unhideWhenUsed/>
    <w:rsid w:val="00753DA4"/>
  </w:style>
  <w:style w:type="numbering" w:customStyle="1" w:styleId="4121">
    <w:name w:val="Нет списка4121"/>
    <w:next w:val="aa"/>
    <w:uiPriority w:val="99"/>
    <w:semiHidden/>
    <w:unhideWhenUsed/>
    <w:rsid w:val="00753DA4"/>
  </w:style>
  <w:style w:type="numbering" w:customStyle="1" w:styleId="621">
    <w:name w:val="Нет списка621"/>
    <w:next w:val="aa"/>
    <w:semiHidden/>
    <w:rsid w:val="00753DA4"/>
  </w:style>
  <w:style w:type="numbering" w:customStyle="1" w:styleId="1321">
    <w:name w:val="Нет списка1321"/>
    <w:next w:val="aa"/>
    <w:semiHidden/>
    <w:unhideWhenUsed/>
    <w:rsid w:val="00753DA4"/>
  </w:style>
  <w:style w:type="numbering" w:customStyle="1" w:styleId="11321">
    <w:name w:val="Нет списка11321"/>
    <w:next w:val="aa"/>
    <w:semiHidden/>
    <w:unhideWhenUsed/>
    <w:rsid w:val="00753DA4"/>
  </w:style>
  <w:style w:type="numbering" w:customStyle="1" w:styleId="2321">
    <w:name w:val="Нет списка2321"/>
    <w:next w:val="aa"/>
    <w:semiHidden/>
    <w:unhideWhenUsed/>
    <w:rsid w:val="00753DA4"/>
  </w:style>
  <w:style w:type="numbering" w:customStyle="1" w:styleId="3221">
    <w:name w:val="Нет списка3221"/>
    <w:next w:val="aa"/>
    <w:semiHidden/>
    <w:unhideWhenUsed/>
    <w:rsid w:val="00753DA4"/>
  </w:style>
  <w:style w:type="numbering" w:customStyle="1" w:styleId="4221">
    <w:name w:val="Нет списка4221"/>
    <w:next w:val="aa"/>
    <w:semiHidden/>
    <w:unhideWhenUsed/>
    <w:rsid w:val="00753DA4"/>
  </w:style>
  <w:style w:type="numbering" w:customStyle="1" w:styleId="721">
    <w:name w:val="Нет списка721"/>
    <w:next w:val="aa"/>
    <w:semiHidden/>
    <w:unhideWhenUsed/>
    <w:rsid w:val="00753DA4"/>
  </w:style>
  <w:style w:type="numbering" w:customStyle="1" w:styleId="1421">
    <w:name w:val="Нет списка1421"/>
    <w:next w:val="aa"/>
    <w:semiHidden/>
    <w:unhideWhenUsed/>
    <w:rsid w:val="00753DA4"/>
  </w:style>
  <w:style w:type="numbering" w:customStyle="1" w:styleId="11421">
    <w:name w:val="Нет списка11421"/>
    <w:next w:val="aa"/>
    <w:semiHidden/>
    <w:unhideWhenUsed/>
    <w:rsid w:val="00753DA4"/>
  </w:style>
  <w:style w:type="numbering" w:customStyle="1" w:styleId="2421">
    <w:name w:val="Нет списка2421"/>
    <w:next w:val="aa"/>
    <w:semiHidden/>
    <w:unhideWhenUsed/>
    <w:rsid w:val="00753DA4"/>
  </w:style>
  <w:style w:type="numbering" w:customStyle="1" w:styleId="3321">
    <w:name w:val="Нет списка3321"/>
    <w:next w:val="aa"/>
    <w:semiHidden/>
    <w:unhideWhenUsed/>
    <w:rsid w:val="00753DA4"/>
  </w:style>
  <w:style w:type="numbering" w:customStyle="1" w:styleId="4321">
    <w:name w:val="Нет списка4321"/>
    <w:next w:val="aa"/>
    <w:semiHidden/>
    <w:unhideWhenUsed/>
    <w:rsid w:val="00753DA4"/>
  </w:style>
  <w:style w:type="numbering" w:customStyle="1" w:styleId="821">
    <w:name w:val="Нет списка821"/>
    <w:next w:val="aa"/>
    <w:semiHidden/>
    <w:rsid w:val="00753DA4"/>
  </w:style>
  <w:style w:type="numbering" w:customStyle="1" w:styleId="1521">
    <w:name w:val="Нет списка1521"/>
    <w:next w:val="aa"/>
    <w:semiHidden/>
    <w:unhideWhenUsed/>
    <w:rsid w:val="00753DA4"/>
  </w:style>
  <w:style w:type="numbering" w:customStyle="1" w:styleId="11521">
    <w:name w:val="Нет списка11521"/>
    <w:next w:val="aa"/>
    <w:semiHidden/>
    <w:unhideWhenUsed/>
    <w:rsid w:val="00753DA4"/>
  </w:style>
  <w:style w:type="numbering" w:customStyle="1" w:styleId="2521">
    <w:name w:val="Нет списка2521"/>
    <w:next w:val="aa"/>
    <w:semiHidden/>
    <w:unhideWhenUsed/>
    <w:rsid w:val="00753DA4"/>
  </w:style>
  <w:style w:type="numbering" w:customStyle="1" w:styleId="3421">
    <w:name w:val="Нет списка3421"/>
    <w:next w:val="aa"/>
    <w:semiHidden/>
    <w:unhideWhenUsed/>
    <w:rsid w:val="00753DA4"/>
  </w:style>
  <w:style w:type="numbering" w:customStyle="1" w:styleId="4421">
    <w:name w:val="Нет списка4421"/>
    <w:next w:val="aa"/>
    <w:semiHidden/>
    <w:unhideWhenUsed/>
    <w:rsid w:val="00753DA4"/>
  </w:style>
  <w:style w:type="numbering" w:customStyle="1" w:styleId="111121">
    <w:name w:val="Нет списка111121"/>
    <w:next w:val="aa"/>
    <w:uiPriority w:val="99"/>
    <w:semiHidden/>
    <w:unhideWhenUsed/>
    <w:rsid w:val="00753DA4"/>
  </w:style>
  <w:style w:type="numbering" w:customStyle="1" w:styleId="181">
    <w:name w:val="Нет списка181"/>
    <w:next w:val="aa"/>
    <w:uiPriority w:val="99"/>
    <w:semiHidden/>
    <w:unhideWhenUsed/>
    <w:rsid w:val="00753DA4"/>
  </w:style>
  <w:style w:type="numbering" w:customStyle="1" w:styleId="191">
    <w:name w:val="Нет списка191"/>
    <w:next w:val="aa"/>
    <w:uiPriority w:val="99"/>
    <w:semiHidden/>
    <w:unhideWhenUsed/>
    <w:rsid w:val="00753DA4"/>
  </w:style>
  <w:style w:type="numbering" w:customStyle="1" w:styleId="281">
    <w:name w:val="Нет списка281"/>
    <w:next w:val="aa"/>
    <w:uiPriority w:val="99"/>
    <w:semiHidden/>
    <w:unhideWhenUsed/>
    <w:rsid w:val="00753DA4"/>
  </w:style>
  <w:style w:type="numbering" w:customStyle="1" w:styleId="111111211">
    <w:name w:val="1 / 1.1 / 1.1.1211"/>
    <w:basedOn w:val="aa"/>
    <w:next w:val="111111"/>
    <w:rsid w:val="00753DA4"/>
    <w:pPr>
      <w:numPr>
        <w:numId w:val="17"/>
      </w:numPr>
    </w:pPr>
  </w:style>
  <w:style w:type="numbering" w:customStyle="1" w:styleId="1181">
    <w:name w:val="Нет списка1181"/>
    <w:next w:val="aa"/>
    <w:uiPriority w:val="99"/>
    <w:semiHidden/>
    <w:unhideWhenUsed/>
    <w:rsid w:val="00753DA4"/>
  </w:style>
  <w:style w:type="numbering" w:customStyle="1" w:styleId="11141">
    <w:name w:val="Нет списка11141"/>
    <w:next w:val="aa"/>
    <w:uiPriority w:val="99"/>
    <w:semiHidden/>
    <w:unhideWhenUsed/>
    <w:rsid w:val="00753DA4"/>
  </w:style>
  <w:style w:type="numbering" w:customStyle="1" w:styleId="2141">
    <w:name w:val="Нет списка2141"/>
    <w:next w:val="aa"/>
    <w:uiPriority w:val="99"/>
    <w:semiHidden/>
    <w:unhideWhenUsed/>
    <w:rsid w:val="00753DA4"/>
  </w:style>
  <w:style w:type="numbering" w:customStyle="1" w:styleId="371">
    <w:name w:val="Нет списка371"/>
    <w:next w:val="aa"/>
    <w:uiPriority w:val="99"/>
    <w:semiHidden/>
    <w:unhideWhenUsed/>
    <w:rsid w:val="00753DA4"/>
  </w:style>
  <w:style w:type="numbering" w:customStyle="1" w:styleId="471">
    <w:name w:val="Нет списка471"/>
    <w:next w:val="aa"/>
    <w:uiPriority w:val="99"/>
    <w:semiHidden/>
    <w:unhideWhenUsed/>
    <w:rsid w:val="00753DA4"/>
  </w:style>
  <w:style w:type="numbering" w:customStyle="1" w:styleId="531">
    <w:name w:val="Нет списка531"/>
    <w:next w:val="aa"/>
    <w:uiPriority w:val="99"/>
    <w:semiHidden/>
    <w:unhideWhenUsed/>
    <w:rsid w:val="00753DA4"/>
  </w:style>
  <w:style w:type="numbering" w:customStyle="1" w:styleId="1231">
    <w:name w:val="Нет списка1231"/>
    <w:next w:val="aa"/>
    <w:uiPriority w:val="99"/>
    <w:semiHidden/>
    <w:unhideWhenUsed/>
    <w:rsid w:val="00753DA4"/>
  </w:style>
  <w:style w:type="numbering" w:customStyle="1" w:styleId="11231">
    <w:name w:val="Нет списка11231"/>
    <w:next w:val="aa"/>
    <w:uiPriority w:val="99"/>
    <w:semiHidden/>
    <w:unhideWhenUsed/>
    <w:rsid w:val="00753DA4"/>
  </w:style>
  <w:style w:type="numbering" w:customStyle="1" w:styleId="2231">
    <w:name w:val="Нет списка2231"/>
    <w:next w:val="aa"/>
    <w:uiPriority w:val="99"/>
    <w:semiHidden/>
    <w:unhideWhenUsed/>
    <w:rsid w:val="00753DA4"/>
  </w:style>
  <w:style w:type="numbering" w:customStyle="1" w:styleId="3131">
    <w:name w:val="Нет списка3131"/>
    <w:next w:val="aa"/>
    <w:uiPriority w:val="99"/>
    <w:semiHidden/>
    <w:unhideWhenUsed/>
    <w:rsid w:val="00753DA4"/>
  </w:style>
  <w:style w:type="numbering" w:customStyle="1" w:styleId="4131">
    <w:name w:val="Нет списка4131"/>
    <w:next w:val="aa"/>
    <w:uiPriority w:val="99"/>
    <w:semiHidden/>
    <w:unhideWhenUsed/>
    <w:rsid w:val="00753DA4"/>
  </w:style>
  <w:style w:type="numbering" w:customStyle="1" w:styleId="631">
    <w:name w:val="Нет списка631"/>
    <w:next w:val="aa"/>
    <w:semiHidden/>
    <w:rsid w:val="00753DA4"/>
  </w:style>
  <w:style w:type="numbering" w:customStyle="1" w:styleId="1331">
    <w:name w:val="Нет списка1331"/>
    <w:next w:val="aa"/>
    <w:semiHidden/>
    <w:unhideWhenUsed/>
    <w:rsid w:val="00753DA4"/>
  </w:style>
  <w:style w:type="numbering" w:customStyle="1" w:styleId="11331">
    <w:name w:val="Нет списка11331"/>
    <w:next w:val="aa"/>
    <w:semiHidden/>
    <w:unhideWhenUsed/>
    <w:rsid w:val="00753DA4"/>
  </w:style>
  <w:style w:type="numbering" w:customStyle="1" w:styleId="2331">
    <w:name w:val="Нет списка2331"/>
    <w:next w:val="aa"/>
    <w:semiHidden/>
    <w:unhideWhenUsed/>
    <w:rsid w:val="00753DA4"/>
  </w:style>
  <w:style w:type="numbering" w:customStyle="1" w:styleId="3231">
    <w:name w:val="Нет списка3231"/>
    <w:next w:val="aa"/>
    <w:semiHidden/>
    <w:unhideWhenUsed/>
    <w:rsid w:val="00753DA4"/>
  </w:style>
  <w:style w:type="numbering" w:customStyle="1" w:styleId="4231">
    <w:name w:val="Нет списка4231"/>
    <w:next w:val="aa"/>
    <w:semiHidden/>
    <w:unhideWhenUsed/>
    <w:rsid w:val="00753DA4"/>
  </w:style>
  <w:style w:type="numbering" w:customStyle="1" w:styleId="731">
    <w:name w:val="Нет списка731"/>
    <w:next w:val="aa"/>
    <w:semiHidden/>
    <w:unhideWhenUsed/>
    <w:rsid w:val="00753DA4"/>
  </w:style>
  <w:style w:type="numbering" w:customStyle="1" w:styleId="1431">
    <w:name w:val="Нет списка1431"/>
    <w:next w:val="aa"/>
    <w:semiHidden/>
    <w:unhideWhenUsed/>
    <w:rsid w:val="00753DA4"/>
  </w:style>
  <w:style w:type="numbering" w:customStyle="1" w:styleId="11431">
    <w:name w:val="Нет списка11431"/>
    <w:next w:val="aa"/>
    <w:semiHidden/>
    <w:unhideWhenUsed/>
    <w:rsid w:val="00753DA4"/>
  </w:style>
  <w:style w:type="numbering" w:customStyle="1" w:styleId="2431">
    <w:name w:val="Нет списка2431"/>
    <w:next w:val="aa"/>
    <w:semiHidden/>
    <w:unhideWhenUsed/>
    <w:rsid w:val="00753DA4"/>
  </w:style>
  <w:style w:type="numbering" w:customStyle="1" w:styleId="3331">
    <w:name w:val="Нет списка3331"/>
    <w:next w:val="aa"/>
    <w:semiHidden/>
    <w:unhideWhenUsed/>
    <w:rsid w:val="00753DA4"/>
  </w:style>
  <w:style w:type="numbering" w:customStyle="1" w:styleId="4331">
    <w:name w:val="Нет списка4331"/>
    <w:next w:val="aa"/>
    <w:semiHidden/>
    <w:unhideWhenUsed/>
    <w:rsid w:val="00753DA4"/>
  </w:style>
  <w:style w:type="numbering" w:customStyle="1" w:styleId="831">
    <w:name w:val="Нет списка831"/>
    <w:next w:val="aa"/>
    <w:semiHidden/>
    <w:rsid w:val="00753DA4"/>
  </w:style>
  <w:style w:type="numbering" w:customStyle="1" w:styleId="1531">
    <w:name w:val="Нет списка1531"/>
    <w:next w:val="aa"/>
    <w:semiHidden/>
    <w:unhideWhenUsed/>
    <w:rsid w:val="00753DA4"/>
  </w:style>
  <w:style w:type="numbering" w:customStyle="1" w:styleId="11531">
    <w:name w:val="Нет списка11531"/>
    <w:next w:val="aa"/>
    <w:semiHidden/>
    <w:unhideWhenUsed/>
    <w:rsid w:val="00753DA4"/>
  </w:style>
  <w:style w:type="numbering" w:customStyle="1" w:styleId="2531">
    <w:name w:val="Нет списка2531"/>
    <w:next w:val="aa"/>
    <w:semiHidden/>
    <w:unhideWhenUsed/>
    <w:rsid w:val="00753DA4"/>
  </w:style>
  <w:style w:type="numbering" w:customStyle="1" w:styleId="3431">
    <w:name w:val="Нет списка3431"/>
    <w:next w:val="aa"/>
    <w:semiHidden/>
    <w:unhideWhenUsed/>
    <w:rsid w:val="00753DA4"/>
  </w:style>
  <w:style w:type="numbering" w:customStyle="1" w:styleId="4431">
    <w:name w:val="Нет списка4431"/>
    <w:next w:val="aa"/>
    <w:semiHidden/>
    <w:unhideWhenUsed/>
    <w:rsid w:val="00753DA4"/>
  </w:style>
  <w:style w:type="numbering" w:customStyle="1" w:styleId="111131">
    <w:name w:val="Нет списка111131"/>
    <w:next w:val="aa"/>
    <w:uiPriority w:val="99"/>
    <w:semiHidden/>
    <w:unhideWhenUsed/>
    <w:rsid w:val="00753DA4"/>
  </w:style>
  <w:style w:type="paragraph" w:customStyle="1" w:styleId="s16">
    <w:name w:val="s_16"/>
    <w:basedOn w:val="a7"/>
    <w:rsid w:val="00753DA4"/>
    <w:pPr>
      <w:spacing w:before="100" w:beforeAutospacing="1" w:after="100" w:afterAutospacing="1" w:line="240" w:lineRule="auto"/>
    </w:pPr>
    <w:rPr>
      <w:rFonts w:eastAsia="Times New Roman" w:cs="Times New Roman"/>
      <w:szCs w:val="24"/>
      <w:lang w:eastAsia="ru-RU"/>
    </w:rPr>
  </w:style>
  <w:style w:type="character" w:customStyle="1" w:styleId="grkhzd">
    <w:name w:val="grkhzd"/>
    <w:rsid w:val="00753DA4"/>
  </w:style>
  <w:style w:type="character" w:customStyle="1" w:styleId="lrzxr">
    <w:name w:val="lrzxr"/>
    <w:rsid w:val="00753DA4"/>
  </w:style>
  <w:style w:type="numbering" w:customStyle="1" w:styleId="1111115">
    <w:name w:val="1 / 1.1 / 1.1.15"/>
    <w:basedOn w:val="aa"/>
    <w:next w:val="111111"/>
    <w:rsid w:val="00753DA4"/>
  </w:style>
  <w:style w:type="numbering" w:customStyle="1" w:styleId="11111112">
    <w:name w:val="1 / 1.1 / 1.1.112"/>
    <w:basedOn w:val="aa"/>
    <w:next w:val="111111"/>
    <w:rsid w:val="00753DA4"/>
  </w:style>
  <w:style w:type="numbering" w:customStyle="1" w:styleId="11111122">
    <w:name w:val="1 / 1.1 / 1.1.122"/>
    <w:basedOn w:val="aa"/>
    <w:next w:val="111111"/>
    <w:rsid w:val="00753DA4"/>
    <w:pPr>
      <w:numPr>
        <w:numId w:val="9"/>
      </w:numPr>
    </w:pPr>
  </w:style>
  <w:style w:type="numbering" w:customStyle="1" w:styleId="11111133">
    <w:name w:val="1 / 1.1 / 1.1.133"/>
    <w:basedOn w:val="aa"/>
    <w:next w:val="111111"/>
    <w:rsid w:val="00753DA4"/>
  </w:style>
  <w:style w:type="numbering" w:customStyle="1" w:styleId="11111141">
    <w:name w:val="1 / 1.1 / 1.1.141"/>
    <w:basedOn w:val="aa"/>
    <w:next w:val="111111"/>
    <w:rsid w:val="00753DA4"/>
  </w:style>
  <w:style w:type="numbering" w:customStyle="1" w:styleId="111111112">
    <w:name w:val="1 / 1.1 / 1.1.1112"/>
    <w:basedOn w:val="aa"/>
    <w:next w:val="111111"/>
    <w:rsid w:val="00753DA4"/>
  </w:style>
  <w:style w:type="numbering" w:customStyle="1" w:styleId="111111212">
    <w:name w:val="1 / 1.1 / 1.1.1212"/>
    <w:basedOn w:val="aa"/>
    <w:next w:val="111111"/>
    <w:rsid w:val="00753DA4"/>
    <w:pPr>
      <w:numPr>
        <w:numId w:val="10"/>
      </w:numPr>
    </w:pPr>
  </w:style>
  <w:style w:type="numbering" w:customStyle="1" w:styleId="400">
    <w:name w:val="Нет списка40"/>
    <w:next w:val="aa"/>
    <w:semiHidden/>
    <w:unhideWhenUsed/>
    <w:rsid w:val="00753DA4"/>
  </w:style>
  <w:style w:type="table" w:customStyle="1" w:styleId="76">
    <w:name w:val="Сетка таблицы7"/>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a"/>
    <w:uiPriority w:val="99"/>
    <w:semiHidden/>
    <w:unhideWhenUsed/>
    <w:rsid w:val="00753DA4"/>
  </w:style>
  <w:style w:type="numbering" w:customStyle="1" w:styleId="217">
    <w:name w:val="Нет списка217"/>
    <w:next w:val="aa"/>
    <w:uiPriority w:val="99"/>
    <w:semiHidden/>
    <w:unhideWhenUsed/>
    <w:rsid w:val="00753DA4"/>
  </w:style>
  <w:style w:type="numbering" w:customStyle="1" w:styleId="1117">
    <w:name w:val="Нет списка1117"/>
    <w:next w:val="aa"/>
    <w:uiPriority w:val="99"/>
    <w:semiHidden/>
    <w:unhideWhenUsed/>
    <w:rsid w:val="00753DA4"/>
  </w:style>
  <w:style w:type="numbering" w:customStyle="1" w:styleId="1118">
    <w:name w:val="Нет списка1118"/>
    <w:next w:val="aa"/>
    <w:uiPriority w:val="99"/>
    <w:semiHidden/>
    <w:unhideWhenUsed/>
    <w:rsid w:val="00753DA4"/>
  </w:style>
  <w:style w:type="numbering" w:customStyle="1" w:styleId="218">
    <w:name w:val="Нет списка218"/>
    <w:next w:val="aa"/>
    <w:uiPriority w:val="99"/>
    <w:semiHidden/>
    <w:unhideWhenUsed/>
    <w:rsid w:val="00753DA4"/>
  </w:style>
  <w:style w:type="numbering" w:customStyle="1" w:styleId="3100">
    <w:name w:val="Нет списка310"/>
    <w:next w:val="aa"/>
    <w:uiPriority w:val="99"/>
    <w:semiHidden/>
    <w:unhideWhenUsed/>
    <w:rsid w:val="00753DA4"/>
  </w:style>
  <w:style w:type="numbering" w:customStyle="1" w:styleId="4100">
    <w:name w:val="Нет списка410"/>
    <w:next w:val="aa"/>
    <w:uiPriority w:val="99"/>
    <w:semiHidden/>
    <w:unhideWhenUsed/>
    <w:rsid w:val="00753DA4"/>
  </w:style>
  <w:style w:type="numbering" w:customStyle="1" w:styleId="56">
    <w:name w:val="Нет списка56"/>
    <w:next w:val="aa"/>
    <w:uiPriority w:val="99"/>
    <w:semiHidden/>
    <w:unhideWhenUsed/>
    <w:rsid w:val="00753DA4"/>
  </w:style>
  <w:style w:type="numbering" w:customStyle="1" w:styleId="127">
    <w:name w:val="Нет списка127"/>
    <w:next w:val="aa"/>
    <w:uiPriority w:val="99"/>
    <w:semiHidden/>
    <w:unhideWhenUsed/>
    <w:rsid w:val="00753DA4"/>
  </w:style>
  <w:style w:type="numbering" w:customStyle="1" w:styleId="1126">
    <w:name w:val="Нет списка1126"/>
    <w:next w:val="aa"/>
    <w:uiPriority w:val="99"/>
    <w:semiHidden/>
    <w:unhideWhenUsed/>
    <w:rsid w:val="00753DA4"/>
  </w:style>
  <w:style w:type="numbering" w:customStyle="1" w:styleId="226">
    <w:name w:val="Нет списка226"/>
    <w:next w:val="aa"/>
    <w:uiPriority w:val="99"/>
    <w:semiHidden/>
    <w:unhideWhenUsed/>
    <w:rsid w:val="00753DA4"/>
  </w:style>
  <w:style w:type="numbering" w:customStyle="1" w:styleId="316">
    <w:name w:val="Нет списка316"/>
    <w:next w:val="aa"/>
    <w:uiPriority w:val="99"/>
    <w:semiHidden/>
    <w:unhideWhenUsed/>
    <w:rsid w:val="00753DA4"/>
  </w:style>
  <w:style w:type="numbering" w:customStyle="1" w:styleId="416">
    <w:name w:val="Нет списка416"/>
    <w:next w:val="aa"/>
    <w:uiPriority w:val="99"/>
    <w:semiHidden/>
    <w:unhideWhenUsed/>
    <w:rsid w:val="00753DA4"/>
  </w:style>
  <w:style w:type="numbering" w:customStyle="1" w:styleId="66">
    <w:name w:val="Нет списка66"/>
    <w:next w:val="aa"/>
    <w:semiHidden/>
    <w:rsid w:val="00753DA4"/>
  </w:style>
  <w:style w:type="numbering" w:customStyle="1" w:styleId="136">
    <w:name w:val="Нет списка136"/>
    <w:next w:val="aa"/>
    <w:semiHidden/>
    <w:unhideWhenUsed/>
    <w:rsid w:val="00753DA4"/>
  </w:style>
  <w:style w:type="numbering" w:customStyle="1" w:styleId="1136">
    <w:name w:val="Нет списка1136"/>
    <w:next w:val="aa"/>
    <w:semiHidden/>
    <w:unhideWhenUsed/>
    <w:rsid w:val="00753DA4"/>
  </w:style>
  <w:style w:type="numbering" w:customStyle="1" w:styleId="236">
    <w:name w:val="Нет списка236"/>
    <w:next w:val="aa"/>
    <w:semiHidden/>
    <w:unhideWhenUsed/>
    <w:rsid w:val="00753DA4"/>
  </w:style>
  <w:style w:type="numbering" w:customStyle="1" w:styleId="326">
    <w:name w:val="Нет списка326"/>
    <w:next w:val="aa"/>
    <w:semiHidden/>
    <w:unhideWhenUsed/>
    <w:rsid w:val="00753DA4"/>
  </w:style>
  <w:style w:type="numbering" w:customStyle="1" w:styleId="426">
    <w:name w:val="Нет списка426"/>
    <w:next w:val="aa"/>
    <w:semiHidden/>
    <w:unhideWhenUsed/>
    <w:rsid w:val="00753DA4"/>
  </w:style>
  <w:style w:type="numbering" w:customStyle="1" w:styleId="760">
    <w:name w:val="Нет списка76"/>
    <w:next w:val="aa"/>
    <w:semiHidden/>
    <w:unhideWhenUsed/>
    <w:rsid w:val="00753DA4"/>
  </w:style>
  <w:style w:type="numbering" w:customStyle="1" w:styleId="146">
    <w:name w:val="Нет списка146"/>
    <w:next w:val="aa"/>
    <w:semiHidden/>
    <w:unhideWhenUsed/>
    <w:rsid w:val="00753DA4"/>
  </w:style>
  <w:style w:type="numbering" w:customStyle="1" w:styleId="1146">
    <w:name w:val="Нет списка1146"/>
    <w:next w:val="aa"/>
    <w:semiHidden/>
    <w:unhideWhenUsed/>
    <w:rsid w:val="00753DA4"/>
  </w:style>
  <w:style w:type="numbering" w:customStyle="1" w:styleId="246">
    <w:name w:val="Нет списка246"/>
    <w:next w:val="aa"/>
    <w:semiHidden/>
    <w:unhideWhenUsed/>
    <w:rsid w:val="00753DA4"/>
  </w:style>
  <w:style w:type="numbering" w:customStyle="1" w:styleId="336">
    <w:name w:val="Нет списка336"/>
    <w:next w:val="aa"/>
    <w:semiHidden/>
    <w:unhideWhenUsed/>
    <w:rsid w:val="00753DA4"/>
  </w:style>
  <w:style w:type="numbering" w:customStyle="1" w:styleId="436">
    <w:name w:val="Нет списка436"/>
    <w:next w:val="aa"/>
    <w:semiHidden/>
    <w:unhideWhenUsed/>
    <w:rsid w:val="00753DA4"/>
  </w:style>
  <w:style w:type="numbering" w:customStyle="1" w:styleId="86">
    <w:name w:val="Нет списка86"/>
    <w:next w:val="aa"/>
    <w:semiHidden/>
    <w:rsid w:val="00753DA4"/>
  </w:style>
  <w:style w:type="numbering" w:customStyle="1" w:styleId="156">
    <w:name w:val="Нет списка156"/>
    <w:next w:val="aa"/>
    <w:semiHidden/>
    <w:unhideWhenUsed/>
    <w:rsid w:val="00753DA4"/>
  </w:style>
  <w:style w:type="numbering" w:customStyle="1" w:styleId="1156">
    <w:name w:val="Нет списка1156"/>
    <w:next w:val="aa"/>
    <w:semiHidden/>
    <w:unhideWhenUsed/>
    <w:rsid w:val="00753DA4"/>
  </w:style>
  <w:style w:type="numbering" w:customStyle="1" w:styleId="256">
    <w:name w:val="Нет списка256"/>
    <w:next w:val="aa"/>
    <w:semiHidden/>
    <w:unhideWhenUsed/>
    <w:rsid w:val="00753DA4"/>
  </w:style>
  <w:style w:type="numbering" w:customStyle="1" w:styleId="346">
    <w:name w:val="Нет списка346"/>
    <w:next w:val="aa"/>
    <w:semiHidden/>
    <w:unhideWhenUsed/>
    <w:rsid w:val="00753DA4"/>
  </w:style>
  <w:style w:type="numbering" w:customStyle="1" w:styleId="446">
    <w:name w:val="Нет списка446"/>
    <w:next w:val="aa"/>
    <w:semiHidden/>
    <w:unhideWhenUsed/>
    <w:rsid w:val="00753DA4"/>
  </w:style>
  <w:style w:type="numbering" w:customStyle="1" w:styleId="11116">
    <w:name w:val="Нет списка11116"/>
    <w:next w:val="aa"/>
    <w:uiPriority w:val="99"/>
    <w:semiHidden/>
    <w:unhideWhenUsed/>
    <w:rsid w:val="00753DA4"/>
  </w:style>
  <w:style w:type="numbering" w:customStyle="1" w:styleId="2112">
    <w:name w:val="Нет списка2112"/>
    <w:next w:val="aa"/>
    <w:uiPriority w:val="99"/>
    <w:semiHidden/>
    <w:unhideWhenUsed/>
    <w:rsid w:val="00753DA4"/>
  </w:style>
  <w:style w:type="numbering" w:customStyle="1" w:styleId="920">
    <w:name w:val="Нет списка92"/>
    <w:next w:val="aa"/>
    <w:uiPriority w:val="99"/>
    <w:semiHidden/>
    <w:unhideWhenUsed/>
    <w:rsid w:val="00753DA4"/>
  </w:style>
  <w:style w:type="numbering" w:customStyle="1" w:styleId="162">
    <w:name w:val="Нет списка162"/>
    <w:next w:val="aa"/>
    <w:uiPriority w:val="99"/>
    <w:semiHidden/>
    <w:unhideWhenUsed/>
    <w:rsid w:val="00753DA4"/>
  </w:style>
  <w:style w:type="numbering" w:customStyle="1" w:styleId="262">
    <w:name w:val="Нет списка262"/>
    <w:next w:val="aa"/>
    <w:uiPriority w:val="99"/>
    <w:semiHidden/>
    <w:unhideWhenUsed/>
    <w:rsid w:val="00753DA4"/>
  </w:style>
  <w:style w:type="numbering" w:customStyle="1" w:styleId="11111151">
    <w:name w:val="1 / 1.1 / 1.1.151"/>
    <w:basedOn w:val="aa"/>
    <w:next w:val="111111"/>
    <w:rsid w:val="00753DA4"/>
    <w:pPr>
      <w:numPr>
        <w:numId w:val="5"/>
      </w:numPr>
    </w:pPr>
  </w:style>
  <w:style w:type="numbering" w:customStyle="1" w:styleId="1162">
    <w:name w:val="Нет списка1162"/>
    <w:next w:val="aa"/>
    <w:uiPriority w:val="99"/>
    <w:semiHidden/>
    <w:unhideWhenUsed/>
    <w:rsid w:val="00753DA4"/>
  </w:style>
  <w:style w:type="numbering" w:customStyle="1" w:styleId="11122">
    <w:name w:val="Нет списка11122"/>
    <w:next w:val="aa"/>
    <w:uiPriority w:val="99"/>
    <w:semiHidden/>
    <w:unhideWhenUsed/>
    <w:rsid w:val="00753DA4"/>
  </w:style>
  <w:style w:type="numbering" w:customStyle="1" w:styleId="2122">
    <w:name w:val="Нет списка2122"/>
    <w:next w:val="aa"/>
    <w:uiPriority w:val="99"/>
    <w:semiHidden/>
    <w:unhideWhenUsed/>
    <w:rsid w:val="00753DA4"/>
  </w:style>
  <w:style w:type="numbering" w:customStyle="1" w:styleId="352">
    <w:name w:val="Нет списка352"/>
    <w:next w:val="aa"/>
    <w:uiPriority w:val="99"/>
    <w:semiHidden/>
    <w:unhideWhenUsed/>
    <w:rsid w:val="00753DA4"/>
  </w:style>
  <w:style w:type="numbering" w:customStyle="1" w:styleId="452">
    <w:name w:val="Нет списка452"/>
    <w:next w:val="aa"/>
    <w:uiPriority w:val="99"/>
    <w:semiHidden/>
    <w:unhideWhenUsed/>
    <w:rsid w:val="00753DA4"/>
  </w:style>
  <w:style w:type="numbering" w:customStyle="1" w:styleId="512">
    <w:name w:val="Нет списка512"/>
    <w:next w:val="aa"/>
    <w:uiPriority w:val="99"/>
    <w:semiHidden/>
    <w:unhideWhenUsed/>
    <w:rsid w:val="00753DA4"/>
  </w:style>
  <w:style w:type="numbering" w:customStyle="1" w:styleId="1212">
    <w:name w:val="Нет списка1212"/>
    <w:next w:val="aa"/>
    <w:uiPriority w:val="99"/>
    <w:semiHidden/>
    <w:unhideWhenUsed/>
    <w:rsid w:val="00753DA4"/>
  </w:style>
  <w:style w:type="numbering" w:customStyle="1" w:styleId="11212">
    <w:name w:val="Нет списка11212"/>
    <w:next w:val="aa"/>
    <w:uiPriority w:val="99"/>
    <w:semiHidden/>
    <w:unhideWhenUsed/>
    <w:rsid w:val="00753DA4"/>
  </w:style>
  <w:style w:type="numbering" w:customStyle="1" w:styleId="2212">
    <w:name w:val="Нет списка2212"/>
    <w:next w:val="aa"/>
    <w:uiPriority w:val="99"/>
    <w:semiHidden/>
    <w:unhideWhenUsed/>
    <w:rsid w:val="00753DA4"/>
  </w:style>
  <w:style w:type="numbering" w:customStyle="1" w:styleId="3112">
    <w:name w:val="Нет списка3112"/>
    <w:next w:val="aa"/>
    <w:uiPriority w:val="99"/>
    <w:semiHidden/>
    <w:unhideWhenUsed/>
    <w:rsid w:val="00753DA4"/>
  </w:style>
  <w:style w:type="numbering" w:customStyle="1" w:styleId="4112">
    <w:name w:val="Нет списка4112"/>
    <w:next w:val="aa"/>
    <w:uiPriority w:val="99"/>
    <w:semiHidden/>
    <w:unhideWhenUsed/>
    <w:rsid w:val="00753DA4"/>
  </w:style>
  <w:style w:type="numbering" w:customStyle="1" w:styleId="612">
    <w:name w:val="Нет списка612"/>
    <w:next w:val="aa"/>
    <w:semiHidden/>
    <w:rsid w:val="00753DA4"/>
  </w:style>
  <w:style w:type="numbering" w:customStyle="1" w:styleId="1312">
    <w:name w:val="Нет списка1312"/>
    <w:next w:val="aa"/>
    <w:semiHidden/>
    <w:unhideWhenUsed/>
    <w:rsid w:val="00753DA4"/>
  </w:style>
  <w:style w:type="numbering" w:customStyle="1" w:styleId="11312">
    <w:name w:val="Нет списка11312"/>
    <w:next w:val="aa"/>
    <w:semiHidden/>
    <w:unhideWhenUsed/>
    <w:rsid w:val="00753DA4"/>
  </w:style>
  <w:style w:type="numbering" w:customStyle="1" w:styleId="2312">
    <w:name w:val="Нет списка2312"/>
    <w:next w:val="aa"/>
    <w:semiHidden/>
    <w:unhideWhenUsed/>
    <w:rsid w:val="00753DA4"/>
  </w:style>
  <w:style w:type="numbering" w:customStyle="1" w:styleId="3212">
    <w:name w:val="Нет списка3212"/>
    <w:next w:val="aa"/>
    <w:semiHidden/>
    <w:unhideWhenUsed/>
    <w:rsid w:val="00753DA4"/>
  </w:style>
  <w:style w:type="numbering" w:customStyle="1" w:styleId="4212">
    <w:name w:val="Нет списка4212"/>
    <w:next w:val="aa"/>
    <w:semiHidden/>
    <w:unhideWhenUsed/>
    <w:rsid w:val="00753DA4"/>
  </w:style>
  <w:style w:type="numbering" w:customStyle="1" w:styleId="712">
    <w:name w:val="Нет списка712"/>
    <w:next w:val="aa"/>
    <w:semiHidden/>
    <w:unhideWhenUsed/>
    <w:rsid w:val="00753DA4"/>
  </w:style>
  <w:style w:type="numbering" w:customStyle="1" w:styleId="1412">
    <w:name w:val="Нет списка1412"/>
    <w:next w:val="aa"/>
    <w:semiHidden/>
    <w:unhideWhenUsed/>
    <w:rsid w:val="00753DA4"/>
  </w:style>
  <w:style w:type="numbering" w:customStyle="1" w:styleId="11412">
    <w:name w:val="Нет списка11412"/>
    <w:next w:val="aa"/>
    <w:semiHidden/>
    <w:unhideWhenUsed/>
    <w:rsid w:val="00753DA4"/>
  </w:style>
  <w:style w:type="numbering" w:customStyle="1" w:styleId="2412">
    <w:name w:val="Нет списка2412"/>
    <w:next w:val="aa"/>
    <w:semiHidden/>
    <w:unhideWhenUsed/>
    <w:rsid w:val="00753DA4"/>
  </w:style>
  <w:style w:type="numbering" w:customStyle="1" w:styleId="3312">
    <w:name w:val="Нет списка3312"/>
    <w:next w:val="aa"/>
    <w:semiHidden/>
    <w:unhideWhenUsed/>
    <w:rsid w:val="00753DA4"/>
  </w:style>
  <w:style w:type="numbering" w:customStyle="1" w:styleId="4312">
    <w:name w:val="Нет списка4312"/>
    <w:next w:val="aa"/>
    <w:semiHidden/>
    <w:unhideWhenUsed/>
    <w:rsid w:val="00753DA4"/>
  </w:style>
  <w:style w:type="numbering" w:customStyle="1" w:styleId="812">
    <w:name w:val="Нет списка812"/>
    <w:next w:val="aa"/>
    <w:semiHidden/>
    <w:rsid w:val="00753DA4"/>
  </w:style>
  <w:style w:type="numbering" w:customStyle="1" w:styleId="1512">
    <w:name w:val="Нет списка1512"/>
    <w:next w:val="aa"/>
    <w:semiHidden/>
    <w:unhideWhenUsed/>
    <w:rsid w:val="00753DA4"/>
  </w:style>
  <w:style w:type="numbering" w:customStyle="1" w:styleId="11512">
    <w:name w:val="Нет списка11512"/>
    <w:next w:val="aa"/>
    <w:semiHidden/>
    <w:unhideWhenUsed/>
    <w:rsid w:val="00753DA4"/>
  </w:style>
  <w:style w:type="numbering" w:customStyle="1" w:styleId="2512">
    <w:name w:val="Нет списка2512"/>
    <w:next w:val="aa"/>
    <w:semiHidden/>
    <w:unhideWhenUsed/>
    <w:rsid w:val="00753DA4"/>
  </w:style>
  <w:style w:type="numbering" w:customStyle="1" w:styleId="3412">
    <w:name w:val="Нет списка3412"/>
    <w:next w:val="aa"/>
    <w:semiHidden/>
    <w:unhideWhenUsed/>
    <w:rsid w:val="00753DA4"/>
  </w:style>
  <w:style w:type="numbering" w:customStyle="1" w:styleId="4412">
    <w:name w:val="Нет списка4412"/>
    <w:next w:val="aa"/>
    <w:semiHidden/>
    <w:unhideWhenUsed/>
    <w:rsid w:val="00753DA4"/>
  </w:style>
  <w:style w:type="numbering" w:customStyle="1" w:styleId="111112">
    <w:name w:val="Нет списка111112"/>
    <w:next w:val="aa"/>
    <w:uiPriority w:val="99"/>
    <w:semiHidden/>
    <w:unhideWhenUsed/>
    <w:rsid w:val="00753DA4"/>
  </w:style>
  <w:style w:type="numbering" w:customStyle="1" w:styleId="102">
    <w:name w:val="Нет списка102"/>
    <w:next w:val="aa"/>
    <w:uiPriority w:val="99"/>
    <w:semiHidden/>
    <w:unhideWhenUsed/>
    <w:rsid w:val="00753DA4"/>
  </w:style>
  <w:style w:type="numbering" w:customStyle="1" w:styleId="172">
    <w:name w:val="Нет списка172"/>
    <w:next w:val="aa"/>
    <w:uiPriority w:val="99"/>
    <w:semiHidden/>
    <w:unhideWhenUsed/>
    <w:rsid w:val="00753DA4"/>
  </w:style>
  <w:style w:type="numbering" w:customStyle="1" w:styleId="272">
    <w:name w:val="Нет списка272"/>
    <w:next w:val="aa"/>
    <w:uiPriority w:val="99"/>
    <w:semiHidden/>
    <w:unhideWhenUsed/>
    <w:rsid w:val="00753DA4"/>
  </w:style>
  <w:style w:type="numbering" w:customStyle="1" w:styleId="111111121">
    <w:name w:val="1 / 1.1 / 1.1.1121"/>
    <w:basedOn w:val="aa"/>
    <w:next w:val="111111"/>
    <w:rsid w:val="00753DA4"/>
  </w:style>
  <w:style w:type="numbering" w:customStyle="1" w:styleId="1172">
    <w:name w:val="Нет списка1172"/>
    <w:next w:val="aa"/>
    <w:uiPriority w:val="99"/>
    <w:semiHidden/>
    <w:unhideWhenUsed/>
    <w:rsid w:val="00753DA4"/>
  </w:style>
  <w:style w:type="numbering" w:customStyle="1" w:styleId="11132">
    <w:name w:val="Нет списка11132"/>
    <w:next w:val="aa"/>
    <w:uiPriority w:val="99"/>
    <w:semiHidden/>
    <w:unhideWhenUsed/>
    <w:rsid w:val="00753DA4"/>
  </w:style>
  <w:style w:type="numbering" w:customStyle="1" w:styleId="2132">
    <w:name w:val="Нет списка2132"/>
    <w:next w:val="aa"/>
    <w:uiPriority w:val="99"/>
    <w:semiHidden/>
    <w:unhideWhenUsed/>
    <w:rsid w:val="00753DA4"/>
  </w:style>
  <w:style w:type="numbering" w:customStyle="1" w:styleId="362">
    <w:name w:val="Нет списка362"/>
    <w:next w:val="aa"/>
    <w:uiPriority w:val="99"/>
    <w:semiHidden/>
    <w:unhideWhenUsed/>
    <w:rsid w:val="00753DA4"/>
  </w:style>
  <w:style w:type="numbering" w:customStyle="1" w:styleId="462">
    <w:name w:val="Нет списка462"/>
    <w:next w:val="aa"/>
    <w:uiPriority w:val="99"/>
    <w:semiHidden/>
    <w:unhideWhenUsed/>
    <w:rsid w:val="00753DA4"/>
  </w:style>
  <w:style w:type="numbering" w:customStyle="1" w:styleId="522">
    <w:name w:val="Нет списка522"/>
    <w:next w:val="aa"/>
    <w:uiPriority w:val="99"/>
    <w:semiHidden/>
    <w:unhideWhenUsed/>
    <w:rsid w:val="00753DA4"/>
  </w:style>
  <w:style w:type="numbering" w:customStyle="1" w:styleId="1222">
    <w:name w:val="Нет списка1222"/>
    <w:next w:val="aa"/>
    <w:uiPriority w:val="99"/>
    <w:semiHidden/>
    <w:unhideWhenUsed/>
    <w:rsid w:val="00753DA4"/>
  </w:style>
  <w:style w:type="numbering" w:customStyle="1" w:styleId="11222">
    <w:name w:val="Нет списка11222"/>
    <w:next w:val="aa"/>
    <w:uiPriority w:val="99"/>
    <w:semiHidden/>
    <w:unhideWhenUsed/>
    <w:rsid w:val="00753DA4"/>
  </w:style>
  <w:style w:type="numbering" w:customStyle="1" w:styleId="2222">
    <w:name w:val="Нет списка2222"/>
    <w:next w:val="aa"/>
    <w:uiPriority w:val="99"/>
    <w:semiHidden/>
    <w:unhideWhenUsed/>
    <w:rsid w:val="00753DA4"/>
  </w:style>
  <w:style w:type="numbering" w:customStyle="1" w:styleId="3122">
    <w:name w:val="Нет списка3122"/>
    <w:next w:val="aa"/>
    <w:uiPriority w:val="99"/>
    <w:semiHidden/>
    <w:unhideWhenUsed/>
    <w:rsid w:val="00753DA4"/>
  </w:style>
  <w:style w:type="numbering" w:customStyle="1" w:styleId="4122">
    <w:name w:val="Нет списка4122"/>
    <w:next w:val="aa"/>
    <w:uiPriority w:val="99"/>
    <w:semiHidden/>
    <w:unhideWhenUsed/>
    <w:rsid w:val="00753DA4"/>
  </w:style>
  <w:style w:type="numbering" w:customStyle="1" w:styleId="622">
    <w:name w:val="Нет списка622"/>
    <w:next w:val="aa"/>
    <w:semiHidden/>
    <w:rsid w:val="00753DA4"/>
  </w:style>
  <w:style w:type="numbering" w:customStyle="1" w:styleId="1322">
    <w:name w:val="Нет списка1322"/>
    <w:next w:val="aa"/>
    <w:semiHidden/>
    <w:unhideWhenUsed/>
    <w:rsid w:val="00753DA4"/>
  </w:style>
  <w:style w:type="numbering" w:customStyle="1" w:styleId="11322">
    <w:name w:val="Нет списка11322"/>
    <w:next w:val="aa"/>
    <w:semiHidden/>
    <w:unhideWhenUsed/>
    <w:rsid w:val="00753DA4"/>
  </w:style>
  <w:style w:type="numbering" w:customStyle="1" w:styleId="2322">
    <w:name w:val="Нет списка2322"/>
    <w:next w:val="aa"/>
    <w:semiHidden/>
    <w:unhideWhenUsed/>
    <w:rsid w:val="00753DA4"/>
  </w:style>
  <w:style w:type="numbering" w:customStyle="1" w:styleId="3222">
    <w:name w:val="Нет списка3222"/>
    <w:next w:val="aa"/>
    <w:semiHidden/>
    <w:unhideWhenUsed/>
    <w:rsid w:val="00753DA4"/>
  </w:style>
  <w:style w:type="numbering" w:customStyle="1" w:styleId="4222">
    <w:name w:val="Нет списка4222"/>
    <w:next w:val="aa"/>
    <w:semiHidden/>
    <w:unhideWhenUsed/>
    <w:rsid w:val="00753DA4"/>
  </w:style>
  <w:style w:type="numbering" w:customStyle="1" w:styleId="722">
    <w:name w:val="Нет списка722"/>
    <w:next w:val="aa"/>
    <w:semiHidden/>
    <w:unhideWhenUsed/>
    <w:rsid w:val="00753DA4"/>
  </w:style>
  <w:style w:type="numbering" w:customStyle="1" w:styleId="1422">
    <w:name w:val="Нет списка1422"/>
    <w:next w:val="aa"/>
    <w:semiHidden/>
    <w:unhideWhenUsed/>
    <w:rsid w:val="00753DA4"/>
  </w:style>
  <w:style w:type="numbering" w:customStyle="1" w:styleId="11422">
    <w:name w:val="Нет списка11422"/>
    <w:next w:val="aa"/>
    <w:semiHidden/>
    <w:unhideWhenUsed/>
    <w:rsid w:val="00753DA4"/>
  </w:style>
  <w:style w:type="numbering" w:customStyle="1" w:styleId="2422">
    <w:name w:val="Нет списка2422"/>
    <w:next w:val="aa"/>
    <w:semiHidden/>
    <w:unhideWhenUsed/>
    <w:rsid w:val="00753DA4"/>
  </w:style>
  <w:style w:type="numbering" w:customStyle="1" w:styleId="3322">
    <w:name w:val="Нет списка3322"/>
    <w:next w:val="aa"/>
    <w:semiHidden/>
    <w:unhideWhenUsed/>
    <w:rsid w:val="00753DA4"/>
  </w:style>
  <w:style w:type="numbering" w:customStyle="1" w:styleId="4322">
    <w:name w:val="Нет списка4322"/>
    <w:next w:val="aa"/>
    <w:semiHidden/>
    <w:unhideWhenUsed/>
    <w:rsid w:val="00753DA4"/>
  </w:style>
  <w:style w:type="numbering" w:customStyle="1" w:styleId="822">
    <w:name w:val="Нет списка822"/>
    <w:next w:val="aa"/>
    <w:semiHidden/>
    <w:rsid w:val="00753DA4"/>
  </w:style>
  <w:style w:type="numbering" w:customStyle="1" w:styleId="1522">
    <w:name w:val="Нет списка1522"/>
    <w:next w:val="aa"/>
    <w:semiHidden/>
    <w:unhideWhenUsed/>
    <w:rsid w:val="00753DA4"/>
  </w:style>
  <w:style w:type="numbering" w:customStyle="1" w:styleId="11522">
    <w:name w:val="Нет списка11522"/>
    <w:next w:val="aa"/>
    <w:semiHidden/>
    <w:unhideWhenUsed/>
    <w:rsid w:val="00753DA4"/>
  </w:style>
  <w:style w:type="numbering" w:customStyle="1" w:styleId="2522">
    <w:name w:val="Нет списка2522"/>
    <w:next w:val="aa"/>
    <w:semiHidden/>
    <w:unhideWhenUsed/>
    <w:rsid w:val="00753DA4"/>
  </w:style>
  <w:style w:type="numbering" w:customStyle="1" w:styleId="3422">
    <w:name w:val="Нет списка3422"/>
    <w:next w:val="aa"/>
    <w:semiHidden/>
    <w:unhideWhenUsed/>
    <w:rsid w:val="00753DA4"/>
  </w:style>
  <w:style w:type="numbering" w:customStyle="1" w:styleId="4422">
    <w:name w:val="Нет списка4422"/>
    <w:next w:val="aa"/>
    <w:semiHidden/>
    <w:unhideWhenUsed/>
    <w:rsid w:val="00753DA4"/>
  </w:style>
  <w:style w:type="numbering" w:customStyle="1" w:styleId="111122">
    <w:name w:val="Нет списка111122"/>
    <w:next w:val="aa"/>
    <w:uiPriority w:val="99"/>
    <w:semiHidden/>
    <w:unhideWhenUsed/>
    <w:rsid w:val="00753DA4"/>
  </w:style>
  <w:style w:type="numbering" w:customStyle="1" w:styleId="182">
    <w:name w:val="Нет списка182"/>
    <w:next w:val="aa"/>
    <w:uiPriority w:val="99"/>
    <w:semiHidden/>
    <w:unhideWhenUsed/>
    <w:rsid w:val="00753DA4"/>
  </w:style>
  <w:style w:type="numbering" w:customStyle="1" w:styleId="192">
    <w:name w:val="Нет списка192"/>
    <w:next w:val="aa"/>
    <w:uiPriority w:val="99"/>
    <w:semiHidden/>
    <w:unhideWhenUsed/>
    <w:rsid w:val="00753DA4"/>
  </w:style>
  <w:style w:type="numbering" w:customStyle="1" w:styleId="282">
    <w:name w:val="Нет списка282"/>
    <w:next w:val="aa"/>
    <w:uiPriority w:val="99"/>
    <w:semiHidden/>
    <w:unhideWhenUsed/>
    <w:rsid w:val="00753DA4"/>
  </w:style>
  <w:style w:type="numbering" w:customStyle="1" w:styleId="111111221">
    <w:name w:val="1 / 1.1 / 1.1.1221"/>
    <w:basedOn w:val="aa"/>
    <w:next w:val="111111"/>
    <w:rsid w:val="00753DA4"/>
    <w:pPr>
      <w:numPr>
        <w:numId w:val="4"/>
      </w:numPr>
    </w:pPr>
  </w:style>
  <w:style w:type="numbering" w:customStyle="1" w:styleId="1182">
    <w:name w:val="Нет списка1182"/>
    <w:next w:val="aa"/>
    <w:uiPriority w:val="99"/>
    <w:semiHidden/>
    <w:unhideWhenUsed/>
    <w:rsid w:val="00753DA4"/>
  </w:style>
  <w:style w:type="numbering" w:customStyle="1" w:styleId="11142">
    <w:name w:val="Нет списка11142"/>
    <w:next w:val="aa"/>
    <w:uiPriority w:val="99"/>
    <w:semiHidden/>
    <w:unhideWhenUsed/>
    <w:rsid w:val="00753DA4"/>
  </w:style>
  <w:style w:type="numbering" w:customStyle="1" w:styleId="2142">
    <w:name w:val="Нет списка2142"/>
    <w:next w:val="aa"/>
    <w:uiPriority w:val="99"/>
    <w:semiHidden/>
    <w:unhideWhenUsed/>
    <w:rsid w:val="00753DA4"/>
  </w:style>
  <w:style w:type="numbering" w:customStyle="1" w:styleId="372">
    <w:name w:val="Нет списка372"/>
    <w:next w:val="aa"/>
    <w:uiPriority w:val="99"/>
    <w:semiHidden/>
    <w:unhideWhenUsed/>
    <w:rsid w:val="00753DA4"/>
  </w:style>
  <w:style w:type="numbering" w:customStyle="1" w:styleId="472">
    <w:name w:val="Нет списка472"/>
    <w:next w:val="aa"/>
    <w:uiPriority w:val="99"/>
    <w:semiHidden/>
    <w:unhideWhenUsed/>
    <w:rsid w:val="00753DA4"/>
  </w:style>
  <w:style w:type="numbering" w:customStyle="1" w:styleId="532">
    <w:name w:val="Нет списка532"/>
    <w:next w:val="aa"/>
    <w:uiPriority w:val="99"/>
    <w:semiHidden/>
    <w:unhideWhenUsed/>
    <w:rsid w:val="00753DA4"/>
  </w:style>
  <w:style w:type="numbering" w:customStyle="1" w:styleId="1232">
    <w:name w:val="Нет списка1232"/>
    <w:next w:val="aa"/>
    <w:uiPriority w:val="99"/>
    <w:semiHidden/>
    <w:unhideWhenUsed/>
    <w:rsid w:val="00753DA4"/>
  </w:style>
  <w:style w:type="numbering" w:customStyle="1" w:styleId="11232">
    <w:name w:val="Нет списка11232"/>
    <w:next w:val="aa"/>
    <w:uiPriority w:val="99"/>
    <w:semiHidden/>
    <w:unhideWhenUsed/>
    <w:rsid w:val="00753DA4"/>
  </w:style>
  <w:style w:type="numbering" w:customStyle="1" w:styleId="2232">
    <w:name w:val="Нет списка2232"/>
    <w:next w:val="aa"/>
    <w:uiPriority w:val="99"/>
    <w:semiHidden/>
    <w:unhideWhenUsed/>
    <w:rsid w:val="00753DA4"/>
  </w:style>
  <w:style w:type="numbering" w:customStyle="1" w:styleId="3132">
    <w:name w:val="Нет списка3132"/>
    <w:next w:val="aa"/>
    <w:uiPriority w:val="99"/>
    <w:semiHidden/>
    <w:unhideWhenUsed/>
    <w:rsid w:val="00753DA4"/>
  </w:style>
  <w:style w:type="numbering" w:customStyle="1" w:styleId="4132">
    <w:name w:val="Нет списка4132"/>
    <w:next w:val="aa"/>
    <w:uiPriority w:val="99"/>
    <w:semiHidden/>
    <w:unhideWhenUsed/>
    <w:rsid w:val="00753DA4"/>
  </w:style>
  <w:style w:type="numbering" w:customStyle="1" w:styleId="632">
    <w:name w:val="Нет списка632"/>
    <w:next w:val="aa"/>
    <w:semiHidden/>
    <w:rsid w:val="00753DA4"/>
  </w:style>
  <w:style w:type="numbering" w:customStyle="1" w:styleId="1332">
    <w:name w:val="Нет списка1332"/>
    <w:next w:val="aa"/>
    <w:semiHidden/>
    <w:unhideWhenUsed/>
    <w:rsid w:val="00753DA4"/>
  </w:style>
  <w:style w:type="numbering" w:customStyle="1" w:styleId="11332">
    <w:name w:val="Нет списка11332"/>
    <w:next w:val="aa"/>
    <w:semiHidden/>
    <w:unhideWhenUsed/>
    <w:rsid w:val="00753DA4"/>
  </w:style>
  <w:style w:type="numbering" w:customStyle="1" w:styleId="2332">
    <w:name w:val="Нет списка2332"/>
    <w:next w:val="aa"/>
    <w:semiHidden/>
    <w:unhideWhenUsed/>
    <w:rsid w:val="00753DA4"/>
  </w:style>
  <w:style w:type="numbering" w:customStyle="1" w:styleId="3232">
    <w:name w:val="Нет списка3232"/>
    <w:next w:val="aa"/>
    <w:semiHidden/>
    <w:unhideWhenUsed/>
    <w:rsid w:val="00753DA4"/>
  </w:style>
  <w:style w:type="numbering" w:customStyle="1" w:styleId="4232">
    <w:name w:val="Нет списка4232"/>
    <w:next w:val="aa"/>
    <w:semiHidden/>
    <w:unhideWhenUsed/>
    <w:rsid w:val="00753DA4"/>
  </w:style>
  <w:style w:type="numbering" w:customStyle="1" w:styleId="732">
    <w:name w:val="Нет списка732"/>
    <w:next w:val="aa"/>
    <w:semiHidden/>
    <w:unhideWhenUsed/>
    <w:rsid w:val="00753DA4"/>
  </w:style>
  <w:style w:type="numbering" w:customStyle="1" w:styleId="1432">
    <w:name w:val="Нет списка1432"/>
    <w:next w:val="aa"/>
    <w:semiHidden/>
    <w:unhideWhenUsed/>
    <w:rsid w:val="00753DA4"/>
  </w:style>
  <w:style w:type="numbering" w:customStyle="1" w:styleId="11432">
    <w:name w:val="Нет списка11432"/>
    <w:next w:val="aa"/>
    <w:semiHidden/>
    <w:unhideWhenUsed/>
    <w:rsid w:val="00753DA4"/>
  </w:style>
  <w:style w:type="numbering" w:customStyle="1" w:styleId="2432">
    <w:name w:val="Нет списка2432"/>
    <w:next w:val="aa"/>
    <w:semiHidden/>
    <w:unhideWhenUsed/>
    <w:rsid w:val="00753DA4"/>
  </w:style>
  <w:style w:type="numbering" w:customStyle="1" w:styleId="3332">
    <w:name w:val="Нет списка3332"/>
    <w:next w:val="aa"/>
    <w:semiHidden/>
    <w:unhideWhenUsed/>
    <w:rsid w:val="00753DA4"/>
  </w:style>
  <w:style w:type="numbering" w:customStyle="1" w:styleId="4332">
    <w:name w:val="Нет списка4332"/>
    <w:next w:val="aa"/>
    <w:semiHidden/>
    <w:unhideWhenUsed/>
    <w:rsid w:val="00753DA4"/>
  </w:style>
  <w:style w:type="numbering" w:customStyle="1" w:styleId="832">
    <w:name w:val="Нет списка832"/>
    <w:next w:val="aa"/>
    <w:semiHidden/>
    <w:rsid w:val="00753DA4"/>
  </w:style>
  <w:style w:type="numbering" w:customStyle="1" w:styleId="1532">
    <w:name w:val="Нет списка1532"/>
    <w:next w:val="aa"/>
    <w:semiHidden/>
    <w:unhideWhenUsed/>
    <w:rsid w:val="00753DA4"/>
  </w:style>
  <w:style w:type="numbering" w:customStyle="1" w:styleId="11532">
    <w:name w:val="Нет списка11532"/>
    <w:next w:val="aa"/>
    <w:semiHidden/>
    <w:unhideWhenUsed/>
    <w:rsid w:val="00753DA4"/>
  </w:style>
  <w:style w:type="numbering" w:customStyle="1" w:styleId="2532">
    <w:name w:val="Нет списка2532"/>
    <w:next w:val="aa"/>
    <w:semiHidden/>
    <w:unhideWhenUsed/>
    <w:rsid w:val="00753DA4"/>
  </w:style>
  <w:style w:type="numbering" w:customStyle="1" w:styleId="3432">
    <w:name w:val="Нет списка3432"/>
    <w:next w:val="aa"/>
    <w:semiHidden/>
    <w:unhideWhenUsed/>
    <w:rsid w:val="00753DA4"/>
  </w:style>
  <w:style w:type="numbering" w:customStyle="1" w:styleId="4432">
    <w:name w:val="Нет списка4432"/>
    <w:next w:val="aa"/>
    <w:semiHidden/>
    <w:unhideWhenUsed/>
    <w:rsid w:val="00753DA4"/>
  </w:style>
  <w:style w:type="numbering" w:customStyle="1" w:styleId="111132">
    <w:name w:val="Нет списка111132"/>
    <w:next w:val="aa"/>
    <w:uiPriority w:val="99"/>
    <w:semiHidden/>
    <w:unhideWhenUsed/>
    <w:rsid w:val="00753DA4"/>
  </w:style>
  <w:style w:type="paragraph" w:customStyle="1" w:styleId="1ff8">
    <w:name w:val="Знак Знак Знак Знак1"/>
    <w:basedOn w:val="a7"/>
    <w:rsid w:val="00753DA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10">
    <w:name w:val="s_10"/>
    <w:basedOn w:val="a8"/>
    <w:rsid w:val="00CE19C5"/>
  </w:style>
  <w:style w:type="character" w:customStyle="1" w:styleId="highlightsearch">
    <w:name w:val="highlightsearch"/>
    <w:basedOn w:val="a8"/>
    <w:rsid w:val="003B0181"/>
  </w:style>
  <w:style w:type="character" w:customStyle="1" w:styleId="3f0">
    <w:name w:val="Неразрешенное упоминание3"/>
    <w:basedOn w:val="a8"/>
    <w:uiPriority w:val="99"/>
    <w:semiHidden/>
    <w:unhideWhenUsed/>
    <w:rsid w:val="00DC2A24"/>
    <w:rPr>
      <w:color w:val="605E5C"/>
      <w:shd w:val="clear" w:color="auto" w:fill="E1DFDD"/>
    </w:rPr>
  </w:style>
  <w:style w:type="paragraph" w:customStyle="1" w:styleId="affffffc">
    <w:name w:val="Знак Знак Знак Знак"/>
    <w:basedOn w:val="a7"/>
    <w:rsid w:val="00A83C9E"/>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f1">
    <w:name w:val="Неразрешенное упоминание3"/>
    <w:basedOn w:val="a8"/>
    <w:uiPriority w:val="99"/>
    <w:semiHidden/>
    <w:unhideWhenUsed/>
    <w:rsid w:val="00096CDF"/>
    <w:rPr>
      <w:color w:val="605E5C"/>
      <w:shd w:val="clear" w:color="auto" w:fill="E1DFDD"/>
    </w:rPr>
  </w:style>
  <w:style w:type="paragraph" w:customStyle="1" w:styleId="affffffd">
    <w:name w:val="Знак Знак Знак Знак"/>
    <w:basedOn w:val="a7"/>
    <w:rsid w:val="00724BC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f9">
    <w:name w:val="Основной текст Знак1"/>
    <w:basedOn w:val="a8"/>
    <w:uiPriority w:val="99"/>
    <w:semiHidden/>
    <w:rsid w:val="00AA3C3C"/>
    <w:rPr>
      <w:rFonts w:ascii="Times New Roman" w:eastAsia="Times New Roman" w:hAnsi="Times New Roman" w:cs="Times New Roman"/>
      <w:sz w:val="24"/>
      <w:lang w:eastAsia="ru-RU"/>
    </w:rPr>
  </w:style>
  <w:style w:type="character" w:customStyle="1" w:styleId="affffffe">
    <w:name w:val="Заголовок записки Знак"/>
    <w:basedOn w:val="a8"/>
    <w:uiPriority w:val="99"/>
    <w:semiHidden/>
    <w:rsid w:val="00AA3C3C"/>
    <w:rPr>
      <w:rFonts w:ascii="Times New Roman" w:eastAsia="Times New Roman" w:hAnsi="Times New Roman" w:cs="Times New Roman"/>
      <w:sz w:val="24"/>
      <w:lang w:eastAsia="ru-RU"/>
    </w:rPr>
  </w:style>
  <w:style w:type="paragraph" w:styleId="1ffa">
    <w:name w:val="index 1"/>
    <w:basedOn w:val="a7"/>
    <w:next w:val="a7"/>
    <w:autoRedefine/>
    <w:uiPriority w:val="99"/>
    <w:semiHidden/>
    <w:unhideWhenUsed/>
    <w:rsid w:val="00AA3C3C"/>
    <w:pPr>
      <w:spacing w:after="0" w:line="240" w:lineRule="auto"/>
      <w:ind w:left="240" w:hanging="240"/>
      <w:jc w:val="both"/>
    </w:pPr>
    <w:rPr>
      <w:rFonts w:eastAsia="Times New Roman" w:cs="Times New Roman"/>
      <w:szCs w:val="24"/>
      <w:lang w:eastAsia="ru-RU"/>
    </w:rPr>
  </w:style>
  <w:style w:type="paragraph" w:styleId="afffffff">
    <w:name w:val="Revision"/>
    <w:hidden/>
    <w:uiPriority w:val="99"/>
    <w:semiHidden/>
    <w:rsid w:val="00AA3C3C"/>
    <w:pPr>
      <w:spacing w:after="0" w:line="240" w:lineRule="auto"/>
    </w:pPr>
    <w:rPr>
      <w:rFonts w:ascii="Times New Roman" w:eastAsia="Times New Roman" w:hAnsi="Times New Roman" w:cs="Times New Roman"/>
      <w:sz w:val="24"/>
      <w:lang w:eastAsia="ru-RU"/>
    </w:rPr>
  </w:style>
  <w:style w:type="paragraph" w:customStyle="1" w:styleId="a5">
    <w:name w:val="Список (черточки)"/>
    <w:basedOn w:val="a7"/>
    <w:qFormat/>
    <w:rsid w:val="00AA3C3C"/>
    <w:pPr>
      <w:numPr>
        <w:numId w:val="78"/>
      </w:numPr>
      <w:tabs>
        <w:tab w:val="left" w:pos="851"/>
      </w:tabs>
      <w:spacing w:after="0" w:line="240" w:lineRule="auto"/>
      <w:jc w:val="both"/>
    </w:pPr>
    <w:rPr>
      <w:rFonts w:eastAsia="Times New Roman" w:cs="Times New Roman"/>
      <w:bCs/>
      <w:spacing w:val="-1"/>
      <w:szCs w:val="24"/>
      <w:lang w:eastAsia="ru-RU"/>
    </w:rPr>
  </w:style>
  <w:style w:type="paragraph" w:customStyle="1" w:styleId="a4">
    <w:name w:val="Абзац списка цифирки"/>
    <w:basedOn w:val="a7"/>
    <w:rsid w:val="00AA3C3C"/>
    <w:pPr>
      <w:numPr>
        <w:numId w:val="79"/>
      </w:numPr>
      <w:tabs>
        <w:tab w:val="left" w:pos="851"/>
      </w:tabs>
      <w:spacing w:after="0" w:line="240" w:lineRule="auto"/>
      <w:ind w:left="0" w:firstLine="709"/>
      <w:jc w:val="both"/>
    </w:pPr>
    <w:rPr>
      <w:rFonts w:eastAsia="Times New Roman" w:cs="Times New Roman"/>
      <w:bCs/>
      <w:spacing w:val="-1"/>
      <w:szCs w:val="24"/>
      <w:lang w:eastAsia="ru-RU"/>
    </w:rPr>
  </w:style>
  <w:style w:type="paragraph" w:customStyle="1" w:styleId="afffffff0">
    <w:name w:val="Табличный_по_ширине"/>
    <w:basedOn w:val="a7"/>
    <w:link w:val="afffffff1"/>
    <w:qFormat/>
    <w:rsid w:val="00AA3C3C"/>
    <w:pPr>
      <w:spacing w:after="0" w:line="240" w:lineRule="auto"/>
      <w:jc w:val="both"/>
    </w:pPr>
    <w:rPr>
      <w:rFonts w:eastAsia="Times New Roman" w:cs="Times New Roman"/>
      <w:lang w:eastAsia="ru-RU"/>
    </w:rPr>
  </w:style>
  <w:style w:type="paragraph" w:customStyle="1" w:styleId="afffffff2">
    <w:name w:val="Табличный_по_центру"/>
    <w:basedOn w:val="afffffff0"/>
    <w:qFormat/>
    <w:rsid w:val="00AA3C3C"/>
    <w:pPr>
      <w:jc w:val="center"/>
    </w:pPr>
  </w:style>
  <w:style w:type="paragraph" w:customStyle="1" w:styleId="1230">
    <w:name w:val="Табличный_список_1_2_3"/>
    <w:basedOn w:val="afffffff0"/>
    <w:link w:val="1233"/>
    <w:qFormat/>
    <w:rsid w:val="00AA3C3C"/>
    <w:pPr>
      <w:tabs>
        <w:tab w:val="left" w:pos="357"/>
      </w:tabs>
    </w:pPr>
    <w:rPr>
      <w:color w:val="2D2D2D"/>
      <w:spacing w:val="2"/>
    </w:rPr>
  </w:style>
  <w:style w:type="paragraph" w:customStyle="1" w:styleId="12">
    <w:name w:val="Табличный_список_черточки_1_порядок"/>
    <w:basedOn w:val="afffffff0"/>
    <w:link w:val="1ffb"/>
    <w:qFormat/>
    <w:rsid w:val="00AA3C3C"/>
    <w:pPr>
      <w:numPr>
        <w:numId w:val="77"/>
      </w:numPr>
      <w:tabs>
        <w:tab w:val="left" w:pos="567"/>
      </w:tabs>
    </w:pPr>
    <w:rPr>
      <w:color w:val="2D2D2D"/>
      <w:spacing w:val="2"/>
    </w:rPr>
  </w:style>
  <w:style w:type="paragraph" w:customStyle="1" w:styleId="2f6">
    <w:name w:val="Табличный_список_черточки_2_порядок"/>
    <w:basedOn w:val="12"/>
    <w:link w:val="2f7"/>
    <w:qFormat/>
    <w:rsid w:val="00AA3C3C"/>
    <w:pPr>
      <w:tabs>
        <w:tab w:val="decimal" w:pos="567"/>
        <w:tab w:val="left" w:pos="1134"/>
      </w:tabs>
    </w:pPr>
  </w:style>
  <w:style w:type="paragraph" w:customStyle="1" w:styleId="afffffff3">
    <w:name w:val="Табличный_заголовок"/>
    <w:basedOn w:val="afffffff2"/>
    <w:qFormat/>
    <w:rsid w:val="00AA3C3C"/>
    <w:rPr>
      <w:b/>
    </w:rPr>
  </w:style>
  <w:style w:type="paragraph" w:customStyle="1" w:styleId="afffffff4">
    <w:name w:val="Табличный_нумерация"/>
    <w:basedOn w:val="afffffff2"/>
    <w:qFormat/>
    <w:rsid w:val="00AA3C3C"/>
    <w:pPr>
      <w:contextualSpacing/>
      <w:jc w:val="left"/>
    </w:pPr>
  </w:style>
  <w:style w:type="paragraph" w:customStyle="1" w:styleId="afffffff5">
    <w:name w:val="Таблица в таблице"/>
    <w:basedOn w:val="a7"/>
    <w:qFormat/>
    <w:rsid w:val="00AA3C3C"/>
    <w:pPr>
      <w:spacing w:after="0" w:line="240" w:lineRule="auto"/>
      <w:jc w:val="center"/>
      <w:textAlignment w:val="baseline"/>
    </w:pPr>
    <w:rPr>
      <w:rFonts w:eastAsia="Times New Roman" w:cs="Times New Roman"/>
      <w:spacing w:val="2"/>
      <w:sz w:val="20"/>
      <w:szCs w:val="20"/>
      <w:lang w:eastAsia="ru-RU"/>
    </w:rPr>
  </w:style>
  <w:style w:type="character" w:customStyle="1" w:styleId="blk1">
    <w:name w:val="blk1"/>
    <w:basedOn w:val="a8"/>
    <w:rsid w:val="00AA3C3C"/>
    <w:rPr>
      <w:vanish w:val="0"/>
      <w:webHidden w:val="0"/>
      <w:specVanish w:val="0"/>
    </w:rPr>
  </w:style>
  <w:style w:type="character" w:customStyle="1" w:styleId="17">
    <w:name w:val="Заголовок1 Знак"/>
    <w:basedOn w:val="a8"/>
    <w:link w:val="16"/>
    <w:locked/>
    <w:rsid w:val="00AA3C3C"/>
    <w:rPr>
      <w:rFonts w:ascii="Arial" w:eastAsia="Lucida Sans Unicode" w:hAnsi="Arial" w:cs="Tahoma"/>
      <w:sz w:val="28"/>
      <w:szCs w:val="28"/>
      <w:lang w:eastAsia="zh-CN"/>
    </w:rPr>
  </w:style>
  <w:style w:type="character" w:customStyle="1" w:styleId="fontstyle21">
    <w:name w:val="fontstyle21"/>
    <w:basedOn w:val="a8"/>
    <w:rsid w:val="00AA3C3C"/>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8"/>
    <w:rsid w:val="00AA3C3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8">
    <w:name w:val="Основной текст (2)_"/>
    <w:basedOn w:val="a8"/>
    <w:rsid w:val="00AA3C3C"/>
    <w:rPr>
      <w:rFonts w:ascii="Times New Roman" w:eastAsia="Times New Roman" w:hAnsi="Times New Roman" w:cs="Times New Roman"/>
      <w:b/>
      <w:bCs/>
      <w:sz w:val="23"/>
      <w:szCs w:val="23"/>
      <w:shd w:val="clear" w:color="auto" w:fill="FFFFFF"/>
    </w:rPr>
  </w:style>
  <w:style w:type="paragraph" w:customStyle="1" w:styleId="afffffff6">
    <w:name w:val="a"/>
    <w:basedOn w:val="a7"/>
    <w:rsid w:val="00AA3C3C"/>
    <w:pPr>
      <w:autoSpaceDE w:val="0"/>
      <w:autoSpaceDN w:val="0"/>
      <w:spacing w:after="0" w:line="240" w:lineRule="auto"/>
      <w:jc w:val="both"/>
    </w:pPr>
    <w:rPr>
      <w:rFonts w:ascii="Arial" w:eastAsiaTheme="minorEastAsia" w:hAnsi="Arial" w:cs="Arial"/>
      <w:szCs w:val="24"/>
      <w:lang w:eastAsia="ru-RU"/>
    </w:rPr>
  </w:style>
  <w:style w:type="character" w:customStyle="1" w:styleId="4a">
    <w:name w:val="Основной текст (4)"/>
    <w:basedOn w:val="a8"/>
    <w:rsid w:val="00AA3C3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7"/>
    <w:rsid w:val="00AA3C3C"/>
    <w:pPr>
      <w:spacing w:before="100" w:beforeAutospacing="1" w:after="180" w:line="330" w:lineRule="atLeast"/>
      <w:jc w:val="both"/>
    </w:pPr>
    <w:rPr>
      <w:rFonts w:eastAsia="Times New Roman" w:cs="Times New Roman"/>
      <w:szCs w:val="24"/>
      <w:lang w:eastAsia="ru-RU"/>
    </w:rPr>
  </w:style>
  <w:style w:type="character" w:customStyle="1" w:styleId="fontstyle01">
    <w:name w:val="fontstyle01"/>
    <w:basedOn w:val="a8"/>
    <w:rsid w:val="00AA3C3C"/>
    <w:rPr>
      <w:rFonts w:ascii="Times New Roman" w:hAnsi="Times New Roman" w:cs="Times New Roman" w:hint="default"/>
      <w:b w:val="0"/>
      <w:bCs w:val="0"/>
      <w:i w:val="0"/>
      <w:iCs w:val="0"/>
      <w:color w:val="000000"/>
      <w:sz w:val="28"/>
      <w:szCs w:val="28"/>
    </w:rPr>
  </w:style>
  <w:style w:type="character" w:customStyle="1" w:styleId="2f9">
    <w:name w:val="Основной текст (2) + Полужирный"/>
    <w:basedOn w:val="2f8"/>
    <w:rsid w:val="00AA3C3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8"/>
    <w:rsid w:val="00AA3C3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8"/>
    <w:rsid w:val="00AA3C3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4">
    <w:name w:val="1.2.3. в таблице для работы"/>
    <w:basedOn w:val="12"/>
    <w:qFormat/>
    <w:rsid w:val="00AA3C3C"/>
    <w:pPr>
      <w:widowControl w:val="0"/>
      <w:numPr>
        <w:numId w:val="0"/>
      </w:numPr>
      <w:tabs>
        <w:tab w:val="left" w:pos="0"/>
        <w:tab w:val="left" w:pos="357"/>
      </w:tabs>
      <w:ind w:left="227" w:hanging="227"/>
    </w:pPr>
  </w:style>
  <w:style w:type="paragraph" w:customStyle="1" w:styleId="afffffff7">
    <w:name w:val="Таблица_Текст по центру"/>
    <w:basedOn w:val="a7"/>
    <w:next w:val="a7"/>
    <w:rsid w:val="00AA3C3C"/>
    <w:pPr>
      <w:spacing w:after="0" w:line="240" w:lineRule="auto"/>
      <w:jc w:val="center"/>
    </w:pPr>
    <w:rPr>
      <w:rFonts w:eastAsia="Times New Roman" w:cs="Times New Roman"/>
      <w:sz w:val="22"/>
      <w:szCs w:val="20"/>
      <w:lang w:eastAsia="ru-RU"/>
    </w:rPr>
  </w:style>
  <w:style w:type="paragraph" w:customStyle="1" w:styleId="afffffff8">
    <w:name w:val="Общий"/>
    <w:basedOn w:val="a7"/>
    <w:qFormat/>
    <w:rsid w:val="00AA3C3C"/>
    <w:pPr>
      <w:suppressAutoHyphens/>
      <w:spacing w:after="0" w:line="240" w:lineRule="auto"/>
      <w:ind w:firstLine="709"/>
      <w:jc w:val="both"/>
    </w:pPr>
    <w:rPr>
      <w:rFonts w:eastAsia="Times New Roman" w:cs="Times New Roman"/>
      <w:szCs w:val="24"/>
      <w:lang w:val="x-none" w:eastAsia="zh-CN"/>
    </w:rPr>
  </w:style>
  <w:style w:type="paragraph" w:customStyle="1" w:styleId="11">
    <w:name w:val="Список_черточки_1_ур"/>
    <w:basedOn w:val="a7"/>
    <w:uiPriority w:val="99"/>
    <w:qFormat/>
    <w:rsid w:val="00AA3C3C"/>
    <w:pPr>
      <w:numPr>
        <w:numId w:val="80"/>
      </w:numPr>
      <w:spacing w:after="0" w:line="240" w:lineRule="auto"/>
      <w:jc w:val="both"/>
    </w:pPr>
    <w:rPr>
      <w:rFonts w:eastAsia="Times New Roman" w:cs="Times New Roman"/>
      <w:szCs w:val="24"/>
      <w:lang w:eastAsia="ru-RU"/>
    </w:rPr>
  </w:style>
  <w:style w:type="paragraph" w:customStyle="1" w:styleId="afffffff9">
    <w:name w:val="Табличный_название"/>
    <w:basedOn w:val="a7"/>
    <w:qFormat/>
    <w:rsid w:val="00AA3C3C"/>
    <w:pPr>
      <w:spacing w:before="120" w:after="120" w:line="240" w:lineRule="auto"/>
      <w:ind w:firstLine="709"/>
      <w:jc w:val="both"/>
    </w:pPr>
    <w:rPr>
      <w:rFonts w:eastAsia="Times New Roman" w:cs="Times New Roman"/>
      <w:szCs w:val="24"/>
      <w:lang w:eastAsia="ru-RU"/>
    </w:rPr>
  </w:style>
  <w:style w:type="paragraph" w:customStyle="1" w:styleId="afffffffa">
    <w:name w:val="Табличный_слева"/>
    <w:basedOn w:val="27"/>
    <w:uiPriority w:val="99"/>
    <w:qFormat/>
    <w:rsid w:val="00AA3C3C"/>
    <w:pPr>
      <w:tabs>
        <w:tab w:val="clear" w:pos="9628"/>
        <w:tab w:val="right" w:leader="dot" w:pos="9488"/>
        <w:tab w:val="right" w:leader="dot" w:pos="10195"/>
      </w:tabs>
      <w:spacing w:after="0" w:line="240" w:lineRule="auto"/>
      <w:ind w:left="0"/>
      <w:jc w:val="both"/>
    </w:pPr>
    <w:rPr>
      <w:rFonts w:eastAsia="Times New Roman" w:cstheme="minorHAnsi"/>
      <w:i/>
      <w:sz w:val="28"/>
      <w:lang w:eastAsia="ru-RU"/>
    </w:rPr>
  </w:style>
  <w:style w:type="paragraph" w:customStyle="1" w:styleId="afffffffb">
    <w:name w:val="Название_рисунка"/>
    <w:basedOn w:val="afffffff9"/>
    <w:qFormat/>
    <w:rsid w:val="00AA3C3C"/>
    <w:pPr>
      <w:jc w:val="center"/>
    </w:pPr>
  </w:style>
  <w:style w:type="paragraph" w:styleId="afffffffc">
    <w:name w:val="index heading"/>
    <w:basedOn w:val="a7"/>
    <w:qFormat/>
    <w:rsid w:val="00AA3C3C"/>
    <w:pPr>
      <w:suppressLineNumbers/>
    </w:pPr>
    <w:rPr>
      <w:rFonts w:asciiTheme="minorHAnsi" w:hAnsiTheme="minorHAnsi" w:cs="Arial"/>
      <w:sz w:val="22"/>
    </w:rPr>
  </w:style>
  <w:style w:type="paragraph" w:customStyle="1" w:styleId="317">
    <w:name w:val="Заголовок 3_1"/>
    <w:basedOn w:val="3"/>
    <w:next w:val="a7"/>
    <w:rsid w:val="00AA3C3C"/>
    <w:pPr>
      <w:spacing w:before="120" w:after="120"/>
      <w:ind w:firstLine="709"/>
      <w:jc w:val="both"/>
    </w:pPr>
    <w:rPr>
      <w:rFonts w:eastAsia="Times New Roman" w:cs="Times New Roman"/>
      <w:b w:val="0"/>
      <w:iCs/>
      <w:szCs w:val="28"/>
      <w:lang w:eastAsia="ar-SA"/>
    </w:rPr>
  </w:style>
  <w:style w:type="character" w:customStyle="1" w:styleId="1ffc">
    <w:name w:val="Обычный 1 Знак"/>
    <w:link w:val="1ffd"/>
    <w:locked/>
    <w:rsid w:val="00AA3C3C"/>
    <w:rPr>
      <w:rFonts w:ascii="Times New Roman" w:hAnsi="Times New Roman" w:cs="Times New Roman"/>
      <w:bCs/>
      <w:sz w:val="28"/>
      <w:szCs w:val="28"/>
    </w:rPr>
  </w:style>
  <w:style w:type="paragraph" w:customStyle="1" w:styleId="1ffd">
    <w:name w:val="Обычный 1"/>
    <w:basedOn w:val="a7"/>
    <w:link w:val="1ffc"/>
    <w:autoRedefine/>
    <w:rsid w:val="00AA3C3C"/>
    <w:pPr>
      <w:spacing w:after="0" w:line="240" w:lineRule="auto"/>
      <w:ind w:right="-2" w:firstLine="709"/>
      <w:jc w:val="both"/>
    </w:pPr>
    <w:rPr>
      <w:rFonts w:cs="Times New Roman"/>
      <w:bCs/>
      <w:sz w:val="28"/>
      <w:szCs w:val="28"/>
    </w:rPr>
  </w:style>
  <w:style w:type="paragraph" w:customStyle="1" w:styleId="afffffffd">
    <w:name w:val="Информация о версии"/>
    <w:basedOn w:val="afff"/>
    <w:next w:val="a7"/>
    <w:uiPriority w:val="99"/>
    <w:rsid w:val="00AA3C3C"/>
    <w:pPr>
      <w:widowControl w:val="0"/>
    </w:pPr>
    <w:rPr>
      <w:rFonts w:ascii="Times New Roman CYR" w:eastAsiaTheme="minorEastAsia" w:hAnsi="Times New Roman CYR" w:cs="Times New Roman CYR"/>
      <w:i/>
      <w:iCs/>
      <w:shd w:val="clear" w:color="auto" w:fill="auto"/>
    </w:rPr>
  </w:style>
  <w:style w:type="paragraph" w:customStyle="1" w:styleId="afffffffe">
    <w:name w:val="Разрыв таблицы"/>
    <w:basedOn w:val="a7"/>
    <w:link w:val="affffffff"/>
    <w:qFormat/>
    <w:rsid w:val="00AA3C3C"/>
    <w:pPr>
      <w:spacing w:after="0" w:line="144" w:lineRule="auto"/>
      <w:ind w:firstLine="709"/>
      <w:jc w:val="both"/>
    </w:pPr>
    <w:rPr>
      <w:rFonts w:eastAsia="Times New Roman" w:cs="Times New Roman"/>
      <w:sz w:val="2"/>
      <w:szCs w:val="2"/>
      <w:lang w:eastAsia="ru-RU"/>
    </w:rPr>
  </w:style>
  <w:style w:type="paragraph" w:customStyle="1" w:styleId="affffffff0">
    <w:name w:val="Отсутп Таблица"/>
    <w:basedOn w:val="2f6"/>
    <w:link w:val="affffffff1"/>
    <w:qFormat/>
    <w:rsid w:val="00AA3C3C"/>
    <w:pPr>
      <w:numPr>
        <w:numId w:val="0"/>
      </w:numPr>
      <w:tabs>
        <w:tab w:val="clear" w:pos="567"/>
        <w:tab w:val="decimal" w:pos="614"/>
      </w:tabs>
      <w:ind w:left="227"/>
    </w:pPr>
    <w:rPr>
      <w:bCs/>
      <w:sz w:val="20"/>
      <w:szCs w:val="20"/>
    </w:rPr>
  </w:style>
  <w:style w:type="character" w:customStyle="1" w:styleId="affffffff">
    <w:name w:val="Разрыв таблицы Знак"/>
    <w:basedOn w:val="a8"/>
    <w:link w:val="afffffffe"/>
    <w:rsid w:val="00AA3C3C"/>
    <w:rPr>
      <w:rFonts w:ascii="Times New Roman" w:eastAsia="Times New Roman" w:hAnsi="Times New Roman" w:cs="Times New Roman"/>
      <w:sz w:val="2"/>
      <w:szCs w:val="2"/>
      <w:lang w:eastAsia="ru-RU"/>
    </w:rPr>
  </w:style>
  <w:style w:type="character" w:customStyle="1" w:styleId="afffffff1">
    <w:name w:val="Табличный_по_ширине Знак"/>
    <w:basedOn w:val="a8"/>
    <w:link w:val="afffffff0"/>
    <w:rsid w:val="00AA3C3C"/>
    <w:rPr>
      <w:rFonts w:ascii="Times New Roman" w:eastAsia="Times New Roman" w:hAnsi="Times New Roman" w:cs="Times New Roman"/>
      <w:sz w:val="24"/>
      <w:lang w:eastAsia="ru-RU"/>
    </w:rPr>
  </w:style>
  <w:style w:type="character" w:customStyle="1" w:styleId="1ffb">
    <w:name w:val="Табличный_список_черточки_1_порядок Знак"/>
    <w:basedOn w:val="afffffff1"/>
    <w:link w:val="12"/>
    <w:rsid w:val="00AA3C3C"/>
    <w:rPr>
      <w:rFonts w:ascii="Times New Roman" w:eastAsia="Times New Roman" w:hAnsi="Times New Roman" w:cs="Times New Roman"/>
      <w:color w:val="2D2D2D"/>
      <w:spacing w:val="2"/>
      <w:sz w:val="24"/>
      <w:lang w:eastAsia="ru-RU"/>
    </w:rPr>
  </w:style>
  <w:style w:type="character" w:customStyle="1" w:styleId="2f7">
    <w:name w:val="Табличный_список_черточки_2_порядок Знак"/>
    <w:basedOn w:val="1ffb"/>
    <w:link w:val="2f6"/>
    <w:rsid w:val="00AA3C3C"/>
    <w:rPr>
      <w:rFonts w:ascii="Times New Roman" w:eastAsia="Times New Roman" w:hAnsi="Times New Roman" w:cs="Times New Roman"/>
      <w:color w:val="2D2D2D"/>
      <w:spacing w:val="2"/>
      <w:sz w:val="24"/>
      <w:lang w:eastAsia="ru-RU"/>
    </w:rPr>
  </w:style>
  <w:style w:type="character" w:customStyle="1" w:styleId="affffffff1">
    <w:name w:val="Отсутп Таблица Знак"/>
    <w:basedOn w:val="2f7"/>
    <w:link w:val="affffffff0"/>
    <w:rsid w:val="00AA3C3C"/>
    <w:rPr>
      <w:rFonts w:ascii="Times New Roman" w:eastAsia="Times New Roman" w:hAnsi="Times New Roman" w:cs="Times New Roman"/>
      <w:bCs/>
      <w:color w:val="2D2D2D"/>
      <w:spacing w:val="2"/>
      <w:sz w:val="20"/>
      <w:szCs w:val="20"/>
      <w:lang w:eastAsia="ru-RU"/>
    </w:rPr>
  </w:style>
  <w:style w:type="paragraph" w:customStyle="1" w:styleId="1ffe">
    <w:name w:val="Стиль1"/>
    <w:basedOn w:val="12"/>
    <w:link w:val="1fff"/>
    <w:qFormat/>
    <w:rsid w:val="00AA3C3C"/>
    <w:pPr>
      <w:numPr>
        <w:numId w:val="0"/>
      </w:numPr>
      <w:ind w:left="454"/>
    </w:pPr>
    <w:rPr>
      <w:bCs/>
      <w:sz w:val="20"/>
      <w:szCs w:val="20"/>
    </w:rPr>
  </w:style>
  <w:style w:type="character" w:customStyle="1" w:styleId="1fff">
    <w:name w:val="Стиль1 Знак"/>
    <w:basedOn w:val="1ffb"/>
    <w:link w:val="1ffe"/>
    <w:rsid w:val="00AA3C3C"/>
    <w:rPr>
      <w:rFonts w:ascii="Times New Roman" w:eastAsia="Times New Roman" w:hAnsi="Times New Roman" w:cs="Times New Roman"/>
      <w:bCs/>
      <w:color w:val="2D2D2D"/>
      <w:spacing w:val="2"/>
      <w:sz w:val="20"/>
      <w:szCs w:val="20"/>
      <w:lang w:eastAsia="ru-RU"/>
    </w:rPr>
  </w:style>
  <w:style w:type="paragraph" w:customStyle="1" w:styleId="affffffff2">
    <w:name w:val="Подпункт в таблице"/>
    <w:basedOn w:val="1230"/>
    <w:link w:val="affffffff3"/>
    <w:qFormat/>
    <w:rsid w:val="00AA3C3C"/>
    <w:pPr>
      <w:ind w:left="227"/>
      <w:contextualSpacing/>
    </w:pPr>
    <w:rPr>
      <w:bCs/>
      <w:color w:val="000000" w:themeColor="text1"/>
      <w:sz w:val="20"/>
      <w:szCs w:val="20"/>
    </w:rPr>
  </w:style>
  <w:style w:type="character" w:customStyle="1" w:styleId="1233">
    <w:name w:val="Табличный_список_1_2_3 Знак"/>
    <w:basedOn w:val="afffffff1"/>
    <w:link w:val="1230"/>
    <w:rsid w:val="00AA3C3C"/>
    <w:rPr>
      <w:rFonts w:ascii="Times New Roman" w:eastAsia="Times New Roman" w:hAnsi="Times New Roman" w:cs="Times New Roman"/>
      <w:color w:val="2D2D2D"/>
      <w:spacing w:val="2"/>
      <w:sz w:val="24"/>
      <w:lang w:eastAsia="ru-RU"/>
    </w:rPr>
  </w:style>
  <w:style w:type="character" w:customStyle="1" w:styleId="affffffff3">
    <w:name w:val="Подпункт в таблице Знак"/>
    <w:basedOn w:val="1233"/>
    <w:link w:val="affffffff2"/>
    <w:rsid w:val="00AA3C3C"/>
    <w:rPr>
      <w:rFonts w:ascii="Times New Roman" w:eastAsia="Times New Roman" w:hAnsi="Times New Roman" w:cs="Times New Roman"/>
      <w:bCs/>
      <w:color w:val="000000" w:themeColor="text1"/>
      <w:spacing w:val="2"/>
      <w:sz w:val="20"/>
      <w:szCs w:val="20"/>
      <w:lang w:eastAsia="ru-RU"/>
    </w:rPr>
  </w:style>
  <w:style w:type="paragraph" w:customStyle="1" w:styleId="2fa">
    <w:name w:val="2 подпункт"/>
    <w:basedOn w:val="2f6"/>
    <w:link w:val="2fb"/>
    <w:qFormat/>
    <w:rsid w:val="00AA3C3C"/>
    <w:pPr>
      <w:numPr>
        <w:numId w:val="0"/>
      </w:numPr>
      <w:tabs>
        <w:tab w:val="decimal" w:pos="284"/>
      </w:tabs>
      <w:ind w:left="454"/>
      <w:contextualSpacing/>
    </w:pPr>
    <w:rPr>
      <w:bCs/>
      <w:color w:val="000000" w:themeColor="text1"/>
      <w:sz w:val="20"/>
      <w:szCs w:val="20"/>
    </w:rPr>
  </w:style>
  <w:style w:type="character" w:customStyle="1" w:styleId="2fb">
    <w:name w:val="2 подпункт Знак"/>
    <w:basedOn w:val="2f7"/>
    <w:link w:val="2fa"/>
    <w:rsid w:val="00AA3C3C"/>
    <w:rPr>
      <w:rFonts w:ascii="Times New Roman" w:eastAsia="Times New Roman" w:hAnsi="Times New Roman" w:cs="Times New Roman"/>
      <w:bCs/>
      <w:color w:val="000000" w:themeColor="text1"/>
      <w:spacing w:val="2"/>
      <w:sz w:val="20"/>
      <w:szCs w:val="20"/>
      <w:lang w:eastAsia="ru-RU"/>
    </w:rPr>
  </w:style>
  <w:style w:type="character" w:customStyle="1" w:styleId="affffffff4">
    <w:name w:val="Другое_"/>
    <w:basedOn w:val="a8"/>
    <w:link w:val="affffffff5"/>
    <w:rsid w:val="00AA3C3C"/>
    <w:rPr>
      <w:rFonts w:ascii="Times New Roman" w:eastAsia="Times New Roman" w:hAnsi="Times New Roman" w:cs="Times New Roman"/>
      <w:color w:val="464246"/>
      <w:sz w:val="26"/>
      <w:szCs w:val="26"/>
    </w:rPr>
  </w:style>
  <w:style w:type="paragraph" w:customStyle="1" w:styleId="affffffff5">
    <w:name w:val="Другое"/>
    <w:basedOn w:val="a7"/>
    <w:link w:val="affffffff4"/>
    <w:rsid w:val="00AA3C3C"/>
    <w:pPr>
      <w:widowControl w:val="0"/>
      <w:spacing w:after="0" w:line="240" w:lineRule="auto"/>
      <w:ind w:firstLine="400"/>
    </w:pPr>
    <w:rPr>
      <w:rFonts w:eastAsia="Times New Roman" w:cs="Times New Roman"/>
      <w:color w:val="464246"/>
      <w:sz w:val="26"/>
      <w:szCs w:val="26"/>
    </w:rPr>
  </w:style>
  <w:style w:type="paragraph" w:customStyle="1" w:styleId="affffffff6">
    <w:name w:val="маркированный"/>
    <w:basedOn w:val="a7"/>
    <w:rsid w:val="00AA3C3C"/>
    <w:pPr>
      <w:tabs>
        <w:tab w:val="left" w:pos="1080"/>
      </w:tabs>
      <w:suppressAutoHyphens/>
      <w:spacing w:after="0" w:line="360" w:lineRule="auto"/>
      <w:ind w:left="1080" w:hanging="360"/>
      <w:jc w:val="both"/>
    </w:pPr>
    <w:rPr>
      <w:rFonts w:eastAsia="Times New Roman" w:cs="Times New Roman"/>
      <w:color w:val="00000A"/>
      <w:sz w:val="28"/>
      <w:szCs w:val="28"/>
      <w:lang w:eastAsia="zh-CN"/>
    </w:rPr>
  </w:style>
  <w:style w:type="paragraph" w:customStyle="1" w:styleId="affffffff7">
    <w:name w:val="Текст информации об изменениях"/>
    <w:basedOn w:val="a7"/>
    <w:next w:val="a7"/>
    <w:uiPriority w:val="99"/>
    <w:rsid w:val="00AA3C3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8">
    <w:name w:val="Информация об изменениях"/>
    <w:basedOn w:val="affffffff7"/>
    <w:next w:val="a7"/>
    <w:uiPriority w:val="99"/>
    <w:rsid w:val="00AA3C3C"/>
    <w:pPr>
      <w:spacing w:before="180"/>
      <w:ind w:left="360" w:right="360" w:firstLine="0"/>
    </w:pPr>
  </w:style>
  <w:style w:type="paragraph" w:customStyle="1" w:styleId="affffffff9">
    <w:name w:val="Подзаголовок для информации об изменениях"/>
    <w:basedOn w:val="affffffff7"/>
    <w:next w:val="a7"/>
    <w:uiPriority w:val="99"/>
    <w:rsid w:val="00AA3C3C"/>
    <w:rPr>
      <w:b/>
      <w:bCs/>
    </w:rPr>
  </w:style>
  <w:style w:type="character" w:customStyle="1" w:styleId="UnresolvedMention">
    <w:name w:val="Unresolved Mention"/>
    <w:basedOn w:val="a8"/>
    <w:uiPriority w:val="99"/>
    <w:semiHidden/>
    <w:unhideWhenUsed/>
    <w:rsid w:val="007C5E4B"/>
    <w:rPr>
      <w:color w:val="605E5C"/>
      <w:shd w:val="clear" w:color="auto" w:fill="E1DFDD"/>
    </w:rPr>
  </w:style>
  <w:style w:type="paragraph" w:customStyle="1" w:styleId="affffffffa">
    <w:name w:val="Нормальный"/>
    <w:basedOn w:val="a7"/>
    <w:rsid w:val="006D3AD1"/>
    <w:pPr>
      <w:suppressAutoHyphens/>
      <w:overflowPunct w:val="0"/>
      <w:autoSpaceDE w:val="0"/>
      <w:autoSpaceDN w:val="0"/>
      <w:spacing w:after="0" w:line="240" w:lineRule="auto"/>
      <w:ind w:firstLine="720"/>
      <w:jc w:val="both"/>
      <w:textAlignment w:val="baseline"/>
    </w:pPr>
    <w:rPr>
      <w:rFonts w:eastAsia="Times New Roman" w:cs="Times New Roman"/>
      <w:kern w:val="3"/>
      <w:lang w:eastAsia="ru-RU"/>
    </w:rPr>
  </w:style>
  <w:style w:type="paragraph" w:customStyle="1" w:styleId="77">
    <w:name w:val="Основной текст с отступом7"/>
    <w:basedOn w:val="a7"/>
    <w:rsid w:val="002D5C89"/>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63">
    <w:name w:val="Основной текст 26"/>
    <w:basedOn w:val="a7"/>
    <w:rsid w:val="002D5C89"/>
    <w:pPr>
      <w:widowControl w:val="0"/>
      <w:spacing w:before="120" w:after="0" w:line="240" w:lineRule="auto"/>
      <w:jc w:val="both"/>
    </w:pPr>
    <w:rPr>
      <w:rFonts w:eastAsia="Times New Roman" w:cs="Times New Roman"/>
      <w:szCs w:val="20"/>
      <w:lang w:eastAsia="ru-RU"/>
    </w:rPr>
  </w:style>
  <w:style w:type="paragraph" w:customStyle="1" w:styleId="affffffffb">
    <w:name w:val="Знак Знак Знак Знак Знак Знак Знак"/>
    <w:basedOn w:val="a7"/>
    <w:rsid w:val="002D5C89"/>
    <w:pPr>
      <w:spacing w:line="240" w:lineRule="exact"/>
    </w:pPr>
    <w:rPr>
      <w:rFonts w:eastAsia="Times New Roman" w:cs="Times New Roman"/>
      <w:sz w:val="20"/>
      <w:szCs w:val="20"/>
      <w:lang w:eastAsia="ar-SA"/>
    </w:rPr>
  </w:style>
  <w:style w:type="paragraph" w:customStyle="1" w:styleId="affffffffc">
    <w:name w:val="Знак Знак Знак Знак"/>
    <w:basedOn w:val="a7"/>
    <w:rsid w:val="002D5C89"/>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72055396">
      <w:bodyDiv w:val="1"/>
      <w:marLeft w:val="0"/>
      <w:marRight w:val="0"/>
      <w:marTop w:val="0"/>
      <w:marBottom w:val="0"/>
      <w:divBdr>
        <w:top w:val="none" w:sz="0" w:space="0" w:color="auto"/>
        <w:left w:val="none" w:sz="0" w:space="0" w:color="auto"/>
        <w:bottom w:val="none" w:sz="0" w:space="0" w:color="auto"/>
        <w:right w:val="none" w:sz="0" w:space="0" w:color="auto"/>
      </w:divBdr>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79276564">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 w:id="20625136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92555/5bffe236089ce763d9bbc7f534169f75a5b03523/" TargetMode="External"/><Relationship Id="rId117" Type="http://schemas.openxmlformats.org/officeDocument/2006/relationships/hyperlink" Target="http://www.consultant.ru/document/cons_doc_LAW_383445/fb76ce1fdb5356574b298a9dcdafcfc8fc6c937b/" TargetMode="External"/><Relationship Id="rId21" Type="http://schemas.openxmlformats.org/officeDocument/2006/relationships/hyperlink" Target="http://www.consultant.ru/document/cons_doc_LAW_422125/df32b8231cf067c4d4e864c717eb6b398358b504/" TargetMode="External"/><Relationship Id="rId42" Type="http://schemas.openxmlformats.org/officeDocument/2006/relationships/hyperlink" Target="http://www.consultant.ru/document/cons_doc_LAW_373104/ed446e1d27bf00b0cd17f1dbd14e9b87996ae284/" TargetMode="External"/><Relationship Id="rId47" Type="http://schemas.openxmlformats.org/officeDocument/2006/relationships/hyperlink" Target="http://www.consultant.ru/document/cons_doc_LAW_372936/" TargetMode="External"/><Relationship Id="rId63" Type="http://schemas.openxmlformats.org/officeDocument/2006/relationships/hyperlink" Target="http://www.consultant.ru/document/cons_doc_LAW_372939/" TargetMode="External"/><Relationship Id="rId68" Type="http://schemas.openxmlformats.org/officeDocument/2006/relationships/hyperlink" Target="http://www.consultant.ru/document/cons_doc_LAW_373104/3446ddfcafad7edd45fa9e4766584f3a09c11d98/" TargetMode="External"/><Relationship Id="rId84" Type="http://schemas.openxmlformats.org/officeDocument/2006/relationships/hyperlink" Target="http://www.consultant.ru/document/cons_doc_LAW_221482/" TargetMode="External"/><Relationship Id="rId89" Type="http://schemas.openxmlformats.org/officeDocument/2006/relationships/hyperlink" Target="http://www.consultant.ru/document/cons_doc_LAW_370326/3b41e2badbf4dcfafa41f8856b9786f5107159ec/" TargetMode="External"/><Relationship Id="rId112" Type="http://schemas.openxmlformats.org/officeDocument/2006/relationships/hyperlink" Target="http://www.consultant.ru/document/cons_doc_LAW_383445/825a71eb75032f603d29da32b2cf36300ac04789/" TargetMode="External"/><Relationship Id="rId133" Type="http://schemas.openxmlformats.org/officeDocument/2006/relationships/hyperlink" Target="https://home.garant.ru/" TargetMode="External"/><Relationship Id="rId138" Type="http://schemas.openxmlformats.org/officeDocument/2006/relationships/hyperlink" Target="https://home.garant.ru/" TargetMode="External"/><Relationship Id="rId154" Type="http://schemas.openxmlformats.org/officeDocument/2006/relationships/header" Target="header6.xml"/><Relationship Id="rId16" Type="http://schemas.openxmlformats.org/officeDocument/2006/relationships/hyperlink" Target="http://www.consultant.ru/document/cons_doc_LAW_422125/2ce3b4c2e314b31833138ad26a48ec33f57545af/" TargetMode="External"/><Relationship Id="rId107" Type="http://schemas.openxmlformats.org/officeDocument/2006/relationships/hyperlink" Target="http://ivo.garant.ru/document/redirect/990941/2770" TargetMode="External"/><Relationship Id="rId11" Type="http://schemas.openxmlformats.org/officeDocument/2006/relationships/hyperlink" Target="http://www.consultant.ru/document/cons_doc_LAW_401401/f62ee45faefd8e2a11d6d88941ac66824f848bc2/" TargetMode="External"/><Relationship Id="rId32" Type="http://schemas.openxmlformats.org/officeDocument/2006/relationships/hyperlink" Target="http://www.consultant.ru/document/cons_doc_LAW_344829/" TargetMode="External"/><Relationship Id="rId37" Type="http://schemas.openxmlformats.org/officeDocument/2006/relationships/hyperlink" Target="http://www.consultant.ru/document/cons_doc_LAW_373104/90f9a162fec7f54cd09e7e68210417071668be68/" TargetMode="External"/><Relationship Id="rId53" Type="http://schemas.openxmlformats.org/officeDocument/2006/relationships/hyperlink" Target="http://www.consultant.ru/document/cons_doc_LAW_373104/a9c9d6fcbc95353cb9e3640f1004fae5c2111ebc/" TargetMode="External"/><Relationship Id="rId58" Type="http://schemas.openxmlformats.org/officeDocument/2006/relationships/hyperlink" Target="http://www.consultant.ru/document/cons_doc_LAW_221478/" TargetMode="External"/><Relationship Id="rId74" Type="http://schemas.openxmlformats.org/officeDocument/2006/relationships/hyperlink" Target="http://www.consultant.ru/document/cons_doc_LAW_373104/79da6e3bbbc8eb967db0714e8378269bfea9f83c/" TargetMode="External"/><Relationship Id="rId79" Type="http://schemas.openxmlformats.org/officeDocument/2006/relationships/hyperlink" Target="http://www.consultant.ru/document/cons_doc_LAW_372785/f8f2eca6ba8522da15e1e300e16c09439c9eb45c/" TargetMode="External"/><Relationship Id="rId102" Type="http://schemas.openxmlformats.org/officeDocument/2006/relationships/hyperlink" Target="http://ivo.garant.ru/document/redirect/12138258/401021" TargetMode="External"/><Relationship Id="rId123" Type="http://schemas.openxmlformats.org/officeDocument/2006/relationships/hyperlink" Target="http://www.consultant.ru/document/cons_doc_LAW_383445/fe0cad704c69e3b97bf615f0437ecf1996a57677/" TargetMode="External"/><Relationship Id="rId128" Type="http://schemas.openxmlformats.org/officeDocument/2006/relationships/hyperlink" Target="https://home.garant.ru/" TargetMode="External"/><Relationship Id="rId144" Type="http://schemas.openxmlformats.org/officeDocument/2006/relationships/hyperlink" Target="http://www.consultant.ru/document/cons_doc_LAW_37318/" TargetMode="External"/><Relationship Id="rId149" Type="http://schemas.openxmlformats.org/officeDocument/2006/relationships/hyperlink" Target="consultantplus://offline/ref=956B261DB76EC2E40552318B079232F4044E4545172FDEF0E857C7E2813773246019F979E5BA2FZ85BF" TargetMode="External"/><Relationship Id="rId5" Type="http://schemas.openxmlformats.org/officeDocument/2006/relationships/webSettings" Target="webSettings.xml"/><Relationship Id="rId90" Type="http://schemas.openxmlformats.org/officeDocument/2006/relationships/hyperlink" Target="http://www.consultant.ru/document/cons_doc_LAW_370375/" TargetMode="External"/><Relationship Id="rId95" Type="http://schemas.openxmlformats.org/officeDocument/2006/relationships/hyperlink" Target="http://www.consultant.ru/document/cons_doc_LAW_383445/2a679030b1fbedead6215f4726b6f38c0f46b807/" TargetMode="External"/><Relationship Id="rId22" Type="http://schemas.openxmlformats.org/officeDocument/2006/relationships/hyperlink" Target="http://www.consultant.ru/document/cons_doc_LAW_422125/00bde8c90dadbd124e5d991aea7c4c0eec011ef8/" TargetMode="External"/><Relationship Id="rId27" Type="http://schemas.openxmlformats.org/officeDocument/2006/relationships/hyperlink" Target="http://www.consultant.ru/document/cons_doc_LAW_405832/9319c56c2954ff03fdf44e897d3c9b357b611a9b/" TargetMode="External"/><Relationship Id="rId43" Type="http://schemas.openxmlformats.org/officeDocument/2006/relationships/hyperlink" Target="http://www.consultant.ru/document/cons_doc_LAW_372942/" TargetMode="External"/><Relationship Id="rId48" Type="http://schemas.openxmlformats.org/officeDocument/2006/relationships/hyperlink" Target="http://www.consultant.ru/document/cons_doc_LAW_372936/4ce23c06d221d774d5fa3c4b2a08fe168ef5fd7a/" TargetMode="External"/><Relationship Id="rId64" Type="http://schemas.openxmlformats.org/officeDocument/2006/relationships/hyperlink" Target="http://www.consultant.ru/document/cons_doc_LAW_330120/" TargetMode="External"/><Relationship Id="rId69" Type="http://schemas.openxmlformats.org/officeDocument/2006/relationships/hyperlink" Target="http://www.consultant.ru/document/cons_doc_LAW_373104/79da6e3bbbc8eb967db0714e8378269bfea9f83c/" TargetMode="External"/><Relationship Id="rId113" Type="http://schemas.openxmlformats.org/officeDocument/2006/relationships/hyperlink" Target="http://www.consultant.ru/document/cons_doc_LAW_383445/36fb3e57a8031adb90c7b7d13d835d1f31efff63/" TargetMode="External"/><Relationship Id="rId118" Type="http://schemas.openxmlformats.org/officeDocument/2006/relationships/hyperlink" Target="consultantplus://offline/ref=AEDA3B5D619CCCE371371F7C06C528DF20791DDD2185949D3886597B2E3E777CD05EB49EBA4B135C5FFAE1387FeAf1I" TargetMode="External"/><Relationship Id="rId134" Type="http://schemas.openxmlformats.org/officeDocument/2006/relationships/hyperlink" Target="https://home.garant.ru/" TargetMode="External"/><Relationship Id="rId139" Type="http://schemas.openxmlformats.org/officeDocument/2006/relationships/hyperlink" Target="https://home.garant.ru/" TargetMode="External"/><Relationship Id="rId80" Type="http://schemas.openxmlformats.org/officeDocument/2006/relationships/hyperlink" Target="http://www.consultant.ru/document/cons_doc_LAW_358047/5cc1c49fd81cc0437144e5ddf4902fdf0fe0a7ea/" TargetMode="External"/><Relationship Id="rId85" Type="http://schemas.openxmlformats.org/officeDocument/2006/relationships/hyperlink" Target="http://www.consultant.ru/document/cons_doc_LAW_357147/ad220e9b23aa80e99ca66763d7c66996c42e11b5/" TargetMode="External"/><Relationship Id="rId150" Type="http://schemas.openxmlformats.org/officeDocument/2006/relationships/hyperlink" Target="consultantplus://offline/ref=60E626DC60AA35352B1B3F63C9CCA881119F1116958494CE53DDC9913AF2ED264157991ABA3E70HCAFN" TargetMode="External"/><Relationship Id="rId155" Type="http://schemas.openxmlformats.org/officeDocument/2006/relationships/fontTable" Target="fontTable.xml"/><Relationship Id="rId12" Type="http://schemas.openxmlformats.org/officeDocument/2006/relationships/hyperlink" Target="http://www.consultant.ru/document/cons_doc_LAW_422125/7e225e104a252dcae179960a6e56b8aa4c17bdf4/" TargetMode="External"/><Relationship Id="rId17" Type="http://schemas.openxmlformats.org/officeDocument/2006/relationships/hyperlink" Target="http://www.consultant.ru/document/cons_doc_LAW_340399/" TargetMode="External"/><Relationship Id="rId25" Type="http://schemas.openxmlformats.org/officeDocument/2006/relationships/hyperlink" Target="http://www.consultant.ru/document/cons_doc_LAW_51040/cdec16ec747f11f3a7a39c7303d03373e0ef91c4/" TargetMode="External"/><Relationship Id="rId33" Type="http://schemas.openxmlformats.org/officeDocument/2006/relationships/hyperlink" Target="http://www.consultant.ru/document/cons_doc_LAW_383452/" TargetMode="External"/><Relationship Id="rId38" Type="http://schemas.openxmlformats.org/officeDocument/2006/relationships/hyperlink" Target="http://www.consultant.ru/document/cons_doc_LAW_372939/" TargetMode="External"/><Relationship Id="rId46" Type="http://schemas.openxmlformats.org/officeDocument/2006/relationships/hyperlink" Target="http://www.consultant.ru/document/cons_doc_LAW_173335/" TargetMode="External"/><Relationship Id="rId59" Type="http://schemas.openxmlformats.org/officeDocument/2006/relationships/hyperlink" Target="http://www.consultant.ru/document/cons_doc_LAW_373104/79da6e3bbbc8eb967db0714e8378269bfea9f83c/" TargetMode="External"/><Relationship Id="rId67" Type="http://schemas.openxmlformats.org/officeDocument/2006/relationships/hyperlink" Target="http://www.consultant.ru/document/cons_doc_LAW_373104/3446ddfcafad7edd45fa9e4766584f3a09c11d98/" TargetMode="External"/><Relationship Id="rId103" Type="http://schemas.openxmlformats.org/officeDocument/2006/relationships/hyperlink" Target="http://ivo.garant.ru/document/redirect/12138258/573011" TargetMode="External"/><Relationship Id="rId108" Type="http://schemas.openxmlformats.org/officeDocument/2006/relationships/hyperlink" Target="http://ivo.garant.ru/document/redirect/12138258/5104" TargetMode="External"/><Relationship Id="rId116" Type="http://schemas.openxmlformats.org/officeDocument/2006/relationships/hyperlink" Target="http://www.consultant.ru/document/cons_doc_LAW_373276/fb76ce1fdb5356574b298a9dcdafcfc8fc6c937b/" TargetMode="External"/><Relationship Id="rId124" Type="http://schemas.openxmlformats.org/officeDocument/2006/relationships/hyperlink" Target="http://www.consultant.ru/document/cons_doc_LAW_383445/fe0cad704c69e3b97bf615f0437ecf1996a57677/" TargetMode="External"/><Relationship Id="rId129" Type="http://schemas.openxmlformats.org/officeDocument/2006/relationships/hyperlink" Target="https://home.garant.ru/" TargetMode="External"/><Relationship Id="rId137" Type="http://schemas.openxmlformats.org/officeDocument/2006/relationships/hyperlink" Target="https://home.garant.ru/" TargetMode="External"/><Relationship Id="rId20" Type="http://schemas.openxmlformats.org/officeDocument/2006/relationships/hyperlink" Target="http://www.consultant.ru/document/cons_doc_LAW_422125/df32b8231cf067c4d4e864c717eb6b398358b504/" TargetMode="External"/><Relationship Id="rId41" Type="http://schemas.openxmlformats.org/officeDocument/2006/relationships/hyperlink" Target="http://www.consultant.ru/document/cons_doc_LAW_326404/" TargetMode="External"/><Relationship Id="rId54" Type="http://schemas.openxmlformats.org/officeDocument/2006/relationships/hyperlink" Target="http://www.consultant.ru/document/cons_doc_LAW_326404/04702ea39a777fdb608cfcf9effdc52a96d2a566/" TargetMode="External"/><Relationship Id="rId62" Type="http://schemas.openxmlformats.org/officeDocument/2006/relationships/hyperlink" Target="http://www.consultant.ru/document/cons_doc_LAW_372942/" TargetMode="External"/><Relationship Id="rId70" Type="http://schemas.openxmlformats.org/officeDocument/2006/relationships/hyperlink" Target="http://www.consultant.ru/document/cons_doc_LAW_373104/f933ee4fa6f2c56c54748e0a0c5f6728da14825b/" TargetMode="External"/><Relationship Id="rId75" Type="http://schemas.openxmlformats.org/officeDocument/2006/relationships/hyperlink" Target="http://www.consultant.ru/document/cons_doc_LAW_373104/531fadfdb92215e25a0a445a301f6d4312924e25/" TargetMode="External"/><Relationship Id="rId83" Type="http://schemas.openxmlformats.org/officeDocument/2006/relationships/hyperlink" Target="http://www.consultant.ru/document/cons_doc_LAW_332793/" TargetMode="External"/><Relationship Id="rId88" Type="http://schemas.openxmlformats.org/officeDocument/2006/relationships/hyperlink" Target="http://www.consultant.ru/document/cons_doc_LAW_332148/" TargetMode="External"/><Relationship Id="rId91" Type="http://schemas.openxmlformats.org/officeDocument/2006/relationships/hyperlink" Target="http://www.consultant.ru/document/cons_doc_LAW_330084/122b0568b5019136a1ce64a6d8235bfb05997af2/" TargetMode="External"/><Relationship Id="rId96" Type="http://schemas.openxmlformats.org/officeDocument/2006/relationships/hyperlink" Target="http://www.consultant.ru/document/cons_doc_LAW_383445/dbb758e5e96870aa276968887828c5d903eeba8a/" TargetMode="External"/><Relationship Id="rId111" Type="http://schemas.openxmlformats.org/officeDocument/2006/relationships/hyperlink" Target="http://www.consultant.ru/document/cons_doc_LAW_383445/fc77c7117187684ab0cb02c7ee53952df0de55be/" TargetMode="External"/><Relationship Id="rId132" Type="http://schemas.openxmlformats.org/officeDocument/2006/relationships/hyperlink" Target="https://home.garant.ru/" TargetMode="External"/><Relationship Id="rId140" Type="http://schemas.openxmlformats.org/officeDocument/2006/relationships/hyperlink" Target="https://home.garant.ru/" TargetMode="External"/><Relationship Id="rId145" Type="http://schemas.openxmlformats.org/officeDocument/2006/relationships/header" Target="header1.xml"/><Relationship Id="rId153"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422125/45926bdcd26b5d759ce39a6705a6e1f98c749010/" TargetMode="External"/><Relationship Id="rId23" Type="http://schemas.openxmlformats.org/officeDocument/2006/relationships/hyperlink" Target="http://www.consultant.ru/document/cons_doc_LAW_422125/00bde8c90dadbd124e5d991aea7c4c0eec011ef8/" TargetMode="External"/><Relationship Id="rId28" Type="http://schemas.openxmlformats.org/officeDocument/2006/relationships/hyperlink" Target="http://www.consultant.ru/document/cons_doc_LAW_304221/e918b9ddb0560ccb240acccc9f10ea67c56fdd65/" TargetMode="External"/><Relationship Id="rId36" Type="http://schemas.openxmlformats.org/officeDocument/2006/relationships/hyperlink" Target="http://www.consultant.ru/document/cons_doc_LAW_372936/8cd5c59176348e82c463bf71be71c5d897762b67/" TargetMode="External"/><Relationship Id="rId49" Type="http://schemas.openxmlformats.org/officeDocument/2006/relationships/hyperlink" Target="http://www.consultant.ru/document/cons_doc_LAW_373104/79da6e3bbbc8eb967db0714e8378269bfea9f83c/" TargetMode="External"/><Relationship Id="rId57" Type="http://schemas.openxmlformats.org/officeDocument/2006/relationships/hyperlink" Target="http://www.consultant.ru/document/cons_doc_LAW_373104/ed446e1d27bf00b0cd17f1dbd14e9b87996ae284/" TargetMode="External"/><Relationship Id="rId106" Type="http://schemas.openxmlformats.org/officeDocument/2006/relationships/hyperlink" Target="http://ivo.garant.ru/document/redirect/12138258/573011" TargetMode="External"/><Relationship Id="rId114" Type="http://schemas.openxmlformats.org/officeDocument/2006/relationships/hyperlink" Target="http://www.consultant.ru/document/cons_doc_LAW_383445/36fb3e57a8031adb90c7b7d13d835d1f31efff63/" TargetMode="External"/><Relationship Id="rId119" Type="http://schemas.openxmlformats.org/officeDocument/2006/relationships/hyperlink" Target="consultantplus://offline/ref=AEDA3B5D619CCCE371371F7C06C528DF20791DDD2185949D3886597B2E3E777CD05EB49EBA4B135C5FFAE1387FeAf1I" TargetMode="External"/><Relationship Id="rId127" Type="http://schemas.openxmlformats.org/officeDocument/2006/relationships/hyperlink" Target="https://home.garant.ru/" TargetMode="External"/><Relationship Id="rId10" Type="http://schemas.openxmlformats.org/officeDocument/2006/relationships/hyperlink" Target="http://www.consultant.ru/document/cons_doc_LAW_2875/" TargetMode="External"/><Relationship Id="rId31" Type="http://schemas.openxmlformats.org/officeDocument/2006/relationships/hyperlink" Target="http://www.consultant.ru/document/cons_doc_LAW_382667/fb3b9f6c5786727ec9ea99d18258678dcbe363ef/" TargetMode="External"/><Relationship Id="rId44" Type="http://schemas.openxmlformats.org/officeDocument/2006/relationships/hyperlink" Target="http://www.consultant.ru/document/cons_doc_LAW_368947/d9f7345791448a83be9e3860eae1b8ab8f962904/" TargetMode="External"/><Relationship Id="rId52" Type="http://schemas.openxmlformats.org/officeDocument/2006/relationships/hyperlink" Target="http://www.consultant.ru/document/cons_doc_LAW_373104/79da6e3bbbc8eb967db0714e8378269bfea9f83c/" TargetMode="External"/><Relationship Id="rId60" Type="http://schemas.openxmlformats.org/officeDocument/2006/relationships/hyperlink" Target="http://www.consultant.ru/document/cons_doc_LAW_373104/79da6e3bbbc8eb967db0714e8378269bfea9f83c/" TargetMode="External"/><Relationship Id="rId65" Type="http://schemas.openxmlformats.org/officeDocument/2006/relationships/hyperlink" Target="http://www.consultant.ru/document/cons_doc_LAW_371586/5720489df7a6e434bc4eede5575cb587b26a1dc9/" TargetMode="External"/><Relationship Id="rId73" Type="http://schemas.openxmlformats.org/officeDocument/2006/relationships/hyperlink" Target="http://www.consultant.ru/document/cons_doc_LAW_373104/79da6e3bbbc8eb967db0714e8378269bfea9f83c/" TargetMode="External"/><Relationship Id="rId78" Type="http://schemas.openxmlformats.org/officeDocument/2006/relationships/hyperlink" Target="http://www.consultant.ru/document/cons_doc_LAW_373104/b124e72af2b0eabb7334175b1c01a5454388a0cb/" TargetMode="External"/><Relationship Id="rId81" Type="http://schemas.openxmlformats.org/officeDocument/2006/relationships/hyperlink" Target="http://www.consultant.ru/document/cons_doc_LAW_330084/228453a9f60a4616c080701c486d9aabbc904d37/" TargetMode="External"/><Relationship Id="rId86" Type="http://schemas.openxmlformats.org/officeDocument/2006/relationships/hyperlink" Target="http://www.consultant.ru/document/cons_doc_LAW_356892/814f76c933059091b59d1e16017ae944260a729e/" TargetMode="External"/><Relationship Id="rId94" Type="http://schemas.openxmlformats.org/officeDocument/2006/relationships/hyperlink" Target="consultantplus://offline/ref=1963B0D4DD43620501D2B7B4271540D3510A95616309C5CB2D19C3F142gBhDI" TargetMode="External"/><Relationship Id="rId99" Type="http://schemas.openxmlformats.org/officeDocument/2006/relationships/hyperlink" Target="http://www.consultant.ru/document/cons_doc_LAW_383445/f576f90ce976877a5b6b12a8b416582fd51936f2/" TargetMode="External"/><Relationship Id="rId101" Type="http://schemas.openxmlformats.org/officeDocument/2006/relationships/hyperlink" Target="http://ivo.garant.ru/document/redirect/12138258/401021" TargetMode="External"/><Relationship Id="rId122" Type="http://schemas.openxmlformats.org/officeDocument/2006/relationships/hyperlink" Target="http://www.consultant.ru/document/cons_doc_LAW_383445/fe0cad704c69e3b97bf615f0437ecf1996a57677/" TargetMode="External"/><Relationship Id="rId130" Type="http://schemas.openxmlformats.org/officeDocument/2006/relationships/hyperlink" Target="https://home.garant.ru/" TargetMode="External"/><Relationship Id="rId135" Type="http://schemas.openxmlformats.org/officeDocument/2006/relationships/hyperlink" Target="https://home.garant.ru/" TargetMode="External"/><Relationship Id="rId143" Type="http://schemas.openxmlformats.org/officeDocument/2006/relationships/hyperlink" Target="http://www.consultant.ru/document/cons_doc_LAW_37318/" TargetMode="External"/><Relationship Id="rId148" Type="http://schemas.openxmlformats.org/officeDocument/2006/relationships/header" Target="header3.xml"/><Relationship Id="rId151" Type="http://schemas.openxmlformats.org/officeDocument/2006/relationships/hyperlink" Target="consultantplus://offline/ref=BDD3F9E5D2FF057032FF17195ACBFAF9BF9EA0AAD0ABBAD5A69C2E286BF6E67556E7129065A8FF8Eg3J2F" TargetMode="External"/><Relationship Id="rId15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406134/33d7a7de5fea254781bade2c452cb6f34d051a63/" TargetMode="External"/><Relationship Id="rId13" Type="http://schemas.openxmlformats.org/officeDocument/2006/relationships/hyperlink" Target="http://www.consultant.ru/document/cons_doc_LAW_2875/" TargetMode="External"/><Relationship Id="rId18" Type="http://schemas.openxmlformats.org/officeDocument/2006/relationships/hyperlink" Target="http://www.consultant.ru/document/cons_doc_LAW_422125/f651879e0acd4680a6fdc29f983536624055cbcc/" TargetMode="External"/><Relationship Id="rId39" Type="http://schemas.openxmlformats.org/officeDocument/2006/relationships/hyperlink" Target="http://www.consultant.ru/document/cons_doc_LAW_373104/a76b90b907f943dafd16eaf8780dc4297859938c/" TargetMode="External"/><Relationship Id="rId109" Type="http://schemas.openxmlformats.org/officeDocument/2006/relationships/hyperlink" Target="http://www.consultant.ru/document/cons_doc_LAW_383445/36fb3e57a8031adb90c7b7d13d835d1f31efff63/" TargetMode="External"/><Relationship Id="rId34" Type="http://schemas.openxmlformats.org/officeDocument/2006/relationships/hyperlink" Target="http://docs.cntd.ru/document/901919338" TargetMode="External"/><Relationship Id="rId50" Type="http://schemas.openxmlformats.org/officeDocument/2006/relationships/hyperlink" Target="http://www.consultant.ru/document/cons_doc_LAW_373104/f933ee4fa6f2c56c54748e0a0c5f6728da14825b/" TargetMode="External"/><Relationship Id="rId55" Type="http://schemas.openxmlformats.org/officeDocument/2006/relationships/hyperlink" Target="http://www.consultant.ru/document/cons_doc_LAW_373276/b7c37bc66ae87a24a6d573fa52ebbc061d275c9f/" TargetMode="External"/><Relationship Id="rId76" Type="http://schemas.openxmlformats.org/officeDocument/2006/relationships/hyperlink" Target="http://www.consultant.ru/document/cons_doc_LAW_370265/a6b643e62769c86f98c64d9ad628c0e5a2e92f3b/" TargetMode="External"/><Relationship Id="rId97" Type="http://schemas.openxmlformats.org/officeDocument/2006/relationships/hyperlink" Target="http://www.consultant.ru/document/cons_doc_LAW_383445/dbb758e5e96870aa276968887828c5d903eeba8a/" TargetMode="External"/><Relationship Id="rId104" Type="http://schemas.openxmlformats.org/officeDocument/2006/relationships/hyperlink" Target="http://ivo.garant.ru/document/redirect/12138258/573011" TargetMode="External"/><Relationship Id="rId120" Type="http://schemas.openxmlformats.org/officeDocument/2006/relationships/hyperlink" Target="consultantplus://offline/ref=AEDA3B5D619CCCE371371F7C06C528DF20791DDD2185949D3886597B2E3E777CC25EEC92B84D095B5AEFB76939F5C5652AE40308B8EF94ABe3f3I" TargetMode="External"/><Relationship Id="rId125" Type="http://schemas.openxmlformats.org/officeDocument/2006/relationships/hyperlink" Target="http://www.consultant.ru/document/cons_doc_LAW_383445/fe0cad704c69e3b97bf615f0437ecf1996a57677/" TargetMode="External"/><Relationship Id="rId141" Type="http://schemas.openxmlformats.org/officeDocument/2006/relationships/hyperlink" Target="https://home.garant.ru/" TargetMode="External"/><Relationship Id="rId146" Type="http://schemas.openxmlformats.org/officeDocument/2006/relationships/image" Target="media/image1.png"/><Relationship Id="rId7" Type="http://schemas.openxmlformats.org/officeDocument/2006/relationships/endnotes" Target="endnotes.xml"/><Relationship Id="rId71" Type="http://schemas.openxmlformats.org/officeDocument/2006/relationships/hyperlink" Target="http://www.consultant.ru/document/cons_doc_LAW_373104/f933ee4fa6f2c56c54748e0a0c5f6728da14825b/" TargetMode="External"/><Relationship Id="rId92" Type="http://schemas.openxmlformats.org/officeDocument/2006/relationships/hyperlink" Target="http://www.consultant.ru/document/cons_doc_LAW_112080/" TargetMode="External"/><Relationship Id="rId2" Type="http://schemas.openxmlformats.org/officeDocument/2006/relationships/numbering" Target="numbering.xml"/><Relationship Id="rId29" Type="http://schemas.openxmlformats.org/officeDocument/2006/relationships/hyperlink" Target="http://www.consultant.ru/document/cons_doc_LAW_382667/878fb9545863b1203029aec55b9835dbfba6db85/" TargetMode="External"/><Relationship Id="rId24" Type="http://schemas.openxmlformats.org/officeDocument/2006/relationships/hyperlink" Target="http://www.consultant.ru/document/cons_doc_LAW_422125/97b53e5e83b761f9df5902551a4114f85618df27/" TargetMode="External"/><Relationship Id="rId40" Type="http://schemas.openxmlformats.org/officeDocument/2006/relationships/hyperlink" Target="http://www.consultant.ru/document/cons_doc_LAW_373104/a9c9d6fcbc95353cb9e3640f1004fae5c2111ebc/" TargetMode="External"/><Relationship Id="rId45" Type="http://schemas.openxmlformats.org/officeDocument/2006/relationships/hyperlink" Target="http://www.consultant.ru/document/cons_doc_LAW_373104/79da6e3bbbc8eb967db0714e8378269bfea9f83c/" TargetMode="External"/><Relationship Id="rId66" Type="http://schemas.openxmlformats.org/officeDocument/2006/relationships/hyperlink" Target="http://www.consultant.ru/document/cons_doc_LAW_373104/3446ddfcafad7edd45fa9e4766584f3a09c11d98/" TargetMode="External"/><Relationship Id="rId87" Type="http://schemas.openxmlformats.org/officeDocument/2006/relationships/hyperlink" Target="http://www.consultant.ru/document/cons_doc_LAW_356892/a8d403a36309256c21781d6fb8209de9e0c128aa/" TargetMode="External"/><Relationship Id="rId110" Type="http://schemas.openxmlformats.org/officeDocument/2006/relationships/hyperlink" Target="http://www.consultant.ru/document/cons_doc_LAW_383445/36fb3e57a8031adb90c7b7d13d835d1f31efff63/" TargetMode="External"/><Relationship Id="rId115" Type="http://schemas.openxmlformats.org/officeDocument/2006/relationships/hyperlink" Target="http://www.consultant.ru/document/cons_doc_LAW_373276/fb76ce1fdb5356574b298a9dcdafcfc8fc6c937b/" TargetMode="External"/><Relationship Id="rId131" Type="http://schemas.openxmlformats.org/officeDocument/2006/relationships/hyperlink" Target="https://home.garant.ru/" TargetMode="External"/><Relationship Id="rId136" Type="http://schemas.openxmlformats.org/officeDocument/2006/relationships/hyperlink" Target="https://home.garant.ru/" TargetMode="External"/><Relationship Id="rId61" Type="http://schemas.openxmlformats.org/officeDocument/2006/relationships/hyperlink" Target="http://www.consultant.ru/document/cons_doc_LAW_373104/79da6e3bbbc8eb967db0714e8378269bfea9f83c/" TargetMode="External"/><Relationship Id="rId82" Type="http://schemas.openxmlformats.org/officeDocument/2006/relationships/hyperlink" Target="http://www.consultant.ru/document/cons_doc_LAW_6884/" TargetMode="External"/><Relationship Id="rId152" Type="http://schemas.openxmlformats.org/officeDocument/2006/relationships/header" Target="header4.xml"/><Relationship Id="rId19" Type="http://schemas.openxmlformats.org/officeDocument/2006/relationships/hyperlink" Target="http://www.consultant.ru/document/cons_doc_LAW_422125/b884020ea7453099ba8bc9ca021b84982cadea7d/" TargetMode="External"/><Relationship Id="rId14" Type="http://schemas.openxmlformats.org/officeDocument/2006/relationships/hyperlink" Target="http://www.consultant.ru/document/cons_doc_LAW_422125/fc68154d0457446d0a1e7d3fcf938f717ebb4397/" TargetMode="External"/><Relationship Id="rId30" Type="http://schemas.openxmlformats.org/officeDocument/2006/relationships/hyperlink" Target="http://www.consultant.ru/document/cons_doc_LAW_383445/312302f37ac9299771d2bf4f9b4bb797fb476948/" TargetMode="External"/><Relationship Id="rId35" Type="http://schemas.openxmlformats.org/officeDocument/2006/relationships/hyperlink" Target="http://docs.cntd.ru/document/901919338" TargetMode="External"/><Relationship Id="rId56" Type="http://schemas.openxmlformats.org/officeDocument/2006/relationships/hyperlink" Target="http://www.consultant.ru/document/cons_doc_LAW_373276/" TargetMode="External"/><Relationship Id="rId77" Type="http://schemas.openxmlformats.org/officeDocument/2006/relationships/hyperlink" Target="http://www.consultant.ru/document/cons_doc_LAW_373104/531fadfdb92215e25a0a445a301f6d4312924e25/" TargetMode="External"/><Relationship Id="rId100" Type="http://schemas.openxmlformats.org/officeDocument/2006/relationships/hyperlink" Target="http://ivo.garant.ru/document/redirect/12138258/401021" TargetMode="External"/><Relationship Id="rId105" Type="http://schemas.openxmlformats.org/officeDocument/2006/relationships/hyperlink" Target="http://ivo.garant.ru/document/redirect/12138258/573011" TargetMode="External"/><Relationship Id="rId126" Type="http://schemas.openxmlformats.org/officeDocument/2006/relationships/hyperlink" Target="http://ivo.garant.ru/document/redirect/72063774/5000" TargetMode="External"/><Relationship Id="rId147" Type="http://schemas.openxmlformats.org/officeDocument/2006/relationships/header" Target="header2.xml"/><Relationship Id="rId8" Type="http://schemas.openxmlformats.org/officeDocument/2006/relationships/hyperlink" Target="http://www.consultant.ru/document/cons_doc_LAW_422121/d470dcf99871701e9e113961d34f6671e43824c4/" TargetMode="External"/><Relationship Id="rId51" Type="http://schemas.openxmlformats.org/officeDocument/2006/relationships/hyperlink" Target="http://www.consultant.ru/document/cons_doc_LAW_373104/a76b90b907f943dafd16eaf8780dc4297859938c/" TargetMode="External"/><Relationship Id="rId72" Type="http://schemas.openxmlformats.org/officeDocument/2006/relationships/hyperlink" Target="http://www.consultant.ru/document/cons_doc_LAW_373104/79da6e3bbbc8eb967db0714e8378269bfea9f83c/" TargetMode="External"/><Relationship Id="rId93" Type="http://schemas.openxmlformats.org/officeDocument/2006/relationships/hyperlink" Target="http://www.consultant.ru/document/cons_doc_LAW_373104/ed26bddb08b565a251e0dcd48e06fe3e51abe458/" TargetMode="External"/><Relationship Id="rId98" Type="http://schemas.openxmlformats.org/officeDocument/2006/relationships/hyperlink" Target="http://www.consultant.ru/document/cons_doc_LAW_383445/dbb758e5e96870aa276968887828c5d903eeba8a/" TargetMode="External"/><Relationship Id="rId121" Type="http://schemas.openxmlformats.org/officeDocument/2006/relationships/hyperlink" Target="consultantplus://offline/ref=AEDA3B5D619CCCE371371F7C06C528DF20791DDD2185949D3886597B2E3E777CC25EEC92B84D0B5F56EFB76939F5C5652AE40308B8EF94ABe3f3I" TargetMode="External"/><Relationship Id="rId142" Type="http://schemas.openxmlformats.org/officeDocument/2006/relationships/hyperlink" Target="http://www.consultant.ru/document/cons_doc_LAW_3731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82E96-678C-4D4B-B437-5D522D1D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3</Pages>
  <Words>164031</Words>
  <Characters>934981</Characters>
  <Application>Microsoft Office Word</Application>
  <DocSecurity>0</DocSecurity>
  <Lines>7791</Lines>
  <Paragraphs>2193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1096819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Admin</cp:lastModifiedBy>
  <cp:revision>77</cp:revision>
  <cp:lastPrinted>2023-12-20T06:45:00Z</cp:lastPrinted>
  <dcterms:created xsi:type="dcterms:W3CDTF">2023-12-20T12:33:00Z</dcterms:created>
  <dcterms:modified xsi:type="dcterms:W3CDTF">2024-02-21T08:33:00Z</dcterms:modified>
</cp:coreProperties>
</file>