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F8" w:rsidRDefault="00036FF8" w:rsidP="00AF182B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ПРИЛОЖЕНИЕ№ 1</w:t>
      </w:r>
    </w:p>
    <w:p w:rsidR="00036FF8" w:rsidRDefault="00036FF8" w:rsidP="00AF182B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муниципального образования Крымский район «Развитие сельского хозяйства и регулирование рынков сельскохозяйственной продукции, сырья и продовольствия»</w:t>
      </w:r>
    </w:p>
    <w:p w:rsidR="00DF389A" w:rsidRPr="00236618" w:rsidRDefault="00DF389A" w:rsidP="00AF18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239" w:type="dxa"/>
        <w:tblInd w:w="-106" w:type="dxa"/>
        <w:tblLayout w:type="fixed"/>
        <w:tblLook w:val="00A0"/>
      </w:tblPr>
      <w:tblGrid>
        <w:gridCol w:w="498"/>
        <w:gridCol w:w="1984"/>
        <w:gridCol w:w="1276"/>
        <w:gridCol w:w="1134"/>
        <w:gridCol w:w="1134"/>
        <w:gridCol w:w="1134"/>
        <w:gridCol w:w="1134"/>
        <w:gridCol w:w="1134"/>
        <w:gridCol w:w="1134"/>
        <w:gridCol w:w="2410"/>
        <w:gridCol w:w="2267"/>
      </w:tblGrid>
      <w:tr w:rsidR="00A114A5" w:rsidRPr="006B0C6B" w:rsidTr="00734BF8">
        <w:trPr>
          <w:trHeight w:val="2898"/>
        </w:trPr>
        <w:tc>
          <w:tcPr>
            <w:tcW w:w="15239" w:type="dxa"/>
            <w:gridSpan w:val="11"/>
            <w:tcBorders>
              <w:top w:val="nil"/>
              <w:left w:val="nil"/>
              <w:right w:val="nil"/>
            </w:tcBorders>
          </w:tcPr>
          <w:p w:rsidR="00A114A5" w:rsidRDefault="00A114A5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14A5" w:rsidRDefault="00A114A5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14A5" w:rsidRDefault="00A114A5" w:rsidP="00A11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F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еречень</w:t>
            </w:r>
          </w:p>
          <w:p w:rsidR="00A114A5" w:rsidRPr="00036FF8" w:rsidRDefault="00A114A5" w:rsidP="00A11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FF8">
              <w:rPr>
                <w:rFonts w:ascii="Times New Roman" w:hAnsi="Times New Roman" w:cs="Times New Roman"/>
                <w:b/>
                <w:sz w:val="28"/>
                <w:szCs w:val="28"/>
              </w:rPr>
              <w:t>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      </w:r>
          </w:p>
          <w:p w:rsidR="00A114A5" w:rsidRDefault="00A114A5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14A5" w:rsidRPr="00236618" w:rsidRDefault="00A114A5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338" w:rsidRPr="006B0C6B" w:rsidTr="00344624">
        <w:trPr>
          <w:trHeight w:val="36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338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338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основного мероприятия, ведомственной целевой 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338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338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338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B96D82">
              <w:rPr>
                <w:rFonts w:ascii="Times New Roman" w:hAnsi="Times New Roman" w:cs="Times New Roman"/>
                <w:sz w:val="28"/>
                <w:szCs w:val="28"/>
              </w:rPr>
              <w:t>: (с учётом индекса дефлятора 103,8)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338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Ожидаемый непосредственный результат</w:t>
            </w:r>
            <w:r w:rsidRPr="00236618">
              <w:rPr>
                <w:rFonts w:ascii="Times New Roman" w:hAnsi="Times New Roman" w:cs="Times New Roman"/>
                <w:sz w:val="28"/>
                <w:szCs w:val="28"/>
              </w:rPr>
              <w:br/>
              <w:t>(краткое описание)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338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</w:tr>
      <w:tr w:rsidR="002251C7" w:rsidRPr="006B0C6B" w:rsidTr="00344624">
        <w:trPr>
          <w:trHeight w:val="1605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BBA" w:rsidRPr="00236618" w:rsidRDefault="005D2BB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BBA" w:rsidRPr="00236618" w:rsidRDefault="005D2BB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BBA" w:rsidRPr="00236618" w:rsidRDefault="005D2BB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38" w:rsidRPr="00236618" w:rsidRDefault="00F33338" w:rsidP="00F33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  <w:p w:rsidR="005D2BBA" w:rsidRPr="00236618" w:rsidRDefault="00F33338" w:rsidP="00F333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38" w:rsidRPr="00236618" w:rsidRDefault="00F33338" w:rsidP="00F33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  <w:p w:rsidR="005D2BBA" w:rsidRPr="00236618" w:rsidRDefault="00F33338" w:rsidP="00F333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BA" w:rsidRPr="00236618" w:rsidRDefault="005D2BB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BBA" w:rsidRPr="00236618" w:rsidRDefault="005D2BB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AB7" w:rsidRPr="006B0C6B" w:rsidTr="00344624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BA" w:rsidRPr="00236618" w:rsidRDefault="005D2BB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BA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BA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BBA" w:rsidRPr="00236618" w:rsidRDefault="00F33338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0AB7" w:rsidRPr="006B0C6B" w:rsidTr="00344624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A" w:rsidRPr="00236618" w:rsidRDefault="00CD1B5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A" w:rsidRPr="00DF389A" w:rsidRDefault="00CD1B5A" w:rsidP="00AF182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F57811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Проведение мероприятий по организации уборки </w:t>
            </w:r>
            <w:r w:rsidRPr="00F57811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>урожая зерновых, колосовых и зернобобовых культур и проведению послеуборочного комплекса работ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, чествование победителей жатвы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A" w:rsidRPr="00236618" w:rsidRDefault="00CD1B5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муниципального образова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A" w:rsidRPr="00DA2491" w:rsidRDefault="00CD1B5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A" w:rsidRPr="00DA2491" w:rsidRDefault="00CD1B5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A" w:rsidRDefault="00CD1B5A">
            <w:r w:rsidRPr="000A34F6"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A" w:rsidRDefault="00CD1B5A">
            <w:r w:rsidRPr="000A34F6"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A" w:rsidRDefault="00CD1B5A">
            <w:r w:rsidRPr="000A34F6"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A" w:rsidRDefault="00CD1B5A">
            <w:r w:rsidRPr="000A34F6"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A" w:rsidRDefault="00CD1B5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 ценными подарками</w:t>
            </w:r>
          </w:p>
          <w:p w:rsidR="00CD1B5A" w:rsidRPr="00236618" w:rsidRDefault="00CD1B5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победителей жатвы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A" w:rsidRPr="00236618" w:rsidRDefault="00CD1B5A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C40AB7" w:rsidRPr="006B0C6B" w:rsidTr="00344624">
        <w:trPr>
          <w:trHeight w:val="183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B7" w:rsidRPr="00236618" w:rsidRDefault="00C40AB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AB7" w:rsidRPr="0015126F" w:rsidRDefault="00C40AB7" w:rsidP="00AF182B">
            <w:pPr>
              <w:pStyle w:val="a4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>части регулирования численности безнадзорных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AB7" w:rsidRPr="00236618" w:rsidRDefault="00C40AB7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B7" w:rsidRPr="00DA2491" w:rsidRDefault="00C40AB7" w:rsidP="00C40A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9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B7" w:rsidRPr="00336C24" w:rsidRDefault="00C40AB7" w:rsidP="00B0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B7" w:rsidRDefault="00C40AB7">
            <w:r w:rsidRPr="00037EC4">
              <w:rPr>
                <w:rFonts w:ascii="Times New Roman" w:hAnsi="Times New Roman" w:cs="Times New Roman"/>
                <w:sz w:val="28"/>
                <w:szCs w:val="28"/>
              </w:rPr>
              <w:t>1075,2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B7" w:rsidRDefault="00C40AB7">
            <w:r w:rsidRPr="00037EC4">
              <w:rPr>
                <w:rFonts w:ascii="Times New Roman" w:hAnsi="Times New Roman" w:cs="Times New Roman"/>
                <w:sz w:val="28"/>
                <w:szCs w:val="28"/>
              </w:rPr>
              <w:t>1075,2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AB7" w:rsidRDefault="00C40AB7">
            <w:r w:rsidRPr="00037EC4">
              <w:rPr>
                <w:rFonts w:ascii="Times New Roman" w:hAnsi="Times New Roman" w:cs="Times New Roman"/>
                <w:sz w:val="28"/>
                <w:szCs w:val="28"/>
              </w:rPr>
              <w:t>1075,2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B7" w:rsidRDefault="00C40AB7">
            <w:r w:rsidRPr="00037EC4">
              <w:rPr>
                <w:rFonts w:ascii="Times New Roman" w:hAnsi="Times New Roman" w:cs="Times New Roman"/>
                <w:sz w:val="28"/>
                <w:szCs w:val="28"/>
              </w:rPr>
              <w:t>1075,2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B7" w:rsidRPr="00336C24" w:rsidRDefault="00C40AB7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C24"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направленных на регулирование численности безнадзорных животных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AB7" w:rsidRPr="00236618" w:rsidRDefault="00C40AB7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Крымский район </w:t>
            </w:r>
          </w:p>
        </w:tc>
      </w:tr>
      <w:tr w:rsidR="002251C7" w:rsidRPr="006B0C6B" w:rsidTr="00344624">
        <w:trPr>
          <w:trHeight w:val="20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C7" w:rsidRPr="00236618" w:rsidRDefault="002251C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51C7" w:rsidRPr="00A53EF5" w:rsidRDefault="002251C7" w:rsidP="00AF182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>елям, осуществляющим деятельность в области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51C7" w:rsidRPr="00236618" w:rsidRDefault="002251C7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C7" w:rsidRPr="00DA2491" w:rsidRDefault="002251C7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69615,0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51C7" w:rsidRPr="00DA2491" w:rsidRDefault="002251C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51C7" w:rsidRDefault="002251C7">
            <w:r w:rsidRPr="005F7101">
              <w:rPr>
                <w:rFonts w:ascii="Times New Roman" w:hAnsi="Times New Roman" w:cs="Times New Roman"/>
                <w:sz w:val="28"/>
                <w:szCs w:val="28"/>
              </w:rPr>
              <w:t>13923,0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C7" w:rsidRDefault="002251C7">
            <w:r w:rsidRPr="005F7101">
              <w:rPr>
                <w:rFonts w:ascii="Times New Roman" w:hAnsi="Times New Roman" w:cs="Times New Roman"/>
                <w:sz w:val="28"/>
                <w:szCs w:val="28"/>
              </w:rPr>
              <w:t>13923,0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51C7" w:rsidRDefault="002251C7">
            <w:r w:rsidRPr="005F7101">
              <w:rPr>
                <w:rFonts w:ascii="Times New Roman" w:hAnsi="Times New Roman" w:cs="Times New Roman"/>
                <w:sz w:val="28"/>
                <w:szCs w:val="28"/>
              </w:rPr>
              <w:t>13923,0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C7" w:rsidRDefault="002251C7">
            <w:r w:rsidRPr="005F7101">
              <w:rPr>
                <w:rFonts w:ascii="Times New Roman" w:hAnsi="Times New Roman" w:cs="Times New Roman"/>
                <w:sz w:val="28"/>
                <w:szCs w:val="28"/>
              </w:rPr>
              <w:t>13923,0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C7" w:rsidRPr="00236618" w:rsidRDefault="002251C7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Предоставление субсидий гражданам, ведущим личное подсобное хозяйство, крестьянским (фермерским) хозяйствам, индивидуальным предпринимателя, осуществляющим деятельность в области сельскохозяйственного производства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51C7" w:rsidRPr="00236618" w:rsidRDefault="002251C7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6979C9" w:rsidRPr="00DA2491" w:rsidTr="00344624">
        <w:trPr>
          <w:trHeight w:val="20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34462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3C61D6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B072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B0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CF5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CF5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15322,2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AF182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C9" w:rsidRPr="003C61D6" w:rsidRDefault="006979C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26F" w:rsidRDefault="0015126F" w:rsidP="00AF182B">
      <w:pPr>
        <w:tabs>
          <w:tab w:val="left" w:pos="3240"/>
        </w:tabs>
        <w:spacing w:after="0" w:line="240" w:lineRule="auto"/>
        <w:rPr>
          <w:sz w:val="28"/>
          <w:szCs w:val="28"/>
        </w:rPr>
      </w:pPr>
    </w:p>
    <w:p w:rsidR="00697A8A" w:rsidRPr="00DA2491" w:rsidRDefault="00697A8A" w:rsidP="00AF182B">
      <w:pPr>
        <w:tabs>
          <w:tab w:val="left" w:pos="3240"/>
        </w:tabs>
        <w:spacing w:after="0" w:line="240" w:lineRule="auto"/>
        <w:rPr>
          <w:sz w:val="28"/>
          <w:szCs w:val="28"/>
        </w:rPr>
      </w:pPr>
    </w:p>
    <w:p w:rsidR="007D5779" w:rsidRDefault="007D5779" w:rsidP="00AF182B">
      <w:pPr>
        <w:tabs>
          <w:tab w:val="left" w:pos="3240"/>
        </w:tabs>
        <w:spacing w:after="0" w:line="240" w:lineRule="auto"/>
      </w:pPr>
      <w:bookmarkStart w:id="0" w:name="_GoBack"/>
      <w:bookmarkEnd w:id="0"/>
    </w:p>
    <w:p w:rsidR="002975DD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2975DD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2975DD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411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</w:p>
    <w:p w:rsidR="00C66C5D" w:rsidRDefault="00C66C5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E4112A">
        <w:rPr>
          <w:rFonts w:ascii="Times New Roman" w:hAnsi="Times New Roman" w:cs="Times New Roman"/>
          <w:sz w:val="28"/>
          <w:szCs w:val="28"/>
        </w:rPr>
        <w:t xml:space="preserve"> </w:t>
      </w:r>
      <w:r w:rsidR="002975DD">
        <w:rPr>
          <w:rFonts w:ascii="Times New Roman" w:hAnsi="Times New Roman" w:cs="Times New Roman"/>
          <w:sz w:val="28"/>
          <w:szCs w:val="28"/>
        </w:rPr>
        <w:t xml:space="preserve">хозяйства                                                                                                                     </w:t>
      </w:r>
      <w:r w:rsidR="00AF182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44624">
        <w:rPr>
          <w:rFonts w:ascii="Times New Roman" w:hAnsi="Times New Roman" w:cs="Times New Roman"/>
          <w:sz w:val="28"/>
          <w:szCs w:val="28"/>
        </w:rPr>
        <w:t xml:space="preserve">       </w:t>
      </w:r>
      <w:r w:rsidR="00AF182B">
        <w:rPr>
          <w:rFonts w:ascii="Times New Roman" w:hAnsi="Times New Roman" w:cs="Times New Roman"/>
          <w:sz w:val="28"/>
          <w:szCs w:val="28"/>
        </w:rPr>
        <w:t xml:space="preserve"> А.В.</w:t>
      </w:r>
      <w:r w:rsidR="002975DD">
        <w:rPr>
          <w:rFonts w:ascii="Times New Roman" w:hAnsi="Times New Roman" w:cs="Times New Roman"/>
          <w:sz w:val="28"/>
          <w:szCs w:val="28"/>
        </w:rPr>
        <w:t>Улановский</w:t>
      </w:r>
    </w:p>
    <w:p w:rsidR="007D5779" w:rsidRPr="00DF389A" w:rsidRDefault="007D5779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975DD" w:rsidRPr="00DF389A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75DD" w:rsidRPr="00DF389A" w:rsidSect="005D2BBA">
      <w:headerReference w:type="default" r:id="rId7"/>
      <w:pgSz w:w="16838" w:h="11906" w:orient="landscape"/>
      <w:pgMar w:top="1418" w:right="567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42D" w:rsidRDefault="00D9142D" w:rsidP="00DA2491">
      <w:pPr>
        <w:spacing w:after="0" w:line="240" w:lineRule="auto"/>
      </w:pPr>
      <w:r>
        <w:separator/>
      </w:r>
    </w:p>
  </w:endnote>
  <w:endnote w:type="continuationSeparator" w:id="1">
    <w:p w:rsidR="00D9142D" w:rsidRDefault="00D9142D" w:rsidP="00DA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42D" w:rsidRDefault="00D9142D" w:rsidP="00DA2491">
      <w:pPr>
        <w:spacing w:after="0" w:line="240" w:lineRule="auto"/>
      </w:pPr>
      <w:r>
        <w:separator/>
      </w:r>
    </w:p>
  </w:footnote>
  <w:footnote w:type="continuationSeparator" w:id="1">
    <w:p w:rsidR="00D9142D" w:rsidRDefault="00D9142D" w:rsidP="00DA2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526103"/>
      <w:docPartObj>
        <w:docPartGallery w:val="Page Numbers (Top of Page)"/>
        <w:docPartUnique/>
      </w:docPartObj>
    </w:sdtPr>
    <w:sdtContent>
      <w:p w:rsidR="00A05F9A" w:rsidRDefault="00552F54" w:rsidP="00BE687A">
        <w:pPr>
          <w:pStyle w:val="a7"/>
          <w:ind w:left="5235" w:firstLine="1845"/>
        </w:pPr>
        <w:fldSimple w:instr=" PAGE   \* MERGEFORMAT ">
          <w:r w:rsidR="00344624">
            <w:rPr>
              <w:noProof/>
            </w:rPr>
            <w:t>13</w:t>
          </w:r>
        </w:fldSimple>
      </w:p>
    </w:sdtContent>
  </w:sdt>
  <w:p w:rsidR="00DA2491" w:rsidRDefault="00DA249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5779"/>
    <w:rsid w:val="00004E9F"/>
    <w:rsid w:val="000107B6"/>
    <w:rsid w:val="0001669C"/>
    <w:rsid w:val="00026D1C"/>
    <w:rsid w:val="0003165F"/>
    <w:rsid w:val="00031EDE"/>
    <w:rsid w:val="00036FF8"/>
    <w:rsid w:val="00092F4F"/>
    <w:rsid w:val="00094ECD"/>
    <w:rsid w:val="000A5844"/>
    <w:rsid w:val="000D37A0"/>
    <w:rsid w:val="001157D1"/>
    <w:rsid w:val="00123C82"/>
    <w:rsid w:val="0015126F"/>
    <w:rsid w:val="001605CF"/>
    <w:rsid w:val="001640C0"/>
    <w:rsid w:val="00175068"/>
    <w:rsid w:val="00185260"/>
    <w:rsid w:val="001A7739"/>
    <w:rsid w:val="001B2740"/>
    <w:rsid w:val="001B753C"/>
    <w:rsid w:val="001C539C"/>
    <w:rsid w:val="001E4F9F"/>
    <w:rsid w:val="001E764B"/>
    <w:rsid w:val="001F2E72"/>
    <w:rsid w:val="002251C7"/>
    <w:rsid w:val="00260D9E"/>
    <w:rsid w:val="00262BE4"/>
    <w:rsid w:val="00271D72"/>
    <w:rsid w:val="00291959"/>
    <w:rsid w:val="002975DD"/>
    <w:rsid w:val="002A091D"/>
    <w:rsid w:val="002C0019"/>
    <w:rsid w:val="002C6CCD"/>
    <w:rsid w:val="002E4F36"/>
    <w:rsid w:val="002E5D0D"/>
    <w:rsid w:val="002F09B8"/>
    <w:rsid w:val="00303C17"/>
    <w:rsid w:val="00303CE6"/>
    <w:rsid w:val="00336C24"/>
    <w:rsid w:val="00344624"/>
    <w:rsid w:val="003468F0"/>
    <w:rsid w:val="00377219"/>
    <w:rsid w:val="003912E8"/>
    <w:rsid w:val="003B052D"/>
    <w:rsid w:val="003C61D6"/>
    <w:rsid w:val="003F47C6"/>
    <w:rsid w:val="00424A47"/>
    <w:rsid w:val="00426445"/>
    <w:rsid w:val="004530ED"/>
    <w:rsid w:val="004534A7"/>
    <w:rsid w:val="004565F5"/>
    <w:rsid w:val="004607FC"/>
    <w:rsid w:val="004670BE"/>
    <w:rsid w:val="0048465F"/>
    <w:rsid w:val="004B3CC7"/>
    <w:rsid w:val="004B772D"/>
    <w:rsid w:val="004D183A"/>
    <w:rsid w:val="004F5932"/>
    <w:rsid w:val="004F7ECF"/>
    <w:rsid w:val="00507545"/>
    <w:rsid w:val="00523631"/>
    <w:rsid w:val="00543ED0"/>
    <w:rsid w:val="00552F54"/>
    <w:rsid w:val="005777B4"/>
    <w:rsid w:val="0059765E"/>
    <w:rsid w:val="005A192E"/>
    <w:rsid w:val="005A3319"/>
    <w:rsid w:val="005D2BBA"/>
    <w:rsid w:val="0061079A"/>
    <w:rsid w:val="0061204F"/>
    <w:rsid w:val="00627D07"/>
    <w:rsid w:val="00632EFE"/>
    <w:rsid w:val="006439A3"/>
    <w:rsid w:val="0065002A"/>
    <w:rsid w:val="006979C9"/>
    <w:rsid w:val="00697A8A"/>
    <w:rsid w:val="006A1F54"/>
    <w:rsid w:val="006A2F79"/>
    <w:rsid w:val="006A4066"/>
    <w:rsid w:val="006E5D86"/>
    <w:rsid w:val="006F243F"/>
    <w:rsid w:val="00704209"/>
    <w:rsid w:val="00721E36"/>
    <w:rsid w:val="00737106"/>
    <w:rsid w:val="00742801"/>
    <w:rsid w:val="00782B32"/>
    <w:rsid w:val="007A57BB"/>
    <w:rsid w:val="007B45C3"/>
    <w:rsid w:val="007D5779"/>
    <w:rsid w:val="00803CD0"/>
    <w:rsid w:val="00814443"/>
    <w:rsid w:val="00824516"/>
    <w:rsid w:val="00842960"/>
    <w:rsid w:val="00873714"/>
    <w:rsid w:val="008769FE"/>
    <w:rsid w:val="00892995"/>
    <w:rsid w:val="0089390E"/>
    <w:rsid w:val="00893F10"/>
    <w:rsid w:val="008C7474"/>
    <w:rsid w:val="008D5BDE"/>
    <w:rsid w:val="0090129B"/>
    <w:rsid w:val="00905980"/>
    <w:rsid w:val="00915B68"/>
    <w:rsid w:val="00917A67"/>
    <w:rsid w:val="00922B03"/>
    <w:rsid w:val="00952F65"/>
    <w:rsid w:val="00954B07"/>
    <w:rsid w:val="00961824"/>
    <w:rsid w:val="00986076"/>
    <w:rsid w:val="0099254A"/>
    <w:rsid w:val="0099657A"/>
    <w:rsid w:val="009B1C1A"/>
    <w:rsid w:val="009C74DA"/>
    <w:rsid w:val="009D031D"/>
    <w:rsid w:val="009D40FA"/>
    <w:rsid w:val="00A05F9A"/>
    <w:rsid w:val="00A10764"/>
    <w:rsid w:val="00A114A5"/>
    <w:rsid w:val="00A24B02"/>
    <w:rsid w:val="00A50A3D"/>
    <w:rsid w:val="00A53AAF"/>
    <w:rsid w:val="00A76CDA"/>
    <w:rsid w:val="00A806D3"/>
    <w:rsid w:val="00A8228F"/>
    <w:rsid w:val="00A84712"/>
    <w:rsid w:val="00AF0E60"/>
    <w:rsid w:val="00AF182B"/>
    <w:rsid w:val="00AF2CDC"/>
    <w:rsid w:val="00AF431B"/>
    <w:rsid w:val="00B0721F"/>
    <w:rsid w:val="00B313D6"/>
    <w:rsid w:val="00B31646"/>
    <w:rsid w:val="00B3315F"/>
    <w:rsid w:val="00B3483F"/>
    <w:rsid w:val="00B3609B"/>
    <w:rsid w:val="00B57C21"/>
    <w:rsid w:val="00B723A9"/>
    <w:rsid w:val="00B93B14"/>
    <w:rsid w:val="00B96725"/>
    <w:rsid w:val="00B96D82"/>
    <w:rsid w:val="00BB695A"/>
    <w:rsid w:val="00BB6E06"/>
    <w:rsid w:val="00BE4B15"/>
    <w:rsid w:val="00BE687A"/>
    <w:rsid w:val="00C32814"/>
    <w:rsid w:val="00C40AB7"/>
    <w:rsid w:val="00C66C5D"/>
    <w:rsid w:val="00C75222"/>
    <w:rsid w:val="00CB65BD"/>
    <w:rsid w:val="00CD1B5A"/>
    <w:rsid w:val="00D333C3"/>
    <w:rsid w:val="00D41289"/>
    <w:rsid w:val="00D9142D"/>
    <w:rsid w:val="00D951A8"/>
    <w:rsid w:val="00DA2491"/>
    <w:rsid w:val="00DA7657"/>
    <w:rsid w:val="00DB34C0"/>
    <w:rsid w:val="00DB7D96"/>
    <w:rsid w:val="00DC0D74"/>
    <w:rsid w:val="00DC7F7D"/>
    <w:rsid w:val="00DD6BB0"/>
    <w:rsid w:val="00DE7F25"/>
    <w:rsid w:val="00DF389A"/>
    <w:rsid w:val="00E4112A"/>
    <w:rsid w:val="00E864C4"/>
    <w:rsid w:val="00E86C2C"/>
    <w:rsid w:val="00EA5A83"/>
    <w:rsid w:val="00EA5EB2"/>
    <w:rsid w:val="00EC120C"/>
    <w:rsid w:val="00EC27D8"/>
    <w:rsid w:val="00ED176C"/>
    <w:rsid w:val="00ED7495"/>
    <w:rsid w:val="00EE0225"/>
    <w:rsid w:val="00EF2640"/>
    <w:rsid w:val="00F33338"/>
    <w:rsid w:val="00F41CD1"/>
    <w:rsid w:val="00F44833"/>
    <w:rsid w:val="00F700C0"/>
    <w:rsid w:val="00FA085A"/>
    <w:rsid w:val="00FA2E92"/>
    <w:rsid w:val="00FB1924"/>
    <w:rsid w:val="00FC78E4"/>
    <w:rsid w:val="00FD19BF"/>
    <w:rsid w:val="00FD35B1"/>
    <w:rsid w:val="00FE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D57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7D5779"/>
    <w:pPr>
      <w:ind w:left="720"/>
    </w:pPr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0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2491"/>
  </w:style>
  <w:style w:type="paragraph" w:styleId="a9">
    <w:name w:val="footer"/>
    <w:basedOn w:val="a"/>
    <w:link w:val="aa"/>
    <w:uiPriority w:val="99"/>
    <w:unhideWhenUsed/>
    <w:rsid w:val="00DA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2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971F7-0825-4BBB-B53C-87DCFFE5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Сельхоз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80</cp:revision>
  <cp:lastPrinted>2021-08-04T08:27:00Z</cp:lastPrinted>
  <dcterms:created xsi:type="dcterms:W3CDTF">2016-09-05T14:30:00Z</dcterms:created>
  <dcterms:modified xsi:type="dcterms:W3CDTF">2022-07-13T11:13:00Z</dcterms:modified>
</cp:coreProperties>
</file>