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293" w:rsidRDefault="007C73D1" w:rsidP="00B22056">
      <w:pPr>
        <w:ind w:firstLine="5103"/>
        <w:rPr>
          <w:sz w:val="28"/>
          <w:szCs w:val="28"/>
        </w:rPr>
      </w:pPr>
      <w:r>
        <w:rPr>
          <w:sz w:val="28"/>
          <w:szCs w:val="28"/>
        </w:rPr>
        <w:t>П</w:t>
      </w:r>
      <w:r w:rsidR="00140293">
        <w:rPr>
          <w:sz w:val="28"/>
          <w:szCs w:val="28"/>
        </w:rPr>
        <w:t xml:space="preserve">РИЛОЖЕНИЕ </w:t>
      </w:r>
    </w:p>
    <w:p w:rsidR="007C73D1" w:rsidRDefault="007C73D1" w:rsidP="00B22056">
      <w:pPr>
        <w:ind w:firstLine="5103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140293">
        <w:rPr>
          <w:sz w:val="28"/>
          <w:szCs w:val="28"/>
        </w:rPr>
        <w:t>постановлению администрации</w:t>
      </w:r>
    </w:p>
    <w:p w:rsidR="00140293" w:rsidRDefault="00140293" w:rsidP="00B22056">
      <w:pPr>
        <w:ind w:left="5103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Крымский район</w:t>
      </w:r>
    </w:p>
    <w:p w:rsidR="007C73D1" w:rsidRDefault="007C73D1" w:rsidP="00B22056">
      <w:pPr>
        <w:ind w:firstLine="5103"/>
        <w:rPr>
          <w:sz w:val="28"/>
          <w:szCs w:val="28"/>
        </w:rPr>
      </w:pPr>
      <w:r>
        <w:rPr>
          <w:sz w:val="28"/>
          <w:szCs w:val="28"/>
        </w:rPr>
        <w:t>от ____________№______</w:t>
      </w:r>
    </w:p>
    <w:p w:rsidR="007C73D1" w:rsidRDefault="007C73D1" w:rsidP="00B22056">
      <w:pPr>
        <w:rPr>
          <w:b/>
          <w:bCs/>
          <w:sz w:val="28"/>
          <w:szCs w:val="28"/>
        </w:rPr>
      </w:pPr>
    </w:p>
    <w:p w:rsidR="000806AD" w:rsidRPr="00735B23" w:rsidRDefault="000806AD" w:rsidP="00B22056">
      <w:pPr>
        <w:rPr>
          <w:b/>
          <w:bCs/>
        </w:rPr>
      </w:pPr>
    </w:p>
    <w:p w:rsidR="00735B23" w:rsidRPr="00735B23" w:rsidRDefault="00735B23" w:rsidP="00B22056">
      <w:pPr>
        <w:rPr>
          <w:b/>
          <w:bCs/>
        </w:rPr>
      </w:pPr>
    </w:p>
    <w:p w:rsidR="006967BE" w:rsidRDefault="000806AD" w:rsidP="00301B0A">
      <w:pPr>
        <w:jc w:val="center"/>
        <w:rPr>
          <w:b/>
          <w:bCs/>
          <w:sz w:val="28"/>
          <w:szCs w:val="28"/>
        </w:rPr>
      </w:pPr>
      <w:r w:rsidRPr="000806AD">
        <w:rPr>
          <w:b/>
          <w:bCs/>
          <w:sz w:val="28"/>
          <w:szCs w:val="28"/>
        </w:rPr>
        <w:t>П</w:t>
      </w:r>
      <w:r w:rsidR="006967BE">
        <w:rPr>
          <w:b/>
          <w:bCs/>
          <w:sz w:val="28"/>
          <w:szCs w:val="28"/>
        </w:rPr>
        <w:t>ОРЯДОК</w:t>
      </w:r>
      <w:r w:rsidRPr="000806AD">
        <w:rPr>
          <w:b/>
          <w:bCs/>
          <w:sz w:val="28"/>
          <w:szCs w:val="28"/>
        </w:rPr>
        <w:t xml:space="preserve"> </w:t>
      </w:r>
    </w:p>
    <w:p w:rsidR="000806AD" w:rsidRPr="000806AD" w:rsidRDefault="000806AD" w:rsidP="00301B0A">
      <w:pPr>
        <w:jc w:val="center"/>
        <w:rPr>
          <w:b/>
          <w:bCs/>
          <w:sz w:val="28"/>
          <w:szCs w:val="28"/>
        </w:rPr>
      </w:pPr>
      <w:r w:rsidRPr="000806AD">
        <w:rPr>
          <w:b/>
          <w:bCs/>
          <w:sz w:val="28"/>
          <w:szCs w:val="28"/>
        </w:rPr>
        <w:t xml:space="preserve">по организации  учёта детей, подлежащих </w:t>
      </w:r>
      <w:proofErr w:type="gramStart"/>
      <w:r w:rsidRPr="000806AD">
        <w:rPr>
          <w:b/>
          <w:bCs/>
          <w:sz w:val="28"/>
          <w:szCs w:val="28"/>
        </w:rPr>
        <w:t>обучению по</w:t>
      </w:r>
      <w:proofErr w:type="gramEnd"/>
      <w:r w:rsidRPr="000806AD">
        <w:rPr>
          <w:b/>
          <w:bCs/>
          <w:sz w:val="28"/>
          <w:szCs w:val="28"/>
        </w:rPr>
        <w:t xml:space="preserve"> образовательным программам начального общего, основного общего и среднего общего  образования  в муниципальных </w:t>
      </w:r>
      <w:r w:rsidR="00B51665">
        <w:rPr>
          <w:b/>
          <w:bCs/>
          <w:sz w:val="28"/>
          <w:szCs w:val="28"/>
        </w:rPr>
        <w:t>обще</w:t>
      </w:r>
      <w:r w:rsidRPr="000806AD">
        <w:rPr>
          <w:b/>
          <w:bCs/>
          <w:sz w:val="28"/>
          <w:szCs w:val="28"/>
        </w:rPr>
        <w:t>образовательных организациях  на территории муниципального образования Крымский район</w:t>
      </w:r>
    </w:p>
    <w:p w:rsidR="000806AD" w:rsidRPr="00735B23" w:rsidRDefault="000806AD" w:rsidP="000806AD">
      <w:pPr>
        <w:rPr>
          <w:b/>
          <w:bCs/>
        </w:rPr>
      </w:pPr>
    </w:p>
    <w:p w:rsidR="007C73D1" w:rsidRPr="007A4FC5" w:rsidRDefault="007C73D1" w:rsidP="007A4FC5">
      <w:pPr>
        <w:pStyle w:val="a5"/>
        <w:numPr>
          <w:ilvl w:val="0"/>
          <w:numId w:val="8"/>
        </w:numPr>
        <w:jc w:val="center"/>
        <w:rPr>
          <w:b/>
          <w:bCs/>
          <w:sz w:val="28"/>
          <w:szCs w:val="28"/>
        </w:rPr>
      </w:pPr>
      <w:r w:rsidRPr="007A4FC5">
        <w:rPr>
          <w:b/>
          <w:bCs/>
          <w:sz w:val="28"/>
          <w:szCs w:val="28"/>
        </w:rPr>
        <w:t>Общие положения</w:t>
      </w:r>
    </w:p>
    <w:p w:rsidR="007A4FC5" w:rsidRPr="00735B23" w:rsidRDefault="007A4FC5" w:rsidP="007A4FC5">
      <w:pPr>
        <w:pStyle w:val="a5"/>
        <w:rPr>
          <w:b/>
          <w:bCs/>
        </w:rPr>
      </w:pPr>
    </w:p>
    <w:p w:rsidR="000806AD" w:rsidRDefault="00471420" w:rsidP="00B22056">
      <w:pPr>
        <w:pStyle w:val="1"/>
        <w:keepNext/>
        <w:spacing w:before="0" w:beforeAutospacing="0" w:after="0" w:afterAutospacing="0"/>
        <w:ind w:left="45" w:firstLine="495"/>
        <w:jc w:val="both"/>
        <w:rPr>
          <w:b w:val="0"/>
          <w:color w:val="000000"/>
          <w:sz w:val="28"/>
          <w:szCs w:val="28"/>
        </w:rPr>
      </w:pPr>
      <w:r>
        <w:rPr>
          <w:b w:val="0"/>
          <w:bCs w:val="0"/>
          <w:sz w:val="28"/>
          <w:szCs w:val="28"/>
        </w:rPr>
        <w:t>1.1. </w:t>
      </w:r>
      <w:proofErr w:type="gramStart"/>
      <w:r w:rsidR="007C73D1">
        <w:rPr>
          <w:b w:val="0"/>
          <w:sz w:val="28"/>
          <w:szCs w:val="28"/>
        </w:rPr>
        <w:t xml:space="preserve">Настоящий Порядок разработан в соответствии с </w:t>
      </w:r>
      <w:r w:rsidR="007C73D1">
        <w:rPr>
          <w:b w:val="0"/>
          <w:color w:val="000000"/>
          <w:sz w:val="28"/>
          <w:szCs w:val="28"/>
        </w:rPr>
        <w:t xml:space="preserve"> Конституцией Российской Федерации, Федеральным законом от 29 декабря 2012 </w:t>
      </w:r>
      <w:r w:rsidR="00854A8C">
        <w:rPr>
          <w:b w:val="0"/>
          <w:color w:val="000000"/>
          <w:sz w:val="28"/>
          <w:szCs w:val="28"/>
        </w:rPr>
        <w:t xml:space="preserve">года </w:t>
      </w:r>
      <w:r w:rsidR="006967BE">
        <w:rPr>
          <w:b w:val="0"/>
          <w:color w:val="000000"/>
          <w:sz w:val="28"/>
          <w:szCs w:val="28"/>
        </w:rPr>
        <w:t xml:space="preserve">            </w:t>
      </w:r>
      <w:r w:rsidR="007C73D1">
        <w:rPr>
          <w:b w:val="0"/>
          <w:color w:val="000000"/>
          <w:sz w:val="28"/>
          <w:szCs w:val="28"/>
        </w:rPr>
        <w:t xml:space="preserve">№ 273-ФЗ «Об образовании в Российской Федерации», </w:t>
      </w:r>
      <w:r w:rsidR="000806AD" w:rsidRPr="000806AD">
        <w:rPr>
          <w:b w:val="0"/>
          <w:color w:val="000000"/>
          <w:sz w:val="28"/>
          <w:szCs w:val="28"/>
        </w:rPr>
        <w:t>Законом Кр</w:t>
      </w:r>
      <w:r w:rsidR="006967BE">
        <w:rPr>
          <w:b w:val="0"/>
          <w:color w:val="000000"/>
          <w:sz w:val="28"/>
          <w:szCs w:val="28"/>
        </w:rPr>
        <w:t xml:space="preserve">аснодарского края </w:t>
      </w:r>
      <w:r>
        <w:rPr>
          <w:b w:val="0"/>
          <w:color w:val="000000"/>
          <w:sz w:val="28"/>
          <w:szCs w:val="28"/>
        </w:rPr>
        <w:t>от 10 июля 2013 года № 2770-</w:t>
      </w:r>
      <w:r w:rsidR="000806AD" w:rsidRPr="000806AD">
        <w:rPr>
          <w:b w:val="0"/>
          <w:color w:val="000000"/>
          <w:sz w:val="28"/>
          <w:szCs w:val="28"/>
        </w:rPr>
        <w:t xml:space="preserve">КЗ «Об образовании в Краснодарском крае» в целях осуществления персонального </w:t>
      </w:r>
      <w:r w:rsidR="00D77CF6">
        <w:rPr>
          <w:b w:val="0"/>
          <w:color w:val="000000"/>
          <w:sz w:val="28"/>
          <w:szCs w:val="28"/>
        </w:rPr>
        <w:t xml:space="preserve">ежегодного </w:t>
      </w:r>
      <w:r w:rsidR="000806AD" w:rsidRPr="000806AD">
        <w:rPr>
          <w:b w:val="0"/>
          <w:color w:val="000000"/>
          <w:sz w:val="28"/>
          <w:szCs w:val="28"/>
        </w:rPr>
        <w:t>учёта детей, имеющих право на получение общего образования каждого уровня (начального общего,</w:t>
      </w:r>
      <w:proofErr w:type="gramEnd"/>
      <w:r w:rsidR="000806AD" w:rsidRPr="000806AD">
        <w:rPr>
          <w:b w:val="0"/>
          <w:color w:val="000000"/>
          <w:sz w:val="28"/>
          <w:szCs w:val="28"/>
        </w:rPr>
        <w:t xml:space="preserve"> основного общего и среднего общ</w:t>
      </w:r>
      <w:r w:rsidR="00301B0A">
        <w:rPr>
          <w:b w:val="0"/>
          <w:color w:val="000000"/>
          <w:sz w:val="28"/>
          <w:szCs w:val="28"/>
        </w:rPr>
        <w:t xml:space="preserve">его образования) и </w:t>
      </w:r>
      <w:proofErr w:type="gramStart"/>
      <w:r w:rsidR="00301B0A">
        <w:rPr>
          <w:b w:val="0"/>
          <w:color w:val="000000"/>
          <w:sz w:val="28"/>
          <w:szCs w:val="28"/>
        </w:rPr>
        <w:t>проживающих</w:t>
      </w:r>
      <w:proofErr w:type="gramEnd"/>
      <w:r w:rsidR="00301B0A">
        <w:rPr>
          <w:b w:val="0"/>
          <w:color w:val="000000"/>
          <w:sz w:val="28"/>
          <w:szCs w:val="28"/>
        </w:rPr>
        <w:t xml:space="preserve"> </w:t>
      </w:r>
      <w:r w:rsidR="000806AD" w:rsidRPr="000806AD">
        <w:rPr>
          <w:b w:val="0"/>
          <w:color w:val="000000"/>
          <w:sz w:val="28"/>
          <w:szCs w:val="28"/>
        </w:rPr>
        <w:t>на территории  муниципального образования Крымский район</w:t>
      </w:r>
      <w:r w:rsidR="000806AD">
        <w:rPr>
          <w:b w:val="0"/>
          <w:color w:val="000000"/>
          <w:sz w:val="28"/>
          <w:szCs w:val="28"/>
        </w:rPr>
        <w:t>.</w:t>
      </w:r>
    </w:p>
    <w:p w:rsidR="007C73D1" w:rsidRPr="00140293" w:rsidRDefault="00471420" w:rsidP="00B22056">
      <w:pPr>
        <w:pStyle w:val="1"/>
        <w:keepNext/>
        <w:spacing w:before="0" w:beforeAutospacing="0" w:after="0" w:afterAutospacing="0"/>
        <w:ind w:left="45" w:firstLine="495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1.2. </w:t>
      </w:r>
      <w:r w:rsidR="007C73D1" w:rsidRPr="00140293">
        <w:rPr>
          <w:b w:val="0"/>
          <w:sz w:val="28"/>
          <w:szCs w:val="28"/>
        </w:rPr>
        <w:t>Обя</w:t>
      </w:r>
      <w:r w:rsidR="0034041B">
        <w:rPr>
          <w:b w:val="0"/>
          <w:sz w:val="28"/>
          <w:szCs w:val="28"/>
        </w:rPr>
        <w:t>зательному учё</w:t>
      </w:r>
      <w:r w:rsidR="00D72484" w:rsidRPr="00140293">
        <w:rPr>
          <w:b w:val="0"/>
          <w:sz w:val="28"/>
          <w:szCs w:val="28"/>
        </w:rPr>
        <w:t>ту</w:t>
      </w:r>
      <w:r w:rsidR="007C73D1" w:rsidRPr="00140293">
        <w:rPr>
          <w:b w:val="0"/>
          <w:sz w:val="28"/>
          <w:szCs w:val="28"/>
        </w:rPr>
        <w:t xml:space="preserve"> подлежат все дети в возрасте от </w:t>
      </w:r>
      <w:r w:rsidR="007A4FC5">
        <w:rPr>
          <w:b w:val="0"/>
          <w:sz w:val="28"/>
          <w:szCs w:val="28"/>
        </w:rPr>
        <w:t>0</w:t>
      </w:r>
      <w:r w:rsidR="007C73D1" w:rsidRPr="00140293">
        <w:rPr>
          <w:b w:val="0"/>
          <w:sz w:val="28"/>
          <w:szCs w:val="28"/>
        </w:rPr>
        <w:t xml:space="preserve"> до 18 лет, проживающие (постоянно или временно) или пребывающие на территории  муниципального образования Крымский район независимо от наличия (отсутствия) регистрации по месту жительства (пребывания), в целях обеспечения их конституционного права на получение обязательного общего образования</w:t>
      </w:r>
      <w:r w:rsidR="007A4FC5">
        <w:rPr>
          <w:b w:val="0"/>
          <w:sz w:val="28"/>
          <w:szCs w:val="28"/>
        </w:rPr>
        <w:t xml:space="preserve"> каждого уровня</w:t>
      </w:r>
      <w:r w:rsidR="007C73D1" w:rsidRPr="00140293">
        <w:rPr>
          <w:b w:val="0"/>
          <w:sz w:val="28"/>
          <w:szCs w:val="28"/>
        </w:rPr>
        <w:t>.</w:t>
      </w:r>
    </w:p>
    <w:p w:rsidR="007C73D1" w:rsidRDefault="0034041B" w:rsidP="006967B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1.3. Выявление и учё</w:t>
      </w:r>
      <w:r w:rsidR="007C73D1">
        <w:rPr>
          <w:sz w:val="28"/>
          <w:szCs w:val="28"/>
        </w:rPr>
        <w:t>т детей, имеющих право на получение обязательных уровней образования  и проживающих  на территории  муниципального образования Крымский район, но не получающих  обязательного общего образования, осуществляется в рамках взаимодействия органов и учреждений системы профилактики безнадзорности и правонарушений несовершеннолетних совместно с заинтересованными лицами и организациями в соответствии с  действующим законодательством.</w:t>
      </w:r>
    </w:p>
    <w:p w:rsidR="00EC6D7E" w:rsidRPr="001C73EB" w:rsidRDefault="00471420" w:rsidP="006967B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1.4. </w:t>
      </w:r>
      <w:r w:rsidR="007C73D1">
        <w:rPr>
          <w:sz w:val="28"/>
          <w:szCs w:val="28"/>
        </w:rPr>
        <w:t>Организационную работу по взаимодействию общеобразовательных организаций с учреждениями и органами системы профилактики безнадзорности и правонар</w:t>
      </w:r>
      <w:r w:rsidR="0034041B">
        <w:rPr>
          <w:sz w:val="28"/>
          <w:szCs w:val="28"/>
        </w:rPr>
        <w:t>ушений несовершеннолетних по учё</w:t>
      </w:r>
      <w:r w:rsidR="007C73D1">
        <w:rPr>
          <w:sz w:val="28"/>
          <w:szCs w:val="28"/>
        </w:rPr>
        <w:t>ту детей проводит управление образования администрации муниципального образования Крымский район</w:t>
      </w:r>
      <w:r w:rsidR="0000490F">
        <w:rPr>
          <w:sz w:val="28"/>
          <w:szCs w:val="28"/>
        </w:rPr>
        <w:t xml:space="preserve"> (далее – у</w:t>
      </w:r>
      <w:r w:rsidR="0000490F" w:rsidRPr="0000490F">
        <w:rPr>
          <w:sz w:val="28"/>
          <w:szCs w:val="28"/>
        </w:rPr>
        <w:t>правление образования)</w:t>
      </w:r>
      <w:r w:rsidR="007C73D1">
        <w:rPr>
          <w:sz w:val="28"/>
          <w:szCs w:val="28"/>
        </w:rPr>
        <w:t>.</w:t>
      </w:r>
    </w:p>
    <w:p w:rsidR="007C73D1" w:rsidRDefault="00471420" w:rsidP="006967B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1.5. </w:t>
      </w:r>
      <w:r w:rsidR="0034041B">
        <w:rPr>
          <w:sz w:val="28"/>
          <w:szCs w:val="28"/>
        </w:rPr>
        <w:t>Учё</w:t>
      </w:r>
      <w:r w:rsidR="007C73D1">
        <w:rPr>
          <w:sz w:val="28"/>
          <w:szCs w:val="28"/>
        </w:rPr>
        <w:t xml:space="preserve">т детей осуществляется во взаимодействии со следующими учреждениями и организациями: </w:t>
      </w:r>
    </w:p>
    <w:p w:rsidR="00B36A53" w:rsidRPr="00765094" w:rsidRDefault="00A42B2D" w:rsidP="00B22056">
      <w:pPr>
        <w:ind w:left="708" w:firstLine="16"/>
        <w:jc w:val="both"/>
      </w:pPr>
      <w:r>
        <w:rPr>
          <w:sz w:val="28"/>
          <w:szCs w:val="28"/>
        </w:rPr>
        <w:t xml:space="preserve">- </w:t>
      </w:r>
      <w:r w:rsidR="007C73D1">
        <w:rPr>
          <w:sz w:val="28"/>
          <w:szCs w:val="28"/>
        </w:rPr>
        <w:t xml:space="preserve">муниципальными образовательными организациями; </w:t>
      </w:r>
    </w:p>
    <w:p w:rsidR="007C73D1" w:rsidRDefault="00A42B2D" w:rsidP="00735B23">
      <w:pPr>
        <w:ind w:firstLine="7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C73D1">
        <w:rPr>
          <w:sz w:val="28"/>
          <w:szCs w:val="28"/>
        </w:rPr>
        <w:t>учреждениями здравоохранения (по согласованию);</w:t>
      </w:r>
    </w:p>
    <w:p w:rsidR="007C73D1" w:rsidRDefault="00A42B2D" w:rsidP="000049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6967BE">
        <w:rPr>
          <w:sz w:val="28"/>
          <w:szCs w:val="28"/>
        </w:rPr>
        <w:t>О</w:t>
      </w:r>
      <w:r w:rsidR="007C73D1">
        <w:rPr>
          <w:sz w:val="28"/>
          <w:szCs w:val="28"/>
        </w:rPr>
        <w:t xml:space="preserve">тделом </w:t>
      </w:r>
      <w:r w:rsidR="00854A8C">
        <w:rPr>
          <w:sz w:val="28"/>
          <w:szCs w:val="28"/>
        </w:rPr>
        <w:t xml:space="preserve">МВД России </w:t>
      </w:r>
      <w:r w:rsidR="0000490F">
        <w:rPr>
          <w:sz w:val="28"/>
          <w:szCs w:val="28"/>
        </w:rPr>
        <w:t xml:space="preserve">Краснодарского края </w:t>
      </w:r>
      <w:r w:rsidR="007C73D1">
        <w:rPr>
          <w:sz w:val="28"/>
          <w:szCs w:val="28"/>
        </w:rPr>
        <w:t xml:space="preserve">по </w:t>
      </w:r>
      <w:r w:rsidR="007570BF">
        <w:rPr>
          <w:sz w:val="28"/>
          <w:szCs w:val="28"/>
        </w:rPr>
        <w:t xml:space="preserve">Крымскому району </w:t>
      </w:r>
      <w:r w:rsidR="001F7881">
        <w:rPr>
          <w:sz w:val="28"/>
          <w:szCs w:val="28"/>
        </w:rPr>
        <w:t xml:space="preserve"> </w:t>
      </w:r>
      <w:r w:rsidR="007C73D1">
        <w:rPr>
          <w:sz w:val="28"/>
          <w:szCs w:val="28"/>
        </w:rPr>
        <w:t>(по согласованию);</w:t>
      </w:r>
    </w:p>
    <w:p w:rsidR="007C73D1" w:rsidRDefault="00A42B2D" w:rsidP="00B2205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C73D1">
        <w:rPr>
          <w:sz w:val="28"/>
          <w:szCs w:val="28"/>
        </w:rPr>
        <w:t xml:space="preserve">главами </w:t>
      </w:r>
      <w:r w:rsidR="0000490F">
        <w:rPr>
          <w:sz w:val="28"/>
          <w:szCs w:val="28"/>
        </w:rPr>
        <w:t xml:space="preserve">городского и </w:t>
      </w:r>
      <w:r w:rsidR="007C73D1">
        <w:rPr>
          <w:sz w:val="28"/>
          <w:szCs w:val="28"/>
        </w:rPr>
        <w:t>сельских поселений</w:t>
      </w:r>
      <w:r w:rsidR="00854A8C">
        <w:rPr>
          <w:sz w:val="28"/>
          <w:szCs w:val="28"/>
        </w:rPr>
        <w:t xml:space="preserve"> Крымского района</w:t>
      </w:r>
      <w:r w:rsidR="0000490F">
        <w:rPr>
          <w:sz w:val="28"/>
          <w:szCs w:val="28"/>
        </w:rPr>
        <w:t xml:space="preserve"> </w:t>
      </w:r>
      <w:r w:rsidR="0000490F" w:rsidRPr="0000490F">
        <w:rPr>
          <w:sz w:val="28"/>
          <w:szCs w:val="28"/>
        </w:rPr>
        <w:t>(по согласованию)</w:t>
      </w:r>
      <w:r w:rsidR="007C73D1">
        <w:rPr>
          <w:sz w:val="28"/>
          <w:szCs w:val="28"/>
        </w:rPr>
        <w:t>.</w:t>
      </w:r>
    </w:p>
    <w:p w:rsidR="007C73D1" w:rsidRDefault="007C73D1" w:rsidP="006967B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6967BE">
        <w:rPr>
          <w:sz w:val="28"/>
          <w:szCs w:val="28"/>
        </w:rPr>
        <w:t>6</w:t>
      </w:r>
      <w:r>
        <w:rPr>
          <w:sz w:val="28"/>
          <w:szCs w:val="28"/>
        </w:rPr>
        <w:t>.</w:t>
      </w:r>
      <w:r>
        <w:rPr>
          <w:sz w:val="26"/>
          <w:szCs w:val="26"/>
        </w:rPr>
        <w:t xml:space="preserve"> </w:t>
      </w:r>
      <w:proofErr w:type="gramStart"/>
      <w:r w:rsidR="00D72484">
        <w:rPr>
          <w:sz w:val="28"/>
          <w:szCs w:val="28"/>
        </w:rPr>
        <w:t>Информация по учё</w:t>
      </w:r>
      <w:r w:rsidR="007570BF">
        <w:rPr>
          <w:sz w:val="28"/>
          <w:szCs w:val="28"/>
        </w:rPr>
        <w:t>ту детей</w:t>
      </w:r>
      <w:r>
        <w:rPr>
          <w:sz w:val="28"/>
          <w:szCs w:val="28"/>
        </w:rPr>
        <w:t>, собираемая в соответствии с настоящим Порядком, подлежит сбору, передаче, хранению и использованию в порядке, обеспечивающем ее конфиденциальность, в соответствии с требованиями Федерального закона Р</w:t>
      </w:r>
      <w:r w:rsidR="007570BF">
        <w:rPr>
          <w:sz w:val="28"/>
          <w:szCs w:val="28"/>
        </w:rPr>
        <w:t xml:space="preserve">оссийской </w:t>
      </w:r>
      <w:r>
        <w:rPr>
          <w:sz w:val="28"/>
          <w:szCs w:val="28"/>
        </w:rPr>
        <w:t>Ф</w:t>
      </w:r>
      <w:r w:rsidR="007570BF">
        <w:rPr>
          <w:sz w:val="28"/>
          <w:szCs w:val="28"/>
        </w:rPr>
        <w:t xml:space="preserve">едерации от 27 июля </w:t>
      </w:r>
      <w:r>
        <w:rPr>
          <w:sz w:val="28"/>
          <w:szCs w:val="28"/>
        </w:rPr>
        <w:t xml:space="preserve">2006 </w:t>
      </w:r>
      <w:r w:rsidR="00332FE3">
        <w:rPr>
          <w:sz w:val="28"/>
          <w:szCs w:val="28"/>
        </w:rPr>
        <w:t xml:space="preserve">года </w:t>
      </w:r>
      <w:r>
        <w:rPr>
          <w:sz w:val="28"/>
          <w:szCs w:val="28"/>
        </w:rPr>
        <w:t>№ 149-ФЗ «Об информации, информационных технологиях и о защите информации», Федерального закона Р</w:t>
      </w:r>
      <w:r w:rsidR="007570BF">
        <w:rPr>
          <w:sz w:val="28"/>
          <w:szCs w:val="28"/>
        </w:rPr>
        <w:t xml:space="preserve">оссийской </w:t>
      </w:r>
      <w:r>
        <w:rPr>
          <w:sz w:val="28"/>
          <w:szCs w:val="28"/>
        </w:rPr>
        <w:t>Ф</w:t>
      </w:r>
      <w:r w:rsidR="007570BF">
        <w:rPr>
          <w:sz w:val="28"/>
          <w:szCs w:val="28"/>
        </w:rPr>
        <w:t xml:space="preserve">едерации  от 27 июля </w:t>
      </w:r>
      <w:r>
        <w:rPr>
          <w:sz w:val="28"/>
          <w:szCs w:val="28"/>
        </w:rPr>
        <w:t xml:space="preserve">2006 </w:t>
      </w:r>
      <w:r w:rsidR="00332FE3">
        <w:rPr>
          <w:sz w:val="28"/>
          <w:szCs w:val="28"/>
        </w:rPr>
        <w:t xml:space="preserve">года </w:t>
      </w:r>
      <w:r>
        <w:rPr>
          <w:sz w:val="28"/>
          <w:szCs w:val="28"/>
        </w:rPr>
        <w:t>№</w:t>
      </w:r>
      <w:r w:rsidR="00332FE3">
        <w:rPr>
          <w:sz w:val="28"/>
          <w:szCs w:val="28"/>
        </w:rPr>
        <w:t xml:space="preserve"> </w:t>
      </w:r>
      <w:r>
        <w:rPr>
          <w:sz w:val="28"/>
          <w:szCs w:val="28"/>
        </w:rPr>
        <w:t>152-ФЗ «О персональных данных».</w:t>
      </w:r>
      <w:proofErr w:type="gramEnd"/>
    </w:p>
    <w:p w:rsidR="007570BF" w:rsidRPr="00735B23" w:rsidRDefault="007570BF" w:rsidP="00B22056">
      <w:pPr>
        <w:jc w:val="center"/>
        <w:rPr>
          <w:b/>
          <w:bCs/>
        </w:rPr>
      </w:pPr>
    </w:p>
    <w:p w:rsidR="007A4FC5" w:rsidRPr="007A4FC5" w:rsidRDefault="00EB6317" w:rsidP="007A4FC5">
      <w:pPr>
        <w:pStyle w:val="a5"/>
        <w:numPr>
          <w:ilvl w:val="0"/>
          <w:numId w:val="8"/>
        </w:num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Формирование учётных данных</w:t>
      </w:r>
    </w:p>
    <w:p w:rsidR="007570BF" w:rsidRPr="00735B23" w:rsidRDefault="007570BF" w:rsidP="007A4FC5">
      <w:pPr>
        <w:pStyle w:val="a5"/>
        <w:rPr>
          <w:b/>
          <w:bCs/>
        </w:rPr>
      </w:pPr>
    </w:p>
    <w:p w:rsidR="007A4FC5" w:rsidRPr="007A4FC5" w:rsidRDefault="00471420" w:rsidP="006967BE">
      <w:pPr>
        <w:pStyle w:val="a5"/>
        <w:ind w:left="0"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2.1. </w:t>
      </w:r>
      <w:r w:rsidR="007A4FC5">
        <w:rPr>
          <w:bCs/>
          <w:sz w:val="28"/>
          <w:szCs w:val="28"/>
        </w:rPr>
        <w:t>Организацию работ</w:t>
      </w:r>
      <w:r w:rsidR="00332FE3">
        <w:rPr>
          <w:bCs/>
          <w:sz w:val="28"/>
          <w:szCs w:val="28"/>
        </w:rPr>
        <w:t>ы</w:t>
      </w:r>
      <w:r w:rsidR="007A4FC5">
        <w:rPr>
          <w:bCs/>
          <w:sz w:val="28"/>
          <w:szCs w:val="28"/>
        </w:rPr>
        <w:t xml:space="preserve"> по учёту детей, подлежащих обязательному обучению, осуществляют муниципальные общеобразовательные организации. Управление образования координирует работу по учёту детей, подлежащих обязательному обучению в общеобразовательных организациях.</w:t>
      </w:r>
    </w:p>
    <w:p w:rsidR="007C73D1" w:rsidRDefault="0034041B" w:rsidP="006967B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7A4FC5">
        <w:rPr>
          <w:sz w:val="28"/>
          <w:szCs w:val="28"/>
        </w:rPr>
        <w:t>2</w:t>
      </w:r>
      <w:r w:rsidR="00471420">
        <w:rPr>
          <w:sz w:val="28"/>
          <w:szCs w:val="28"/>
        </w:rPr>
        <w:t>. </w:t>
      </w:r>
      <w:r>
        <w:rPr>
          <w:sz w:val="28"/>
          <w:szCs w:val="28"/>
        </w:rPr>
        <w:t>Учё</w:t>
      </w:r>
      <w:r w:rsidR="007C73D1">
        <w:rPr>
          <w:sz w:val="28"/>
          <w:szCs w:val="28"/>
        </w:rPr>
        <w:t xml:space="preserve">т детей на территории </w:t>
      </w:r>
      <w:r w:rsidR="007570BF">
        <w:rPr>
          <w:sz w:val="28"/>
          <w:szCs w:val="28"/>
        </w:rPr>
        <w:t xml:space="preserve">муниципального образования Крымский район </w:t>
      </w:r>
      <w:r>
        <w:rPr>
          <w:sz w:val="28"/>
          <w:szCs w:val="28"/>
        </w:rPr>
        <w:t>осуществляется путё</w:t>
      </w:r>
      <w:r w:rsidR="007C73D1">
        <w:rPr>
          <w:sz w:val="28"/>
          <w:szCs w:val="28"/>
        </w:rPr>
        <w:t xml:space="preserve">м </w:t>
      </w:r>
      <w:r w:rsidR="007A4FC5">
        <w:rPr>
          <w:sz w:val="28"/>
          <w:szCs w:val="28"/>
        </w:rPr>
        <w:t xml:space="preserve">формирования </w:t>
      </w:r>
      <w:r w:rsidR="007C73D1">
        <w:rPr>
          <w:sz w:val="28"/>
          <w:szCs w:val="28"/>
        </w:rPr>
        <w:t xml:space="preserve">информационной базы данных о детях, </w:t>
      </w:r>
      <w:r w:rsidR="007A4FC5">
        <w:rPr>
          <w:sz w:val="28"/>
          <w:szCs w:val="28"/>
        </w:rPr>
        <w:t>подлежащих обязательному обучению</w:t>
      </w:r>
      <w:r w:rsidR="007C73D1">
        <w:rPr>
          <w:sz w:val="28"/>
          <w:szCs w:val="28"/>
        </w:rPr>
        <w:t xml:space="preserve">  и проживающих  на территории  </w:t>
      </w:r>
      <w:r w:rsidR="00F06609">
        <w:rPr>
          <w:sz w:val="28"/>
          <w:szCs w:val="28"/>
        </w:rPr>
        <w:t xml:space="preserve">муниципального образования Крымский район </w:t>
      </w:r>
      <w:r w:rsidR="007C73D1">
        <w:rPr>
          <w:sz w:val="28"/>
          <w:szCs w:val="28"/>
        </w:rPr>
        <w:t>(дал</w:t>
      </w:r>
      <w:r w:rsidR="00F06609">
        <w:rPr>
          <w:sz w:val="28"/>
          <w:szCs w:val="28"/>
        </w:rPr>
        <w:t xml:space="preserve">ее - база данных), формируемой </w:t>
      </w:r>
      <w:r w:rsidR="007570BF">
        <w:rPr>
          <w:sz w:val="28"/>
          <w:szCs w:val="28"/>
        </w:rPr>
        <w:t xml:space="preserve">каждой </w:t>
      </w:r>
      <w:r w:rsidR="00F6032D">
        <w:rPr>
          <w:sz w:val="28"/>
          <w:szCs w:val="28"/>
        </w:rPr>
        <w:t xml:space="preserve"> </w:t>
      </w:r>
      <w:r w:rsidR="006967BE">
        <w:rPr>
          <w:sz w:val="28"/>
          <w:szCs w:val="28"/>
        </w:rPr>
        <w:t>общеобразовательной организацией.</w:t>
      </w:r>
      <w:r w:rsidR="007C73D1">
        <w:rPr>
          <w:sz w:val="28"/>
          <w:szCs w:val="28"/>
        </w:rPr>
        <w:t xml:space="preserve"> </w:t>
      </w:r>
    </w:p>
    <w:p w:rsidR="007C73D1" w:rsidRDefault="007C73D1" w:rsidP="006967B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7A4FC5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="007A4FC5">
        <w:rPr>
          <w:sz w:val="28"/>
          <w:szCs w:val="28"/>
        </w:rPr>
        <w:t>В учёте несовершеннолетних участвуют</w:t>
      </w:r>
      <w:r w:rsidR="007A4FC5" w:rsidRPr="006967BE">
        <w:rPr>
          <w:sz w:val="28"/>
          <w:szCs w:val="28"/>
        </w:rPr>
        <w:t>:</w:t>
      </w:r>
    </w:p>
    <w:p w:rsidR="00A15ECC" w:rsidRPr="00A15ECC" w:rsidRDefault="00A15ECC" w:rsidP="00B2205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967BE">
        <w:rPr>
          <w:sz w:val="28"/>
          <w:szCs w:val="28"/>
        </w:rPr>
        <w:t xml:space="preserve">общеобразовательные организации </w:t>
      </w:r>
      <w:r w:rsidR="0000490F">
        <w:rPr>
          <w:sz w:val="28"/>
          <w:szCs w:val="28"/>
        </w:rPr>
        <w:t xml:space="preserve"> мун</w:t>
      </w:r>
      <w:r>
        <w:rPr>
          <w:sz w:val="28"/>
          <w:szCs w:val="28"/>
        </w:rPr>
        <w:t>и</w:t>
      </w:r>
      <w:r w:rsidR="006967BE">
        <w:rPr>
          <w:sz w:val="28"/>
          <w:szCs w:val="28"/>
        </w:rPr>
        <w:t>ци</w:t>
      </w:r>
      <w:r>
        <w:rPr>
          <w:sz w:val="28"/>
          <w:szCs w:val="28"/>
        </w:rPr>
        <w:t>пального образования Крымский район</w:t>
      </w:r>
      <w:r w:rsidRPr="00A15ECC">
        <w:rPr>
          <w:sz w:val="28"/>
          <w:szCs w:val="28"/>
        </w:rPr>
        <w:t>;</w:t>
      </w:r>
    </w:p>
    <w:p w:rsidR="007C73D1" w:rsidRDefault="00854A8C" w:rsidP="00B2205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C73D1">
        <w:rPr>
          <w:sz w:val="28"/>
          <w:szCs w:val="28"/>
        </w:rPr>
        <w:t>учреждени</w:t>
      </w:r>
      <w:r w:rsidR="00A15ECC">
        <w:rPr>
          <w:sz w:val="28"/>
          <w:szCs w:val="28"/>
        </w:rPr>
        <w:t>я</w:t>
      </w:r>
      <w:r w:rsidR="007C73D1">
        <w:rPr>
          <w:sz w:val="28"/>
          <w:szCs w:val="28"/>
        </w:rPr>
        <w:t xml:space="preserve"> здравоохранения</w:t>
      </w:r>
      <w:r w:rsidR="007A4FC5">
        <w:rPr>
          <w:sz w:val="28"/>
          <w:szCs w:val="28"/>
        </w:rPr>
        <w:t xml:space="preserve"> (по согласованию)</w:t>
      </w:r>
      <w:r w:rsidR="007C73D1">
        <w:rPr>
          <w:sz w:val="28"/>
          <w:szCs w:val="28"/>
        </w:rPr>
        <w:t>;</w:t>
      </w:r>
    </w:p>
    <w:p w:rsidR="007C73D1" w:rsidRDefault="007A4FC5" w:rsidP="00B2205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A15ECC">
        <w:rPr>
          <w:sz w:val="28"/>
          <w:szCs w:val="28"/>
        </w:rPr>
        <w:t>органы</w:t>
      </w:r>
      <w:r w:rsidR="007C73D1">
        <w:rPr>
          <w:sz w:val="28"/>
          <w:szCs w:val="28"/>
        </w:rPr>
        <w:t xml:space="preserve"> и учреждени</w:t>
      </w:r>
      <w:r w:rsidR="00A15ECC">
        <w:rPr>
          <w:sz w:val="28"/>
          <w:szCs w:val="28"/>
        </w:rPr>
        <w:t>я</w:t>
      </w:r>
      <w:r w:rsidR="007C73D1">
        <w:rPr>
          <w:sz w:val="28"/>
          <w:szCs w:val="28"/>
        </w:rPr>
        <w:t xml:space="preserve"> системы профилактики безнадзорности и правонарушений несовершеннолетних</w:t>
      </w:r>
      <w:r w:rsidR="00A15ECC">
        <w:rPr>
          <w:sz w:val="28"/>
          <w:szCs w:val="28"/>
        </w:rPr>
        <w:t xml:space="preserve"> (по согласованию)</w:t>
      </w:r>
      <w:r w:rsidR="007C73D1">
        <w:rPr>
          <w:sz w:val="28"/>
          <w:szCs w:val="28"/>
        </w:rPr>
        <w:t>.</w:t>
      </w:r>
    </w:p>
    <w:p w:rsidR="007C73D1" w:rsidRDefault="00A15ECC" w:rsidP="006967B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2.4</w:t>
      </w:r>
      <w:r w:rsidR="007C73D1">
        <w:rPr>
          <w:sz w:val="28"/>
          <w:szCs w:val="28"/>
        </w:rPr>
        <w:t xml:space="preserve">. Источниками формирования </w:t>
      </w:r>
      <w:r>
        <w:rPr>
          <w:sz w:val="28"/>
          <w:szCs w:val="28"/>
        </w:rPr>
        <w:t xml:space="preserve">единой </w:t>
      </w:r>
      <w:r w:rsidR="007C73D1">
        <w:rPr>
          <w:sz w:val="28"/>
          <w:szCs w:val="28"/>
        </w:rPr>
        <w:t>базы данных служат</w:t>
      </w:r>
      <w:r w:rsidR="00106DB6">
        <w:rPr>
          <w:sz w:val="28"/>
          <w:szCs w:val="28"/>
        </w:rPr>
        <w:t xml:space="preserve"> следующие данные</w:t>
      </w:r>
      <w:r w:rsidR="007C73D1">
        <w:rPr>
          <w:sz w:val="28"/>
          <w:szCs w:val="28"/>
        </w:rPr>
        <w:t>:</w:t>
      </w:r>
    </w:p>
    <w:p w:rsidR="00106DB6" w:rsidRPr="00106DB6" w:rsidRDefault="00106DB6" w:rsidP="00B2205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общее количество детей в возрасте от 0 до 18 лет</w:t>
      </w:r>
      <w:r w:rsidRPr="00106DB6">
        <w:rPr>
          <w:sz w:val="28"/>
          <w:szCs w:val="28"/>
        </w:rPr>
        <w:t>;</w:t>
      </w:r>
    </w:p>
    <w:p w:rsidR="00106DB6" w:rsidRPr="006967BE" w:rsidRDefault="00106DB6" w:rsidP="00B22056">
      <w:pPr>
        <w:ind w:firstLine="720"/>
        <w:jc w:val="both"/>
        <w:rPr>
          <w:sz w:val="28"/>
          <w:szCs w:val="28"/>
        </w:rPr>
      </w:pPr>
      <w:r w:rsidRPr="00106DB6">
        <w:rPr>
          <w:sz w:val="28"/>
          <w:szCs w:val="28"/>
        </w:rPr>
        <w:t xml:space="preserve">- </w:t>
      </w:r>
      <w:r>
        <w:rPr>
          <w:sz w:val="28"/>
          <w:szCs w:val="28"/>
        </w:rPr>
        <w:t>данные образовательных организаций о детях дошкольного возраста от 0 до 6,6 лет, проживающих на закрепленной территории</w:t>
      </w:r>
      <w:r w:rsidRPr="00106DB6">
        <w:rPr>
          <w:sz w:val="28"/>
          <w:szCs w:val="28"/>
        </w:rPr>
        <w:t>;</w:t>
      </w:r>
    </w:p>
    <w:p w:rsidR="00106DB6" w:rsidRDefault="00106DB6" w:rsidP="00B22056">
      <w:pPr>
        <w:ind w:firstLine="720"/>
        <w:jc w:val="both"/>
        <w:rPr>
          <w:sz w:val="28"/>
          <w:szCs w:val="28"/>
        </w:rPr>
      </w:pPr>
      <w:r w:rsidRPr="00106DB6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данные о детях, </w:t>
      </w:r>
      <w:r w:rsidRPr="00106DB6">
        <w:rPr>
          <w:sz w:val="28"/>
          <w:szCs w:val="28"/>
        </w:rPr>
        <w:t>достигших возраста 6 лет 6 месяцев и подлежащих приёму в 1-й класс в наступающем и следующем за ним учебных годах;</w:t>
      </w:r>
    </w:p>
    <w:p w:rsidR="00106DB6" w:rsidRPr="00106DB6" w:rsidRDefault="00106DB6" w:rsidP="00B2205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данные о детях от 6,6 до 18 лет, обучающихся в общеобразовательных организациях на закрепленной территории</w:t>
      </w:r>
      <w:r w:rsidRPr="00106DB6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7C73D1" w:rsidRDefault="00854A8C" w:rsidP="00B2205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C73D1">
        <w:rPr>
          <w:sz w:val="28"/>
          <w:szCs w:val="28"/>
        </w:rPr>
        <w:t>получающих обязательное общее о</w:t>
      </w:r>
      <w:r w:rsidR="00F06609">
        <w:rPr>
          <w:sz w:val="28"/>
          <w:szCs w:val="28"/>
        </w:rPr>
        <w:t xml:space="preserve">бразование в </w:t>
      </w:r>
      <w:r w:rsidR="006967BE">
        <w:rPr>
          <w:sz w:val="28"/>
          <w:szCs w:val="28"/>
        </w:rPr>
        <w:t>общеобразовательных организациях</w:t>
      </w:r>
      <w:r w:rsidR="00F6032D">
        <w:rPr>
          <w:sz w:val="28"/>
          <w:szCs w:val="28"/>
        </w:rPr>
        <w:t xml:space="preserve"> </w:t>
      </w:r>
      <w:r w:rsidR="007C73D1">
        <w:rPr>
          <w:sz w:val="28"/>
          <w:szCs w:val="28"/>
        </w:rPr>
        <w:t>вне зав</w:t>
      </w:r>
      <w:r w:rsidR="00F06609">
        <w:rPr>
          <w:sz w:val="28"/>
          <w:szCs w:val="28"/>
        </w:rPr>
        <w:t>исимости от места их проживания</w:t>
      </w:r>
      <w:r w:rsidR="007C73D1">
        <w:rPr>
          <w:sz w:val="28"/>
          <w:szCs w:val="28"/>
        </w:rPr>
        <w:t>;</w:t>
      </w:r>
    </w:p>
    <w:p w:rsidR="007C73D1" w:rsidRDefault="00854A8C" w:rsidP="00B2205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C73D1">
        <w:rPr>
          <w:sz w:val="28"/>
          <w:szCs w:val="28"/>
        </w:rPr>
        <w:t xml:space="preserve">обучающихся в других </w:t>
      </w:r>
      <w:r w:rsidR="006967BE">
        <w:rPr>
          <w:sz w:val="28"/>
          <w:szCs w:val="28"/>
        </w:rPr>
        <w:t>образовательных организациях</w:t>
      </w:r>
      <w:r w:rsidR="00F6032D">
        <w:rPr>
          <w:sz w:val="28"/>
          <w:szCs w:val="28"/>
        </w:rPr>
        <w:t xml:space="preserve"> </w:t>
      </w:r>
      <w:r w:rsidR="007C73D1">
        <w:rPr>
          <w:sz w:val="28"/>
          <w:szCs w:val="28"/>
        </w:rPr>
        <w:t>всех типов и видов</w:t>
      </w:r>
      <w:r w:rsidR="00471420">
        <w:rPr>
          <w:sz w:val="28"/>
          <w:szCs w:val="28"/>
        </w:rPr>
        <w:t xml:space="preserve"> (СПО, </w:t>
      </w:r>
      <w:r w:rsidR="003032EB">
        <w:rPr>
          <w:sz w:val="28"/>
          <w:szCs w:val="28"/>
        </w:rPr>
        <w:t>ВУЗ)</w:t>
      </w:r>
      <w:r w:rsidR="007C73D1">
        <w:rPr>
          <w:sz w:val="28"/>
          <w:szCs w:val="28"/>
        </w:rPr>
        <w:t xml:space="preserve">, но проживающих в микрорайоне данной </w:t>
      </w:r>
      <w:r w:rsidR="006967BE">
        <w:rPr>
          <w:sz w:val="28"/>
          <w:szCs w:val="28"/>
        </w:rPr>
        <w:t>общеобразовательной организации</w:t>
      </w:r>
      <w:r w:rsidR="00F06609">
        <w:rPr>
          <w:sz w:val="28"/>
          <w:szCs w:val="28"/>
        </w:rPr>
        <w:t>;</w:t>
      </w:r>
    </w:p>
    <w:p w:rsidR="007C73D1" w:rsidRDefault="00854A8C" w:rsidP="00B2205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C73D1">
        <w:rPr>
          <w:sz w:val="28"/>
          <w:szCs w:val="28"/>
        </w:rPr>
        <w:t xml:space="preserve">не </w:t>
      </w:r>
      <w:proofErr w:type="gramStart"/>
      <w:r w:rsidR="007C73D1">
        <w:rPr>
          <w:sz w:val="28"/>
          <w:szCs w:val="28"/>
        </w:rPr>
        <w:t>получающих</w:t>
      </w:r>
      <w:proofErr w:type="gramEnd"/>
      <w:r w:rsidR="007C73D1">
        <w:rPr>
          <w:sz w:val="28"/>
          <w:szCs w:val="28"/>
        </w:rPr>
        <w:t xml:space="preserve"> общее образование по состоянию здоровья;</w:t>
      </w:r>
    </w:p>
    <w:p w:rsidR="007C73D1" w:rsidRDefault="00854A8C" w:rsidP="001F788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C73D1">
        <w:rPr>
          <w:sz w:val="28"/>
          <w:szCs w:val="28"/>
        </w:rPr>
        <w:t>временно</w:t>
      </w:r>
      <w:r w:rsidR="00735B23">
        <w:rPr>
          <w:sz w:val="28"/>
          <w:szCs w:val="28"/>
        </w:rPr>
        <w:t xml:space="preserve"> </w:t>
      </w:r>
      <w:r w:rsidR="007C73D1">
        <w:rPr>
          <w:sz w:val="28"/>
          <w:szCs w:val="28"/>
        </w:rPr>
        <w:t xml:space="preserve"> получающих</w:t>
      </w:r>
      <w:r w:rsidR="00735B23">
        <w:rPr>
          <w:sz w:val="28"/>
          <w:szCs w:val="28"/>
        </w:rPr>
        <w:t xml:space="preserve"> </w:t>
      </w:r>
      <w:r w:rsidR="007C73D1">
        <w:rPr>
          <w:sz w:val="28"/>
          <w:szCs w:val="28"/>
        </w:rPr>
        <w:t xml:space="preserve"> образование </w:t>
      </w:r>
      <w:r w:rsidR="00735B23">
        <w:rPr>
          <w:sz w:val="28"/>
          <w:szCs w:val="28"/>
        </w:rPr>
        <w:t xml:space="preserve"> </w:t>
      </w:r>
      <w:r w:rsidR="007C73D1">
        <w:rPr>
          <w:sz w:val="28"/>
          <w:szCs w:val="28"/>
        </w:rPr>
        <w:t>в</w:t>
      </w:r>
      <w:r w:rsidR="00735B23">
        <w:rPr>
          <w:sz w:val="28"/>
          <w:szCs w:val="28"/>
        </w:rPr>
        <w:t xml:space="preserve"> </w:t>
      </w:r>
      <w:r w:rsidR="007C73D1">
        <w:rPr>
          <w:sz w:val="28"/>
          <w:szCs w:val="28"/>
        </w:rPr>
        <w:t xml:space="preserve"> </w:t>
      </w:r>
      <w:r w:rsidR="006967BE">
        <w:rPr>
          <w:sz w:val="28"/>
          <w:szCs w:val="28"/>
        </w:rPr>
        <w:t xml:space="preserve">образовательных </w:t>
      </w:r>
      <w:r w:rsidR="00735B23">
        <w:rPr>
          <w:sz w:val="28"/>
          <w:szCs w:val="28"/>
        </w:rPr>
        <w:t xml:space="preserve"> </w:t>
      </w:r>
      <w:r w:rsidR="006967BE">
        <w:rPr>
          <w:sz w:val="28"/>
          <w:szCs w:val="28"/>
        </w:rPr>
        <w:t>организациях</w:t>
      </w:r>
      <w:r w:rsidR="001F7881">
        <w:rPr>
          <w:sz w:val="28"/>
          <w:szCs w:val="28"/>
        </w:rPr>
        <w:t xml:space="preserve"> </w:t>
      </w:r>
      <w:r w:rsidR="007C73D1">
        <w:rPr>
          <w:sz w:val="28"/>
          <w:szCs w:val="28"/>
        </w:rPr>
        <w:t>(реабилитационных центрах) вне территории</w:t>
      </w:r>
      <w:r w:rsidR="00F06609">
        <w:rPr>
          <w:sz w:val="28"/>
          <w:szCs w:val="28"/>
        </w:rPr>
        <w:t xml:space="preserve"> муниципального образования </w:t>
      </w:r>
      <w:r w:rsidR="00F06609">
        <w:rPr>
          <w:sz w:val="28"/>
          <w:szCs w:val="28"/>
        </w:rPr>
        <w:lastRenderedPageBreak/>
        <w:t>Крымский район</w:t>
      </w:r>
      <w:r w:rsidR="003032EB" w:rsidRPr="003032EB">
        <w:t xml:space="preserve"> </w:t>
      </w:r>
      <w:r w:rsidR="00471420">
        <w:rPr>
          <w:sz w:val="28"/>
          <w:szCs w:val="28"/>
        </w:rPr>
        <w:t>и</w:t>
      </w:r>
      <w:r w:rsidR="003032EB" w:rsidRPr="006967BE">
        <w:rPr>
          <w:sz w:val="28"/>
          <w:szCs w:val="28"/>
        </w:rPr>
        <w:t>/или</w:t>
      </w:r>
      <w:r w:rsidR="003032EB">
        <w:t xml:space="preserve"> </w:t>
      </w:r>
      <w:r w:rsidR="003032EB" w:rsidRPr="003032EB">
        <w:rPr>
          <w:sz w:val="28"/>
          <w:szCs w:val="28"/>
        </w:rPr>
        <w:t>обучающих</w:t>
      </w:r>
      <w:r w:rsidR="006967BE">
        <w:rPr>
          <w:sz w:val="28"/>
          <w:szCs w:val="28"/>
        </w:rPr>
        <w:t>ся в других специализированных образовательных организациях</w:t>
      </w:r>
      <w:r w:rsidR="007C73D1">
        <w:rPr>
          <w:sz w:val="28"/>
          <w:szCs w:val="28"/>
        </w:rPr>
        <w:t>;</w:t>
      </w:r>
    </w:p>
    <w:p w:rsidR="00EC6D7E" w:rsidRDefault="00854A8C" w:rsidP="00B2205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C73D1">
        <w:rPr>
          <w:sz w:val="28"/>
          <w:szCs w:val="28"/>
        </w:rPr>
        <w:t xml:space="preserve">не </w:t>
      </w:r>
      <w:proofErr w:type="gramStart"/>
      <w:r w:rsidR="007C73D1">
        <w:rPr>
          <w:sz w:val="28"/>
          <w:szCs w:val="28"/>
        </w:rPr>
        <w:t>имеющих</w:t>
      </w:r>
      <w:proofErr w:type="gramEnd"/>
      <w:r w:rsidR="007C73D1">
        <w:rPr>
          <w:sz w:val="28"/>
          <w:szCs w:val="28"/>
        </w:rPr>
        <w:t xml:space="preserve"> общего образования  и не обучающихся в нарушение закона (не посещающих по неуважительным причинам</w:t>
      </w:r>
      <w:r w:rsidR="006967BE">
        <w:rPr>
          <w:sz w:val="28"/>
          <w:szCs w:val="28"/>
        </w:rPr>
        <w:t xml:space="preserve"> общеобразовательные организации</w:t>
      </w:r>
      <w:r w:rsidR="0082782A">
        <w:rPr>
          <w:sz w:val="28"/>
          <w:szCs w:val="28"/>
        </w:rPr>
        <w:t>),</w:t>
      </w:r>
      <w:r w:rsidR="00B617D7">
        <w:rPr>
          <w:sz w:val="28"/>
          <w:szCs w:val="28"/>
        </w:rPr>
        <w:t xml:space="preserve"> </w:t>
      </w:r>
      <w:r w:rsidR="007C73D1">
        <w:rPr>
          <w:sz w:val="28"/>
          <w:szCs w:val="28"/>
        </w:rPr>
        <w:t xml:space="preserve">проживающих в микрорайоне </w:t>
      </w:r>
      <w:r w:rsidR="006967BE">
        <w:rPr>
          <w:sz w:val="28"/>
          <w:szCs w:val="28"/>
        </w:rPr>
        <w:t>общеобразовательной организации</w:t>
      </w:r>
      <w:r w:rsidR="007C73D1">
        <w:rPr>
          <w:sz w:val="28"/>
          <w:szCs w:val="28"/>
        </w:rPr>
        <w:t>.</w:t>
      </w:r>
    </w:p>
    <w:p w:rsidR="007C73D1" w:rsidRDefault="008138D6" w:rsidP="006967B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2.5</w:t>
      </w:r>
      <w:r w:rsidR="00471420">
        <w:rPr>
          <w:sz w:val="28"/>
          <w:szCs w:val="28"/>
        </w:rPr>
        <w:t>. </w:t>
      </w:r>
      <w:r w:rsidR="006967BE">
        <w:rPr>
          <w:sz w:val="28"/>
          <w:szCs w:val="28"/>
        </w:rPr>
        <w:t>Общеобразовательные организации</w:t>
      </w:r>
      <w:r w:rsidR="00F6032D">
        <w:rPr>
          <w:sz w:val="28"/>
          <w:szCs w:val="28"/>
        </w:rPr>
        <w:t xml:space="preserve"> </w:t>
      </w:r>
      <w:r w:rsidR="0034041B">
        <w:rPr>
          <w:sz w:val="28"/>
          <w:szCs w:val="28"/>
        </w:rPr>
        <w:t>отдельно ведут учё</w:t>
      </w:r>
      <w:r w:rsidR="007C73D1">
        <w:rPr>
          <w:sz w:val="28"/>
          <w:szCs w:val="28"/>
        </w:rPr>
        <w:t xml:space="preserve">т  </w:t>
      </w:r>
      <w:proofErr w:type="gramStart"/>
      <w:r w:rsidR="007C73D1">
        <w:rPr>
          <w:sz w:val="28"/>
          <w:szCs w:val="28"/>
        </w:rPr>
        <w:t>обучающихся</w:t>
      </w:r>
      <w:proofErr w:type="gramEnd"/>
      <w:r w:rsidR="007C73D1">
        <w:rPr>
          <w:sz w:val="28"/>
          <w:szCs w:val="28"/>
        </w:rPr>
        <w:t>, не посещающих или систематически пропускающих по н</w:t>
      </w:r>
      <w:r w:rsidR="00F6032D">
        <w:rPr>
          <w:sz w:val="28"/>
          <w:szCs w:val="28"/>
        </w:rPr>
        <w:t>еуважительным причинам занятия</w:t>
      </w:r>
      <w:r w:rsidR="007C73D1">
        <w:rPr>
          <w:sz w:val="28"/>
          <w:szCs w:val="28"/>
        </w:rPr>
        <w:t xml:space="preserve">. Сведения об указанной категории </w:t>
      </w:r>
      <w:proofErr w:type="gramStart"/>
      <w:r w:rsidR="007C73D1">
        <w:rPr>
          <w:sz w:val="28"/>
          <w:szCs w:val="28"/>
        </w:rPr>
        <w:t>обучающихся</w:t>
      </w:r>
      <w:proofErr w:type="gramEnd"/>
      <w:r w:rsidR="007C73D1">
        <w:rPr>
          <w:sz w:val="28"/>
          <w:szCs w:val="28"/>
        </w:rPr>
        <w:t xml:space="preserve"> предоставляются </w:t>
      </w:r>
      <w:r w:rsidR="005844E5">
        <w:rPr>
          <w:sz w:val="28"/>
          <w:szCs w:val="28"/>
        </w:rPr>
        <w:t xml:space="preserve">общеобразовательными </w:t>
      </w:r>
      <w:r w:rsidR="006967BE">
        <w:rPr>
          <w:sz w:val="28"/>
          <w:szCs w:val="28"/>
        </w:rPr>
        <w:t>организаци</w:t>
      </w:r>
      <w:r w:rsidR="005844E5">
        <w:rPr>
          <w:sz w:val="28"/>
          <w:szCs w:val="28"/>
        </w:rPr>
        <w:t>ями</w:t>
      </w:r>
      <w:r w:rsidR="00F6032D">
        <w:rPr>
          <w:sz w:val="28"/>
          <w:szCs w:val="28"/>
        </w:rPr>
        <w:t xml:space="preserve"> </w:t>
      </w:r>
      <w:r w:rsidR="007C73D1">
        <w:rPr>
          <w:sz w:val="28"/>
          <w:szCs w:val="28"/>
        </w:rPr>
        <w:t xml:space="preserve">в </w:t>
      </w:r>
      <w:r w:rsidR="005C600D">
        <w:rPr>
          <w:sz w:val="28"/>
          <w:szCs w:val="28"/>
        </w:rPr>
        <w:t xml:space="preserve">управление </w:t>
      </w:r>
      <w:r w:rsidR="00F6032D">
        <w:rPr>
          <w:sz w:val="28"/>
          <w:szCs w:val="28"/>
        </w:rPr>
        <w:t xml:space="preserve">образования </w:t>
      </w:r>
      <w:r w:rsidR="005C600D">
        <w:rPr>
          <w:sz w:val="28"/>
          <w:szCs w:val="28"/>
        </w:rPr>
        <w:t>администрации муниципального образов</w:t>
      </w:r>
      <w:r w:rsidR="0082782A">
        <w:rPr>
          <w:sz w:val="28"/>
          <w:szCs w:val="28"/>
        </w:rPr>
        <w:t>ания Крымский район ежемесячно до 5</w:t>
      </w:r>
      <w:r w:rsidR="007C73D1">
        <w:rPr>
          <w:sz w:val="28"/>
          <w:szCs w:val="28"/>
        </w:rPr>
        <w:t xml:space="preserve"> числ</w:t>
      </w:r>
      <w:r w:rsidR="006967BE">
        <w:rPr>
          <w:sz w:val="28"/>
          <w:szCs w:val="28"/>
        </w:rPr>
        <w:t>а</w:t>
      </w:r>
      <w:r w:rsidR="007C73D1">
        <w:rPr>
          <w:sz w:val="28"/>
          <w:szCs w:val="28"/>
        </w:rPr>
        <w:t xml:space="preserve"> каждого месяца</w:t>
      </w:r>
      <w:r w:rsidR="0082782A">
        <w:rPr>
          <w:sz w:val="28"/>
          <w:szCs w:val="28"/>
        </w:rPr>
        <w:t>, следующим за отчетным месяцем, в сентябре - еженедельно</w:t>
      </w:r>
      <w:r w:rsidR="007C73D1">
        <w:rPr>
          <w:sz w:val="28"/>
          <w:szCs w:val="28"/>
        </w:rPr>
        <w:t>.</w:t>
      </w:r>
    </w:p>
    <w:p w:rsidR="007C73D1" w:rsidRDefault="007C73D1" w:rsidP="006967B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8138D6">
        <w:rPr>
          <w:sz w:val="28"/>
          <w:szCs w:val="28"/>
        </w:rPr>
        <w:t>6</w:t>
      </w:r>
      <w:r w:rsidR="00471420">
        <w:rPr>
          <w:sz w:val="28"/>
          <w:szCs w:val="28"/>
        </w:rPr>
        <w:t>. </w:t>
      </w:r>
      <w:r w:rsidR="00F6032D">
        <w:rPr>
          <w:sz w:val="28"/>
          <w:szCs w:val="28"/>
        </w:rPr>
        <w:t>До 30</w:t>
      </w:r>
      <w:r>
        <w:rPr>
          <w:sz w:val="28"/>
          <w:szCs w:val="28"/>
        </w:rPr>
        <w:t xml:space="preserve"> сентября текущего года </w:t>
      </w:r>
      <w:r w:rsidR="006967BE">
        <w:rPr>
          <w:sz w:val="28"/>
          <w:szCs w:val="28"/>
        </w:rPr>
        <w:t>общеобразовательные организации</w:t>
      </w:r>
      <w:r w:rsidR="00F6032D">
        <w:rPr>
          <w:sz w:val="28"/>
          <w:szCs w:val="28"/>
        </w:rPr>
        <w:t xml:space="preserve"> </w:t>
      </w:r>
      <w:r w:rsidR="005844E5">
        <w:rPr>
          <w:sz w:val="28"/>
          <w:szCs w:val="28"/>
        </w:rPr>
        <w:t>организую</w:t>
      </w:r>
      <w:r>
        <w:rPr>
          <w:sz w:val="28"/>
          <w:szCs w:val="28"/>
        </w:rPr>
        <w:t xml:space="preserve">т сбор </w:t>
      </w:r>
      <w:r w:rsidR="00735BC0">
        <w:rPr>
          <w:sz w:val="28"/>
          <w:szCs w:val="28"/>
        </w:rPr>
        <w:t xml:space="preserve">сведений, </w:t>
      </w:r>
      <w:r>
        <w:rPr>
          <w:sz w:val="28"/>
          <w:szCs w:val="28"/>
        </w:rPr>
        <w:t xml:space="preserve">подтверждающих зачисление выпускников </w:t>
      </w:r>
      <w:r w:rsidR="00735BC0">
        <w:rPr>
          <w:sz w:val="28"/>
          <w:szCs w:val="28"/>
        </w:rPr>
        <w:t xml:space="preserve">9 </w:t>
      </w:r>
      <w:r>
        <w:rPr>
          <w:sz w:val="28"/>
          <w:szCs w:val="28"/>
        </w:rPr>
        <w:t xml:space="preserve"> классов в учреждения образования, </w:t>
      </w:r>
      <w:r w:rsidR="00DC6BA1">
        <w:rPr>
          <w:sz w:val="28"/>
          <w:szCs w:val="28"/>
        </w:rPr>
        <w:t xml:space="preserve">реализующие программы среднего </w:t>
      </w:r>
      <w:r w:rsidR="00B22421">
        <w:rPr>
          <w:sz w:val="28"/>
          <w:szCs w:val="28"/>
        </w:rPr>
        <w:t xml:space="preserve">полного или профессионального </w:t>
      </w:r>
      <w:bookmarkStart w:id="0" w:name="_GoBack"/>
      <w:bookmarkEnd w:id="0"/>
      <w:r>
        <w:rPr>
          <w:sz w:val="28"/>
          <w:szCs w:val="28"/>
        </w:rPr>
        <w:t>образования.</w:t>
      </w:r>
    </w:p>
    <w:p w:rsidR="007C73D1" w:rsidRDefault="007C73D1" w:rsidP="006967B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8138D6">
        <w:rPr>
          <w:sz w:val="28"/>
          <w:szCs w:val="28"/>
        </w:rPr>
        <w:t>7</w:t>
      </w:r>
      <w:r>
        <w:rPr>
          <w:sz w:val="28"/>
          <w:szCs w:val="28"/>
        </w:rPr>
        <w:t xml:space="preserve">. Сбор данных о выпускниках, не продолжающих обучение в нарушение закона, </w:t>
      </w:r>
      <w:r w:rsidR="006967BE">
        <w:rPr>
          <w:sz w:val="28"/>
          <w:szCs w:val="28"/>
        </w:rPr>
        <w:t>общеобразовательные организации осуществляю</w:t>
      </w:r>
      <w:r w:rsidR="00F6032D">
        <w:rPr>
          <w:sz w:val="28"/>
          <w:szCs w:val="28"/>
        </w:rPr>
        <w:t>т до 1</w:t>
      </w:r>
      <w:r>
        <w:rPr>
          <w:sz w:val="28"/>
          <w:szCs w:val="28"/>
        </w:rPr>
        <w:t xml:space="preserve"> сентября текущего </w:t>
      </w:r>
      <w:proofErr w:type="gramStart"/>
      <w:r>
        <w:rPr>
          <w:sz w:val="28"/>
          <w:szCs w:val="28"/>
        </w:rPr>
        <w:t>года</w:t>
      </w:r>
      <w:proofErr w:type="gramEnd"/>
      <w:r>
        <w:rPr>
          <w:sz w:val="28"/>
          <w:szCs w:val="28"/>
        </w:rPr>
        <w:t xml:space="preserve"> и способствует их </w:t>
      </w:r>
      <w:r w:rsidR="00F6032D">
        <w:rPr>
          <w:sz w:val="28"/>
          <w:szCs w:val="28"/>
        </w:rPr>
        <w:t xml:space="preserve">дальнейшему </w:t>
      </w:r>
      <w:r>
        <w:rPr>
          <w:sz w:val="28"/>
          <w:szCs w:val="28"/>
        </w:rPr>
        <w:t xml:space="preserve">обучению. </w:t>
      </w:r>
    </w:p>
    <w:p w:rsidR="0082782A" w:rsidRDefault="00471420" w:rsidP="006967B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2.8. </w:t>
      </w:r>
      <w:r w:rsidR="0082782A">
        <w:rPr>
          <w:sz w:val="28"/>
          <w:szCs w:val="28"/>
        </w:rPr>
        <w:t xml:space="preserve">В случае выявления семей, препятствующих получению своими детьми образования и (или) ненадлежащим образом выполняющих обязанности по воспитанию и обучению своих детей, </w:t>
      </w:r>
      <w:r w:rsidR="006967BE">
        <w:rPr>
          <w:sz w:val="28"/>
          <w:szCs w:val="28"/>
        </w:rPr>
        <w:t>общеобразовательные организации</w:t>
      </w:r>
      <w:r w:rsidR="00F6032D">
        <w:rPr>
          <w:sz w:val="28"/>
          <w:szCs w:val="28"/>
        </w:rPr>
        <w:t xml:space="preserve"> </w:t>
      </w:r>
      <w:r w:rsidR="007C73D1">
        <w:rPr>
          <w:sz w:val="28"/>
          <w:szCs w:val="28"/>
        </w:rPr>
        <w:t>в семидневный сро</w:t>
      </w:r>
      <w:r w:rsidR="00F6032D">
        <w:rPr>
          <w:sz w:val="28"/>
          <w:szCs w:val="28"/>
        </w:rPr>
        <w:t xml:space="preserve">к (со дня установления факта </w:t>
      </w:r>
      <w:proofErr w:type="spellStart"/>
      <w:r w:rsidR="00F6032D">
        <w:rPr>
          <w:sz w:val="28"/>
          <w:szCs w:val="28"/>
        </w:rPr>
        <w:t>не</w:t>
      </w:r>
      <w:r w:rsidR="007C73D1">
        <w:rPr>
          <w:sz w:val="28"/>
          <w:szCs w:val="28"/>
        </w:rPr>
        <w:t>об</w:t>
      </w:r>
      <w:r w:rsidR="0082782A">
        <w:rPr>
          <w:sz w:val="28"/>
          <w:szCs w:val="28"/>
        </w:rPr>
        <w:t>учения</w:t>
      </w:r>
      <w:proofErr w:type="spellEnd"/>
      <w:r w:rsidR="0082782A">
        <w:rPr>
          <w:sz w:val="28"/>
          <w:szCs w:val="28"/>
        </w:rPr>
        <w:t>)</w:t>
      </w:r>
      <w:r w:rsidR="0082782A" w:rsidRPr="0082782A">
        <w:rPr>
          <w:sz w:val="28"/>
          <w:szCs w:val="28"/>
        </w:rPr>
        <w:t>:</w:t>
      </w:r>
    </w:p>
    <w:p w:rsidR="0082782A" w:rsidRPr="0082782A" w:rsidRDefault="005844E5" w:rsidP="00B2205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незамедлительно принимаю</w:t>
      </w:r>
      <w:r w:rsidR="0082782A">
        <w:rPr>
          <w:sz w:val="28"/>
          <w:szCs w:val="28"/>
        </w:rPr>
        <w:t>т меры по взаимодействию с родителями (законными представителями) для организации обучения несовершеннолетних</w:t>
      </w:r>
      <w:r w:rsidR="0082782A" w:rsidRPr="0082782A">
        <w:rPr>
          <w:sz w:val="28"/>
          <w:szCs w:val="28"/>
        </w:rPr>
        <w:t>;</w:t>
      </w:r>
    </w:p>
    <w:p w:rsidR="007C73D1" w:rsidRDefault="006967BE" w:rsidP="00B2205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5844E5">
        <w:rPr>
          <w:sz w:val="28"/>
          <w:szCs w:val="28"/>
        </w:rPr>
        <w:t>анализирую</w:t>
      </w:r>
      <w:r w:rsidR="0034041B">
        <w:rPr>
          <w:sz w:val="28"/>
          <w:szCs w:val="28"/>
        </w:rPr>
        <w:t xml:space="preserve">т данные </w:t>
      </w:r>
      <w:r w:rsidR="007C73D1">
        <w:rPr>
          <w:sz w:val="28"/>
          <w:szCs w:val="28"/>
        </w:rPr>
        <w:t xml:space="preserve">и </w:t>
      </w:r>
      <w:r w:rsidR="0082782A">
        <w:rPr>
          <w:sz w:val="28"/>
          <w:szCs w:val="28"/>
        </w:rPr>
        <w:t>информиру</w:t>
      </w:r>
      <w:r w:rsidR="005844E5">
        <w:rPr>
          <w:sz w:val="28"/>
          <w:szCs w:val="28"/>
        </w:rPr>
        <w:t>ю</w:t>
      </w:r>
      <w:r w:rsidR="0082782A">
        <w:rPr>
          <w:sz w:val="28"/>
          <w:szCs w:val="28"/>
        </w:rPr>
        <w:t xml:space="preserve">т </w:t>
      </w:r>
      <w:r w:rsidR="007C73D1">
        <w:rPr>
          <w:sz w:val="28"/>
          <w:szCs w:val="28"/>
        </w:rPr>
        <w:t>комиссию по делам несовершеннолетних и защите их прав для принятия мер к родителям, не создавшим условия для получения образования</w:t>
      </w:r>
      <w:r w:rsidR="0082782A">
        <w:rPr>
          <w:sz w:val="28"/>
          <w:szCs w:val="28"/>
        </w:rPr>
        <w:t xml:space="preserve"> и управление образования</w:t>
      </w:r>
      <w:r w:rsidR="007C73D1">
        <w:rPr>
          <w:sz w:val="28"/>
          <w:szCs w:val="28"/>
        </w:rPr>
        <w:t>.</w:t>
      </w:r>
    </w:p>
    <w:p w:rsidR="0082782A" w:rsidRDefault="00471420" w:rsidP="006967B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2.9. </w:t>
      </w:r>
      <w:r w:rsidR="0082782A">
        <w:rPr>
          <w:sz w:val="28"/>
          <w:szCs w:val="28"/>
        </w:rPr>
        <w:t xml:space="preserve">Ежегодно до 5 сентября </w:t>
      </w:r>
      <w:r w:rsidR="006967BE">
        <w:rPr>
          <w:sz w:val="28"/>
          <w:szCs w:val="28"/>
        </w:rPr>
        <w:t>текущего года общеобразовательные организации</w:t>
      </w:r>
      <w:r w:rsidR="008F46B4">
        <w:rPr>
          <w:sz w:val="28"/>
          <w:szCs w:val="28"/>
        </w:rPr>
        <w:t xml:space="preserve"> осу</w:t>
      </w:r>
      <w:r w:rsidR="00F2069F">
        <w:rPr>
          <w:sz w:val="28"/>
          <w:szCs w:val="28"/>
        </w:rPr>
        <w:t>ществляют сверку единой информационной базы данных с данными фактического списочного учёта учащихся по итогам проверки приёма детей и детей, фактически приступивших к обучению в текущем учебном году.</w:t>
      </w:r>
    </w:p>
    <w:p w:rsidR="007C73D1" w:rsidRPr="00F2069F" w:rsidRDefault="00F2069F" w:rsidP="006967BE">
      <w:pPr>
        <w:widowControl w:val="0"/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138D6">
        <w:rPr>
          <w:sz w:val="28"/>
          <w:szCs w:val="28"/>
        </w:rPr>
        <w:t>2.</w:t>
      </w:r>
      <w:r>
        <w:rPr>
          <w:sz w:val="28"/>
          <w:szCs w:val="28"/>
        </w:rPr>
        <w:t>10. Об итогах</w:t>
      </w:r>
      <w:r w:rsidR="006967BE">
        <w:rPr>
          <w:sz w:val="28"/>
          <w:szCs w:val="28"/>
        </w:rPr>
        <w:t xml:space="preserve"> проведения </w:t>
      </w:r>
      <w:proofErr w:type="spellStart"/>
      <w:r w:rsidR="006967BE">
        <w:rPr>
          <w:sz w:val="28"/>
          <w:szCs w:val="28"/>
        </w:rPr>
        <w:t>подворовых</w:t>
      </w:r>
      <w:proofErr w:type="spellEnd"/>
      <w:r w:rsidR="006967BE">
        <w:rPr>
          <w:sz w:val="28"/>
          <w:szCs w:val="28"/>
        </w:rPr>
        <w:t xml:space="preserve"> обходов общеобразовательные организации </w:t>
      </w:r>
      <w:r>
        <w:rPr>
          <w:sz w:val="28"/>
          <w:szCs w:val="28"/>
        </w:rPr>
        <w:t xml:space="preserve"> информируют управление образования 2 раза в год </w:t>
      </w:r>
      <w:r w:rsidR="00EB6317">
        <w:rPr>
          <w:sz w:val="28"/>
          <w:szCs w:val="28"/>
        </w:rPr>
        <w:t xml:space="preserve">(в срок до 29 сентября и до 29 марта) (приложения 1-7). </w:t>
      </w:r>
    </w:p>
    <w:p w:rsidR="00EB6317" w:rsidRPr="005844E5" w:rsidRDefault="00EB6317" w:rsidP="00EB6317">
      <w:pPr>
        <w:rPr>
          <w:bCs/>
          <w:color w:val="000000"/>
          <w:sz w:val="22"/>
          <w:szCs w:val="22"/>
        </w:rPr>
      </w:pPr>
    </w:p>
    <w:p w:rsidR="007C73D1" w:rsidRPr="005844E5" w:rsidRDefault="005844E5" w:rsidP="005844E5">
      <w:pPr>
        <w:ind w:left="36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3. </w:t>
      </w:r>
      <w:r w:rsidR="00A95E1A" w:rsidRPr="005844E5">
        <w:rPr>
          <w:b/>
          <w:bCs/>
          <w:color w:val="000000"/>
          <w:sz w:val="28"/>
          <w:szCs w:val="28"/>
        </w:rPr>
        <w:t>Организация работы по учё</w:t>
      </w:r>
      <w:r w:rsidR="007C73D1" w:rsidRPr="005844E5">
        <w:rPr>
          <w:b/>
          <w:bCs/>
          <w:color w:val="000000"/>
          <w:sz w:val="28"/>
          <w:szCs w:val="28"/>
        </w:rPr>
        <w:t>ту детей</w:t>
      </w:r>
    </w:p>
    <w:p w:rsidR="00EB6317" w:rsidRPr="005844E5" w:rsidRDefault="00EB6317" w:rsidP="00B22056">
      <w:pPr>
        <w:pStyle w:val="31"/>
        <w:ind w:firstLine="724"/>
        <w:rPr>
          <w:rFonts w:ascii="Times New Roman" w:hAnsi="Times New Roman" w:cs="Times New Roman"/>
          <w:bCs/>
          <w:color w:val="000000"/>
          <w:sz w:val="22"/>
          <w:szCs w:val="22"/>
        </w:rPr>
      </w:pPr>
    </w:p>
    <w:p w:rsidR="007C73D1" w:rsidRPr="00F5448C" w:rsidRDefault="007C73D1" w:rsidP="006967BE">
      <w:pPr>
        <w:pStyle w:val="31"/>
        <w:ind w:firstLine="567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5448C">
        <w:rPr>
          <w:rFonts w:ascii="Times New Roman" w:hAnsi="Times New Roman" w:cs="Times New Roman"/>
          <w:bCs/>
          <w:color w:val="000000"/>
          <w:sz w:val="28"/>
          <w:szCs w:val="28"/>
        </w:rPr>
        <w:t>3.1.</w:t>
      </w:r>
      <w:r w:rsidR="00471420">
        <w:rPr>
          <w:rFonts w:ascii="Times New Roman" w:hAnsi="Times New Roman" w:cs="Times New Roman"/>
          <w:bCs/>
          <w:color w:val="000000"/>
          <w:sz w:val="28"/>
          <w:szCs w:val="28"/>
        </w:rPr>
        <w:t> </w:t>
      </w:r>
      <w:r w:rsidR="008F383E" w:rsidRPr="00F5448C">
        <w:rPr>
          <w:rFonts w:ascii="Times New Roman" w:hAnsi="Times New Roman" w:cs="Times New Roman"/>
          <w:bCs/>
          <w:color w:val="000000"/>
          <w:sz w:val="28"/>
          <w:szCs w:val="28"/>
        </w:rPr>
        <w:t>Управление образования</w:t>
      </w:r>
      <w:r w:rsidRPr="00F5448C">
        <w:rPr>
          <w:rFonts w:ascii="Times New Roman" w:hAnsi="Times New Roman" w:cs="Times New Roman"/>
          <w:bCs/>
          <w:color w:val="000000"/>
          <w:sz w:val="28"/>
          <w:szCs w:val="28"/>
        </w:rPr>
        <w:t>:</w:t>
      </w:r>
    </w:p>
    <w:p w:rsidR="007C73D1" w:rsidRPr="00F5448C" w:rsidRDefault="00471420" w:rsidP="006967BE">
      <w:pPr>
        <w:pStyle w:val="31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3.1.1. </w:t>
      </w:r>
      <w:r w:rsidR="007C73D1" w:rsidRPr="00F5448C">
        <w:rPr>
          <w:rFonts w:ascii="Times New Roman" w:hAnsi="Times New Roman" w:cs="Times New Roman"/>
          <w:color w:val="000000"/>
          <w:sz w:val="28"/>
          <w:szCs w:val="28"/>
        </w:rPr>
        <w:t>Осуществляет организационное и</w:t>
      </w:r>
      <w:r w:rsidR="00ED048E" w:rsidRPr="00F5448C">
        <w:rPr>
          <w:rFonts w:ascii="Times New Roman" w:hAnsi="Times New Roman" w:cs="Times New Roman"/>
          <w:color w:val="000000"/>
          <w:sz w:val="28"/>
          <w:szCs w:val="28"/>
        </w:rPr>
        <w:t xml:space="preserve"> методическое руководство по учё</w:t>
      </w:r>
      <w:r w:rsidR="007C73D1" w:rsidRPr="00F5448C">
        <w:rPr>
          <w:rFonts w:ascii="Times New Roman" w:hAnsi="Times New Roman" w:cs="Times New Roman"/>
          <w:color w:val="000000"/>
          <w:sz w:val="28"/>
          <w:szCs w:val="28"/>
        </w:rPr>
        <w:t xml:space="preserve">ту детей, имеющих право на получение общего образования каждого уровня и проживающих  на территории  </w:t>
      </w:r>
      <w:r w:rsidR="0000490F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="005844E5">
        <w:rPr>
          <w:rFonts w:ascii="Times New Roman" w:hAnsi="Times New Roman" w:cs="Times New Roman"/>
          <w:color w:val="000000"/>
          <w:sz w:val="28"/>
          <w:szCs w:val="28"/>
        </w:rPr>
        <w:t xml:space="preserve"> Крымский район</w:t>
      </w:r>
      <w:r w:rsidR="007C73D1" w:rsidRPr="00F5448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E5093" w:rsidRDefault="00471420" w:rsidP="001F7881">
      <w:pPr>
        <w:pStyle w:val="31"/>
        <w:ind w:right="-30" w:firstLine="56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3.1.2. </w:t>
      </w:r>
      <w:r w:rsidR="00DC6BA1" w:rsidRPr="00F5448C">
        <w:rPr>
          <w:rFonts w:ascii="Times New Roman" w:hAnsi="Times New Roman" w:cs="Times New Roman"/>
          <w:color w:val="000000"/>
          <w:sz w:val="28"/>
          <w:szCs w:val="28"/>
        </w:rPr>
        <w:t xml:space="preserve">Собирает данные </w:t>
      </w:r>
      <w:r w:rsidR="007C73D1" w:rsidRPr="00F5448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967BE">
        <w:rPr>
          <w:rFonts w:ascii="Times New Roman" w:hAnsi="Times New Roman" w:cs="Times New Roman"/>
          <w:color w:val="000000"/>
          <w:sz w:val="28"/>
          <w:szCs w:val="28"/>
        </w:rPr>
        <w:t xml:space="preserve">общеобразовательных организаций </w:t>
      </w:r>
      <w:r w:rsidR="00DC6BA1" w:rsidRPr="00F5448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C73D1" w:rsidRPr="00F5448C">
        <w:rPr>
          <w:rFonts w:ascii="Times New Roman" w:hAnsi="Times New Roman" w:cs="Times New Roman"/>
          <w:color w:val="000000"/>
          <w:sz w:val="28"/>
          <w:szCs w:val="28"/>
        </w:rPr>
        <w:t>о детях, имеющих</w:t>
      </w:r>
      <w:r w:rsidR="00AE5093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7C73D1" w:rsidRPr="00F5448C">
        <w:rPr>
          <w:rFonts w:ascii="Times New Roman" w:hAnsi="Times New Roman" w:cs="Times New Roman"/>
          <w:color w:val="000000"/>
          <w:sz w:val="28"/>
          <w:szCs w:val="28"/>
        </w:rPr>
        <w:t xml:space="preserve"> право</w:t>
      </w:r>
      <w:r w:rsidR="00AE5093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7C73D1" w:rsidRPr="00F5448C">
        <w:rPr>
          <w:rFonts w:ascii="Times New Roman" w:hAnsi="Times New Roman" w:cs="Times New Roman"/>
          <w:color w:val="000000"/>
          <w:sz w:val="28"/>
          <w:szCs w:val="28"/>
        </w:rPr>
        <w:t xml:space="preserve"> на</w:t>
      </w:r>
      <w:r w:rsidR="00AE5093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1F788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C73D1" w:rsidRPr="00F5448C">
        <w:rPr>
          <w:rFonts w:ascii="Times New Roman" w:hAnsi="Times New Roman" w:cs="Times New Roman"/>
          <w:color w:val="000000"/>
          <w:sz w:val="28"/>
          <w:szCs w:val="28"/>
        </w:rPr>
        <w:t xml:space="preserve"> получение </w:t>
      </w:r>
      <w:r w:rsidR="00AE5093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7C73D1" w:rsidRPr="00F5448C">
        <w:rPr>
          <w:rFonts w:ascii="Times New Roman" w:hAnsi="Times New Roman" w:cs="Times New Roman"/>
          <w:color w:val="000000"/>
          <w:sz w:val="28"/>
          <w:szCs w:val="28"/>
        </w:rPr>
        <w:t xml:space="preserve">общего </w:t>
      </w:r>
      <w:r w:rsidR="00AE5093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7C73D1" w:rsidRPr="00F5448C">
        <w:rPr>
          <w:rFonts w:ascii="Times New Roman" w:hAnsi="Times New Roman" w:cs="Times New Roman"/>
          <w:color w:val="000000"/>
          <w:sz w:val="28"/>
          <w:szCs w:val="28"/>
        </w:rPr>
        <w:t xml:space="preserve">образования </w:t>
      </w:r>
      <w:r w:rsidR="005844E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E509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C73D1" w:rsidRPr="00F5448C">
        <w:rPr>
          <w:rFonts w:ascii="Times New Roman" w:hAnsi="Times New Roman" w:cs="Times New Roman"/>
          <w:color w:val="000000"/>
          <w:sz w:val="28"/>
          <w:szCs w:val="28"/>
        </w:rPr>
        <w:t>каждого</w:t>
      </w:r>
      <w:r w:rsidR="00AE5093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5844E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C73D1" w:rsidRPr="00F5448C">
        <w:rPr>
          <w:rFonts w:ascii="Times New Roman" w:hAnsi="Times New Roman" w:cs="Times New Roman"/>
          <w:color w:val="000000"/>
          <w:sz w:val="28"/>
          <w:szCs w:val="28"/>
        </w:rPr>
        <w:t xml:space="preserve"> уровня </w:t>
      </w:r>
      <w:r w:rsidR="00AE509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844E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E509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F788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E5093">
        <w:rPr>
          <w:rFonts w:ascii="Times New Roman" w:hAnsi="Times New Roman" w:cs="Times New Roman"/>
          <w:color w:val="000000"/>
          <w:sz w:val="28"/>
          <w:szCs w:val="28"/>
        </w:rPr>
        <w:t>и</w:t>
      </w:r>
    </w:p>
    <w:p w:rsidR="007C73D1" w:rsidRPr="00F5448C" w:rsidRDefault="007C73D1" w:rsidP="00AE5093">
      <w:pPr>
        <w:pStyle w:val="31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F5448C">
        <w:rPr>
          <w:rFonts w:ascii="Times New Roman" w:hAnsi="Times New Roman" w:cs="Times New Roman"/>
          <w:color w:val="000000"/>
          <w:sz w:val="28"/>
          <w:szCs w:val="28"/>
        </w:rPr>
        <w:t>проживающих</w:t>
      </w:r>
      <w:proofErr w:type="gramEnd"/>
      <w:r w:rsidRPr="00F5448C">
        <w:rPr>
          <w:rFonts w:ascii="Times New Roman" w:hAnsi="Times New Roman" w:cs="Times New Roman"/>
          <w:color w:val="000000"/>
          <w:sz w:val="28"/>
          <w:szCs w:val="28"/>
        </w:rPr>
        <w:t xml:space="preserve"> на территории  </w:t>
      </w:r>
      <w:r w:rsidR="00DC6BA1" w:rsidRPr="00F5448C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="005844E5">
        <w:rPr>
          <w:rFonts w:ascii="Times New Roman" w:hAnsi="Times New Roman" w:cs="Times New Roman"/>
          <w:color w:val="000000"/>
          <w:sz w:val="28"/>
          <w:szCs w:val="28"/>
        </w:rPr>
        <w:t xml:space="preserve"> Крымский район</w:t>
      </w:r>
      <w:r w:rsidRPr="00F5448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844E5" w:rsidRDefault="00471420" w:rsidP="005844E5">
      <w:pPr>
        <w:pStyle w:val="31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3.1.3.  </w:t>
      </w:r>
      <w:r w:rsidR="007C73D1" w:rsidRPr="00F5448C">
        <w:rPr>
          <w:rFonts w:ascii="Times New Roman" w:hAnsi="Times New Roman" w:cs="Times New Roman"/>
          <w:color w:val="000000"/>
          <w:sz w:val="28"/>
          <w:szCs w:val="28"/>
        </w:rPr>
        <w:t xml:space="preserve">Принимает </w:t>
      </w:r>
      <w:r w:rsidR="00B472DB">
        <w:rPr>
          <w:rFonts w:ascii="Times New Roman" w:hAnsi="Times New Roman" w:cs="Times New Roman"/>
          <w:color w:val="000000"/>
          <w:sz w:val="28"/>
          <w:szCs w:val="28"/>
        </w:rPr>
        <w:t>совместно с общеобразовательными организациями</w:t>
      </w:r>
      <w:r w:rsidR="00DC6BA1" w:rsidRPr="00F5448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C73D1" w:rsidRPr="00F5448C">
        <w:rPr>
          <w:rFonts w:ascii="Times New Roman" w:hAnsi="Times New Roman" w:cs="Times New Roman"/>
          <w:color w:val="000000"/>
          <w:sz w:val="28"/>
          <w:szCs w:val="28"/>
        </w:rPr>
        <w:t xml:space="preserve">меры </w:t>
      </w:r>
    </w:p>
    <w:p w:rsidR="005844E5" w:rsidRDefault="005844E5" w:rsidP="005844E5">
      <w:pPr>
        <w:pStyle w:val="31"/>
        <w:rPr>
          <w:rFonts w:ascii="Times New Roman" w:hAnsi="Times New Roman" w:cs="Times New Roman"/>
          <w:color w:val="000000"/>
          <w:sz w:val="28"/>
          <w:szCs w:val="28"/>
        </w:rPr>
      </w:pPr>
    </w:p>
    <w:p w:rsidR="007C73D1" w:rsidRPr="00F5448C" w:rsidRDefault="007C73D1" w:rsidP="005844E5">
      <w:pPr>
        <w:pStyle w:val="31"/>
        <w:rPr>
          <w:rFonts w:ascii="Times New Roman" w:hAnsi="Times New Roman" w:cs="Times New Roman"/>
          <w:color w:val="000000"/>
          <w:sz w:val="28"/>
          <w:szCs w:val="28"/>
        </w:rPr>
      </w:pPr>
      <w:r w:rsidRPr="00F5448C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по устройству детей, не </w:t>
      </w:r>
      <w:r w:rsidR="00DC6BA1" w:rsidRPr="00F5448C">
        <w:rPr>
          <w:rFonts w:ascii="Times New Roman" w:hAnsi="Times New Roman" w:cs="Times New Roman"/>
          <w:color w:val="000000"/>
          <w:sz w:val="28"/>
          <w:szCs w:val="28"/>
        </w:rPr>
        <w:t xml:space="preserve">получающих общего образования, </w:t>
      </w:r>
      <w:r w:rsidRPr="00F5448C">
        <w:rPr>
          <w:rFonts w:ascii="Times New Roman" w:hAnsi="Times New Roman" w:cs="Times New Roman"/>
          <w:color w:val="000000"/>
          <w:sz w:val="28"/>
          <w:szCs w:val="28"/>
        </w:rPr>
        <w:t>на обучение в подведомственн</w:t>
      </w:r>
      <w:r w:rsidR="00B472DB">
        <w:rPr>
          <w:rFonts w:ascii="Times New Roman" w:hAnsi="Times New Roman" w:cs="Times New Roman"/>
          <w:color w:val="000000"/>
          <w:sz w:val="28"/>
          <w:szCs w:val="28"/>
        </w:rPr>
        <w:t>ых общеобразовательных организациях</w:t>
      </w:r>
      <w:r w:rsidRPr="00F5448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C73D1" w:rsidRPr="00F5448C" w:rsidRDefault="00471420" w:rsidP="006967BE">
      <w:pPr>
        <w:pStyle w:val="31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3.1.4. </w:t>
      </w:r>
      <w:r w:rsidR="007C73D1" w:rsidRPr="00F5448C">
        <w:rPr>
          <w:rFonts w:ascii="Times New Roman" w:hAnsi="Times New Roman" w:cs="Times New Roman"/>
          <w:color w:val="000000"/>
          <w:sz w:val="28"/>
          <w:szCs w:val="28"/>
        </w:rPr>
        <w:t xml:space="preserve">Контролирует устройство в </w:t>
      </w:r>
      <w:r w:rsidR="00B472DB">
        <w:rPr>
          <w:rFonts w:ascii="Times New Roman" w:hAnsi="Times New Roman" w:cs="Times New Roman"/>
          <w:color w:val="000000"/>
          <w:sz w:val="28"/>
          <w:szCs w:val="28"/>
        </w:rPr>
        <w:t>общеобразовательные организации</w:t>
      </w:r>
      <w:r w:rsidR="00DC6BA1" w:rsidRPr="00F5448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C73D1" w:rsidRPr="00F5448C">
        <w:rPr>
          <w:rFonts w:ascii="Times New Roman" w:hAnsi="Times New Roman" w:cs="Times New Roman"/>
          <w:color w:val="000000"/>
          <w:sz w:val="28"/>
          <w:szCs w:val="28"/>
        </w:rPr>
        <w:t>выявленных не обучающихся несовершеннолетних (обязательность основного общего, среднего общего образования сохраняет силу до достижения им</w:t>
      </w:r>
      <w:r w:rsidR="005844E5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7C73D1" w:rsidRPr="00F5448C">
        <w:rPr>
          <w:rFonts w:ascii="Times New Roman" w:hAnsi="Times New Roman" w:cs="Times New Roman"/>
          <w:color w:val="000000"/>
          <w:sz w:val="28"/>
          <w:szCs w:val="28"/>
        </w:rPr>
        <w:t xml:space="preserve"> возраста восемнадцати лет, если соответствующее образование не было получено обучающим</w:t>
      </w:r>
      <w:r w:rsidR="005844E5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7C73D1" w:rsidRPr="00F5448C">
        <w:rPr>
          <w:rFonts w:ascii="Times New Roman" w:hAnsi="Times New Roman" w:cs="Times New Roman"/>
          <w:color w:val="000000"/>
          <w:sz w:val="28"/>
          <w:szCs w:val="28"/>
        </w:rPr>
        <w:t>ся ранее).</w:t>
      </w:r>
    </w:p>
    <w:p w:rsidR="007C73D1" w:rsidRPr="00F5448C" w:rsidRDefault="00471420" w:rsidP="006967BE">
      <w:pPr>
        <w:pStyle w:val="31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3.1.5. </w:t>
      </w:r>
      <w:r w:rsidR="007C73D1" w:rsidRPr="00F5448C">
        <w:rPr>
          <w:rFonts w:ascii="Times New Roman" w:hAnsi="Times New Roman" w:cs="Times New Roman"/>
          <w:color w:val="000000"/>
          <w:sz w:val="28"/>
          <w:szCs w:val="28"/>
        </w:rPr>
        <w:t xml:space="preserve">Осуществляет контроль в </w:t>
      </w:r>
      <w:r w:rsidR="00B472DB">
        <w:rPr>
          <w:rFonts w:ascii="Times New Roman" w:hAnsi="Times New Roman" w:cs="Times New Roman"/>
          <w:color w:val="000000"/>
          <w:sz w:val="28"/>
          <w:szCs w:val="28"/>
        </w:rPr>
        <w:t>общеобразовательных организациях</w:t>
      </w:r>
      <w:r w:rsidR="00DC6BA1" w:rsidRPr="00F5448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C73D1" w:rsidRPr="00F5448C">
        <w:rPr>
          <w:rFonts w:ascii="Times New Roman" w:hAnsi="Times New Roman" w:cs="Times New Roman"/>
          <w:color w:val="000000"/>
          <w:sz w:val="28"/>
          <w:szCs w:val="28"/>
        </w:rPr>
        <w:t>по соблюдению прав несовершеннолетних граждан на образование (предусмотренных законодательством), осуществлению образовательной деятельности и сохранению контингента обучающихся.</w:t>
      </w:r>
    </w:p>
    <w:p w:rsidR="007C73D1" w:rsidRPr="00F5448C" w:rsidRDefault="00471420" w:rsidP="005844E5">
      <w:pPr>
        <w:pStyle w:val="31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3.1.6. </w:t>
      </w:r>
      <w:r w:rsidR="007C73D1" w:rsidRPr="00F5448C">
        <w:rPr>
          <w:rFonts w:ascii="Times New Roman" w:hAnsi="Times New Roman" w:cs="Times New Roman"/>
          <w:color w:val="000000"/>
          <w:sz w:val="28"/>
          <w:szCs w:val="28"/>
        </w:rPr>
        <w:t xml:space="preserve">Контролирует деятельность подведомственных </w:t>
      </w:r>
      <w:r w:rsidR="00B472DB">
        <w:rPr>
          <w:rFonts w:ascii="Times New Roman" w:hAnsi="Times New Roman" w:cs="Times New Roman"/>
          <w:color w:val="000000"/>
          <w:sz w:val="28"/>
          <w:szCs w:val="28"/>
        </w:rPr>
        <w:t>общеобразовательных организаций</w:t>
      </w:r>
      <w:r w:rsidR="008F383E" w:rsidRPr="00F5448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95E1A" w:rsidRPr="00F5448C">
        <w:rPr>
          <w:rFonts w:ascii="Times New Roman" w:hAnsi="Times New Roman" w:cs="Times New Roman"/>
          <w:color w:val="000000"/>
          <w:sz w:val="28"/>
          <w:szCs w:val="28"/>
        </w:rPr>
        <w:t>по ведению документации по учё</w:t>
      </w:r>
      <w:r w:rsidR="007C73D1" w:rsidRPr="00F5448C">
        <w:rPr>
          <w:rFonts w:ascii="Times New Roman" w:hAnsi="Times New Roman" w:cs="Times New Roman"/>
          <w:color w:val="000000"/>
          <w:sz w:val="28"/>
          <w:szCs w:val="28"/>
        </w:rPr>
        <w:t>ту, движению обучающихся, полноту и достоверность данных, содержащихся в книге движения и алфавитной книге обучающихся.</w:t>
      </w:r>
    </w:p>
    <w:p w:rsidR="00EC6D7E" w:rsidRPr="00F5448C" w:rsidRDefault="007C73D1" w:rsidP="005844E5">
      <w:pPr>
        <w:pStyle w:val="31"/>
        <w:ind w:right="-30"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F5448C">
        <w:rPr>
          <w:rFonts w:ascii="Times New Roman" w:hAnsi="Times New Roman" w:cs="Times New Roman"/>
          <w:color w:val="000000"/>
          <w:sz w:val="28"/>
          <w:szCs w:val="28"/>
        </w:rPr>
        <w:t>3.1.7. Обеспечивает общую координац</w:t>
      </w:r>
      <w:r w:rsidR="005844E5">
        <w:rPr>
          <w:rFonts w:ascii="Times New Roman" w:hAnsi="Times New Roman" w:cs="Times New Roman"/>
          <w:color w:val="000000"/>
          <w:sz w:val="28"/>
          <w:szCs w:val="28"/>
        </w:rPr>
        <w:t>ию взаимодействия    организаторов</w:t>
      </w:r>
    </w:p>
    <w:p w:rsidR="007C73D1" w:rsidRPr="00F5448C" w:rsidRDefault="00A95E1A" w:rsidP="00A95E1A">
      <w:pPr>
        <w:pStyle w:val="31"/>
        <w:rPr>
          <w:rFonts w:ascii="Times New Roman" w:hAnsi="Times New Roman" w:cs="Times New Roman"/>
          <w:color w:val="000000"/>
          <w:sz w:val="28"/>
          <w:szCs w:val="28"/>
        </w:rPr>
      </w:pPr>
      <w:r w:rsidRPr="00F5448C">
        <w:rPr>
          <w:rFonts w:ascii="Times New Roman" w:hAnsi="Times New Roman" w:cs="Times New Roman"/>
          <w:color w:val="000000"/>
          <w:sz w:val="28"/>
          <w:szCs w:val="28"/>
        </w:rPr>
        <w:t>учё</w:t>
      </w:r>
      <w:r w:rsidR="007C73D1" w:rsidRPr="00F5448C">
        <w:rPr>
          <w:rFonts w:ascii="Times New Roman" w:hAnsi="Times New Roman" w:cs="Times New Roman"/>
          <w:color w:val="000000"/>
          <w:sz w:val="28"/>
          <w:szCs w:val="28"/>
        </w:rPr>
        <w:t>та детей, имеющих право на получение общего образования каждого уровня и проживающих на территории  района.</w:t>
      </w:r>
    </w:p>
    <w:p w:rsidR="007C73D1" w:rsidRPr="00F5448C" w:rsidRDefault="00471420" w:rsidP="006967BE">
      <w:pPr>
        <w:pStyle w:val="31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3.1.8. </w:t>
      </w:r>
      <w:r w:rsidR="007C73D1" w:rsidRPr="00F5448C">
        <w:rPr>
          <w:rFonts w:ascii="Times New Roman" w:hAnsi="Times New Roman" w:cs="Times New Roman"/>
          <w:color w:val="000000"/>
          <w:sz w:val="28"/>
          <w:szCs w:val="28"/>
        </w:rPr>
        <w:t>Обеспечивает надлежащую защиту сведений, содержащих персональные данные о детях, в соответствии с требованиями Федеральн</w:t>
      </w:r>
      <w:r w:rsidR="008F383E" w:rsidRPr="00F5448C">
        <w:rPr>
          <w:rFonts w:ascii="Times New Roman" w:hAnsi="Times New Roman" w:cs="Times New Roman"/>
          <w:color w:val="000000"/>
          <w:sz w:val="28"/>
          <w:szCs w:val="28"/>
        </w:rPr>
        <w:t>ого закона от 27 июля 2006 года</w:t>
      </w:r>
      <w:r w:rsidR="007C73D1" w:rsidRPr="00F5448C">
        <w:rPr>
          <w:rFonts w:ascii="Times New Roman" w:hAnsi="Times New Roman" w:cs="Times New Roman"/>
          <w:color w:val="000000"/>
          <w:sz w:val="28"/>
          <w:szCs w:val="28"/>
        </w:rPr>
        <w:t xml:space="preserve">  № 152-ФЗ «О персональных  данных».</w:t>
      </w:r>
    </w:p>
    <w:p w:rsidR="007C73D1" w:rsidRPr="00F5448C" w:rsidRDefault="007C73D1" w:rsidP="006967BE">
      <w:pPr>
        <w:pStyle w:val="31"/>
        <w:ind w:firstLine="567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5448C">
        <w:rPr>
          <w:rFonts w:ascii="Times New Roman" w:hAnsi="Times New Roman" w:cs="Times New Roman"/>
          <w:bCs/>
          <w:color w:val="000000"/>
          <w:sz w:val="28"/>
          <w:szCs w:val="28"/>
        </w:rPr>
        <w:t>3.2. Общеобразовательные организации:</w:t>
      </w:r>
    </w:p>
    <w:p w:rsidR="007C73D1" w:rsidRPr="00F5448C" w:rsidRDefault="007C73D1" w:rsidP="006967BE">
      <w:pPr>
        <w:pStyle w:val="31"/>
        <w:ind w:firstLine="567"/>
        <w:rPr>
          <w:rFonts w:ascii="Times New Roman" w:hAnsi="Times New Roman" w:cs="Times New Roman"/>
          <w:color w:val="000000"/>
          <w:sz w:val="28"/>
          <w:szCs w:val="28"/>
          <w:shd w:val="clear" w:color="auto" w:fill="DD4814"/>
        </w:rPr>
      </w:pPr>
      <w:r w:rsidRPr="00F5448C">
        <w:rPr>
          <w:rFonts w:ascii="Times New Roman" w:hAnsi="Times New Roman" w:cs="Times New Roman"/>
          <w:color w:val="000000"/>
          <w:sz w:val="28"/>
          <w:szCs w:val="28"/>
        </w:rPr>
        <w:t>3.</w:t>
      </w:r>
      <w:r w:rsidR="00A07988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F5448C">
        <w:rPr>
          <w:rFonts w:ascii="Times New Roman" w:hAnsi="Times New Roman" w:cs="Times New Roman"/>
          <w:color w:val="000000"/>
          <w:sz w:val="28"/>
          <w:szCs w:val="28"/>
        </w:rPr>
        <w:t xml:space="preserve">.1. Организуют работу по учету детей в возрасте </w:t>
      </w:r>
      <w:r w:rsidR="008F383E" w:rsidRPr="00F5448C">
        <w:rPr>
          <w:rFonts w:ascii="Times New Roman" w:hAnsi="Times New Roman" w:cs="Times New Roman"/>
          <w:color w:val="000000"/>
          <w:sz w:val="28"/>
          <w:szCs w:val="28"/>
        </w:rPr>
        <w:t xml:space="preserve">от 0 до 18 лет, в том числе </w:t>
      </w:r>
      <w:r w:rsidRPr="00F5448C">
        <w:rPr>
          <w:rFonts w:ascii="Times New Roman" w:hAnsi="Times New Roman" w:cs="Times New Roman"/>
          <w:color w:val="000000"/>
          <w:sz w:val="28"/>
          <w:szCs w:val="28"/>
        </w:rPr>
        <w:t xml:space="preserve">от 6 лет 6 месяцев до 18 </w:t>
      </w:r>
      <w:proofErr w:type="gramStart"/>
      <w:r w:rsidRPr="00F5448C">
        <w:rPr>
          <w:rFonts w:ascii="Times New Roman" w:hAnsi="Times New Roman" w:cs="Times New Roman"/>
          <w:color w:val="000000"/>
          <w:sz w:val="28"/>
          <w:szCs w:val="28"/>
        </w:rPr>
        <w:t>лет, имеющих право на получение общего образования и предоставляют</w:t>
      </w:r>
      <w:proofErr w:type="gramEnd"/>
      <w:r w:rsidRPr="00F5448C">
        <w:rPr>
          <w:rFonts w:ascii="Times New Roman" w:hAnsi="Times New Roman" w:cs="Times New Roman"/>
          <w:color w:val="000000"/>
          <w:sz w:val="28"/>
          <w:szCs w:val="28"/>
        </w:rPr>
        <w:t xml:space="preserve"> информацию в </w:t>
      </w:r>
      <w:r w:rsidR="008F383E" w:rsidRPr="00F5448C">
        <w:rPr>
          <w:rFonts w:ascii="Times New Roman" w:hAnsi="Times New Roman" w:cs="Times New Roman"/>
          <w:color w:val="000000"/>
          <w:sz w:val="28"/>
          <w:szCs w:val="28"/>
        </w:rPr>
        <w:t xml:space="preserve">управление </w:t>
      </w:r>
      <w:r w:rsidR="008138D6">
        <w:rPr>
          <w:rFonts w:ascii="Times New Roman" w:hAnsi="Times New Roman" w:cs="Times New Roman"/>
          <w:color w:val="000000"/>
          <w:sz w:val="28"/>
          <w:szCs w:val="28"/>
        </w:rPr>
        <w:t>образования по состоянию на 29</w:t>
      </w:r>
      <w:r w:rsidRPr="00F5448C">
        <w:rPr>
          <w:rFonts w:ascii="Times New Roman" w:hAnsi="Times New Roman" w:cs="Times New Roman"/>
          <w:color w:val="000000"/>
          <w:sz w:val="28"/>
          <w:szCs w:val="28"/>
        </w:rPr>
        <w:t xml:space="preserve"> сентября </w:t>
      </w:r>
      <w:r w:rsidR="008138D6">
        <w:rPr>
          <w:rFonts w:ascii="Times New Roman" w:hAnsi="Times New Roman" w:cs="Times New Roman"/>
          <w:color w:val="000000"/>
          <w:sz w:val="28"/>
          <w:szCs w:val="28"/>
        </w:rPr>
        <w:t xml:space="preserve">и 29 марта </w:t>
      </w:r>
      <w:r w:rsidRPr="00F5448C">
        <w:rPr>
          <w:rFonts w:ascii="Times New Roman" w:hAnsi="Times New Roman" w:cs="Times New Roman"/>
          <w:color w:val="000000"/>
          <w:sz w:val="28"/>
          <w:szCs w:val="28"/>
        </w:rPr>
        <w:t>текущего год</w:t>
      </w:r>
      <w:r w:rsidR="008F383E" w:rsidRPr="00F5448C">
        <w:rPr>
          <w:rFonts w:ascii="Times New Roman" w:hAnsi="Times New Roman" w:cs="Times New Roman"/>
          <w:color w:val="000000"/>
          <w:sz w:val="28"/>
          <w:szCs w:val="28"/>
        </w:rPr>
        <w:t>а.</w:t>
      </w:r>
    </w:p>
    <w:p w:rsidR="007C73D1" w:rsidRPr="00F5448C" w:rsidRDefault="00A07988" w:rsidP="006967BE">
      <w:pPr>
        <w:pStyle w:val="31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3.2</w:t>
      </w:r>
      <w:r w:rsidR="00471420">
        <w:rPr>
          <w:rFonts w:ascii="Times New Roman" w:hAnsi="Times New Roman" w:cs="Times New Roman"/>
          <w:color w:val="000000"/>
          <w:sz w:val="28"/>
          <w:szCs w:val="28"/>
        </w:rPr>
        <w:t>.2. </w:t>
      </w:r>
      <w:r w:rsidR="007C73D1" w:rsidRPr="00F5448C">
        <w:rPr>
          <w:rFonts w:ascii="Times New Roman" w:hAnsi="Times New Roman" w:cs="Times New Roman"/>
          <w:color w:val="000000"/>
          <w:sz w:val="28"/>
          <w:szCs w:val="28"/>
        </w:rPr>
        <w:t xml:space="preserve">Осуществляют </w:t>
      </w:r>
      <w:r w:rsidR="008F383E" w:rsidRPr="00F5448C">
        <w:rPr>
          <w:rFonts w:ascii="Times New Roman" w:hAnsi="Times New Roman" w:cs="Times New Roman"/>
          <w:color w:val="000000"/>
          <w:sz w:val="28"/>
          <w:szCs w:val="28"/>
        </w:rPr>
        <w:t xml:space="preserve">ежедневный </w:t>
      </w:r>
      <w:r w:rsidR="007C73D1" w:rsidRPr="00F5448C">
        <w:rPr>
          <w:rFonts w:ascii="Times New Roman" w:hAnsi="Times New Roman" w:cs="Times New Roman"/>
          <w:color w:val="000000"/>
          <w:sz w:val="28"/>
          <w:szCs w:val="28"/>
        </w:rPr>
        <w:t xml:space="preserve">систематический контроль за посещением школьных занятий </w:t>
      </w:r>
      <w:proofErr w:type="gramStart"/>
      <w:r w:rsidR="007C73D1" w:rsidRPr="00F5448C">
        <w:rPr>
          <w:rFonts w:ascii="Times New Roman" w:hAnsi="Times New Roman" w:cs="Times New Roman"/>
          <w:color w:val="000000"/>
          <w:sz w:val="28"/>
          <w:szCs w:val="28"/>
        </w:rPr>
        <w:t>обучающимися</w:t>
      </w:r>
      <w:proofErr w:type="gramEnd"/>
      <w:r w:rsidR="007C73D1" w:rsidRPr="00F5448C">
        <w:rPr>
          <w:rFonts w:ascii="Times New Roman" w:hAnsi="Times New Roman" w:cs="Times New Roman"/>
          <w:color w:val="000000"/>
          <w:sz w:val="28"/>
          <w:szCs w:val="28"/>
        </w:rPr>
        <w:t>, ведут индивидуальную профилактическую работу с обучающимися, имеющими пробелы в обучении, поведении, развитии и социальной адаптации.</w:t>
      </w:r>
    </w:p>
    <w:p w:rsidR="007C73D1" w:rsidRPr="00F5448C" w:rsidRDefault="00A07988" w:rsidP="006967BE">
      <w:pPr>
        <w:pStyle w:val="31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3.2</w:t>
      </w:r>
      <w:r w:rsidR="00471420">
        <w:rPr>
          <w:rFonts w:ascii="Times New Roman" w:hAnsi="Times New Roman" w:cs="Times New Roman"/>
          <w:color w:val="000000"/>
          <w:sz w:val="28"/>
          <w:szCs w:val="28"/>
        </w:rPr>
        <w:t>.3. </w:t>
      </w:r>
      <w:r w:rsidR="007C73D1" w:rsidRPr="00F5448C">
        <w:rPr>
          <w:rFonts w:ascii="Times New Roman" w:hAnsi="Times New Roman" w:cs="Times New Roman"/>
          <w:color w:val="000000"/>
          <w:sz w:val="28"/>
          <w:szCs w:val="28"/>
        </w:rPr>
        <w:t xml:space="preserve">Информируют </w:t>
      </w:r>
      <w:r w:rsidR="008F383E" w:rsidRPr="00F5448C">
        <w:rPr>
          <w:rFonts w:ascii="Times New Roman" w:hAnsi="Times New Roman" w:cs="Times New Roman"/>
          <w:color w:val="000000"/>
          <w:sz w:val="28"/>
          <w:szCs w:val="28"/>
        </w:rPr>
        <w:t xml:space="preserve">управление </w:t>
      </w:r>
      <w:r w:rsidR="007C73D1" w:rsidRPr="00F5448C">
        <w:rPr>
          <w:rFonts w:ascii="Times New Roman" w:hAnsi="Times New Roman" w:cs="Times New Roman"/>
          <w:color w:val="000000"/>
          <w:sz w:val="28"/>
          <w:szCs w:val="28"/>
        </w:rPr>
        <w:t>образования и комиссию по делам несовершеннолетних и защите их прав о несовершеннолетних, прекративших обучение.</w:t>
      </w:r>
    </w:p>
    <w:p w:rsidR="007C73D1" w:rsidRPr="00F5448C" w:rsidRDefault="00A07988" w:rsidP="006967BE">
      <w:pPr>
        <w:pStyle w:val="31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3.2</w:t>
      </w:r>
      <w:r w:rsidR="00471420">
        <w:rPr>
          <w:rFonts w:ascii="Times New Roman" w:hAnsi="Times New Roman" w:cs="Times New Roman"/>
          <w:color w:val="000000"/>
          <w:sz w:val="28"/>
          <w:szCs w:val="28"/>
        </w:rPr>
        <w:t>.4. </w:t>
      </w:r>
      <w:r w:rsidR="007C73D1" w:rsidRPr="00F5448C">
        <w:rPr>
          <w:rFonts w:ascii="Times New Roman" w:hAnsi="Times New Roman" w:cs="Times New Roman"/>
          <w:color w:val="000000"/>
          <w:sz w:val="28"/>
          <w:szCs w:val="28"/>
        </w:rPr>
        <w:t xml:space="preserve">Обеспечивают хранение списков детей, имеющих право на получение общего образования </w:t>
      </w:r>
      <w:r w:rsidR="008138D6">
        <w:rPr>
          <w:rFonts w:ascii="Times New Roman" w:hAnsi="Times New Roman" w:cs="Times New Roman"/>
          <w:color w:val="000000"/>
          <w:sz w:val="28"/>
          <w:szCs w:val="28"/>
        </w:rPr>
        <w:t xml:space="preserve">каждого уровня </w:t>
      </w:r>
      <w:r w:rsidR="007C73D1" w:rsidRPr="00F5448C">
        <w:rPr>
          <w:rFonts w:ascii="Times New Roman" w:hAnsi="Times New Roman" w:cs="Times New Roman"/>
          <w:color w:val="000000"/>
          <w:sz w:val="28"/>
          <w:szCs w:val="28"/>
        </w:rPr>
        <w:t xml:space="preserve">и проживающих  на территории  </w:t>
      </w:r>
      <w:r w:rsidR="005844E5">
        <w:rPr>
          <w:rFonts w:ascii="Times New Roman" w:hAnsi="Times New Roman" w:cs="Times New Roman"/>
          <w:color w:val="000000"/>
          <w:sz w:val="28"/>
          <w:szCs w:val="28"/>
        </w:rPr>
        <w:t xml:space="preserve">Крымского </w:t>
      </w:r>
      <w:r w:rsidR="007C73D1" w:rsidRPr="00F5448C">
        <w:rPr>
          <w:rFonts w:ascii="Times New Roman" w:hAnsi="Times New Roman" w:cs="Times New Roman"/>
          <w:color w:val="000000"/>
          <w:sz w:val="28"/>
          <w:szCs w:val="28"/>
        </w:rPr>
        <w:t>ра</w:t>
      </w:r>
      <w:r w:rsidR="00A95E1A" w:rsidRPr="00F5448C">
        <w:rPr>
          <w:rFonts w:ascii="Times New Roman" w:hAnsi="Times New Roman" w:cs="Times New Roman"/>
          <w:color w:val="000000"/>
          <w:sz w:val="28"/>
          <w:szCs w:val="28"/>
        </w:rPr>
        <w:t>йона, и иной документации по учё</w:t>
      </w:r>
      <w:r w:rsidR="007C73D1" w:rsidRPr="00F5448C">
        <w:rPr>
          <w:rFonts w:ascii="Times New Roman" w:hAnsi="Times New Roman" w:cs="Times New Roman"/>
          <w:color w:val="000000"/>
          <w:sz w:val="28"/>
          <w:szCs w:val="28"/>
        </w:rPr>
        <w:t>ту и движению обучающихся до получения ими среднего общего образования.</w:t>
      </w:r>
    </w:p>
    <w:p w:rsidR="007C73D1" w:rsidRPr="00F5448C" w:rsidRDefault="00471420" w:rsidP="006967BE">
      <w:pPr>
        <w:pStyle w:val="31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</w:t>
      </w:r>
      <w:r w:rsidR="00A07988">
        <w:rPr>
          <w:rFonts w:ascii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</w:rPr>
        <w:t>.5. </w:t>
      </w:r>
      <w:r w:rsidR="007C73D1" w:rsidRPr="00F5448C">
        <w:rPr>
          <w:rFonts w:ascii="Times New Roman" w:hAnsi="Times New Roman" w:cs="Times New Roman"/>
          <w:color w:val="000000"/>
          <w:sz w:val="28"/>
          <w:szCs w:val="28"/>
        </w:rPr>
        <w:t>Принимают на обучение детей, не получающих общего образования,</w:t>
      </w:r>
      <w:r w:rsidR="00A95E1A" w:rsidRPr="00F5448C">
        <w:rPr>
          <w:rFonts w:ascii="Times New Roman" w:hAnsi="Times New Roman" w:cs="Times New Roman"/>
          <w:color w:val="000000"/>
          <w:sz w:val="28"/>
          <w:szCs w:val="28"/>
        </w:rPr>
        <w:t xml:space="preserve"> выявленных в ходе работы по учё</w:t>
      </w:r>
      <w:r w:rsidR="007C73D1" w:rsidRPr="00F5448C">
        <w:rPr>
          <w:rFonts w:ascii="Times New Roman" w:hAnsi="Times New Roman" w:cs="Times New Roman"/>
          <w:color w:val="000000"/>
          <w:sz w:val="28"/>
          <w:szCs w:val="28"/>
        </w:rPr>
        <w:t>ту детей.</w:t>
      </w:r>
    </w:p>
    <w:p w:rsidR="007C73D1" w:rsidRPr="00F5448C" w:rsidRDefault="00A07988" w:rsidP="00471420">
      <w:pPr>
        <w:pStyle w:val="31"/>
        <w:ind w:firstLine="54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3.2</w:t>
      </w:r>
      <w:r w:rsidR="00471420">
        <w:rPr>
          <w:rFonts w:ascii="Times New Roman" w:hAnsi="Times New Roman" w:cs="Times New Roman"/>
          <w:color w:val="000000"/>
          <w:sz w:val="28"/>
          <w:szCs w:val="28"/>
        </w:rPr>
        <w:t>.6. </w:t>
      </w:r>
      <w:r w:rsidR="007C73D1" w:rsidRPr="00F5448C">
        <w:rPr>
          <w:rFonts w:ascii="Times New Roman" w:hAnsi="Times New Roman" w:cs="Times New Roman"/>
          <w:color w:val="000000"/>
          <w:sz w:val="28"/>
          <w:szCs w:val="28"/>
        </w:rPr>
        <w:t>Обеспечивают надлежащую защиту сведений, содержащих персональные данные о детях, в соответствии с требованиями Федеральн</w:t>
      </w:r>
      <w:r w:rsidR="00A95E1A" w:rsidRPr="00F5448C">
        <w:rPr>
          <w:rFonts w:ascii="Times New Roman" w:hAnsi="Times New Roman" w:cs="Times New Roman"/>
          <w:color w:val="000000"/>
          <w:sz w:val="28"/>
          <w:szCs w:val="28"/>
        </w:rPr>
        <w:t>ого закона от 27 июля 2006 года</w:t>
      </w:r>
      <w:r w:rsidR="007C73D1" w:rsidRPr="00F5448C">
        <w:rPr>
          <w:rFonts w:ascii="Times New Roman" w:hAnsi="Times New Roman" w:cs="Times New Roman"/>
          <w:color w:val="000000"/>
          <w:sz w:val="28"/>
          <w:szCs w:val="28"/>
        </w:rPr>
        <w:t xml:space="preserve">  № 152-ФЗ «О персональных  данных».</w:t>
      </w:r>
    </w:p>
    <w:p w:rsidR="001F7881" w:rsidRPr="00864733" w:rsidRDefault="001F7881" w:rsidP="00B22056">
      <w:pPr>
        <w:ind w:left="540" w:hanging="540"/>
        <w:jc w:val="both"/>
        <w:rPr>
          <w:color w:val="000000"/>
          <w:sz w:val="28"/>
          <w:szCs w:val="28"/>
        </w:rPr>
      </w:pPr>
    </w:p>
    <w:p w:rsidR="00864733" w:rsidRDefault="00864733" w:rsidP="00B22056">
      <w:pPr>
        <w:ind w:left="540" w:hanging="540"/>
        <w:jc w:val="both"/>
        <w:rPr>
          <w:color w:val="000000"/>
          <w:sz w:val="28"/>
          <w:szCs w:val="28"/>
        </w:rPr>
      </w:pPr>
    </w:p>
    <w:p w:rsidR="005844E5" w:rsidRDefault="005844E5" w:rsidP="00B22056">
      <w:pPr>
        <w:ind w:left="540" w:hanging="540"/>
        <w:jc w:val="both"/>
        <w:rPr>
          <w:color w:val="000000"/>
          <w:sz w:val="28"/>
          <w:szCs w:val="28"/>
        </w:rPr>
      </w:pPr>
    </w:p>
    <w:p w:rsidR="007C73D1" w:rsidRPr="00EB6317" w:rsidRDefault="00A07988" w:rsidP="00864733">
      <w:pPr>
        <w:ind w:left="540" w:right="-455" w:hanging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</w:t>
      </w:r>
      <w:r w:rsidR="008F383E" w:rsidRPr="00F5448C">
        <w:rPr>
          <w:color w:val="000000"/>
          <w:sz w:val="28"/>
          <w:szCs w:val="28"/>
        </w:rPr>
        <w:t>ачальник управления</w:t>
      </w:r>
      <w:r w:rsidR="00854A8C" w:rsidRPr="00F5448C">
        <w:rPr>
          <w:color w:val="000000"/>
          <w:sz w:val="28"/>
          <w:szCs w:val="28"/>
        </w:rPr>
        <w:t xml:space="preserve"> образования</w:t>
      </w:r>
      <w:r w:rsidR="00F5448C">
        <w:rPr>
          <w:color w:val="000000"/>
          <w:sz w:val="28"/>
          <w:szCs w:val="28"/>
        </w:rPr>
        <w:t xml:space="preserve">                                       </w:t>
      </w:r>
      <w:r w:rsidR="00EB6317">
        <w:rPr>
          <w:color w:val="000000"/>
          <w:sz w:val="28"/>
          <w:szCs w:val="28"/>
        </w:rPr>
        <w:t xml:space="preserve">   </w:t>
      </w:r>
      <w:r w:rsidR="00CB10FB">
        <w:rPr>
          <w:color w:val="000000"/>
          <w:sz w:val="28"/>
          <w:szCs w:val="28"/>
        </w:rPr>
        <w:t xml:space="preserve">   </w:t>
      </w:r>
      <w:r w:rsidR="001F7881">
        <w:rPr>
          <w:color w:val="000000"/>
          <w:sz w:val="28"/>
          <w:szCs w:val="28"/>
        </w:rPr>
        <w:t xml:space="preserve">  </w:t>
      </w:r>
      <w:r w:rsidR="00864733">
        <w:rPr>
          <w:color w:val="000000"/>
          <w:sz w:val="28"/>
          <w:szCs w:val="28"/>
        </w:rPr>
        <w:t xml:space="preserve">  </w:t>
      </w:r>
      <w:proofErr w:type="spellStart"/>
      <w:r>
        <w:rPr>
          <w:color w:val="000000"/>
          <w:sz w:val="28"/>
          <w:szCs w:val="28"/>
        </w:rPr>
        <w:t>Н.М.</w:t>
      </w:r>
      <w:r w:rsidR="00F5448C">
        <w:rPr>
          <w:color w:val="000000"/>
          <w:sz w:val="28"/>
          <w:szCs w:val="28"/>
        </w:rPr>
        <w:t>Василенко</w:t>
      </w:r>
      <w:proofErr w:type="spellEnd"/>
    </w:p>
    <w:sectPr w:rsidR="007C73D1" w:rsidRPr="00EB6317" w:rsidSect="0086473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956" w:right="567" w:bottom="737" w:left="1588" w:header="425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4138" w:rsidRDefault="00434138" w:rsidP="00D72484">
      <w:r>
        <w:separator/>
      </w:r>
    </w:p>
  </w:endnote>
  <w:endnote w:type="continuationSeparator" w:id="0">
    <w:p w:rsidR="00434138" w:rsidRDefault="00434138" w:rsidP="00D724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imbus Roman No9 L">
    <w:altName w:val="Times New Roman"/>
    <w:charset w:val="CC"/>
    <w:family w:val="roman"/>
    <w:pitch w:val="variable"/>
  </w:font>
  <w:font w:name="DejaVu Sans">
    <w:charset w:val="CC"/>
    <w:family w:val="auto"/>
    <w:pitch w:val="variable"/>
  </w:font>
  <w:font w:name="FreeSans">
    <w:altName w:val="Times New Roman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657F" w:rsidRDefault="0048657F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657F" w:rsidRDefault="0048657F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657F" w:rsidRDefault="0048657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4138" w:rsidRDefault="00434138" w:rsidP="00D72484">
      <w:r>
        <w:separator/>
      </w:r>
    </w:p>
  </w:footnote>
  <w:footnote w:type="continuationSeparator" w:id="0">
    <w:p w:rsidR="00434138" w:rsidRDefault="00434138" w:rsidP="00D724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7162020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EB6317" w:rsidRPr="0048657F" w:rsidRDefault="00EB6317">
        <w:pPr>
          <w:pStyle w:val="a6"/>
          <w:jc w:val="center"/>
          <w:rPr>
            <w:sz w:val="28"/>
            <w:szCs w:val="28"/>
          </w:rPr>
        </w:pPr>
        <w:r w:rsidRPr="0048657F">
          <w:rPr>
            <w:sz w:val="28"/>
            <w:szCs w:val="28"/>
          </w:rPr>
          <w:fldChar w:fldCharType="begin"/>
        </w:r>
        <w:r w:rsidRPr="0048657F">
          <w:rPr>
            <w:sz w:val="28"/>
            <w:szCs w:val="28"/>
          </w:rPr>
          <w:instrText>PAGE   \* MERGEFORMAT</w:instrText>
        </w:r>
        <w:r w:rsidRPr="0048657F">
          <w:rPr>
            <w:sz w:val="28"/>
            <w:szCs w:val="28"/>
          </w:rPr>
          <w:fldChar w:fldCharType="separate"/>
        </w:r>
        <w:r w:rsidR="00B22421">
          <w:rPr>
            <w:noProof/>
            <w:sz w:val="28"/>
            <w:szCs w:val="28"/>
          </w:rPr>
          <w:t>4</w:t>
        </w:r>
        <w:r w:rsidRPr="0048657F">
          <w:rPr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7938804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CB10FB" w:rsidRPr="0048657F" w:rsidRDefault="00CB10FB">
        <w:pPr>
          <w:pStyle w:val="a6"/>
          <w:jc w:val="center"/>
          <w:rPr>
            <w:sz w:val="28"/>
            <w:szCs w:val="28"/>
          </w:rPr>
        </w:pPr>
        <w:r w:rsidRPr="0048657F">
          <w:rPr>
            <w:sz w:val="28"/>
            <w:szCs w:val="28"/>
          </w:rPr>
          <w:fldChar w:fldCharType="begin"/>
        </w:r>
        <w:r w:rsidRPr="0048657F">
          <w:rPr>
            <w:sz w:val="28"/>
            <w:szCs w:val="28"/>
          </w:rPr>
          <w:instrText>PAGE   \* MERGEFORMAT</w:instrText>
        </w:r>
        <w:r w:rsidRPr="0048657F">
          <w:rPr>
            <w:sz w:val="28"/>
            <w:szCs w:val="28"/>
          </w:rPr>
          <w:fldChar w:fldCharType="separate"/>
        </w:r>
        <w:r w:rsidR="00B22421">
          <w:rPr>
            <w:noProof/>
            <w:sz w:val="28"/>
            <w:szCs w:val="28"/>
          </w:rPr>
          <w:t>3</w:t>
        </w:r>
        <w:r w:rsidRPr="0048657F">
          <w:rPr>
            <w:sz w:val="28"/>
            <w:szCs w:val="28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657F" w:rsidRDefault="0048657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5"/>
    <w:multiLevelType w:val="multilevel"/>
    <w:tmpl w:val="00000005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"/>
      <w:lvlJc w:val="left"/>
      <w:pPr>
        <w:tabs>
          <w:tab w:val="num" w:pos="928"/>
        </w:tabs>
        <w:ind w:left="928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6"/>
    <w:multiLevelType w:val="multilevel"/>
    <w:tmpl w:val="0000000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6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3F8F1FC7"/>
    <w:multiLevelType w:val="multilevel"/>
    <w:tmpl w:val="B216893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5AD26B6D"/>
    <w:multiLevelType w:val="multilevel"/>
    <w:tmpl w:val="F29CD9B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60" w:hanging="2160"/>
      </w:pPr>
      <w:rPr>
        <w:rFonts w:hint="default"/>
      </w:rPr>
    </w:lvl>
  </w:abstractNum>
  <w:abstractNum w:abstractNumId="5">
    <w:nsid w:val="66551CB6"/>
    <w:multiLevelType w:val="hybridMultilevel"/>
    <w:tmpl w:val="33268F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511E71"/>
    <w:multiLevelType w:val="multilevel"/>
    <w:tmpl w:val="F612A3C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72C6677C"/>
    <w:multiLevelType w:val="singleLevel"/>
    <w:tmpl w:val="CBAAE43C"/>
    <w:lvl w:ilvl="0">
      <w:start w:val="3"/>
      <w:numFmt w:val="decimal"/>
      <w:lvlText w:val="%1.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2"/>
  </w:num>
  <w:num w:numId="5">
    <w:abstractNumId w:val="6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868"/>
    <w:rsid w:val="0000490F"/>
    <w:rsid w:val="000527BF"/>
    <w:rsid w:val="0006034A"/>
    <w:rsid w:val="000806AD"/>
    <w:rsid w:val="00106DB6"/>
    <w:rsid w:val="00133E96"/>
    <w:rsid w:val="00140293"/>
    <w:rsid w:val="001438A1"/>
    <w:rsid w:val="0015757F"/>
    <w:rsid w:val="00193937"/>
    <w:rsid w:val="001A2009"/>
    <w:rsid w:val="001C73EB"/>
    <w:rsid w:val="001F7881"/>
    <w:rsid w:val="00292A55"/>
    <w:rsid w:val="002D1944"/>
    <w:rsid w:val="00301B0A"/>
    <w:rsid w:val="003032EB"/>
    <w:rsid w:val="003148D6"/>
    <w:rsid w:val="00332FE3"/>
    <w:rsid w:val="0034041B"/>
    <w:rsid w:val="00377F54"/>
    <w:rsid w:val="003823BC"/>
    <w:rsid w:val="003C0D2C"/>
    <w:rsid w:val="003E594B"/>
    <w:rsid w:val="004131C3"/>
    <w:rsid w:val="00434138"/>
    <w:rsid w:val="00471420"/>
    <w:rsid w:val="0048657F"/>
    <w:rsid w:val="00487140"/>
    <w:rsid w:val="00543857"/>
    <w:rsid w:val="005844E5"/>
    <w:rsid w:val="00584AAD"/>
    <w:rsid w:val="005A6568"/>
    <w:rsid w:val="005C600D"/>
    <w:rsid w:val="005F2545"/>
    <w:rsid w:val="006967BE"/>
    <w:rsid w:val="006A5B5A"/>
    <w:rsid w:val="0070389B"/>
    <w:rsid w:val="007150F5"/>
    <w:rsid w:val="00735B23"/>
    <w:rsid w:val="00735BC0"/>
    <w:rsid w:val="007570BF"/>
    <w:rsid w:val="00760632"/>
    <w:rsid w:val="00765094"/>
    <w:rsid w:val="00772338"/>
    <w:rsid w:val="00775191"/>
    <w:rsid w:val="007A4FC5"/>
    <w:rsid w:val="007A6F40"/>
    <w:rsid w:val="007C73D1"/>
    <w:rsid w:val="00806286"/>
    <w:rsid w:val="008138D6"/>
    <w:rsid w:val="008148FB"/>
    <w:rsid w:val="0082782A"/>
    <w:rsid w:val="00854A8C"/>
    <w:rsid w:val="008606F9"/>
    <w:rsid w:val="00864733"/>
    <w:rsid w:val="008C6A70"/>
    <w:rsid w:val="008F383E"/>
    <w:rsid w:val="008F46B4"/>
    <w:rsid w:val="00927F42"/>
    <w:rsid w:val="0093739A"/>
    <w:rsid w:val="00937A46"/>
    <w:rsid w:val="00995CF3"/>
    <w:rsid w:val="009E66E3"/>
    <w:rsid w:val="00A07988"/>
    <w:rsid w:val="00A11075"/>
    <w:rsid w:val="00A15ECC"/>
    <w:rsid w:val="00A31E62"/>
    <w:rsid w:val="00A42B2D"/>
    <w:rsid w:val="00A72659"/>
    <w:rsid w:val="00A75E30"/>
    <w:rsid w:val="00A95E1A"/>
    <w:rsid w:val="00AB462F"/>
    <w:rsid w:val="00AE5093"/>
    <w:rsid w:val="00B215E0"/>
    <w:rsid w:val="00B22056"/>
    <w:rsid w:val="00B22421"/>
    <w:rsid w:val="00B23CE2"/>
    <w:rsid w:val="00B36A53"/>
    <w:rsid w:val="00B43BB8"/>
    <w:rsid w:val="00B472DB"/>
    <w:rsid w:val="00B51665"/>
    <w:rsid w:val="00B522D3"/>
    <w:rsid w:val="00B617D7"/>
    <w:rsid w:val="00B65A15"/>
    <w:rsid w:val="00BA5C41"/>
    <w:rsid w:val="00BB6A56"/>
    <w:rsid w:val="00C16868"/>
    <w:rsid w:val="00C76D08"/>
    <w:rsid w:val="00CB10FB"/>
    <w:rsid w:val="00CB6132"/>
    <w:rsid w:val="00CF4F6B"/>
    <w:rsid w:val="00CF7686"/>
    <w:rsid w:val="00D01490"/>
    <w:rsid w:val="00D050A5"/>
    <w:rsid w:val="00D6064E"/>
    <w:rsid w:val="00D72484"/>
    <w:rsid w:val="00D77CF6"/>
    <w:rsid w:val="00D900C0"/>
    <w:rsid w:val="00DA379E"/>
    <w:rsid w:val="00DB1F8A"/>
    <w:rsid w:val="00DB2DCD"/>
    <w:rsid w:val="00DB7481"/>
    <w:rsid w:val="00DC02CA"/>
    <w:rsid w:val="00DC6BA1"/>
    <w:rsid w:val="00DE4675"/>
    <w:rsid w:val="00E72C57"/>
    <w:rsid w:val="00EB6317"/>
    <w:rsid w:val="00EC6C70"/>
    <w:rsid w:val="00EC6D7E"/>
    <w:rsid w:val="00ED048E"/>
    <w:rsid w:val="00F06609"/>
    <w:rsid w:val="00F2069F"/>
    <w:rsid w:val="00F3098A"/>
    <w:rsid w:val="00F5448C"/>
    <w:rsid w:val="00F578B6"/>
    <w:rsid w:val="00F60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8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C1686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1686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ody Text"/>
    <w:basedOn w:val="a"/>
    <w:link w:val="a4"/>
    <w:rsid w:val="007C73D1"/>
    <w:pPr>
      <w:widowControl w:val="0"/>
      <w:suppressAutoHyphens/>
      <w:spacing w:after="120"/>
    </w:pPr>
    <w:rPr>
      <w:rFonts w:ascii="Nimbus Roman No9 L" w:eastAsia="DejaVu Sans" w:hAnsi="Nimbus Roman No9 L" w:cs="FreeSans"/>
      <w:kern w:val="1"/>
      <w:lang w:eastAsia="hi-IN" w:bidi="hi-IN"/>
    </w:rPr>
  </w:style>
  <w:style w:type="character" w:customStyle="1" w:styleId="a4">
    <w:name w:val="Основной текст Знак"/>
    <w:basedOn w:val="a0"/>
    <w:link w:val="a3"/>
    <w:rsid w:val="007C73D1"/>
    <w:rPr>
      <w:rFonts w:ascii="Nimbus Roman No9 L" w:eastAsia="DejaVu Sans" w:hAnsi="Nimbus Roman No9 L" w:cs="FreeSans"/>
      <w:kern w:val="1"/>
      <w:sz w:val="24"/>
      <w:szCs w:val="24"/>
      <w:lang w:eastAsia="hi-IN" w:bidi="hi-IN"/>
    </w:rPr>
  </w:style>
  <w:style w:type="paragraph" w:customStyle="1" w:styleId="31">
    <w:name w:val="Основной текст 31"/>
    <w:basedOn w:val="a"/>
    <w:rsid w:val="007C73D1"/>
    <w:pPr>
      <w:widowControl w:val="0"/>
      <w:suppressAutoHyphens/>
      <w:jc w:val="both"/>
    </w:pPr>
    <w:rPr>
      <w:rFonts w:ascii="Nimbus Roman No9 L" w:eastAsia="DejaVu Sans" w:hAnsi="Nimbus Roman No9 L" w:cs="FreeSans"/>
      <w:kern w:val="1"/>
      <w:lang w:eastAsia="hi-IN" w:bidi="hi-IN"/>
    </w:rPr>
  </w:style>
  <w:style w:type="paragraph" w:styleId="a5">
    <w:name w:val="List Paragraph"/>
    <w:basedOn w:val="a"/>
    <w:uiPriority w:val="34"/>
    <w:qFormat/>
    <w:rsid w:val="007C73D1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D7248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724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7248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724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138D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138D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8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C1686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1686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ody Text"/>
    <w:basedOn w:val="a"/>
    <w:link w:val="a4"/>
    <w:rsid w:val="007C73D1"/>
    <w:pPr>
      <w:widowControl w:val="0"/>
      <w:suppressAutoHyphens/>
      <w:spacing w:after="120"/>
    </w:pPr>
    <w:rPr>
      <w:rFonts w:ascii="Nimbus Roman No9 L" w:eastAsia="DejaVu Sans" w:hAnsi="Nimbus Roman No9 L" w:cs="FreeSans"/>
      <w:kern w:val="1"/>
      <w:lang w:eastAsia="hi-IN" w:bidi="hi-IN"/>
    </w:rPr>
  </w:style>
  <w:style w:type="character" w:customStyle="1" w:styleId="a4">
    <w:name w:val="Основной текст Знак"/>
    <w:basedOn w:val="a0"/>
    <w:link w:val="a3"/>
    <w:rsid w:val="007C73D1"/>
    <w:rPr>
      <w:rFonts w:ascii="Nimbus Roman No9 L" w:eastAsia="DejaVu Sans" w:hAnsi="Nimbus Roman No9 L" w:cs="FreeSans"/>
      <w:kern w:val="1"/>
      <w:sz w:val="24"/>
      <w:szCs w:val="24"/>
      <w:lang w:eastAsia="hi-IN" w:bidi="hi-IN"/>
    </w:rPr>
  </w:style>
  <w:style w:type="paragraph" w:customStyle="1" w:styleId="31">
    <w:name w:val="Основной текст 31"/>
    <w:basedOn w:val="a"/>
    <w:rsid w:val="007C73D1"/>
    <w:pPr>
      <w:widowControl w:val="0"/>
      <w:suppressAutoHyphens/>
      <w:jc w:val="both"/>
    </w:pPr>
    <w:rPr>
      <w:rFonts w:ascii="Nimbus Roman No9 L" w:eastAsia="DejaVu Sans" w:hAnsi="Nimbus Roman No9 L" w:cs="FreeSans"/>
      <w:kern w:val="1"/>
      <w:lang w:eastAsia="hi-IN" w:bidi="hi-IN"/>
    </w:rPr>
  </w:style>
  <w:style w:type="paragraph" w:styleId="a5">
    <w:name w:val="List Paragraph"/>
    <w:basedOn w:val="a"/>
    <w:uiPriority w:val="34"/>
    <w:qFormat/>
    <w:rsid w:val="007C73D1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D7248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724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7248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724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138D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138D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8F55F2-7E49-4CBE-AFB4-AF4D4326C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1510</Words>
  <Characters>8607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school45</Company>
  <LinksUpToDate>false</LinksUpToDate>
  <CharactersWithSpaces>10097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</dc:creator>
  <cp:lastModifiedBy>Пользователь</cp:lastModifiedBy>
  <cp:revision>11</cp:revision>
  <cp:lastPrinted>2021-08-20T12:35:00Z</cp:lastPrinted>
  <dcterms:created xsi:type="dcterms:W3CDTF">2021-06-28T10:59:00Z</dcterms:created>
  <dcterms:modified xsi:type="dcterms:W3CDTF">2021-10-14T06:55:00Z</dcterms:modified>
</cp:coreProperties>
</file>