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1920" w:type="dxa"/>
        <w:tblLayout w:type="fixed"/>
        <w:tblLook w:val="0000" w:firstRow="0" w:lastRow="0" w:firstColumn="0" w:lastColumn="0" w:noHBand="0" w:noVBand="0"/>
      </w:tblPr>
      <w:tblGrid>
        <w:gridCol w:w="3510"/>
        <w:gridCol w:w="2268"/>
        <w:gridCol w:w="6142"/>
      </w:tblGrid>
      <w:tr w:rsidR="00246436" w:rsidRPr="000D5CF5" w:rsidTr="000B5B37">
        <w:tc>
          <w:tcPr>
            <w:tcW w:w="3510" w:type="dxa"/>
          </w:tcPr>
          <w:p w:rsidR="00246436" w:rsidRPr="000D5CF5" w:rsidRDefault="00246436" w:rsidP="00CC7CE1">
            <w:pPr>
              <w:ind w:firstLine="709"/>
              <w:rPr>
                <w:szCs w:val="28"/>
              </w:rPr>
            </w:pPr>
            <w:bookmarkStart w:id="0" w:name="_GoBack"/>
          </w:p>
        </w:tc>
        <w:tc>
          <w:tcPr>
            <w:tcW w:w="2268" w:type="dxa"/>
          </w:tcPr>
          <w:p w:rsidR="00246436" w:rsidRPr="000D5CF5" w:rsidRDefault="00246436" w:rsidP="00CC7CE1">
            <w:pPr>
              <w:snapToGrid w:val="0"/>
              <w:ind w:firstLine="709"/>
              <w:rPr>
                <w:szCs w:val="28"/>
              </w:rPr>
            </w:pPr>
          </w:p>
        </w:tc>
        <w:tc>
          <w:tcPr>
            <w:tcW w:w="6142" w:type="dxa"/>
          </w:tcPr>
          <w:p w:rsidR="0000505D" w:rsidRPr="000D5CF5" w:rsidRDefault="00A757AF" w:rsidP="00D9129F">
            <w:pPr>
              <w:snapToGrid w:val="0"/>
              <w:ind w:left="-817" w:firstLine="709"/>
              <w:rPr>
                <w:szCs w:val="28"/>
              </w:rPr>
            </w:pPr>
            <w:r w:rsidRPr="000D5CF5">
              <w:rPr>
                <w:szCs w:val="28"/>
              </w:rPr>
              <w:t xml:space="preserve">ПРИЛОЖЕНИЕ </w:t>
            </w:r>
          </w:p>
          <w:p w:rsidR="00910FFB" w:rsidRPr="000D5CF5" w:rsidRDefault="0000505D" w:rsidP="000B5B37">
            <w:pPr>
              <w:tabs>
                <w:tab w:val="left" w:pos="4002"/>
              </w:tabs>
              <w:snapToGrid w:val="0"/>
              <w:ind w:left="-817" w:firstLine="709"/>
              <w:rPr>
                <w:szCs w:val="28"/>
              </w:rPr>
            </w:pPr>
            <w:r w:rsidRPr="000D5CF5">
              <w:rPr>
                <w:szCs w:val="28"/>
              </w:rPr>
              <w:t xml:space="preserve">к постановлению администрации </w:t>
            </w:r>
          </w:p>
          <w:p w:rsidR="00910FFB" w:rsidRPr="000D5CF5" w:rsidRDefault="0000505D" w:rsidP="00D9129F">
            <w:pPr>
              <w:snapToGrid w:val="0"/>
              <w:ind w:left="-817" w:firstLine="709"/>
              <w:rPr>
                <w:szCs w:val="28"/>
              </w:rPr>
            </w:pPr>
            <w:r w:rsidRPr="000D5CF5">
              <w:rPr>
                <w:szCs w:val="28"/>
              </w:rPr>
              <w:t xml:space="preserve">муниципального образования </w:t>
            </w:r>
          </w:p>
          <w:p w:rsidR="0000505D" w:rsidRPr="000D5CF5" w:rsidRDefault="0000505D" w:rsidP="00D9129F">
            <w:pPr>
              <w:snapToGrid w:val="0"/>
              <w:ind w:left="-817" w:firstLine="709"/>
              <w:rPr>
                <w:szCs w:val="28"/>
              </w:rPr>
            </w:pPr>
            <w:r w:rsidRPr="000D5CF5">
              <w:rPr>
                <w:szCs w:val="28"/>
              </w:rPr>
              <w:t xml:space="preserve">Крымский район </w:t>
            </w:r>
          </w:p>
          <w:p w:rsidR="0000505D" w:rsidRPr="000D5CF5" w:rsidRDefault="000B5B37" w:rsidP="000B5B37">
            <w:pPr>
              <w:tabs>
                <w:tab w:val="left" w:pos="4003"/>
              </w:tabs>
              <w:snapToGrid w:val="0"/>
              <w:ind w:left="-817" w:firstLine="709"/>
              <w:rPr>
                <w:szCs w:val="28"/>
              </w:rPr>
            </w:pPr>
            <w:r w:rsidRPr="000D5CF5">
              <w:rPr>
                <w:szCs w:val="28"/>
              </w:rPr>
              <w:t>о</w:t>
            </w:r>
            <w:r w:rsidR="0000505D" w:rsidRPr="000D5CF5">
              <w:rPr>
                <w:szCs w:val="28"/>
              </w:rPr>
              <w:t>т</w:t>
            </w:r>
            <w:r w:rsidRPr="000D5CF5">
              <w:rPr>
                <w:szCs w:val="28"/>
              </w:rPr>
              <w:t xml:space="preserve"> ______________ </w:t>
            </w:r>
            <w:r w:rsidR="00486C85" w:rsidRPr="000D5CF5">
              <w:rPr>
                <w:szCs w:val="28"/>
              </w:rPr>
              <w:t>№</w:t>
            </w:r>
            <w:r w:rsidRPr="000D5CF5">
              <w:rPr>
                <w:szCs w:val="28"/>
              </w:rPr>
              <w:t xml:space="preserve"> ________</w:t>
            </w:r>
          </w:p>
          <w:p w:rsidR="00D9324D" w:rsidRPr="000D5CF5" w:rsidRDefault="00D9324D" w:rsidP="00D9129F">
            <w:pPr>
              <w:snapToGrid w:val="0"/>
              <w:ind w:left="-817" w:firstLine="709"/>
              <w:rPr>
                <w:szCs w:val="28"/>
              </w:rPr>
            </w:pPr>
          </w:p>
        </w:tc>
      </w:tr>
    </w:tbl>
    <w:p w:rsidR="0000505D" w:rsidRPr="000D5CF5" w:rsidRDefault="0000505D" w:rsidP="00CC7CE1">
      <w:pPr>
        <w:ind w:firstLine="709"/>
        <w:jc w:val="center"/>
        <w:rPr>
          <w:b/>
          <w:szCs w:val="28"/>
        </w:rPr>
      </w:pPr>
    </w:p>
    <w:p w:rsidR="00DE71B4" w:rsidRPr="000D5CF5" w:rsidRDefault="00DE71B4" w:rsidP="00CC7CE1">
      <w:pPr>
        <w:ind w:firstLine="709"/>
        <w:jc w:val="center"/>
        <w:rPr>
          <w:b/>
          <w:szCs w:val="28"/>
        </w:rPr>
      </w:pPr>
    </w:p>
    <w:p w:rsidR="004369D4" w:rsidRPr="000D5CF5" w:rsidRDefault="004369D4" w:rsidP="00CC7CE1">
      <w:pPr>
        <w:tabs>
          <w:tab w:val="left" w:pos="142"/>
        </w:tabs>
        <w:ind w:firstLine="709"/>
        <w:jc w:val="center"/>
        <w:rPr>
          <w:b/>
          <w:szCs w:val="28"/>
        </w:rPr>
      </w:pPr>
      <w:r w:rsidRPr="000D5CF5">
        <w:rPr>
          <w:b/>
          <w:szCs w:val="28"/>
        </w:rPr>
        <w:t>ПОЛОЖЕНИЕ</w:t>
      </w:r>
    </w:p>
    <w:p w:rsidR="004369D4" w:rsidRPr="000D5CF5" w:rsidRDefault="00DE71B4" w:rsidP="00CC7CE1">
      <w:pPr>
        <w:tabs>
          <w:tab w:val="left" w:pos="142"/>
        </w:tabs>
        <w:ind w:firstLine="709"/>
        <w:jc w:val="center"/>
        <w:rPr>
          <w:b/>
          <w:bCs/>
          <w:caps/>
          <w:szCs w:val="28"/>
        </w:rPr>
      </w:pPr>
      <w:r w:rsidRPr="000D5CF5">
        <w:rPr>
          <w:b/>
          <w:szCs w:val="28"/>
        </w:rPr>
        <w:t xml:space="preserve">о комиссии по делам несовершеннолетних и защите их прав при администрации муниципального образования крымский район </w:t>
      </w:r>
    </w:p>
    <w:p w:rsidR="004369D4" w:rsidRPr="000D5CF5" w:rsidRDefault="004369D4" w:rsidP="00CC7CE1">
      <w:pPr>
        <w:tabs>
          <w:tab w:val="left" w:pos="142"/>
        </w:tabs>
        <w:ind w:firstLine="709"/>
        <w:rPr>
          <w:b/>
          <w:bCs/>
          <w:iCs/>
          <w:szCs w:val="28"/>
        </w:rPr>
      </w:pPr>
    </w:p>
    <w:p w:rsidR="00EC17AE" w:rsidRPr="000D5CF5" w:rsidRDefault="00A2238E" w:rsidP="00DE71B4">
      <w:pPr>
        <w:pStyle w:val="af1"/>
        <w:widowControl w:val="0"/>
        <w:numPr>
          <w:ilvl w:val="0"/>
          <w:numId w:val="15"/>
        </w:numPr>
        <w:tabs>
          <w:tab w:val="left" w:pos="142"/>
          <w:tab w:val="left" w:pos="1134"/>
        </w:tabs>
        <w:autoSpaceDE w:val="0"/>
        <w:autoSpaceDN w:val="0"/>
        <w:adjustRightInd w:val="0"/>
        <w:ind w:left="0" w:firstLine="709"/>
        <w:jc w:val="both"/>
        <w:rPr>
          <w:szCs w:val="28"/>
        </w:rPr>
      </w:pPr>
      <w:r w:rsidRPr="000D5CF5">
        <w:rPr>
          <w:szCs w:val="28"/>
        </w:rPr>
        <w:t>Комиссия</w:t>
      </w:r>
      <w:r w:rsidR="00EC17AE" w:rsidRPr="000D5CF5">
        <w:rPr>
          <w:szCs w:val="28"/>
        </w:rPr>
        <w:t xml:space="preserve"> по делам несовершеннолетних и защите их прав </w:t>
      </w:r>
      <w:r w:rsidRPr="000D5CF5">
        <w:rPr>
          <w:szCs w:val="28"/>
        </w:rPr>
        <w:t xml:space="preserve">при администрации муниципального образования Крымский район (далее </w:t>
      </w:r>
      <w:r w:rsidR="00A26E64" w:rsidRPr="000D5CF5">
        <w:rPr>
          <w:szCs w:val="28"/>
        </w:rPr>
        <w:t>–</w:t>
      </w:r>
      <w:r w:rsidRPr="000D5CF5">
        <w:rPr>
          <w:szCs w:val="28"/>
        </w:rPr>
        <w:t xml:space="preserve"> комиссия) создае</w:t>
      </w:r>
      <w:r w:rsidR="00EC17AE" w:rsidRPr="000D5CF5">
        <w:rPr>
          <w:szCs w:val="28"/>
        </w:rPr>
        <w:t xml:space="preserve">тся в порядке, установленном законодательством </w:t>
      </w:r>
      <w:r w:rsidRPr="000D5CF5">
        <w:rPr>
          <w:szCs w:val="28"/>
        </w:rPr>
        <w:t>Краснодарского края</w:t>
      </w:r>
      <w:r w:rsidR="00EC17AE" w:rsidRPr="000D5CF5">
        <w:rPr>
          <w:szCs w:val="28"/>
        </w:rPr>
        <w:t>.</w:t>
      </w:r>
    </w:p>
    <w:p w:rsidR="000F3BF3" w:rsidRPr="000D5CF5" w:rsidRDefault="00A2238E" w:rsidP="00CC7CE1">
      <w:pPr>
        <w:tabs>
          <w:tab w:val="left" w:pos="142"/>
        </w:tabs>
        <w:ind w:firstLine="709"/>
        <w:jc w:val="both"/>
        <w:rPr>
          <w:rStyle w:val="af2"/>
          <w:sz w:val="28"/>
          <w:szCs w:val="28"/>
        </w:rPr>
      </w:pPr>
      <w:r w:rsidRPr="000D5CF5">
        <w:rPr>
          <w:szCs w:val="28"/>
        </w:rPr>
        <w:t>Комиссия являе</w:t>
      </w:r>
      <w:r w:rsidR="00EC17AE" w:rsidRPr="000D5CF5">
        <w:rPr>
          <w:szCs w:val="28"/>
        </w:rPr>
        <w:t>тся коллегиальным орган</w:t>
      </w:r>
      <w:r w:rsidRPr="000D5CF5">
        <w:rPr>
          <w:szCs w:val="28"/>
        </w:rPr>
        <w:t>ом</w:t>
      </w:r>
      <w:r w:rsidR="00EC17AE" w:rsidRPr="000D5CF5">
        <w:rPr>
          <w:szCs w:val="28"/>
        </w:rPr>
        <w:t xml:space="preserve"> системы профилактики безнадзорности и правонарушений несовершеннолетних (далее </w:t>
      </w:r>
      <w:r w:rsidR="00A26E64" w:rsidRPr="000D5CF5">
        <w:rPr>
          <w:szCs w:val="28"/>
        </w:rPr>
        <w:t>–</w:t>
      </w:r>
      <w:r w:rsidR="00EC17AE" w:rsidRPr="000D5CF5">
        <w:rPr>
          <w:szCs w:val="28"/>
        </w:rPr>
        <w:t xml:space="preserve"> система профилактики) </w:t>
      </w:r>
      <w:r w:rsidR="00013447" w:rsidRPr="000D5CF5">
        <w:rPr>
          <w:szCs w:val="28"/>
        </w:rPr>
        <w:t>муниципального образования Крымский район</w:t>
      </w:r>
      <w:r w:rsidR="00EC17AE" w:rsidRPr="000D5CF5">
        <w:rPr>
          <w:szCs w:val="28"/>
        </w:rPr>
        <w:t>, обеспечивающ</w:t>
      </w:r>
      <w:r w:rsidR="00013447" w:rsidRPr="000D5CF5">
        <w:rPr>
          <w:szCs w:val="28"/>
        </w:rPr>
        <w:t>ая</w:t>
      </w:r>
      <w:r w:rsidR="00EC17AE" w:rsidRPr="000D5CF5">
        <w:rPr>
          <w:szCs w:val="28"/>
        </w:rPr>
        <w:t xml:space="preserve"> координацию деятельности органов и учреждений системы профилактики, направленной на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w:t>
      </w:r>
      <w:r w:rsidR="000F3BF3" w:rsidRPr="000D5CF5">
        <w:rPr>
          <w:rStyle w:val="af2"/>
          <w:sz w:val="28"/>
          <w:szCs w:val="28"/>
        </w:rPr>
        <w:t>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F63956" w:rsidRPr="000D5CF5" w:rsidRDefault="00F63956" w:rsidP="00CC7CE1">
      <w:pPr>
        <w:tabs>
          <w:tab w:val="left" w:pos="142"/>
        </w:tabs>
        <w:ind w:firstLine="709"/>
        <w:jc w:val="both"/>
        <w:rPr>
          <w:szCs w:val="28"/>
        </w:rPr>
      </w:pPr>
      <w:r w:rsidRPr="000D5CF5">
        <w:rPr>
          <w:rStyle w:val="af2"/>
          <w:sz w:val="28"/>
          <w:szCs w:val="28"/>
        </w:rPr>
        <w:t>Состав комиссии утверждается постановлением администрации муниципального образования Крымский район.</w:t>
      </w:r>
    </w:p>
    <w:p w:rsidR="00EC17AE" w:rsidRPr="000D5CF5" w:rsidRDefault="00EB3901" w:rsidP="00CC7CE1">
      <w:pPr>
        <w:widowControl w:val="0"/>
        <w:tabs>
          <w:tab w:val="left" w:pos="142"/>
        </w:tabs>
        <w:autoSpaceDE w:val="0"/>
        <w:autoSpaceDN w:val="0"/>
        <w:adjustRightInd w:val="0"/>
        <w:ind w:firstLine="709"/>
        <w:jc w:val="both"/>
        <w:rPr>
          <w:szCs w:val="28"/>
        </w:rPr>
      </w:pPr>
      <w:r w:rsidRPr="000D5CF5">
        <w:rPr>
          <w:szCs w:val="28"/>
        </w:rPr>
        <w:t xml:space="preserve">2. </w:t>
      </w:r>
      <w:r w:rsidR="00013447" w:rsidRPr="000D5CF5">
        <w:rPr>
          <w:szCs w:val="28"/>
        </w:rPr>
        <w:t>Комиссия</w:t>
      </w:r>
      <w:r w:rsidR="00EC17AE" w:rsidRPr="000D5CF5">
        <w:rPr>
          <w:szCs w:val="28"/>
        </w:rPr>
        <w:t xml:space="preserve"> рук</w:t>
      </w:r>
      <w:r w:rsidR="00013447" w:rsidRPr="000D5CF5">
        <w:rPr>
          <w:szCs w:val="28"/>
        </w:rPr>
        <w:t>оводствуе</w:t>
      </w:r>
      <w:r w:rsidR="00EC17AE" w:rsidRPr="000D5CF5">
        <w:rPr>
          <w:szCs w:val="28"/>
        </w:rPr>
        <w:t>тся в своей деятельности Конституцией Российской Федерации, международными договорами Российской Федерации и ратифицированными ею международными соглашениями в сфере защиты прав детей, федеральными конституционными законами,</w:t>
      </w:r>
      <w:r w:rsidR="00902291" w:rsidRPr="000D5CF5">
        <w:t xml:space="preserve"> </w:t>
      </w:r>
      <w:r w:rsidR="00902291" w:rsidRPr="000D5CF5">
        <w:rPr>
          <w:szCs w:val="28"/>
        </w:rPr>
        <w:t xml:space="preserve">Примерным положением о комиссиях по делам несовершеннолетних и защите их прав, утвержденным Постановлением Правительства Российской Федерации от 6 ноября 2013 года № 995, а также законами Краснодарского края </w:t>
      </w:r>
      <w:r w:rsidR="00EC17AE" w:rsidRPr="000D5CF5">
        <w:rPr>
          <w:szCs w:val="28"/>
        </w:rPr>
        <w:t xml:space="preserve"> федеральными законами, актами Президента Российской Федерации и Правительства Российской Федерации, </w:t>
      </w:r>
      <w:r w:rsidR="00755E37" w:rsidRPr="000D5CF5">
        <w:rPr>
          <w:szCs w:val="28"/>
        </w:rPr>
        <w:t xml:space="preserve">Положением, </w:t>
      </w:r>
      <w:r w:rsidR="00EC17AE" w:rsidRPr="000D5CF5">
        <w:rPr>
          <w:szCs w:val="28"/>
        </w:rPr>
        <w:t xml:space="preserve">а также законами и актами </w:t>
      </w:r>
      <w:r w:rsidR="005B76D4" w:rsidRPr="000D5CF5">
        <w:rPr>
          <w:szCs w:val="28"/>
        </w:rPr>
        <w:t>Краснодарского края</w:t>
      </w:r>
      <w:r w:rsidR="00902291" w:rsidRPr="000D5CF5">
        <w:rPr>
          <w:szCs w:val="28"/>
        </w:rPr>
        <w:t>.</w:t>
      </w:r>
    </w:p>
    <w:p w:rsidR="00EC17AE" w:rsidRPr="000D5CF5" w:rsidRDefault="005B76D4" w:rsidP="00CC7CE1">
      <w:pPr>
        <w:widowControl w:val="0"/>
        <w:tabs>
          <w:tab w:val="left" w:pos="142"/>
        </w:tabs>
        <w:autoSpaceDE w:val="0"/>
        <w:autoSpaceDN w:val="0"/>
        <w:adjustRightInd w:val="0"/>
        <w:ind w:firstLine="709"/>
        <w:jc w:val="both"/>
        <w:rPr>
          <w:szCs w:val="28"/>
        </w:rPr>
      </w:pPr>
      <w:r w:rsidRPr="000D5CF5">
        <w:rPr>
          <w:szCs w:val="28"/>
        </w:rPr>
        <w:t>3</w:t>
      </w:r>
      <w:r w:rsidR="00EB3901" w:rsidRPr="000D5CF5">
        <w:rPr>
          <w:szCs w:val="28"/>
        </w:rPr>
        <w:t xml:space="preserve">. </w:t>
      </w:r>
      <w:r w:rsidR="00EC17AE" w:rsidRPr="000D5CF5">
        <w:rPr>
          <w:szCs w:val="28"/>
        </w:rPr>
        <w:t xml:space="preserve">Деятельность </w:t>
      </w:r>
      <w:r w:rsidRPr="000D5CF5">
        <w:rPr>
          <w:szCs w:val="28"/>
        </w:rPr>
        <w:t xml:space="preserve">комиссии </w:t>
      </w:r>
      <w:r w:rsidR="00EC17AE" w:rsidRPr="000D5CF5">
        <w:rPr>
          <w:szCs w:val="28"/>
        </w:rPr>
        <w:t xml:space="preserve">основывается на принципах законности, демократизма, </w:t>
      </w:r>
      <w:r w:rsidR="00D64CE4" w:rsidRPr="000D5CF5">
        <w:rPr>
          <w:szCs w:val="28"/>
        </w:rPr>
        <w:t>коллегиальности, гуманного обращения с несовершеннолетними, индивидуального подхода к несовершеннолетним</w:t>
      </w:r>
      <w:r w:rsidR="00CE367A" w:rsidRPr="000D5CF5">
        <w:rPr>
          <w:szCs w:val="28"/>
        </w:rPr>
        <w:t xml:space="preserve"> и </w:t>
      </w:r>
      <w:r w:rsidR="00CE367A" w:rsidRPr="000D5CF5">
        <w:rPr>
          <w:szCs w:val="28"/>
        </w:rPr>
        <w:lastRenderedPageBreak/>
        <w:t>уважительного отношения к несовершеннолетним, их родителям (лицам, их заменяющим)</w:t>
      </w:r>
      <w:r w:rsidR="00D64CE4" w:rsidRPr="000D5CF5">
        <w:rPr>
          <w:szCs w:val="28"/>
        </w:rPr>
        <w:t xml:space="preserve"> с соблюдением конфиденциальности полученной информации,</w:t>
      </w:r>
      <w:r w:rsidR="00957D97" w:rsidRPr="000D5CF5">
        <w:rPr>
          <w:szCs w:val="28"/>
        </w:rPr>
        <w:t xml:space="preserve"> взаимодействия с родителями (лицами, их заменяющими) несовершеннолетних по вопросам защиты их прав и законных интересов</w:t>
      </w:r>
      <w:r w:rsidR="009E51CE" w:rsidRPr="000D5CF5">
        <w:rPr>
          <w:szCs w:val="28"/>
        </w:rPr>
        <w:t xml:space="preserve">, </w:t>
      </w:r>
      <w:r w:rsidR="00EC17AE" w:rsidRPr="000D5CF5">
        <w:rPr>
          <w:szCs w:val="28"/>
        </w:rPr>
        <w:t>поддержки семьи с несовершеннолетними детьми и взаимодействия с ней,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w:t>
      </w:r>
      <w:r w:rsidR="0039015E" w:rsidRPr="000D5CF5">
        <w:rPr>
          <w:szCs w:val="28"/>
        </w:rPr>
        <w:t>ых интересов несовершеннолетних, гласности.</w:t>
      </w:r>
    </w:p>
    <w:p w:rsidR="00EC17AE" w:rsidRPr="000D5CF5" w:rsidRDefault="005B76D4" w:rsidP="00CC7CE1">
      <w:pPr>
        <w:widowControl w:val="0"/>
        <w:tabs>
          <w:tab w:val="left" w:pos="142"/>
        </w:tabs>
        <w:autoSpaceDE w:val="0"/>
        <w:autoSpaceDN w:val="0"/>
        <w:adjustRightInd w:val="0"/>
        <w:ind w:firstLine="709"/>
        <w:jc w:val="both"/>
        <w:rPr>
          <w:szCs w:val="28"/>
        </w:rPr>
      </w:pPr>
      <w:r w:rsidRPr="000D5CF5">
        <w:rPr>
          <w:szCs w:val="28"/>
        </w:rPr>
        <w:t>4</w:t>
      </w:r>
      <w:r w:rsidR="00F74FB7" w:rsidRPr="000D5CF5">
        <w:rPr>
          <w:szCs w:val="28"/>
        </w:rPr>
        <w:t>.</w:t>
      </w:r>
      <w:r w:rsidR="00EB3901" w:rsidRPr="000D5CF5">
        <w:rPr>
          <w:szCs w:val="28"/>
        </w:rPr>
        <w:t xml:space="preserve"> </w:t>
      </w:r>
      <w:r w:rsidR="00EC17AE" w:rsidRPr="000D5CF5">
        <w:rPr>
          <w:szCs w:val="28"/>
        </w:rPr>
        <w:t>Порядок рассмотрения комисси</w:t>
      </w:r>
      <w:r w:rsidRPr="000D5CF5">
        <w:rPr>
          <w:szCs w:val="28"/>
        </w:rPr>
        <w:t>ей</w:t>
      </w:r>
      <w:r w:rsidR="00EC17AE" w:rsidRPr="000D5CF5">
        <w:rPr>
          <w:szCs w:val="28"/>
        </w:rPr>
        <w:t xml:space="preserve"> материалов (дел), не связанных с делами об административных правонарушениях, определяется законодательством </w:t>
      </w:r>
      <w:r w:rsidRPr="000D5CF5">
        <w:rPr>
          <w:szCs w:val="28"/>
        </w:rPr>
        <w:t>Краснодарского края</w:t>
      </w:r>
      <w:r w:rsidR="00EC17AE" w:rsidRPr="000D5CF5">
        <w:rPr>
          <w:szCs w:val="28"/>
        </w:rPr>
        <w:t>, если иное не установлено федеральным законодательством.</w:t>
      </w:r>
    </w:p>
    <w:p w:rsidR="00EC17AE" w:rsidRPr="000D5CF5" w:rsidRDefault="00F74FB7" w:rsidP="00CC7CE1">
      <w:pPr>
        <w:widowControl w:val="0"/>
        <w:tabs>
          <w:tab w:val="left" w:pos="142"/>
        </w:tabs>
        <w:autoSpaceDE w:val="0"/>
        <w:autoSpaceDN w:val="0"/>
        <w:adjustRightInd w:val="0"/>
        <w:ind w:firstLine="709"/>
        <w:jc w:val="both"/>
        <w:rPr>
          <w:szCs w:val="28"/>
        </w:rPr>
      </w:pPr>
      <w:r w:rsidRPr="000D5CF5">
        <w:rPr>
          <w:szCs w:val="28"/>
        </w:rPr>
        <w:t>5.</w:t>
      </w:r>
      <w:r w:rsidR="00EB3901" w:rsidRPr="000D5CF5">
        <w:rPr>
          <w:szCs w:val="28"/>
        </w:rPr>
        <w:t xml:space="preserve"> </w:t>
      </w:r>
      <w:r w:rsidR="005B76D4" w:rsidRPr="000D5CF5">
        <w:rPr>
          <w:szCs w:val="28"/>
        </w:rPr>
        <w:t>Задачами комиссии</w:t>
      </w:r>
      <w:r w:rsidR="00EC17AE" w:rsidRPr="000D5CF5">
        <w:rPr>
          <w:szCs w:val="28"/>
        </w:rPr>
        <w:t xml:space="preserve"> являются:</w:t>
      </w:r>
    </w:p>
    <w:p w:rsidR="00EC17AE" w:rsidRPr="000D5CF5" w:rsidRDefault="007A74E5" w:rsidP="00CC7CE1">
      <w:pPr>
        <w:widowControl w:val="0"/>
        <w:tabs>
          <w:tab w:val="left" w:pos="142"/>
        </w:tabs>
        <w:autoSpaceDE w:val="0"/>
        <w:autoSpaceDN w:val="0"/>
        <w:adjustRightInd w:val="0"/>
        <w:ind w:firstLine="709"/>
        <w:jc w:val="both"/>
        <w:rPr>
          <w:szCs w:val="28"/>
        </w:rPr>
      </w:pPr>
      <w:r w:rsidRPr="000D5CF5">
        <w:rPr>
          <w:szCs w:val="28"/>
        </w:rPr>
        <w:t>1</w:t>
      </w:r>
      <w:r w:rsidR="00F74FB7" w:rsidRPr="000D5CF5">
        <w:rPr>
          <w:szCs w:val="28"/>
        </w:rPr>
        <w:t>)</w:t>
      </w:r>
      <w:r w:rsidR="00EB3901" w:rsidRPr="000D5CF5">
        <w:rPr>
          <w:szCs w:val="28"/>
        </w:rPr>
        <w:t xml:space="preserve"> </w:t>
      </w:r>
      <w:r w:rsidR="00EC17AE" w:rsidRPr="000D5CF5">
        <w:rPr>
          <w:szCs w:val="28"/>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EC17AE" w:rsidRPr="000D5CF5" w:rsidRDefault="007A74E5" w:rsidP="00CC7CE1">
      <w:pPr>
        <w:widowControl w:val="0"/>
        <w:tabs>
          <w:tab w:val="left" w:pos="142"/>
        </w:tabs>
        <w:autoSpaceDE w:val="0"/>
        <w:autoSpaceDN w:val="0"/>
        <w:adjustRightInd w:val="0"/>
        <w:ind w:firstLine="709"/>
        <w:jc w:val="both"/>
        <w:rPr>
          <w:szCs w:val="28"/>
        </w:rPr>
      </w:pPr>
      <w:r w:rsidRPr="000D5CF5">
        <w:rPr>
          <w:szCs w:val="28"/>
        </w:rPr>
        <w:t>2</w:t>
      </w:r>
      <w:r w:rsidR="00F74FB7" w:rsidRPr="000D5CF5">
        <w:rPr>
          <w:szCs w:val="28"/>
        </w:rPr>
        <w:t>)</w:t>
      </w:r>
      <w:r w:rsidR="00EB3901" w:rsidRPr="000D5CF5">
        <w:rPr>
          <w:szCs w:val="28"/>
        </w:rPr>
        <w:t xml:space="preserve"> </w:t>
      </w:r>
      <w:r w:rsidR="00EC17AE" w:rsidRPr="000D5CF5">
        <w:rPr>
          <w:szCs w:val="28"/>
        </w:rPr>
        <w:t>обеспечение защиты прав и законных интересов несовершеннолетних;</w:t>
      </w:r>
    </w:p>
    <w:p w:rsidR="00EC17AE" w:rsidRPr="000D5CF5" w:rsidRDefault="007A74E5" w:rsidP="00CC7CE1">
      <w:pPr>
        <w:widowControl w:val="0"/>
        <w:tabs>
          <w:tab w:val="left" w:pos="142"/>
        </w:tabs>
        <w:autoSpaceDE w:val="0"/>
        <w:autoSpaceDN w:val="0"/>
        <w:adjustRightInd w:val="0"/>
        <w:ind w:firstLine="709"/>
        <w:jc w:val="both"/>
        <w:rPr>
          <w:szCs w:val="28"/>
        </w:rPr>
      </w:pPr>
      <w:r w:rsidRPr="000D5CF5">
        <w:rPr>
          <w:szCs w:val="28"/>
        </w:rPr>
        <w:t>3</w:t>
      </w:r>
      <w:r w:rsidR="00EB3901" w:rsidRPr="000D5CF5">
        <w:rPr>
          <w:szCs w:val="28"/>
        </w:rPr>
        <w:t>)</w:t>
      </w:r>
      <w:r w:rsidR="00421F51" w:rsidRPr="000D5CF5">
        <w:rPr>
          <w:szCs w:val="28"/>
        </w:rPr>
        <w:t xml:space="preserve"> </w:t>
      </w:r>
      <w:r w:rsidR="00EC17AE" w:rsidRPr="000D5CF5">
        <w:rPr>
          <w:szCs w:val="28"/>
        </w:rPr>
        <w:t>социально</w:t>
      </w:r>
      <w:r w:rsidR="00F74FB7" w:rsidRPr="000D5CF5">
        <w:rPr>
          <w:szCs w:val="28"/>
        </w:rPr>
        <w:t>–</w:t>
      </w:r>
      <w:r w:rsidR="00EC17AE" w:rsidRPr="000D5CF5">
        <w:rPr>
          <w:szCs w:val="28"/>
        </w:rPr>
        <w:t>педагогическая реабилитация несовершеннолетних, находящихся в социально опасном положении, в том числе</w:t>
      </w:r>
      <w:r w:rsidR="00F74FB7" w:rsidRPr="000D5CF5">
        <w:rPr>
          <w:szCs w:val="28"/>
        </w:rPr>
        <w:t>,</w:t>
      </w:r>
      <w:r w:rsidR="00EC17AE" w:rsidRPr="000D5CF5">
        <w:rPr>
          <w:szCs w:val="28"/>
        </w:rPr>
        <w:t xml:space="preserve"> связанном с немедицинским потреблением наркотических средств и психотропных веществ;</w:t>
      </w:r>
    </w:p>
    <w:p w:rsidR="00EC17AE" w:rsidRPr="000D5CF5" w:rsidRDefault="007A74E5" w:rsidP="00CC7CE1">
      <w:pPr>
        <w:widowControl w:val="0"/>
        <w:tabs>
          <w:tab w:val="left" w:pos="142"/>
        </w:tabs>
        <w:autoSpaceDE w:val="0"/>
        <w:autoSpaceDN w:val="0"/>
        <w:adjustRightInd w:val="0"/>
        <w:ind w:firstLine="709"/>
        <w:jc w:val="both"/>
        <w:rPr>
          <w:szCs w:val="28"/>
        </w:rPr>
      </w:pPr>
      <w:r w:rsidRPr="000D5CF5">
        <w:rPr>
          <w:szCs w:val="28"/>
        </w:rPr>
        <w:t>4</w:t>
      </w:r>
      <w:r w:rsidR="00F74FB7" w:rsidRPr="000D5CF5">
        <w:rPr>
          <w:szCs w:val="28"/>
        </w:rPr>
        <w:t>)</w:t>
      </w:r>
      <w:r w:rsidR="00EB3901" w:rsidRPr="000D5CF5">
        <w:rPr>
          <w:szCs w:val="28"/>
        </w:rPr>
        <w:t xml:space="preserve"> </w:t>
      </w:r>
      <w:r w:rsidR="00EC17AE" w:rsidRPr="000D5CF5">
        <w:rPr>
          <w:szCs w:val="28"/>
        </w:rPr>
        <w:t>выявление и пресечение случаев вовлечения несовершеннолетних в совершение преступлений</w:t>
      </w:r>
      <w:r w:rsidR="00531648" w:rsidRPr="000D5CF5">
        <w:rPr>
          <w:szCs w:val="28"/>
        </w:rPr>
        <w:t>, других противоправных</w:t>
      </w:r>
      <w:r w:rsidR="00EC17AE" w:rsidRPr="000D5CF5">
        <w:rPr>
          <w:szCs w:val="28"/>
        </w:rPr>
        <w:t xml:space="preserve"> и антиобщественных</w:t>
      </w:r>
      <w:r w:rsidR="00531648" w:rsidRPr="000D5CF5">
        <w:rPr>
          <w:szCs w:val="28"/>
        </w:rPr>
        <w:t xml:space="preserve"> действий, а также случаев склонения их к суицидальн</w:t>
      </w:r>
      <w:r w:rsidR="00F22AE9" w:rsidRPr="000D5CF5">
        <w:rPr>
          <w:szCs w:val="28"/>
        </w:rPr>
        <w:t>ы</w:t>
      </w:r>
      <w:r w:rsidR="00F830DC" w:rsidRPr="000D5CF5">
        <w:rPr>
          <w:szCs w:val="28"/>
        </w:rPr>
        <w:t>м действиям;</w:t>
      </w:r>
    </w:p>
    <w:p w:rsidR="00F830DC" w:rsidRPr="000D5CF5" w:rsidRDefault="00F830DC" w:rsidP="00CC7CE1">
      <w:pPr>
        <w:widowControl w:val="0"/>
        <w:tabs>
          <w:tab w:val="left" w:pos="142"/>
        </w:tabs>
        <w:autoSpaceDE w:val="0"/>
        <w:autoSpaceDN w:val="0"/>
        <w:adjustRightInd w:val="0"/>
        <w:ind w:firstLine="709"/>
        <w:jc w:val="both"/>
        <w:rPr>
          <w:szCs w:val="28"/>
        </w:rPr>
      </w:pPr>
      <w:r w:rsidRPr="000D5CF5">
        <w:rPr>
          <w:szCs w:val="28"/>
        </w:rPr>
        <w:t xml:space="preserve">5) осуществление мер, предусмотренных законодательством, по координации деятельности органов и организаций по </w:t>
      </w:r>
      <w:r w:rsidR="001B357B" w:rsidRPr="000D5CF5">
        <w:rPr>
          <w:szCs w:val="28"/>
        </w:rPr>
        <w:t>профилактике</w:t>
      </w:r>
      <w:r w:rsidRPr="000D5CF5">
        <w:rPr>
          <w:szCs w:val="28"/>
        </w:rPr>
        <w:t xml:space="preserve"> безнадзорно</w:t>
      </w:r>
      <w:r w:rsidR="001B357B" w:rsidRPr="000D5CF5">
        <w:rPr>
          <w:szCs w:val="28"/>
        </w:rPr>
        <w:t>сти, беспризорности и правонарушений несовершеннолетних;</w:t>
      </w:r>
    </w:p>
    <w:p w:rsidR="001B357B" w:rsidRPr="000D5CF5" w:rsidRDefault="001B357B" w:rsidP="00CC7CE1">
      <w:pPr>
        <w:widowControl w:val="0"/>
        <w:tabs>
          <w:tab w:val="left" w:pos="142"/>
        </w:tabs>
        <w:autoSpaceDE w:val="0"/>
        <w:autoSpaceDN w:val="0"/>
        <w:adjustRightInd w:val="0"/>
        <w:ind w:firstLine="709"/>
        <w:jc w:val="both"/>
        <w:rPr>
          <w:szCs w:val="28"/>
        </w:rPr>
      </w:pPr>
      <w:r w:rsidRPr="000D5CF5">
        <w:rPr>
          <w:szCs w:val="28"/>
        </w:rPr>
        <w:t>6) иные задачи, предусмотренные законодательством.</w:t>
      </w:r>
    </w:p>
    <w:p w:rsidR="00EC17AE" w:rsidRPr="000D5CF5" w:rsidRDefault="004D3162" w:rsidP="00CC7CE1">
      <w:pPr>
        <w:widowControl w:val="0"/>
        <w:tabs>
          <w:tab w:val="left" w:pos="142"/>
        </w:tabs>
        <w:autoSpaceDE w:val="0"/>
        <w:autoSpaceDN w:val="0"/>
        <w:adjustRightInd w:val="0"/>
        <w:ind w:firstLine="709"/>
        <w:jc w:val="both"/>
        <w:rPr>
          <w:szCs w:val="28"/>
        </w:rPr>
      </w:pPr>
      <w:r w:rsidRPr="000D5CF5">
        <w:rPr>
          <w:szCs w:val="28"/>
        </w:rPr>
        <w:t>6</w:t>
      </w:r>
      <w:r w:rsidR="00421F51" w:rsidRPr="000D5CF5">
        <w:rPr>
          <w:szCs w:val="28"/>
        </w:rPr>
        <w:t xml:space="preserve">. </w:t>
      </w:r>
      <w:r w:rsidR="00EC17AE" w:rsidRPr="000D5CF5">
        <w:rPr>
          <w:szCs w:val="28"/>
        </w:rPr>
        <w:t>Для решения возложен</w:t>
      </w:r>
      <w:r w:rsidR="00F74FB7" w:rsidRPr="000D5CF5">
        <w:rPr>
          <w:szCs w:val="28"/>
        </w:rPr>
        <w:t xml:space="preserve">ных задач </w:t>
      </w:r>
      <w:r w:rsidR="00AE7B40" w:rsidRPr="000D5CF5">
        <w:rPr>
          <w:szCs w:val="28"/>
        </w:rPr>
        <w:t>комиссия</w:t>
      </w:r>
      <w:r w:rsidR="00EC17AE" w:rsidRPr="000D5CF5">
        <w:rPr>
          <w:szCs w:val="28"/>
        </w:rPr>
        <w:t>:</w:t>
      </w:r>
    </w:p>
    <w:p w:rsidR="00683F54"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F22AE9" w:rsidRPr="000D5CF5">
        <w:rPr>
          <w:szCs w:val="28"/>
        </w:rPr>
        <w:t xml:space="preserve">) </w:t>
      </w:r>
      <w:r w:rsidR="00230A9C" w:rsidRPr="000D5CF5">
        <w:rPr>
          <w:szCs w:val="28"/>
        </w:rPr>
        <w:t>координирует деятельность органов и учреждений системы профилактики</w:t>
      </w:r>
      <w:r w:rsidR="00E52FCA" w:rsidRPr="000D5CF5">
        <w:rPr>
          <w:szCs w:val="28"/>
        </w:rPr>
        <w:t>,</w:t>
      </w:r>
      <w:r w:rsidR="00230A9C" w:rsidRPr="000D5CF5">
        <w:rPr>
          <w:szCs w:val="28"/>
        </w:rPr>
        <w:t xml:space="preserve"> </w:t>
      </w:r>
      <w:r w:rsidR="00EE411B" w:rsidRPr="000D5CF5">
        <w:rPr>
          <w:szCs w:val="28"/>
        </w:rPr>
        <w:t xml:space="preserve">направленную на предупреждение безнадзорности, </w:t>
      </w:r>
      <w:r w:rsidR="00891F71" w:rsidRPr="000D5CF5">
        <w:rPr>
          <w:szCs w:val="28"/>
        </w:rPr>
        <w:t xml:space="preserve">правонарушений </w:t>
      </w:r>
      <w:r w:rsidR="00E84A1E" w:rsidRPr="000D5CF5">
        <w:rPr>
          <w:szCs w:val="28"/>
        </w:rPr>
        <w:t xml:space="preserve">и антиобщественных действий несовершеннолетних, выявление и устранение причин и условий, способствующих этому, обеспечение защиты прав и </w:t>
      </w:r>
      <w:r w:rsidR="007C4B01" w:rsidRPr="000D5CF5">
        <w:rPr>
          <w:szCs w:val="28"/>
        </w:rPr>
        <w:t xml:space="preserve">законных интересов несовершеннолетних, социально – педагогической реабилитации </w:t>
      </w:r>
      <w:r w:rsidR="00A661AA" w:rsidRPr="000D5CF5">
        <w:rPr>
          <w:szCs w:val="28"/>
        </w:rPr>
        <w:t>несовершеннолетних</w:t>
      </w:r>
      <w:r w:rsidR="007C4B01" w:rsidRPr="000D5CF5">
        <w:rPr>
          <w:szCs w:val="28"/>
        </w:rPr>
        <w:t>, находящихся в социально опасном положении, выявление и пресечение случаев</w:t>
      </w:r>
      <w:r w:rsidR="00A661AA" w:rsidRPr="000D5CF5">
        <w:rPr>
          <w:szCs w:val="28"/>
        </w:rPr>
        <w:t xml:space="preserve"> вовлечения</w:t>
      </w:r>
      <w:r w:rsidR="0061150B" w:rsidRPr="000D5CF5">
        <w:rPr>
          <w:szCs w:val="28"/>
        </w:rPr>
        <w:t xml:space="preserve"> несовершеннолетних в совершение преступлений, других противоправных и (или) </w:t>
      </w:r>
      <w:r w:rsidR="00C02F60" w:rsidRPr="000D5CF5">
        <w:rPr>
          <w:szCs w:val="28"/>
        </w:rPr>
        <w:t>антиобщественных действий, а также случаев склонения их к суицидальным действиям</w:t>
      </w:r>
      <w:r w:rsidR="00683F54" w:rsidRPr="000D5CF5">
        <w:rPr>
          <w:szCs w:val="28"/>
        </w:rPr>
        <w:t>, осуществля</w:t>
      </w:r>
      <w:r w:rsidR="00B216F1" w:rsidRPr="000D5CF5">
        <w:rPr>
          <w:szCs w:val="28"/>
        </w:rPr>
        <w:t>е</w:t>
      </w:r>
      <w:r w:rsidR="00683F54" w:rsidRPr="000D5CF5">
        <w:rPr>
          <w:szCs w:val="28"/>
        </w:rPr>
        <w:t>т мониторинг их деятельности в пределах и порядке, которые установлены законодательством Российской Федерации и законодательством Краснодарс</w:t>
      </w:r>
      <w:r w:rsidR="007A2620" w:rsidRPr="000D5CF5">
        <w:rPr>
          <w:szCs w:val="28"/>
        </w:rPr>
        <w:t>кого края;</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AF2FF2" w:rsidRPr="000D5CF5">
        <w:rPr>
          <w:szCs w:val="28"/>
        </w:rPr>
        <w:t xml:space="preserve">) </w:t>
      </w:r>
      <w:r w:rsidR="00AD1A4B" w:rsidRPr="000D5CF5">
        <w:rPr>
          <w:szCs w:val="28"/>
        </w:rPr>
        <w:t>обеспечивает</w:t>
      </w:r>
      <w:r w:rsidR="00EC17AE" w:rsidRPr="000D5CF5">
        <w:rPr>
          <w:szCs w:val="28"/>
        </w:rPr>
        <w:t xml:space="preserve"> осуществление мер по защите и восстановлению прав и </w:t>
      </w:r>
      <w:r w:rsidR="00EC17AE" w:rsidRPr="000D5CF5">
        <w:rPr>
          <w:szCs w:val="28"/>
        </w:rPr>
        <w:lastRenderedPageBreak/>
        <w:t>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F90F9A"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3</w:t>
      </w:r>
      <w:r w:rsidR="00F233C4" w:rsidRPr="000D5CF5">
        <w:rPr>
          <w:szCs w:val="28"/>
        </w:rPr>
        <w:t xml:space="preserve">) </w:t>
      </w:r>
      <w:r w:rsidR="00F90F9A" w:rsidRPr="000D5CF5">
        <w:rPr>
          <w:szCs w:val="28"/>
        </w:rPr>
        <w:t>анализиру</w:t>
      </w:r>
      <w:r w:rsidR="00245C58" w:rsidRPr="000D5CF5">
        <w:rPr>
          <w:szCs w:val="28"/>
        </w:rPr>
        <w:t>е</w:t>
      </w:r>
      <w:r w:rsidR="00F90F9A" w:rsidRPr="000D5CF5">
        <w:rPr>
          <w:szCs w:val="28"/>
        </w:rPr>
        <w:t>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r w:rsidR="00245C58" w:rsidRPr="000D5CF5">
        <w:rPr>
          <w:szCs w:val="28"/>
        </w:rPr>
        <w:t>;</w:t>
      </w:r>
    </w:p>
    <w:p w:rsidR="00EC17AE" w:rsidRPr="000D5CF5" w:rsidRDefault="008E347C" w:rsidP="00CC7CE1">
      <w:pPr>
        <w:pStyle w:val="af1"/>
        <w:widowControl w:val="0"/>
        <w:tabs>
          <w:tab w:val="left" w:pos="142"/>
        </w:tabs>
        <w:autoSpaceDE w:val="0"/>
        <w:autoSpaceDN w:val="0"/>
        <w:adjustRightInd w:val="0"/>
        <w:ind w:left="0" w:firstLine="709"/>
        <w:jc w:val="both"/>
        <w:rPr>
          <w:szCs w:val="28"/>
        </w:rPr>
      </w:pPr>
      <w:r w:rsidRPr="000D5CF5">
        <w:rPr>
          <w:szCs w:val="28"/>
        </w:rPr>
        <w:t>4</w:t>
      </w:r>
      <w:r w:rsidR="00F233C4" w:rsidRPr="000D5CF5">
        <w:rPr>
          <w:szCs w:val="28"/>
        </w:rPr>
        <w:t>) у</w:t>
      </w:r>
      <w:r w:rsidR="00EC17AE" w:rsidRPr="000D5CF5">
        <w:rPr>
          <w:szCs w:val="28"/>
        </w:rPr>
        <w:t>частву</w:t>
      </w:r>
      <w:r w:rsidR="001803C7" w:rsidRPr="000D5CF5">
        <w:rPr>
          <w:szCs w:val="28"/>
        </w:rPr>
        <w:t>е</w:t>
      </w:r>
      <w:r w:rsidR="00EC17AE" w:rsidRPr="000D5CF5">
        <w:rPr>
          <w:szCs w:val="28"/>
        </w:rPr>
        <w:t xml:space="preserve">т в разработке и реализации </w:t>
      </w:r>
      <w:r w:rsidR="0059588E" w:rsidRPr="000D5CF5">
        <w:rPr>
          <w:szCs w:val="28"/>
        </w:rPr>
        <w:t xml:space="preserve">муниципальных </w:t>
      </w:r>
      <w:r w:rsidR="00EC17AE" w:rsidRPr="000D5CF5">
        <w:rPr>
          <w:szCs w:val="28"/>
        </w:rPr>
        <w:t>программ, направленных на защиту прав и законных интересов несовершеннолетних, профилактику их безнадзорности, беспризорности, правонарушений и антиобщественных действий;</w:t>
      </w:r>
    </w:p>
    <w:p w:rsidR="008E347C" w:rsidRPr="000D5CF5" w:rsidRDefault="008E347C" w:rsidP="00CC7CE1">
      <w:pPr>
        <w:pStyle w:val="af1"/>
        <w:widowControl w:val="0"/>
        <w:tabs>
          <w:tab w:val="left" w:pos="142"/>
        </w:tabs>
        <w:autoSpaceDE w:val="0"/>
        <w:autoSpaceDN w:val="0"/>
        <w:adjustRightInd w:val="0"/>
        <w:ind w:left="0" w:firstLine="709"/>
        <w:jc w:val="both"/>
        <w:rPr>
          <w:szCs w:val="28"/>
        </w:rPr>
      </w:pPr>
      <w:r w:rsidRPr="000D5CF5">
        <w:rPr>
          <w:szCs w:val="28"/>
        </w:rPr>
        <w:t>5) утверждает межведомственные планы (программы)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FF6AC8" w:rsidRPr="000D5CF5" w:rsidRDefault="00FF6AC8" w:rsidP="00CC7CE1">
      <w:pPr>
        <w:pStyle w:val="af1"/>
        <w:widowControl w:val="0"/>
        <w:tabs>
          <w:tab w:val="left" w:pos="142"/>
        </w:tabs>
        <w:autoSpaceDE w:val="0"/>
        <w:autoSpaceDN w:val="0"/>
        <w:adjustRightInd w:val="0"/>
        <w:ind w:left="0" w:firstLine="709"/>
        <w:jc w:val="both"/>
        <w:rPr>
          <w:szCs w:val="28"/>
        </w:rPr>
      </w:pPr>
      <w:r w:rsidRPr="000D5CF5">
        <w:rPr>
          <w:szCs w:val="28"/>
        </w:rPr>
        <w:t>6) ведет персонифицированный учет несовершеннолетних и семей, находящихся в социально опасном положении, формирует банк данных о таких несовершеннолетних и семьях;</w:t>
      </w:r>
    </w:p>
    <w:p w:rsidR="007056F9" w:rsidRPr="000D5CF5" w:rsidRDefault="00FF6AC8" w:rsidP="00CC7CE1">
      <w:pPr>
        <w:pStyle w:val="af1"/>
        <w:widowControl w:val="0"/>
        <w:tabs>
          <w:tab w:val="left" w:pos="142"/>
        </w:tabs>
        <w:autoSpaceDE w:val="0"/>
        <w:autoSpaceDN w:val="0"/>
        <w:adjustRightInd w:val="0"/>
        <w:ind w:left="0" w:firstLine="709"/>
        <w:jc w:val="both"/>
        <w:rPr>
          <w:szCs w:val="28"/>
        </w:rPr>
      </w:pPr>
      <w:r w:rsidRPr="000D5CF5">
        <w:rPr>
          <w:szCs w:val="28"/>
        </w:rPr>
        <w:t>7</w:t>
      </w:r>
      <w:r w:rsidR="00F233C4" w:rsidRPr="000D5CF5">
        <w:rPr>
          <w:szCs w:val="28"/>
        </w:rPr>
        <w:t xml:space="preserve">) </w:t>
      </w:r>
      <w:r w:rsidR="00F643A8" w:rsidRPr="000D5CF5">
        <w:rPr>
          <w:szCs w:val="28"/>
        </w:rPr>
        <w:t>принима</w:t>
      </w:r>
      <w:r w:rsidR="00BB13C9" w:rsidRPr="000D5CF5">
        <w:rPr>
          <w:szCs w:val="28"/>
        </w:rPr>
        <w:t>е</w:t>
      </w:r>
      <w:r w:rsidR="00F643A8" w:rsidRPr="000D5CF5">
        <w:rPr>
          <w:szCs w:val="28"/>
        </w:rPr>
        <w:t>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r w:rsidR="007056F9" w:rsidRPr="000D5CF5">
        <w:rPr>
          <w:szCs w:val="28"/>
        </w:rPr>
        <w:t>;</w:t>
      </w:r>
    </w:p>
    <w:p w:rsidR="00EC17AE" w:rsidRPr="000D5CF5" w:rsidRDefault="00FF6AC8" w:rsidP="00CC7CE1">
      <w:pPr>
        <w:pStyle w:val="af1"/>
        <w:widowControl w:val="0"/>
        <w:tabs>
          <w:tab w:val="left" w:pos="142"/>
        </w:tabs>
        <w:autoSpaceDE w:val="0"/>
        <w:autoSpaceDN w:val="0"/>
        <w:adjustRightInd w:val="0"/>
        <w:ind w:left="0" w:firstLine="709"/>
        <w:jc w:val="both"/>
        <w:rPr>
          <w:szCs w:val="28"/>
        </w:rPr>
      </w:pPr>
      <w:r w:rsidRPr="000D5CF5">
        <w:rPr>
          <w:szCs w:val="28"/>
        </w:rPr>
        <w:t>8</w:t>
      </w:r>
      <w:r w:rsidR="00D876EC" w:rsidRPr="000D5CF5">
        <w:rPr>
          <w:szCs w:val="28"/>
        </w:rPr>
        <w:t>)</w:t>
      </w:r>
      <w:r w:rsidR="00F643A8" w:rsidRPr="000D5CF5">
        <w:rPr>
          <w:szCs w:val="28"/>
        </w:rPr>
        <w:t xml:space="preserve"> </w:t>
      </w:r>
      <w:r w:rsidR="00EC17AE" w:rsidRPr="000D5CF5">
        <w:rPr>
          <w:szCs w:val="28"/>
        </w:rPr>
        <w:t>подготавлива</w:t>
      </w:r>
      <w:r w:rsidR="001803C7" w:rsidRPr="000D5CF5">
        <w:rPr>
          <w:szCs w:val="28"/>
        </w:rPr>
        <w:t>е</w:t>
      </w:r>
      <w:r w:rsidR="00EC17AE" w:rsidRPr="000D5CF5">
        <w:rPr>
          <w:szCs w:val="28"/>
        </w:rPr>
        <w:t>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BB13C9" w:rsidRPr="000D5CF5" w:rsidRDefault="009F6395" w:rsidP="00CC7CE1">
      <w:pPr>
        <w:pStyle w:val="af1"/>
        <w:widowControl w:val="0"/>
        <w:tabs>
          <w:tab w:val="left" w:pos="142"/>
        </w:tabs>
        <w:autoSpaceDE w:val="0"/>
        <w:autoSpaceDN w:val="0"/>
        <w:adjustRightInd w:val="0"/>
        <w:ind w:left="0" w:firstLine="709"/>
        <w:jc w:val="both"/>
        <w:rPr>
          <w:szCs w:val="28"/>
        </w:rPr>
      </w:pPr>
      <w:r w:rsidRPr="000D5CF5">
        <w:rPr>
          <w:szCs w:val="28"/>
        </w:rPr>
        <w:t>9</w:t>
      </w:r>
      <w:r w:rsidR="00EE210B" w:rsidRPr="000D5CF5">
        <w:rPr>
          <w:szCs w:val="28"/>
        </w:rPr>
        <w:t>)</w:t>
      </w:r>
      <w:r w:rsidR="00EE5E8C" w:rsidRPr="000D5CF5">
        <w:rPr>
          <w:szCs w:val="28"/>
        </w:rPr>
        <w:t xml:space="preserve"> принима</w:t>
      </w:r>
      <w:r w:rsidR="00BB13C9" w:rsidRPr="000D5CF5">
        <w:rPr>
          <w:szCs w:val="28"/>
        </w:rPr>
        <w:t>е</w:t>
      </w:r>
      <w:r w:rsidR="00EE5E8C" w:rsidRPr="000D5CF5">
        <w:rPr>
          <w:szCs w:val="28"/>
        </w:rPr>
        <w:t>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w:t>
      </w:r>
      <w:r w:rsidR="00AC0607" w:rsidRPr="000D5CF5">
        <w:rPr>
          <w:szCs w:val="28"/>
        </w:rPr>
        <w:t xml:space="preserve">, включая российское движение детей и молодежи </w:t>
      </w:r>
      <w:r w:rsidR="00EE5E8C" w:rsidRPr="000D5CF5">
        <w:rPr>
          <w:szCs w:val="28"/>
        </w:rPr>
        <w:t xml:space="preserve">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 </w:t>
      </w:r>
    </w:p>
    <w:p w:rsidR="00EE5E8C" w:rsidRPr="000D5CF5" w:rsidRDefault="009F6395" w:rsidP="00CC7CE1">
      <w:pPr>
        <w:pStyle w:val="af1"/>
        <w:widowControl w:val="0"/>
        <w:tabs>
          <w:tab w:val="left" w:pos="142"/>
        </w:tabs>
        <w:autoSpaceDE w:val="0"/>
        <w:autoSpaceDN w:val="0"/>
        <w:adjustRightInd w:val="0"/>
        <w:ind w:left="0" w:firstLine="709"/>
        <w:jc w:val="both"/>
        <w:rPr>
          <w:szCs w:val="28"/>
        </w:rPr>
      </w:pPr>
      <w:r w:rsidRPr="000D5CF5">
        <w:rPr>
          <w:szCs w:val="28"/>
        </w:rPr>
        <w:t>10</w:t>
      </w:r>
      <w:r w:rsidR="00EE210B" w:rsidRPr="000D5CF5">
        <w:rPr>
          <w:szCs w:val="28"/>
        </w:rPr>
        <w:t>)</w:t>
      </w:r>
      <w:r w:rsidR="00BB13C9" w:rsidRPr="000D5CF5">
        <w:rPr>
          <w:szCs w:val="28"/>
        </w:rPr>
        <w:t xml:space="preserve"> </w:t>
      </w:r>
      <w:r w:rsidR="00CB121C" w:rsidRPr="000D5CF5">
        <w:rPr>
          <w:szCs w:val="28"/>
        </w:rPr>
        <w:t>вправе</w:t>
      </w:r>
      <w:r w:rsidR="00EE5E8C" w:rsidRPr="000D5CF5">
        <w:rPr>
          <w:szCs w:val="28"/>
        </w:rPr>
        <w:t xml:space="preserve">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w:t>
      </w:r>
      <w:r w:rsidR="00EE5E8C" w:rsidRPr="000D5CF5">
        <w:rPr>
          <w:szCs w:val="28"/>
        </w:rPr>
        <w:lastRenderedPageBreak/>
        <w:t>посягательств на жизнь, здоровье и половую неприкосновенность несовершеннолетних;</w:t>
      </w:r>
    </w:p>
    <w:p w:rsidR="00EC17AE" w:rsidRPr="000D5CF5" w:rsidRDefault="00D876EC"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1</w:t>
      </w:r>
      <w:r w:rsidR="00EE210B" w:rsidRPr="000D5CF5">
        <w:rPr>
          <w:szCs w:val="28"/>
        </w:rPr>
        <w:t xml:space="preserve">) </w:t>
      </w:r>
      <w:r w:rsidR="00C92AA5" w:rsidRPr="000D5CF5">
        <w:rPr>
          <w:szCs w:val="28"/>
        </w:rPr>
        <w:t>дае</w:t>
      </w:r>
      <w:r w:rsidR="00EC17AE" w:rsidRPr="000D5CF5">
        <w:rPr>
          <w:szCs w:val="28"/>
        </w:rPr>
        <w:t xml:space="preserve">т согласие </w:t>
      </w:r>
      <w:r w:rsidR="000838A3" w:rsidRPr="000D5CF5">
        <w:rPr>
          <w:szCs w:val="28"/>
        </w:rPr>
        <w:t>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r w:rsidR="00EC17AE" w:rsidRPr="000D5CF5">
        <w:rPr>
          <w:szCs w:val="28"/>
        </w:rPr>
        <w:t>;</w:t>
      </w:r>
    </w:p>
    <w:p w:rsidR="00EC17AE" w:rsidRPr="000D5CF5" w:rsidRDefault="00D876EC"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2</w:t>
      </w:r>
      <w:r w:rsidR="00EE210B" w:rsidRPr="000D5CF5">
        <w:rPr>
          <w:szCs w:val="28"/>
        </w:rPr>
        <w:t xml:space="preserve">) </w:t>
      </w:r>
      <w:r w:rsidR="00EC17AE" w:rsidRPr="000D5CF5">
        <w:rPr>
          <w:szCs w:val="28"/>
        </w:rPr>
        <w:t xml:space="preserve">при наличии согласия родителей </w:t>
      </w:r>
      <w:hyperlink r:id="rId8" w:history="1">
        <w:r w:rsidR="00EC17AE" w:rsidRPr="000D5CF5">
          <w:rPr>
            <w:szCs w:val="28"/>
          </w:rPr>
          <w:t>(законных представителей)</w:t>
        </w:r>
      </w:hyperlink>
      <w:r w:rsidR="00EC17AE" w:rsidRPr="000D5CF5">
        <w:rPr>
          <w:szCs w:val="28"/>
        </w:rPr>
        <w:t xml:space="preserve"> несовершеннолетнего обучающегося и </w:t>
      </w:r>
      <w:r w:rsidR="00C92AA5" w:rsidRPr="000D5CF5">
        <w:rPr>
          <w:szCs w:val="28"/>
        </w:rPr>
        <w:t>управления</w:t>
      </w:r>
      <w:r w:rsidR="00EC17AE" w:rsidRPr="000D5CF5">
        <w:rPr>
          <w:szCs w:val="28"/>
        </w:rPr>
        <w:t xml:space="preserve"> образования</w:t>
      </w:r>
      <w:r w:rsidR="00C92AA5" w:rsidRPr="000D5CF5">
        <w:rPr>
          <w:szCs w:val="28"/>
        </w:rPr>
        <w:t xml:space="preserve"> администрации муниципального образования Крымский район</w:t>
      </w:r>
      <w:r w:rsidR="00EC17AE" w:rsidRPr="000D5CF5">
        <w:rPr>
          <w:szCs w:val="28"/>
        </w:rPr>
        <w:t xml:space="preserve">, </w:t>
      </w:r>
      <w:r w:rsidR="0038037E" w:rsidRPr="000D5CF5">
        <w:rPr>
          <w:szCs w:val="28"/>
        </w:rPr>
        <w:t>к</w:t>
      </w:r>
      <w:r w:rsidR="004B262D" w:rsidRPr="000D5CF5">
        <w:rPr>
          <w:szCs w:val="28"/>
        </w:rPr>
        <w:t>омиссия принимае</w:t>
      </w:r>
      <w:r w:rsidR="00EC17AE" w:rsidRPr="000D5CF5">
        <w:rPr>
          <w:szCs w:val="28"/>
        </w:rPr>
        <w:t xml:space="preserve">т совместно с родителями (законными представителями) несовершеннолетних, достигших возраста 15 лет и оставивших общеобразовательные организации до получения основного общего образования, и </w:t>
      </w:r>
      <w:r w:rsidR="004B262D" w:rsidRPr="000D5CF5">
        <w:rPr>
          <w:szCs w:val="28"/>
        </w:rPr>
        <w:t>управлением образования администрации муниципального образования Крымский район</w:t>
      </w:r>
      <w:r w:rsidR="00EC17AE" w:rsidRPr="000D5CF5">
        <w:rPr>
          <w:szCs w:val="28"/>
        </w:rPr>
        <w:t>,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(законных представителей) по трудоустройству таких несовершеннолетних;</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3</w:t>
      </w:r>
      <w:r w:rsidR="00EE210B" w:rsidRPr="000D5CF5">
        <w:rPr>
          <w:szCs w:val="28"/>
        </w:rPr>
        <w:t xml:space="preserve">) </w:t>
      </w:r>
      <w:r w:rsidR="00EC17AE" w:rsidRPr="000D5CF5">
        <w:rPr>
          <w:szCs w:val="28"/>
        </w:rPr>
        <w:t>обеспечива</w:t>
      </w:r>
      <w:r w:rsidR="00722C01" w:rsidRPr="000D5CF5">
        <w:rPr>
          <w:szCs w:val="28"/>
        </w:rPr>
        <w:t>е</w:t>
      </w:r>
      <w:r w:rsidR="00EC17AE" w:rsidRPr="000D5CF5">
        <w:rPr>
          <w:szCs w:val="28"/>
        </w:rPr>
        <w:t xml:space="preserve">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w:t>
      </w:r>
      <w:r w:rsidR="000F5C82" w:rsidRPr="000D5CF5">
        <w:rPr>
          <w:szCs w:val="28"/>
        </w:rPr>
        <w:t>филиале по Крымскому району ФКУ УИИУФСИН России по Краснодарскому краю</w:t>
      </w:r>
      <w:r w:rsidR="00EC17AE" w:rsidRPr="000D5CF5">
        <w:rPr>
          <w:szCs w:val="28"/>
        </w:rPr>
        <w:t>, содействия в определении форм устройства других несовершеннолетних, нуждающихся в помощи государства</w:t>
      </w:r>
      <w:r w:rsidR="000901BA" w:rsidRPr="000D5CF5">
        <w:rPr>
          <w:szCs w:val="28"/>
        </w:rPr>
        <w:t>, оказание помощи по трудоустройству несовершеннолетних (с их согласия);</w:t>
      </w:r>
    </w:p>
    <w:p w:rsidR="004E55AD" w:rsidRPr="000D5CF5" w:rsidRDefault="004E55AD"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4</w:t>
      </w:r>
      <w:r w:rsidRPr="000D5CF5">
        <w:rPr>
          <w:szCs w:val="28"/>
        </w:rPr>
        <w:t>) вносит предложения в органы и учреждения системы профилактики безнадзорности и правонарушений несовершеннолетних о формах устройства и поддержки несовершеннолетних, нуждающихся в помощи государства;</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5</w:t>
      </w:r>
      <w:r w:rsidR="00EE210B" w:rsidRPr="000D5CF5">
        <w:rPr>
          <w:szCs w:val="28"/>
        </w:rPr>
        <w:t xml:space="preserve">) </w:t>
      </w:r>
      <w:r w:rsidR="003E12D7" w:rsidRPr="000D5CF5">
        <w:rPr>
          <w:szCs w:val="28"/>
        </w:rPr>
        <w:t xml:space="preserve">рассматривает материалы и </w:t>
      </w:r>
      <w:r w:rsidR="000F5C82" w:rsidRPr="000D5CF5">
        <w:rPr>
          <w:szCs w:val="28"/>
        </w:rPr>
        <w:t>применяе</w:t>
      </w:r>
      <w:r w:rsidR="00EC17AE" w:rsidRPr="000D5CF5">
        <w:rPr>
          <w:szCs w:val="28"/>
        </w:rPr>
        <w:t xml:space="preserve">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w:t>
      </w:r>
      <w:r w:rsidR="000F5C82" w:rsidRPr="000D5CF5">
        <w:rPr>
          <w:szCs w:val="28"/>
        </w:rPr>
        <w:t>Краснодарского края</w:t>
      </w:r>
      <w:r w:rsidR="00EC17AE" w:rsidRPr="000D5CF5">
        <w:rPr>
          <w:szCs w:val="28"/>
        </w:rPr>
        <w:t>;</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9F6395" w:rsidRPr="000D5CF5">
        <w:rPr>
          <w:szCs w:val="28"/>
        </w:rPr>
        <w:t>6</w:t>
      </w:r>
      <w:r w:rsidR="00EE210B" w:rsidRPr="000D5CF5">
        <w:rPr>
          <w:szCs w:val="28"/>
        </w:rPr>
        <w:t xml:space="preserve">) </w:t>
      </w:r>
      <w:r w:rsidR="000F5C82" w:rsidRPr="000D5CF5">
        <w:rPr>
          <w:szCs w:val="28"/>
        </w:rPr>
        <w:t>принимае</w:t>
      </w:r>
      <w:r w:rsidR="00EC17AE" w:rsidRPr="000D5CF5">
        <w:rPr>
          <w:szCs w:val="28"/>
        </w:rPr>
        <w:t>т решения на основании заключения психолого</w:t>
      </w:r>
      <w:r w:rsidR="006223B6" w:rsidRPr="000D5CF5">
        <w:rPr>
          <w:szCs w:val="28"/>
        </w:rPr>
        <w:t>–</w:t>
      </w:r>
      <w:r w:rsidR="00EC17AE" w:rsidRPr="000D5CF5">
        <w:rPr>
          <w:szCs w:val="28"/>
        </w:rPr>
        <w:t>медико</w:t>
      </w:r>
      <w:r w:rsidR="006223B6" w:rsidRPr="000D5CF5">
        <w:rPr>
          <w:szCs w:val="28"/>
        </w:rPr>
        <w:t>–</w:t>
      </w:r>
      <w:r w:rsidR="00EC17AE" w:rsidRPr="000D5CF5">
        <w:rPr>
          <w:szCs w:val="28"/>
        </w:rPr>
        <w:t xml:space="preserve">педагогической </w:t>
      </w:r>
      <w:hyperlink r:id="rId9" w:history="1">
        <w:r w:rsidR="00EC17AE" w:rsidRPr="000D5CF5">
          <w:rPr>
            <w:szCs w:val="28"/>
          </w:rPr>
          <w:t>комиссии</w:t>
        </w:r>
      </w:hyperlink>
      <w:r w:rsidR="00EC17AE" w:rsidRPr="000D5CF5">
        <w:rPr>
          <w:szCs w:val="28"/>
        </w:rPr>
        <w:t xml:space="preserve">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(законных представителей), а также самих несовершеннолетних в случае достижения ими возраста 14 лет;</w:t>
      </w:r>
    </w:p>
    <w:p w:rsidR="00650FF0" w:rsidRPr="000D5CF5" w:rsidRDefault="00650FF0" w:rsidP="00650FF0">
      <w:pPr>
        <w:pStyle w:val="af1"/>
        <w:widowControl w:val="0"/>
        <w:tabs>
          <w:tab w:val="left" w:pos="142"/>
        </w:tabs>
        <w:autoSpaceDE w:val="0"/>
        <w:autoSpaceDN w:val="0"/>
        <w:adjustRightInd w:val="0"/>
        <w:ind w:left="0" w:firstLine="709"/>
        <w:jc w:val="both"/>
        <w:rPr>
          <w:szCs w:val="28"/>
        </w:rPr>
      </w:pPr>
      <w:r w:rsidRPr="000D5CF5">
        <w:rPr>
          <w:szCs w:val="28"/>
        </w:rPr>
        <w:t>17) согласовывает подготовленные администрацией специального учебно-воспитательного учреждения закрытого типа административные исковые заявления или заключения в суд по месту нахождения указанного учреждения по вопросам:</w:t>
      </w:r>
    </w:p>
    <w:p w:rsidR="00650FF0" w:rsidRPr="000D5CF5" w:rsidRDefault="00650FF0" w:rsidP="00650FF0">
      <w:pPr>
        <w:pStyle w:val="af1"/>
        <w:widowControl w:val="0"/>
        <w:tabs>
          <w:tab w:val="left" w:pos="142"/>
        </w:tabs>
        <w:autoSpaceDE w:val="0"/>
        <w:autoSpaceDN w:val="0"/>
        <w:adjustRightInd w:val="0"/>
        <w:ind w:left="0" w:firstLine="709"/>
        <w:jc w:val="both"/>
        <w:rPr>
          <w:szCs w:val="28"/>
        </w:rPr>
      </w:pPr>
      <w:r w:rsidRPr="000D5CF5">
        <w:rPr>
          <w:szCs w:val="28"/>
        </w:rPr>
        <w:t>а) продления срока пребывания несовершеннолетнего в специальном учебно-воспитательном учреждении закрытого типа;</w:t>
      </w:r>
    </w:p>
    <w:p w:rsidR="00650FF0" w:rsidRPr="000D5CF5" w:rsidRDefault="00650FF0" w:rsidP="00650FF0">
      <w:pPr>
        <w:pStyle w:val="af1"/>
        <w:widowControl w:val="0"/>
        <w:tabs>
          <w:tab w:val="left" w:pos="142"/>
        </w:tabs>
        <w:autoSpaceDE w:val="0"/>
        <w:autoSpaceDN w:val="0"/>
        <w:adjustRightInd w:val="0"/>
        <w:ind w:left="0" w:firstLine="709"/>
        <w:jc w:val="both"/>
        <w:rPr>
          <w:szCs w:val="28"/>
        </w:rPr>
      </w:pPr>
      <w:r w:rsidRPr="000D5CF5">
        <w:rPr>
          <w:szCs w:val="28"/>
        </w:rPr>
        <w:lastRenderedPageBreak/>
        <w:t>б) прекращения (досрочного прекращения) пребывания несовершеннолетнего в специальном учебно-воспитательном учреждении закрытого типа до истечения установленного судом срока;</w:t>
      </w:r>
    </w:p>
    <w:p w:rsidR="00650FF0" w:rsidRPr="000D5CF5" w:rsidRDefault="00650FF0" w:rsidP="00650FF0">
      <w:pPr>
        <w:pStyle w:val="af1"/>
        <w:widowControl w:val="0"/>
        <w:tabs>
          <w:tab w:val="left" w:pos="142"/>
        </w:tabs>
        <w:autoSpaceDE w:val="0"/>
        <w:autoSpaceDN w:val="0"/>
        <w:adjustRightInd w:val="0"/>
        <w:ind w:left="0" w:firstLine="709"/>
        <w:jc w:val="both"/>
        <w:rPr>
          <w:szCs w:val="28"/>
        </w:rPr>
      </w:pPr>
      <w:r w:rsidRPr="000D5CF5">
        <w:rPr>
          <w:szCs w:val="28"/>
        </w:rPr>
        <w:t>в) перевода несовершеннолетнего в другое специальное учебно-воспитательное учреждение закрытого типа;</w:t>
      </w:r>
    </w:p>
    <w:p w:rsidR="00650FF0" w:rsidRPr="000D5CF5" w:rsidRDefault="00650FF0" w:rsidP="00650FF0">
      <w:pPr>
        <w:pStyle w:val="af1"/>
        <w:widowControl w:val="0"/>
        <w:tabs>
          <w:tab w:val="left" w:pos="142"/>
        </w:tabs>
        <w:autoSpaceDE w:val="0"/>
        <w:autoSpaceDN w:val="0"/>
        <w:adjustRightInd w:val="0"/>
        <w:ind w:left="0" w:firstLine="709"/>
        <w:jc w:val="both"/>
        <w:rPr>
          <w:szCs w:val="28"/>
        </w:rPr>
      </w:pPr>
      <w:r w:rsidRPr="000D5CF5">
        <w:rPr>
          <w:szCs w:val="28"/>
        </w:rPr>
        <w:t>г) восстановления срока пребывания несовершеннолетнего в специальном учебно-воспитательном учреждении закрытого типа;</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650FF0" w:rsidRPr="000D5CF5">
        <w:rPr>
          <w:szCs w:val="28"/>
        </w:rPr>
        <w:t>8</w:t>
      </w:r>
      <w:r w:rsidR="00EE210B" w:rsidRPr="000D5CF5">
        <w:rPr>
          <w:szCs w:val="28"/>
        </w:rPr>
        <w:t xml:space="preserve">) </w:t>
      </w:r>
      <w:r w:rsidR="00437DB6" w:rsidRPr="000D5CF5">
        <w:rPr>
          <w:szCs w:val="28"/>
        </w:rPr>
        <w:t xml:space="preserve">ежегодно </w:t>
      </w:r>
      <w:r w:rsidR="00EC17AE" w:rsidRPr="000D5CF5">
        <w:rPr>
          <w:szCs w:val="28"/>
        </w:rPr>
        <w:t>подготавлива</w:t>
      </w:r>
      <w:r w:rsidR="00906F35" w:rsidRPr="000D5CF5">
        <w:rPr>
          <w:szCs w:val="28"/>
        </w:rPr>
        <w:t>е</w:t>
      </w:r>
      <w:r w:rsidR="00EC17AE" w:rsidRPr="000D5CF5">
        <w:rPr>
          <w:szCs w:val="28"/>
        </w:rPr>
        <w:t>т и направля</w:t>
      </w:r>
      <w:r w:rsidR="00906F35" w:rsidRPr="000D5CF5">
        <w:rPr>
          <w:szCs w:val="28"/>
        </w:rPr>
        <w:t>е</w:t>
      </w:r>
      <w:r w:rsidR="00EC17AE" w:rsidRPr="000D5CF5">
        <w:rPr>
          <w:szCs w:val="28"/>
        </w:rPr>
        <w:t xml:space="preserve">т в </w:t>
      </w:r>
      <w:r w:rsidR="005D6146" w:rsidRPr="000D5CF5">
        <w:rPr>
          <w:szCs w:val="28"/>
        </w:rPr>
        <w:t xml:space="preserve">администрацию муниципального образования Крымский район и Совет депутатов муниципального образования Крымский район </w:t>
      </w:r>
      <w:r w:rsidR="00EC17AE" w:rsidRPr="000D5CF5">
        <w:rPr>
          <w:szCs w:val="28"/>
        </w:rPr>
        <w:t xml:space="preserve">в порядке, установленном законодательством </w:t>
      </w:r>
      <w:r w:rsidR="005D6146" w:rsidRPr="000D5CF5">
        <w:rPr>
          <w:szCs w:val="28"/>
        </w:rPr>
        <w:t>Краснодарского края</w:t>
      </w:r>
      <w:r w:rsidR="00EC17AE" w:rsidRPr="000D5CF5">
        <w:rPr>
          <w:szCs w:val="28"/>
        </w:rPr>
        <w:t xml:space="preserve">, отчеты о работе по профилактике безнадзорности и правонарушений несовершеннолетних на территории </w:t>
      </w:r>
      <w:r w:rsidR="005D6146" w:rsidRPr="000D5CF5">
        <w:rPr>
          <w:szCs w:val="28"/>
        </w:rPr>
        <w:t>муниципального образования Крымский район</w:t>
      </w:r>
      <w:r w:rsidR="00EC17AE" w:rsidRPr="000D5CF5">
        <w:rPr>
          <w:szCs w:val="28"/>
        </w:rPr>
        <w:t>;</w:t>
      </w:r>
    </w:p>
    <w:p w:rsidR="00EC17AE"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1</w:t>
      </w:r>
      <w:r w:rsidR="00650FF0" w:rsidRPr="000D5CF5">
        <w:rPr>
          <w:szCs w:val="28"/>
        </w:rPr>
        <w:t>9</w:t>
      </w:r>
      <w:r w:rsidR="00EE210B" w:rsidRPr="000D5CF5">
        <w:rPr>
          <w:szCs w:val="28"/>
        </w:rPr>
        <w:t xml:space="preserve">) </w:t>
      </w:r>
      <w:r w:rsidR="00027D7C" w:rsidRPr="000D5CF5">
        <w:rPr>
          <w:szCs w:val="28"/>
        </w:rPr>
        <w:t>рассматривае</w:t>
      </w:r>
      <w:r w:rsidR="00EC17AE" w:rsidRPr="000D5CF5">
        <w:rPr>
          <w:szCs w:val="28"/>
        </w:rPr>
        <w:t>т информацию (материалы) о фактах совершения несовершеннолетними, не подлежащими уголовной ответственности в связи с недостижением возраста наступления уголовной ответственности, общес</w:t>
      </w:r>
      <w:r w:rsidR="00027D7C" w:rsidRPr="000D5CF5">
        <w:rPr>
          <w:szCs w:val="28"/>
        </w:rPr>
        <w:t>твенно опасных деяний и принимае</w:t>
      </w:r>
      <w:r w:rsidR="00EC17AE" w:rsidRPr="000D5CF5">
        <w:rPr>
          <w:szCs w:val="28"/>
        </w:rPr>
        <w:t xml:space="preserve">т решения о применении к ним мер воспитательного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или их родителей </w:t>
      </w:r>
      <w:hyperlink r:id="rId10" w:history="1">
        <w:r w:rsidR="00EC17AE" w:rsidRPr="000D5CF5">
          <w:rPr>
            <w:szCs w:val="28"/>
          </w:rPr>
          <w:t>(законных представителей)</w:t>
        </w:r>
      </w:hyperlink>
      <w:r w:rsidR="00EC17AE" w:rsidRPr="000D5CF5">
        <w:rPr>
          <w:szCs w:val="28"/>
        </w:rPr>
        <w:t>, относящиеся к установленной сфере деятельности комисси</w:t>
      </w:r>
      <w:r w:rsidR="00027D7C" w:rsidRPr="000D5CF5">
        <w:rPr>
          <w:szCs w:val="28"/>
        </w:rPr>
        <w:t>и</w:t>
      </w:r>
      <w:r w:rsidR="00EC17AE" w:rsidRPr="000D5CF5">
        <w:rPr>
          <w:szCs w:val="28"/>
        </w:rPr>
        <w:t>;</w:t>
      </w:r>
    </w:p>
    <w:p w:rsidR="00424EBD" w:rsidRPr="000D5CF5" w:rsidRDefault="00650FF0" w:rsidP="00CC7CE1">
      <w:pPr>
        <w:pStyle w:val="af1"/>
        <w:widowControl w:val="0"/>
        <w:tabs>
          <w:tab w:val="left" w:pos="142"/>
        </w:tabs>
        <w:autoSpaceDE w:val="0"/>
        <w:autoSpaceDN w:val="0"/>
        <w:adjustRightInd w:val="0"/>
        <w:ind w:left="0" w:firstLine="709"/>
        <w:jc w:val="both"/>
        <w:rPr>
          <w:szCs w:val="28"/>
        </w:rPr>
      </w:pPr>
      <w:r w:rsidRPr="000D5CF5">
        <w:rPr>
          <w:szCs w:val="28"/>
        </w:rPr>
        <w:t>20</w:t>
      </w:r>
      <w:r w:rsidR="00424EBD" w:rsidRPr="000D5CF5">
        <w:rPr>
          <w:szCs w:val="28"/>
        </w:rPr>
        <w:t>) принимает решение о направлении информации с соответствующие органы и учреждения системы профилактики, действующие на территории муниципального образования Крымский район</w:t>
      </w:r>
      <w:r w:rsidR="00CD2887" w:rsidRPr="000D5CF5">
        <w:rPr>
          <w:szCs w:val="28"/>
        </w:rPr>
        <w:t>, о необходимости проведения индивидуальной профилактической работы в отношении несовершеннолетних, находящихся в социально опасном положении;</w:t>
      </w:r>
    </w:p>
    <w:p w:rsidR="00CD2887" w:rsidRPr="000D5CF5" w:rsidRDefault="00CD2887"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1</w:t>
      </w:r>
      <w:r w:rsidRPr="000D5CF5">
        <w:rPr>
          <w:szCs w:val="28"/>
        </w:rPr>
        <w:t>) принимает решение о направлении материалов в отношении несовершеннолетних, употребляющих спиртные напитки, наркотические средства, психотропные или одурманивающие вещества, в медицинские организации для проведения соответс</w:t>
      </w:r>
      <w:r w:rsidR="00B71CDF" w:rsidRPr="000D5CF5">
        <w:rPr>
          <w:szCs w:val="28"/>
        </w:rPr>
        <w:t>твующих лечебно – профилактических и реабилитационных мероприятий</w:t>
      </w:r>
      <w:r w:rsidRPr="000D5CF5">
        <w:rPr>
          <w:szCs w:val="28"/>
        </w:rPr>
        <w:t>;</w:t>
      </w:r>
    </w:p>
    <w:p w:rsidR="00EC17AE" w:rsidRPr="000D5CF5" w:rsidRDefault="00B71CDF"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2</w:t>
      </w:r>
      <w:r w:rsidR="00EE210B" w:rsidRPr="000D5CF5">
        <w:rPr>
          <w:szCs w:val="28"/>
        </w:rPr>
        <w:t xml:space="preserve">) </w:t>
      </w:r>
      <w:r w:rsidR="00027D7C" w:rsidRPr="000D5CF5">
        <w:rPr>
          <w:szCs w:val="28"/>
        </w:rPr>
        <w:t>рассматривае</w:t>
      </w:r>
      <w:r w:rsidR="00EC17AE" w:rsidRPr="000D5CF5">
        <w:rPr>
          <w:szCs w:val="28"/>
        </w:rPr>
        <w:t xml:space="preserve">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11" w:history="1">
        <w:r w:rsidR="00EC17AE" w:rsidRPr="000D5CF5">
          <w:rPr>
            <w:szCs w:val="28"/>
          </w:rPr>
          <w:t>Кодексом</w:t>
        </w:r>
      </w:hyperlink>
      <w:r w:rsidR="00EC17AE" w:rsidRPr="000D5CF5">
        <w:rPr>
          <w:szCs w:val="28"/>
        </w:rPr>
        <w:t xml:space="preserve"> Российской Федерации об административных правонарушениях и законами </w:t>
      </w:r>
      <w:r w:rsidR="00027D7C" w:rsidRPr="000D5CF5">
        <w:rPr>
          <w:szCs w:val="28"/>
        </w:rPr>
        <w:t>Краснодарского края</w:t>
      </w:r>
      <w:r w:rsidR="00EC17AE" w:rsidRPr="000D5CF5">
        <w:rPr>
          <w:szCs w:val="28"/>
        </w:rPr>
        <w:t xml:space="preserve"> об административной ответственности к компетенции комисси</w:t>
      </w:r>
      <w:r w:rsidR="00027D7C" w:rsidRPr="000D5CF5">
        <w:rPr>
          <w:szCs w:val="28"/>
        </w:rPr>
        <w:t>и</w:t>
      </w:r>
      <w:r w:rsidR="00EC17AE" w:rsidRPr="000D5CF5">
        <w:rPr>
          <w:szCs w:val="28"/>
        </w:rPr>
        <w:t>;</w:t>
      </w:r>
    </w:p>
    <w:p w:rsidR="001A39AE" w:rsidRPr="000D5CF5" w:rsidRDefault="001A39AE"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3</w:t>
      </w:r>
      <w:r w:rsidRPr="000D5CF5">
        <w:rPr>
          <w:szCs w:val="28"/>
        </w:rPr>
        <w:t xml:space="preserve">) рассматривает материалы (дела), не связанные с делами об административных правонарушениях, в порядке, установленном высшим </w:t>
      </w:r>
      <w:r w:rsidR="00A924CF" w:rsidRPr="000D5CF5">
        <w:rPr>
          <w:szCs w:val="28"/>
        </w:rPr>
        <w:t xml:space="preserve">исполнительным </w:t>
      </w:r>
      <w:r w:rsidRPr="000D5CF5">
        <w:rPr>
          <w:szCs w:val="28"/>
        </w:rPr>
        <w:t>орган</w:t>
      </w:r>
      <w:r w:rsidR="00A924CF" w:rsidRPr="000D5CF5">
        <w:rPr>
          <w:szCs w:val="28"/>
        </w:rPr>
        <w:t>ом</w:t>
      </w:r>
      <w:r w:rsidRPr="000D5CF5">
        <w:rPr>
          <w:szCs w:val="28"/>
        </w:rPr>
        <w:t xml:space="preserve"> </w:t>
      </w:r>
      <w:r w:rsidR="00A924CF" w:rsidRPr="000D5CF5">
        <w:rPr>
          <w:szCs w:val="28"/>
        </w:rPr>
        <w:t xml:space="preserve">исполнительной власти </w:t>
      </w:r>
      <w:r w:rsidRPr="000D5CF5">
        <w:rPr>
          <w:szCs w:val="28"/>
        </w:rPr>
        <w:t xml:space="preserve">Краснодарского края </w:t>
      </w:r>
      <w:r w:rsidR="00A924CF" w:rsidRPr="000D5CF5">
        <w:rPr>
          <w:szCs w:val="28"/>
        </w:rPr>
        <w:t>– администрацией Краснодарского края;</w:t>
      </w:r>
    </w:p>
    <w:p w:rsidR="00EC17AE" w:rsidRPr="000D5CF5" w:rsidRDefault="009F6395"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4</w:t>
      </w:r>
      <w:r w:rsidR="00EE210B" w:rsidRPr="000D5CF5">
        <w:rPr>
          <w:szCs w:val="28"/>
        </w:rPr>
        <w:t xml:space="preserve">) </w:t>
      </w:r>
      <w:r w:rsidR="00027D7C" w:rsidRPr="000D5CF5">
        <w:rPr>
          <w:szCs w:val="28"/>
        </w:rPr>
        <w:t>обращае</w:t>
      </w:r>
      <w:r w:rsidR="00EC17AE" w:rsidRPr="000D5CF5">
        <w:rPr>
          <w:szCs w:val="28"/>
        </w:rPr>
        <w:t xml:space="preserve">тся в суд по вопросам </w:t>
      </w:r>
      <w:r w:rsidR="00B21395" w:rsidRPr="000D5CF5">
        <w:rPr>
          <w:szCs w:val="28"/>
        </w:rPr>
        <w:t xml:space="preserve">защиты прав и законных интересов </w:t>
      </w:r>
      <w:r w:rsidR="00EB18BF" w:rsidRPr="000D5CF5">
        <w:rPr>
          <w:szCs w:val="28"/>
        </w:rPr>
        <w:t>несовершеннолетних</w:t>
      </w:r>
      <w:r w:rsidR="00B21395" w:rsidRPr="000D5CF5">
        <w:rPr>
          <w:szCs w:val="28"/>
        </w:rPr>
        <w:t xml:space="preserve">, в том числе </w:t>
      </w:r>
      <w:r w:rsidR="00EB18BF" w:rsidRPr="000D5CF5">
        <w:rPr>
          <w:szCs w:val="28"/>
        </w:rPr>
        <w:t xml:space="preserve">по вопросам </w:t>
      </w:r>
      <w:r w:rsidR="00EC17AE" w:rsidRPr="000D5CF5">
        <w:rPr>
          <w:szCs w:val="28"/>
        </w:rPr>
        <w:t xml:space="preserve">возмещения вреда, причиненного здоровью несовершеннолетнего, его имуществу, и (или) </w:t>
      </w:r>
      <w:r w:rsidR="00EC17AE" w:rsidRPr="000D5CF5">
        <w:rPr>
          <w:szCs w:val="28"/>
        </w:rPr>
        <w:lastRenderedPageBreak/>
        <w:t>морального вреда</w:t>
      </w:r>
      <w:r w:rsidR="00101DC4" w:rsidRPr="000D5CF5">
        <w:rPr>
          <w:szCs w:val="28"/>
        </w:rPr>
        <w:t xml:space="preserve">, а также участвуют в судебных процессах в соответствии с законодательством </w:t>
      </w:r>
      <w:r w:rsidR="00EC17AE" w:rsidRPr="000D5CF5">
        <w:rPr>
          <w:szCs w:val="28"/>
        </w:rPr>
        <w:t>Российской Федерации;</w:t>
      </w:r>
    </w:p>
    <w:p w:rsidR="00EC17AE" w:rsidRPr="000D5CF5" w:rsidRDefault="009F6395"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5</w:t>
      </w:r>
      <w:r w:rsidR="00EE210B" w:rsidRPr="000D5CF5">
        <w:rPr>
          <w:szCs w:val="28"/>
        </w:rPr>
        <w:t xml:space="preserve">) </w:t>
      </w:r>
      <w:r w:rsidR="007F006A" w:rsidRPr="000D5CF5">
        <w:rPr>
          <w:szCs w:val="28"/>
        </w:rPr>
        <w:t>дае</w:t>
      </w:r>
      <w:r w:rsidR="00EC17AE" w:rsidRPr="000D5CF5">
        <w:rPr>
          <w:szCs w:val="28"/>
        </w:rPr>
        <w:t xml:space="preserve">т совместно с государственной инспекцией труда </w:t>
      </w:r>
      <w:r w:rsidR="00D6478D" w:rsidRPr="000D5CF5">
        <w:rPr>
          <w:szCs w:val="28"/>
        </w:rPr>
        <w:t xml:space="preserve">в Краснодарском крае </w:t>
      </w:r>
      <w:r w:rsidR="00EC17AE" w:rsidRPr="000D5CF5">
        <w:rPr>
          <w:szCs w:val="28"/>
        </w:rPr>
        <w:t>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EC17AE" w:rsidRPr="000D5CF5" w:rsidRDefault="00D876EC"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6</w:t>
      </w:r>
      <w:r w:rsidR="00EE210B" w:rsidRPr="000D5CF5">
        <w:rPr>
          <w:szCs w:val="28"/>
        </w:rPr>
        <w:t xml:space="preserve">) </w:t>
      </w:r>
      <w:r w:rsidR="00FD1C88" w:rsidRPr="000D5CF5">
        <w:rPr>
          <w:szCs w:val="28"/>
        </w:rPr>
        <w:t>участвуе</w:t>
      </w:r>
      <w:r w:rsidR="00EC17AE" w:rsidRPr="000D5CF5">
        <w:rPr>
          <w:szCs w:val="28"/>
        </w:rPr>
        <w:t>т в разработке проектов нормативных правовых актов по вопросам защиты прав и законных интересов несовершеннолетних</w:t>
      </w:r>
      <w:r w:rsidR="00B21395" w:rsidRPr="000D5CF5">
        <w:rPr>
          <w:szCs w:val="28"/>
        </w:rPr>
        <w:t>;</w:t>
      </w:r>
    </w:p>
    <w:p w:rsidR="00674D44"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7</w:t>
      </w:r>
      <w:r w:rsidRPr="000D5CF5">
        <w:rPr>
          <w:szCs w:val="28"/>
        </w:rPr>
        <w:t xml:space="preserve">) </w:t>
      </w:r>
      <w:r w:rsidR="00077252" w:rsidRPr="000D5CF5">
        <w:rPr>
          <w:szCs w:val="28"/>
        </w:rPr>
        <w:t>утвержда</w:t>
      </w:r>
      <w:r w:rsidR="00674D44" w:rsidRPr="000D5CF5">
        <w:rPr>
          <w:szCs w:val="28"/>
        </w:rPr>
        <w:t>е</w:t>
      </w:r>
      <w:r w:rsidR="00077252" w:rsidRPr="000D5CF5">
        <w:rPr>
          <w:szCs w:val="28"/>
        </w:rPr>
        <w:t>т межведомственные планы (программы) индивидуальной профилактической работы или принима</w:t>
      </w:r>
      <w:r w:rsidR="00674D44" w:rsidRPr="000D5CF5">
        <w:rPr>
          <w:szCs w:val="28"/>
        </w:rPr>
        <w:t>е</w:t>
      </w:r>
      <w:r w:rsidR="00077252" w:rsidRPr="000D5CF5">
        <w:rPr>
          <w:szCs w:val="28"/>
        </w:rPr>
        <w:t xml:space="preserve">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статье 5 Федерального закона </w:t>
      </w:r>
      <w:r w:rsidR="00674D44" w:rsidRPr="000D5CF5">
        <w:rPr>
          <w:szCs w:val="28"/>
        </w:rPr>
        <w:t>«</w:t>
      </w:r>
      <w:r w:rsidR="00077252" w:rsidRPr="000D5CF5">
        <w:rPr>
          <w:szCs w:val="28"/>
        </w:rPr>
        <w:t>Об основах системы профилактики безнадзорности и правонарушений несовершеннолетних</w:t>
      </w:r>
      <w:r w:rsidR="00674D44" w:rsidRPr="000D5CF5">
        <w:rPr>
          <w:szCs w:val="28"/>
        </w:rPr>
        <w:t>»</w:t>
      </w:r>
      <w:r w:rsidR="00077252" w:rsidRPr="000D5CF5">
        <w:rPr>
          <w:szCs w:val="28"/>
        </w:rPr>
        <w:t>, требует использования ресурсов нескольких органов и (или) учреждений системы профилактики, и контролиру</w:t>
      </w:r>
      <w:r w:rsidR="00674D44" w:rsidRPr="000D5CF5">
        <w:rPr>
          <w:szCs w:val="28"/>
        </w:rPr>
        <w:t>е</w:t>
      </w:r>
      <w:r w:rsidR="00077252" w:rsidRPr="000D5CF5">
        <w:rPr>
          <w:szCs w:val="28"/>
        </w:rPr>
        <w:t xml:space="preserve">т их исполнение; </w:t>
      </w:r>
    </w:p>
    <w:p w:rsidR="00077252" w:rsidRPr="000D5CF5" w:rsidRDefault="007A74E5"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8</w:t>
      </w:r>
      <w:r w:rsidRPr="000D5CF5">
        <w:rPr>
          <w:szCs w:val="28"/>
        </w:rPr>
        <w:t xml:space="preserve">) </w:t>
      </w:r>
      <w:r w:rsidR="00077252" w:rsidRPr="000D5CF5">
        <w:rPr>
          <w:szCs w:val="28"/>
        </w:rPr>
        <w:t>содейству</w:t>
      </w:r>
      <w:r w:rsidR="00674D44" w:rsidRPr="000D5CF5">
        <w:rPr>
          <w:szCs w:val="28"/>
        </w:rPr>
        <w:t>е</w:t>
      </w:r>
      <w:r w:rsidR="00077252" w:rsidRPr="000D5CF5">
        <w:rPr>
          <w:szCs w:val="28"/>
        </w:rPr>
        <w:t>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6866BF" w:rsidRPr="000D5CF5" w:rsidRDefault="006866BF" w:rsidP="00CC7CE1">
      <w:pPr>
        <w:pStyle w:val="af1"/>
        <w:widowControl w:val="0"/>
        <w:tabs>
          <w:tab w:val="left" w:pos="142"/>
        </w:tabs>
        <w:autoSpaceDE w:val="0"/>
        <w:autoSpaceDN w:val="0"/>
        <w:adjustRightInd w:val="0"/>
        <w:ind w:left="0" w:firstLine="709"/>
        <w:jc w:val="both"/>
        <w:rPr>
          <w:szCs w:val="28"/>
        </w:rPr>
      </w:pPr>
      <w:r w:rsidRPr="000D5CF5">
        <w:rPr>
          <w:szCs w:val="28"/>
        </w:rPr>
        <w:t>2</w:t>
      </w:r>
      <w:r w:rsidR="00650FF0" w:rsidRPr="000D5CF5">
        <w:rPr>
          <w:szCs w:val="28"/>
        </w:rPr>
        <w:t>9</w:t>
      </w:r>
      <w:r w:rsidRPr="000D5CF5">
        <w:rPr>
          <w:szCs w:val="28"/>
        </w:rPr>
        <w:t xml:space="preserve">) ведет прием </w:t>
      </w:r>
      <w:r w:rsidR="0043341F" w:rsidRPr="000D5CF5">
        <w:rPr>
          <w:szCs w:val="28"/>
        </w:rPr>
        <w:t>несовершеннолетних, их родит</w:t>
      </w:r>
      <w:r w:rsidRPr="000D5CF5">
        <w:rPr>
          <w:szCs w:val="28"/>
        </w:rPr>
        <w:t>еле</w:t>
      </w:r>
      <w:r w:rsidR="0043341F" w:rsidRPr="000D5CF5">
        <w:rPr>
          <w:szCs w:val="28"/>
        </w:rPr>
        <w:t>й или иных законных представителей, а также других лиц по вопросам, относящимся к их компетенции</w:t>
      </w:r>
      <w:r w:rsidRPr="000D5CF5">
        <w:rPr>
          <w:szCs w:val="28"/>
        </w:rPr>
        <w:t>;</w:t>
      </w:r>
    </w:p>
    <w:p w:rsidR="00EC17AE" w:rsidRPr="000D5CF5" w:rsidRDefault="00650FF0" w:rsidP="00CC7CE1">
      <w:pPr>
        <w:pStyle w:val="af1"/>
        <w:widowControl w:val="0"/>
        <w:tabs>
          <w:tab w:val="left" w:pos="142"/>
        </w:tabs>
        <w:autoSpaceDE w:val="0"/>
        <w:autoSpaceDN w:val="0"/>
        <w:adjustRightInd w:val="0"/>
        <w:ind w:left="0" w:firstLine="709"/>
        <w:jc w:val="both"/>
        <w:rPr>
          <w:szCs w:val="28"/>
        </w:rPr>
      </w:pPr>
      <w:r w:rsidRPr="000D5CF5">
        <w:rPr>
          <w:szCs w:val="28"/>
        </w:rPr>
        <w:t>30</w:t>
      </w:r>
      <w:r w:rsidR="007A74E5" w:rsidRPr="000D5CF5">
        <w:rPr>
          <w:szCs w:val="28"/>
        </w:rPr>
        <w:t xml:space="preserve">) </w:t>
      </w:r>
      <w:r w:rsidR="00FD1C88" w:rsidRPr="000D5CF5">
        <w:rPr>
          <w:szCs w:val="28"/>
        </w:rPr>
        <w:t>осуществляе</w:t>
      </w:r>
      <w:r w:rsidR="00EC17AE" w:rsidRPr="000D5CF5">
        <w:rPr>
          <w:szCs w:val="28"/>
        </w:rPr>
        <w:t xml:space="preserve">т иные полномочия, установленные законодательством Российской Федерации или </w:t>
      </w:r>
      <w:r w:rsidR="00FD1C88" w:rsidRPr="000D5CF5">
        <w:rPr>
          <w:szCs w:val="28"/>
        </w:rPr>
        <w:t>Краснодарского края</w:t>
      </w:r>
      <w:r w:rsidR="00C974C6" w:rsidRPr="000D5CF5">
        <w:rPr>
          <w:szCs w:val="28"/>
        </w:rPr>
        <w:t>;</w:t>
      </w:r>
    </w:p>
    <w:p w:rsidR="00C974C6" w:rsidRPr="000D5CF5" w:rsidRDefault="00C974C6" w:rsidP="00C974C6">
      <w:pPr>
        <w:pStyle w:val="af1"/>
        <w:widowControl w:val="0"/>
        <w:tabs>
          <w:tab w:val="left" w:pos="142"/>
        </w:tabs>
        <w:autoSpaceDE w:val="0"/>
        <w:autoSpaceDN w:val="0"/>
        <w:adjustRightInd w:val="0"/>
        <w:ind w:left="0" w:firstLine="709"/>
        <w:jc w:val="both"/>
        <w:rPr>
          <w:szCs w:val="28"/>
        </w:rPr>
      </w:pPr>
      <w:r w:rsidRPr="000D5CF5">
        <w:rPr>
          <w:szCs w:val="28"/>
        </w:rPr>
        <w:t>31) принимает постановления:</w:t>
      </w:r>
    </w:p>
    <w:p w:rsidR="00C974C6" w:rsidRPr="000D5CF5" w:rsidRDefault="00C974C6" w:rsidP="00C974C6">
      <w:pPr>
        <w:widowControl w:val="0"/>
        <w:tabs>
          <w:tab w:val="left" w:pos="142"/>
        </w:tabs>
        <w:autoSpaceDE w:val="0"/>
        <w:autoSpaceDN w:val="0"/>
        <w:adjustRightInd w:val="0"/>
        <w:ind w:firstLine="709"/>
        <w:jc w:val="both"/>
        <w:rPr>
          <w:szCs w:val="28"/>
        </w:rPr>
      </w:pPr>
      <w:r w:rsidRPr="000D5CF5">
        <w:rPr>
          <w:szCs w:val="28"/>
        </w:rPr>
        <w:t>а) о ходатайстве перед судом о направлении несовершеннолетнего в специальное учебно-воспитательное учреждение закрытого типа;</w:t>
      </w:r>
    </w:p>
    <w:p w:rsidR="00C974C6" w:rsidRPr="000D5CF5" w:rsidRDefault="00C974C6" w:rsidP="00C974C6">
      <w:pPr>
        <w:widowControl w:val="0"/>
        <w:tabs>
          <w:tab w:val="left" w:pos="142"/>
        </w:tabs>
        <w:autoSpaceDE w:val="0"/>
        <w:autoSpaceDN w:val="0"/>
        <w:adjustRightInd w:val="0"/>
        <w:ind w:firstLine="709"/>
        <w:jc w:val="both"/>
        <w:rPr>
          <w:szCs w:val="28"/>
        </w:rPr>
      </w:pPr>
      <w:r w:rsidRPr="000D5CF5">
        <w:rPr>
          <w:szCs w:val="28"/>
        </w:rPr>
        <w:t>б) о согласовании продления срока пребывания несовершеннолетнего в специальном учебно-воспитательном учреждении закрытого типа, о возможности досрочного прекращения пребывания несовершеннолетнего в специальном учебно-воспитательном учреждении закрытого типа или о переводе несовершеннолетнего в другое специальное учебно-воспитательное учреждение закрытого типа;</w:t>
      </w:r>
    </w:p>
    <w:p w:rsidR="00C974C6" w:rsidRPr="000D5CF5" w:rsidRDefault="00C974C6" w:rsidP="00C974C6">
      <w:pPr>
        <w:widowControl w:val="0"/>
        <w:tabs>
          <w:tab w:val="left" w:pos="142"/>
        </w:tabs>
        <w:autoSpaceDE w:val="0"/>
        <w:autoSpaceDN w:val="0"/>
        <w:adjustRightInd w:val="0"/>
        <w:ind w:firstLine="709"/>
        <w:jc w:val="both"/>
        <w:rPr>
          <w:szCs w:val="28"/>
        </w:rPr>
      </w:pPr>
      <w:r w:rsidRPr="000D5CF5">
        <w:rPr>
          <w:szCs w:val="28"/>
        </w:rPr>
        <w:t>в) о согласовании восстановления срока пребывания несовершеннолетнего в специальном учебно-воспитательн</w:t>
      </w:r>
      <w:r w:rsidR="00387DFD" w:rsidRPr="000D5CF5">
        <w:rPr>
          <w:szCs w:val="28"/>
        </w:rPr>
        <w:t>ом учреждении закрытого типа;</w:t>
      </w:r>
    </w:p>
    <w:p w:rsidR="00387DFD" w:rsidRPr="000D5CF5" w:rsidRDefault="00387DFD" w:rsidP="00C974C6">
      <w:pPr>
        <w:widowControl w:val="0"/>
        <w:tabs>
          <w:tab w:val="left" w:pos="142"/>
        </w:tabs>
        <w:autoSpaceDE w:val="0"/>
        <w:autoSpaceDN w:val="0"/>
        <w:adjustRightInd w:val="0"/>
        <w:ind w:firstLine="709"/>
        <w:jc w:val="both"/>
        <w:rPr>
          <w:szCs w:val="28"/>
        </w:rPr>
      </w:pPr>
      <w:r w:rsidRPr="000D5CF5">
        <w:rPr>
          <w:szCs w:val="28"/>
        </w:rPr>
        <w:t>32) при вынесении постановления о применении меры воздействия к несовершеннолетнему за совершение правонарушения муниципальная комиссия решает вопрос о целесообразности проведения с ним, его родителями (законными представителями) индивидуальной профилактической работы.</w:t>
      </w:r>
    </w:p>
    <w:p w:rsidR="00885915" w:rsidRPr="000D5CF5" w:rsidRDefault="00744618" w:rsidP="00CC7CE1">
      <w:pPr>
        <w:widowControl w:val="0"/>
        <w:tabs>
          <w:tab w:val="left" w:pos="142"/>
        </w:tabs>
        <w:autoSpaceDE w:val="0"/>
        <w:autoSpaceDN w:val="0"/>
        <w:adjustRightInd w:val="0"/>
        <w:ind w:firstLine="709"/>
        <w:jc w:val="both"/>
        <w:rPr>
          <w:szCs w:val="28"/>
        </w:rPr>
      </w:pPr>
      <w:r w:rsidRPr="000D5CF5">
        <w:rPr>
          <w:szCs w:val="28"/>
        </w:rPr>
        <w:t>7</w:t>
      </w:r>
      <w:r w:rsidR="00885915" w:rsidRPr="000D5CF5">
        <w:rPr>
          <w:szCs w:val="28"/>
        </w:rPr>
        <w:t>. К вопросам обеспечения деятельности комиссии относятся:</w:t>
      </w:r>
    </w:p>
    <w:p w:rsidR="00075E46" w:rsidRPr="000D5CF5" w:rsidRDefault="00744618" w:rsidP="00CC7CE1">
      <w:pPr>
        <w:widowControl w:val="0"/>
        <w:tabs>
          <w:tab w:val="left" w:pos="142"/>
        </w:tabs>
        <w:autoSpaceDE w:val="0"/>
        <w:autoSpaceDN w:val="0"/>
        <w:adjustRightInd w:val="0"/>
        <w:ind w:firstLine="709"/>
        <w:jc w:val="both"/>
        <w:rPr>
          <w:szCs w:val="28"/>
        </w:rPr>
      </w:pPr>
      <w:r w:rsidRPr="000D5CF5">
        <w:rPr>
          <w:szCs w:val="28"/>
        </w:rPr>
        <w:t>1)</w:t>
      </w:r>
      <w:r w:rsidR="00075E46" w:rsidRPr="000D5CF5">
        <w:rPr>
          <w:szCs w:val="28"/>
        </w:rPr>
        <w:t xml:space="preserve"> </w:t>
      </w:r>
      <w:r w:rsidR="00885915" w:rsidRPr="000D5CF5">
        <w:rPr>
          <w:szCs w:val="28"/>
        </w:rPr>
        <w:t xml:space="preserve">подготовка и организация проведения заседаний и иных плановых </w:t>
      </w:r>
      <w:r w:rsidR="00885915" w:rsidRPr="000D5CF5">
        <w:rPr>
          <w:szCs w:val="28"/>
        </w:rPr>
        <w:lastRenderedPageBreak/>
        <w:t xml:space="preserve">мероприятий комиссии; </w:t>
      </w:r>
    </w:p>
    <w:p w:rsidR="00075E46" w:rsidRPr="000D5CF5" w:rsidRDefault="00744618" w:rsidP="00CC7CE1">
      <w:pPr>
        <w:widowControl w:val="0"/>
        <w:tabs>
          <w:tab w:val="left" w:pos="142"/>
        </w:tabs>
        <w:autoSpaceDE w:val="0"/>
        <w:autoSpaceDN w:val="0"/>
        <w:adjustRightInd w:val="0"/>
        <w:ind w:firstLine="709"/>
        <w:jc w:val="both"/>
        <w:rPr>
          <w:szCs w:val="28"/>
        </w:rPr>
      </w:pPr>
      <w:r w:rsidRPr="000D5CF5">
        <w:rPr>
          <w:szCs w:val="28"/>
        </w:rPr>
        <w:t>2)</w:t>
      </w:r>
      <w:r w:rsidR="00075E46" w:rsidRPr="000D5CF5">
        <w:rPr>
          <w:szCs w:val="28"/>
        </w:rPr>
        <w:t xml:space="preserve"> </w:t>
      </w:r>
      <w:r w:rsidR="00885915" w:rsidRPr="000D5CF5">
        <w:rPr>
          <w:szCs w:val="28"/>
        </w:rPr>
        <w:t xml:space="preserve">осуществление контроля за своевременностью подготовки и представления материалов для рассмотрения на заседаниях комиссии; </w:t>
      </w:r>
    </w:p>
    <w:p w:rsidR="00075E46" w:rsidRPr="000D5CF5" w:rsidRDefault="00744618" w:rsidP="00CC7CE1">
      <w:pPr>
        <w:widowControl w:val="0"/>
        <w:tabs>
          <w:tab w:val="left" w:pos="142"/>
        </w:tabs>
        <w:autoSpaceDE w:val="0"/>
        <w:autoSpaceDN w:val="0"/>
        <w:adjustRightInd w:val="0"/>
        <w:ind w:firstLine="709"/>
        <w:jc w:val="both"/>
        <w:rPr>
          <w:szCs w:val="28"/>
        </w:rPr>
      </w:pPr>
      <w:r w:rsidRPr="000D5CF5">
        <w:rPr>
          <w:szCs w:val="28"/>
        </w:rPr>
        <w:t>3)</w:t>
      </w:r>
      <w:r w:rsidR="00075E46" w:rsidRPr="000D5CF5">
        <w:rPr>
          <w:szCs w:val="28"/>
        </w:rPr>
        <w:t xml:space="preserve"> </w:t>
      </w:r>
      <w:r w:rsidR="00885915" w:rsidRPr="000D5CF5">
        <w:rPr>
          <w:szCs w:val="28"/>
        </w:rPr>
        <w:t xml:space="preserve">ведение делопроизводства комиссии; </w:t>
      </w:r>
    </w:p>
    <w:p w:rsidR="00873F8E" w:rsidRPr="000D5CF5" w:rsidRDefault="00744618" w:rsidP="00CC7CE1">
      <w:pPr>
        <w:widowControl w:val="0"/>
        <w:tabs>
          <w:tab w:val="left" w:pos="142"/>
        </w:tabs>
        <w:autoSpaceDE w:val="0"/>
        <w:autoSpaceDN w:val="0"/>
        <w:adjustRightInd w:val="0"/>
        <w:ind w:firstLine="709"/>
        <w:jc w:val="both"/>
        <w:rPr>
          <w:szCs w:val="28"/>
        </w:rPr>
      </w:pPr>
      <w:r w:rsidRPr="000D5CF5">
        <w:rPr>
          <w:szCs w:val="28"/>
        </w:rPr>
        <w:t>4)</w:t>
      </w:r>
      <w:r w:rsidR="00075E46" w:rsidRPr="000D5CF5">
        <w:rPr>
          <w:szCs w:val="28"/>
        </w:rPr>
        <w:t xml:space="preserve"> </w:t>
      </w:r>
      <w:r w:rsidR="00885915" w:rsidRPr="000D5CF5">
        <w:rPr>
          <w:szCs w:val="28"/>
        </w:rPr>
        <w:t xml:space="preserve">оказание консультативной помощи представителям органов и учреждений системы профилактики, органов местного самоуправления и организаций, участвующим в подготовке материалов к заседанию комиссии, при поступлении соответствующего запроса; </w:t>
      </w:r>
    </w:p>
    <w:p w:rsidR="00873F8E" w:rsidRPr="000D5CF5" w:rsidRDefault="00744618" w:rsidP="00CC7CE1">
      <w:pPr>
        <w:widowControl w:val="0"/>
        <w:tabs>
          <w:tab w:val="left" w:pos="142"/>
        </w:tabs>
        <w:autoSpaceDE w:val="0"/>
        <w:autoSpaceDN w:val="0"/>
        <w:adjustRightInd w:val="0"/>
        <w:ind w:firstLine="709"/>
        <w:jc w:val="both"/>
        <w:rPr>
          <w:szCs w:val="28"/>
        </w:rPr>
      </w:pPr>
      <w:r w:rsidRPr="000D5CF5">
        <w:rPr>
          <w:szCs w:val="28"/>
        </w:rPr>
        <w:t>5)</w:t>
      </w:r>
      <w:r w:rsidR="00873F8E" w:rsidRPr="000D5CF5">
        <w:rPr>
          <w:szCs w:val="28"/>
        </w:rPr>
        <w:t xml:space="preserve"> </w:t>
      </w:r>
      <w:r w:rsidR="00885915" w:rsidRPr="000D5CF5">
        <w:rPr>
          <w:szCs w:val="28"/>
        </w:rPr>
        <w:t xml:space="preserve">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 </w:t>
      </w:r>
    </w:p>
    <w:p w:rsidR="00873F8E" w:rsidRPr="000D5CF5" w:rsidRDefault="00744618" w:rsidP="00CC7CE1">
      <w:pPr>
        <w:widowControl w:val="0"/>
        <w:tabs>
          <w:tab w:val="left" w:pos="142"/>
        </w:tabs>
        <w:autoSpaceDE w:val="0"/>
        <w:autoSpaceDN w:val="0"/>
        <w:adjustRightInd w:val="0"/>
        <w:ind w:firstLine="709"/>
        <w:jc w:val="both"/>
        <w:rPr>
          <w:szCs w:val="28"/>
        </w:rPr>
      </w:pPr>
      <w:r w:rsidRPr="000D5CF5">
        <w:rPr>
          <w:szCs w:val="28"/>
        </w:rPr>
        <w:t>6)</w:t>
      </w:r>
      <w:r w:rsidR="00873F8E" w:rsidRPr="000D5CF5">
        <w:rPr>
          <w:szCs w:val="28"/>
        </w:rPr>
        <w:t xml:space="preserve"> </w:t>
      </w:r>
      <w:r w:rsidR="00885915" w:rsidRPr="000D5CF5">
        <w:rPr>
          <w:szCs w:val="28"/>
        </w:rPr>
        <w:t>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873F8E" w:rsidRPr="000D5CF5" w:rsidRDefault="00744618" w:rsidP="00CC7CE1">
      <w:pPr>
        <w:widowControl w:val="0"/>
        <w:tabs>
          <w:tab w:val="left" w:pos="142"/>
        </w:tabs>
        <w:autoSpaceDE w:val="0"/>
        <w:autoSpaceDN w:val="0"/>
        <w:adjustRightInd w:val="0"/>
        <w:ind w:firstLine="709"/>
        <w:jc w:val="both"/>
        <w:rPr>
          <w:szCs w:val="28"/>
        </w:rPr>
      </w:pPr>
      <w:r w:rsidRPr="000D5CF5">
        <w:rPr>
          <w:szCs w:val="28"/>
        </w:rPr>
        <w:t>7)</w:t>
      </w:r>
      <w:r w:rsidR="00873F8E" w:rsidRPr="000D5CF5">
        <w:rPr>
          <w:szCs w:val="28"/>
        </w:rPr>
        <w:t xml:space="preserve"> </w:t>
      </w:r>
      <w:r w:rsidR="00885915" w:rsidRPr="000D5CF5">
        <w:rPr>
          <w:szCs w:val="28"/>
        </w:rPr>
        <w:t xml:space="preserve">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 </w:t>
      </w:r>
    </w:p>
    <w:p w:rsidR="00873F8E" w:rsidRPr="000D5CF5" w:rsidRDefault="00744618" w:rsidP="00CC7CE1">
      <w:pPr>
        <w:widowControl w:val="0"/>
        <w:tabs>
          <w:tab w:val="left" w:pos="142"/>
        </w:tabs>
        <w:autoSpaceDE w:val="0"/>
        <w:autoSpaceDN w:val="0"/>
        <w:adjustRightInd w:val="0"/>
        <w:ind w:firstLine="709"/>
        <w:jc w:val="both"/>
        <w:rPr>
          <w:szCs w:val="28"/>
        </w:rPr>
      </w:pPr>
      <w:r w:rsidRPr="000D5CF5">
        <w:rPr>
          <w:szCs w:val="28"/>
        </w:rPr>
        <w:t>8)</w:t>
      </w:r>
      <w:r w:rsidR="00873F8E" w:rsidRPr="000D5CF5">
        <w:rPr>
          <w:szCs w:val="28"/>
        </w:rPr>
        <w:t xml:space="preserve"> </w:t>
      </w:r>
      <w:r w:rsidR="00885915" w:rsidRPr="000D5CF5">
        <w:rPr>
          <w:szCs w:val="28"/>
        </w:rPr>
        <w:t xml:space="preserve">осуществление сбора, обработки и обобщения информации, необходимой для решения задач, стоящих перед комиссией; </w:t>
      </w:r>
    </w:p>
    <w:p w:rsidR="000F217A" w:rsidRPr="000D5CF5" w:rsidRDefault="00744618" w:rsidP="00CC7CE1">
      <w:pPr>
        <w:widowControl w:val="0"/>
        <w:tabs>
          <w:tab w:val="left" w:pos="142"/>
        </w:tabs>
        <w:autoSpaceDE w:val="0"/>
        <w:autoSpaceDN w:val="0"/>
        <w:adjustRightInd w:val="0"/>
        <w:ind w:firstLine="709"/>
        <w:jc w:val="both"/>
        <w:rPr>
          <w:szCs w:val="28"/>
        </w:rPr>
      </w:pPr>
      <w:r w:rsidRPr="000D5CF5">
        <w:rPr>
          <w:szCs w:val="28"/>
        </w:rPr>
        <w:t>9)</w:t>
      </w:r>
      <w:r w:rsidR="00873F8E" w:rsidRPr="000D5CF5">
        <w:rPr>
          <w:szCs w:val="28"/>
        </w:rPr>
        <w:t xml:space="preserve"> </w:t>
      </w:r>
      <w:r w:rsidR="00885915" w:rsidRPr="000D5CF5">
        <w:rPr>
          <w:szCs w:val="28"/>
        </w:rPr>
        <w:t xml:space="preserve">осуществление сбора и обобщение информации о численности лиц, предусмотренных статьей 5 Федерального закона </w:t>
      </w:r>
      <w:r w:rsidR="00873F8E" w:rsidRPr="000D5CF5">
        <w:rPr>
          <w:szCs w:val="28"/>
        </w:rPr>
        <w:t>«</w:t>
      </w:r>
      <w:r w:rsidR="00885915" w:rsidRPr="000D5CF5">
        <w:rPr>
          <w:szCs w:val="28"/>
        </w:rPr>
        <w:t>Об основах системы профилактики безнадзорности и правонарушений несовершеннолетних</w:t>
      </w:r>
      <w:r w:rsidR="00873F8E" w:rsidRPr="000D5CF5">
        <w:rPr>
          <w:szCs w:val="28"/>
        </w:rPr>
        <w:t>»</w:t>
      </w:r>
      <w:r w:rsidR="00885915" w:rsidRPr="000D5CF5">
        <w:rPr>
          <w:szCs w:val="28"/>
        </w:rPr>
        <w:t>, в отношении которых органами и учреждениями системы профилактики проводится индивидуальная профилактическая работа;</w:t>
      </w:r>
    </w:p>
    <w:p w:rsidR="000F217A" w:rsidRPr="000D5CF5" w:rsidRDefault="00744618" w:rsidP="00CC7CE1">
      <w:pPr>
        <w:widowControl w:val="0"/>
        <w:tabs>
          <w:tab w:val="left" w:pos="142"/>
        </w:tabs>
        <w:autoSpaceDE w:val="0"/>
        <w:autoSpaceDN w:val="0"/>
        <w:adjustRightInd w:val="0"/>
        <w:ind w:firstLine="709"/>
        <w:jc w:val="both"/>
        <w:rPr>
          <w:szCs w:val="28"/>
        </w:rPr>
      </w:pPr>
      <w:r w:rsidRPr="000D5CF5">
        <w:rPr>
          <w:szCs w:val="28"/>
        </w:rPr>
        <w:t>10)</w:t>
      </w:r>
      <w:r w:rsidR="000F217A" w:rsidRPr="000D5CF5">
        <w:rPr>
          <w:szCs w:val="28"/>
        </w:rPr>
        <w:t xml:space="preserve"> </w:t>
      </w:r>
      <w:r w:rsidR="00885915" w:rsidRPr="000D5CF5">
        <w:rPr>
          <w:szCs w:val="28"/>
        </w:rPr>
        <w:t xml:space="preserve">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 </w:t>
      </w:r>
    </w:p>
    <w:p w:rsidR="000F217A" w:rsidRPr="000D5CF5" w:rsidRDefault="00744618" w:rsidP="00CC7CE1">
      <w:pPr>
        <w:widowControl w:val="0"/>
        <w:tabs>
          <w:tab w:val="left" w:pos="142"/>
        </w:tabs>
        <w:autoSpaceDE w:val="0"/>
        <w:autoSpaceDN w:val="0"/>
        <w:adjustRightInd w:val="0"/>
        <w:ind w:firstLine="709"/>
        <w:jc w:val="both"/>
        <w:rPr>
          <w:szCs w:val="28"/>
        </w:rPr>
      </w:pPr>
      <w:r w:rsidRPr="000D5CF5">
        <w:rPr>
          <w:szCs w:val="28"/>
        </w:rPr>
        <w:t>11)</w:t>
      </w:r>
      <w:r w:rsidR="000F217A" w:rsidRPr="000D5CF5">
        <w:rPr>
          <w:szCs w:val="28"/>
        </w:rPr>
        <w:t xml:space="preserve"> </w:t>
      </w:r>
      <w:r w:rsidR="00885915" w:rsidRPr="000D5CF5">
        <w:rPr>
          <w:szCs w:val="28"/>
        </w:rPr>
        <w:t xml:space="preserve">подготовка информационных и аналитических материалов по вопросам профилактики безнадзорности и правонарушений несовершеннолетних; </w:t>
      </w:r>
    </w:p>
    <w:p w:rsidR="000F217A" w:rsidRPr="000D5CF5" w:rsidRDefault="00744618" w:rsidP="00CC7CE1">
      <w:pPr>
        <w:widowControl w:val="0"/>
        <w:tabs>
          <w:tab w:val="left" w:pos="142"/>
        </w:tabs>
        <w:autoSpaceDE w:val="0"/>
        <w:autoSpaceDN w:val="0"/>
        <w:adjustRightInd w:val="0"/>
        <w:ind w:firstLine="709"/>
        <w:jc w:val="both"/>
        <w:rPr>
          <w:szCs w:val="28"/>
        </w:rPr>
      </w:pPr>
      <w:r w:rsidRPr="000D5CF5">
        <w:rPr>
          <w:szCs w:val="28"/>
        </w:rPr>
        <w:t>12)</w:t>
      </w:r>
      <w:r w:rsidR="000F217A" w:rsidRPr="000D5CF5">
        <w:rPr>
          <w:szCs w:val="28"/>
        </w:rPr>
        <w:t xml:space="preserve"> </w:t>
      </w:r>
      <w:r w:rsidR="00885915" w:rsidRPr="000D5CF5">
        <w:rPr>
          <w:szCs w:val="28"/>
        </w:rPr>
        <w:t xml:space="preserve">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 </w:t>
      </w:r>
    </w:p>
    <w:p w:rsidR="002C34D4" w:rsidRPr="000D5CF5" w:rsidRDefault="00900BEC" w:rsidP="00CC7CE1">
      <w:pPr>
        <w:widowControl w:val="0"/>
        <w:tabs>
          <w:tab w:val="left" w:pos="142"/>
        </w:tabs>
        <w:autoSpaceDE w:val="0"/>
        <w:autoSpaceDN w:val="0"/>
        <w:adjustRightInd w:val="0"/>
        <w:ind w:firstLine="709"/>
        <w:jc w:val="both"/>
        <w:rPr>
          <w:szCs w:val="28"/>
        </w:rPr>
      </w:pPr>
      <w:r w:rsidRPr="000D5CF5">
        <w:rPr>
          <w:szCs w:val="28"/>
        </w:rPr>
        <w:t>13)</w:t>
      </w:r>
      <w:r w:rsidR="000F217A" w:rsidRPr="000D5CF5">
        <w:rPr>
          <w:szCs w:val="28"/>
        </w:rPr>
        <w:t xml:space="preserve"> </w:t>
      </w:r>
      <w:r w:rsidR="00885915" w:rsidRPr="000D5CF5">
        <w:rPr>
          <w:szCs w:val="28"/>
        </w:rPr>
        <w:t xml:space="preserve">осуществление взаимодействия с органами государственной власти </w:t>
      </w:r>
      <w:r w:rsidR="002C34D4" w:rsidRPr="000D5CF5">
        <w:rPr>
          <w:szCs w:val="28"/>
        </w:rPr>
        <w:t>Краснодарского края</w:t>
      </w:r>
      <w:r w:rsidR="00885915" w:rsidRPr="000D5CF5">
        <w:rPr>
          <w:szCs w:val="28"/>
        </w:rPr>
        <w:t>, органами местного самоуправления, общественными и иными объединениями, организациями для решения задач, стоящих перед комиссией;</w:t>
      </w:r>
    </w:p>
    <w:p w:rsidR="002C34D4" w:rsidRPr="000D5CF5" w:rsidRDefault="00900BEC" w:rsidP="00CC7CE1">
      <w:pPr>
        <w:widowControl w:val="0"/>
        <w:tabs>
          <w:tab w:val="left" w:pos="142"/>
        </w:tabs>
        <w:autoSpaceDE w:val="0"/>
        <w:autoSpaceDN w:val="0"/>
        <w:adjustRightInd w:val="0"/>
        <w:ind w:firstLine="709"/>
        <w:jc w:val="both"/>
        <w:rPr>
          <w:szCs w:val="28"/>
        </w:rPr>
      </w:pPr>
      <w:r w:rsidRPr="000D5CF5">
        <w:rPr>
          <w:szCs w:val="28"/>
        </w:rPr>
        <w:t>14)</w:t>
      </w:r>
      <w:r w:rsidR="00885915" w:rsidRPr="000D5CF5">
        <w:rPr>
          <w:szCs w:val="28"/>
        </w:rPr>
        <w:t xml:space="preserve"> направление запросов в органы местного самоуправления, организации, о представлении необходимых для рассмотрения на заседании комиссии материалов (информации) по вопросам, отнесенным к ее компетенции; </w:t>
      </w:r>
    </w:p>
    <w:p w:rsidR="00806563" w:rsidRPr="000D5CF5" w:rsidRDefault="001B067A" w:rsidP="00CC7CE1">
      <w:pPr>
        <w:widowControl w:val="0"/>
        <w:tabs>
          <w:tab w:val="left" w:pos="142"/>
        </w:tabs>
        <w:autoSpaceDE w:val="0"/>
        <w:autoSpaceDN w:val="0"/>
        <w:adjustRightInd w:val="0"/>
        <w:ind w:firstLine="709"/>
        <w:jc w:val="both"/>
        <w:rPr>
          <w:szCs w:val="28"/>
        </w:rPr>
      </w:pPr>
      <w:r w:rsidRPr="000D5CF5">
        <w:rPr>
          <w:szCs w:val="28"/>
        </w:rPr>
        <w:t>15)</w:t>
      </w:r>
      <w:r w:rsidR="002C34D4" w:rsidRPr="000D5CF5">
        <w:rPr>
          <w:szCs w:val="28"/>
        </w:rPr>
        <w:t xml:space="preserve"> </w:t>
      </w:r>
      <w:r w:rsidR="00885915" w:rsidRPr="000D5CF5">
        <w:rPr>
          <w:szCs w:val="28"/>
        </w:rPr>
        <w:t>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w:t>
      </w:r>
      <w:r w:rsidR="002C34D4" w:rsidRPr="000D5CF5">
        <w:rPr>
          <w:szCs w:val="28"/>
        </w:rPr>
        <w:t>онно-телекоммуникационной сети «</w:t>
      </w:r>
      <w:r w:rsidR="00885915" w:rsidRPr="000D5CF5">
        <w:rPr>
          <w:szCs w:val="28"/>
        </w:rPr>
        <w:t>Интернет</w:t>
      </w:r>
      <w:r w:rsidR="002C34D4" w:rsidRPr="000D5CF5">
        <w:rPr>
          <w:szCs w:val="28"/>
        </w:rPr>
        <w:t>»</w:t>
      </w:r>
      <w:r w:rsidR="00885915" w:rsidRPr="000D5CF5">
        <w:rPr>
          <w:szCs w:val="28"/>
        </w:rPr>
        <w:t xml:space="preserve"> без </w:t>
      </w:r>
      <w:r w:rsidR="00885915" w:rsidRPr="000D5CF5">
        <w:rPr>
          <w:szCs w:val="28"/>
        </w:rPr>
        <w:lastRenderedPageBreak/>
        <w:t>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r w:rsidRPr="000D5CF5">
        <w:rPr>
          <w:szCs w:val="28"/>
        </w:rPr>
        <w:t>;</w:t>
      </w:r>
      <w:r w:rsidR="00885915" w:rsidRPr="000D5CF5">
        <w:rPr>
          <w:szCs w:val="28"/>
        </w:rPr>
        <w:t xml:space="preserve"> </w:t>
      </w:r>
    </w:p>
    <w:p w:rsidR="00EC6838" w:rsidRPr="000D5CF5" w:rsidRDefault="001B067A" w:rsidP="00CC7CE1">
      <w:pPr>
        <w:widowControl w:val="0"/>
        <w:tabs>
          <w:tab w:val="left" w:pos="142"/>
        </w:tabs>
        <w:autoSpaceDE w:val="0"/>
        <w:autoSpaceDN w:val="0"/>
        <w:adjustRightInd w:val="0"/>
        <w:ind w:firstLine="709"/>
        <w:jc w:val="both"/>
        <w:rPr>
          <w:szCs w:val="28"/>
        </w:rPr>
      </w:pPr>
      <w:r w:rsidRPr="000D5CF5">
        <w:rPr>
          <w:szCs w:val="28"/>
        </w:rPr>
        <w:t>16)</w:t>
      </w:r>
      <w:r w:rsidR="00EC6838" w:rsidRPr="000D5CF5">
        <w:rPr>
          <w:szCs w:val="28"/>
        </w:rPr>
        <w:t xml:space="preserve"> </w:t>
      </w:r>
      <w:r w:rsidR="00885915" w:rsidRPr="000D5CF5">
        <w:rPr>
          <w:szCs w:val="28"/>
        </w:rPr>
        <w:t xml:space="preserve">осуществление сбора, обобщения информации о численности несовершеннолетних, находящихся в социально опасном положении, на территории </w:t>
      </w:r>
      <w:r w:rsidR="00EC6838" w:rsidRPr="000D5CF5">
        <w:rPr>
          <w:szCs w:val="28"/>
        </w:rPr>
        <w:t>муниципального образования Крымский район</w:t>
      </w:r>
      <w:r w:rsidR="00885915" w:rsidRPr="000D5CF5">
        <w:rPr>
          <w:szCs w:val="28"/>
        </w:rPr>
        <w:t xml:space="preserve">; </w:t>
      </w:r>
    </w:p>
    <w:p w:rsidR="00885915" w:rsidRPr="000D5CF5" w:rsidRDefault="001B067A" w:rsidP="00CC7CE1">
      <w:pPr>
        <w:widowControl w:val="0"/>
        <w:tabs>
          <w:tab w:val="left" w:pos="142"/>
        </w:tabs>
        <w:autoSpaceDE w:val="0"/>
        <w:autoSpaceDN w:val="0"/>
        <w:adjustRightInd w:val="0"/>
        <w:ind w:firstLine="709"/>
        <w:jc w:val="both"/>
        <w:rPr>
          <w:szCs w:val="28"/>
        </w:rPr>
      </w:pPr>
      <w:r w:rsidRPr="000D5CF5">
        <w:rPr>
          <w:szCs w:val="28"/>
        </w:rPr>
        <w:t>17)</w:t>
      </w:r>
      <w:r w:rsidR="00EC6838" w:rsidRPr="000D5CF5">
        <w:rPr>
          <w:szCs w:val="28"/>
        </w:rPr>
        <w:t xml:space="preserve"> </w:t>
      </w:r>
      <w:r w:rsidR="00885915" w:rsidRPr="000D5CF5">
        <w:rPr>
          <w:szCs w:val="28"/>
        </w:rPr>
        <w:t xml:space="preserve">подготовка и направление в </w:t>
      </w:r>
      <w:r w:rsidR="00EC6838" w:rsidRPr="000D5CF5">
        <w:rPr>
          <w:szCs w:val="28"/>
        </w:rPr>
        <w:t xml:space="preserve">комиссии по делам несовершеннолетних и защите их прав при администрации Краснодарского края </w:t>
      </w:r>
      <w:r w:rsidR="00885915" w:rsidRPr="000D5CF5">
        <w:rPr>
          <w:szCs w:val="28"/>
        </w:rPr>
        <w:t>справочной информации, отчетов по вопросам, относящимся к компетенции комиссии;</w:t>
      </w:r>
    </w:p>
    <w:p w:rsidR="0066149B" w:rsidRPr="000D5CF5" w:rsidRDefault="001B067A" w:rsidP="00CC7CE1">
      <w:pPr>
        <w:widowControl w:val="0"/>
        <w:tabs>
          <w:tab w:val="left" w:pos="142"/>
        </w:tabs>
        <w:autoSpaceDE w:val="0"/>
        <w:autoSpaceDN w:val="0"/>
        <w:adjustRightInd w:val="0"/>
        <w:ind w:firstLine="709"/>
        <w:jc w:val="both"/>
        <w:rPr>
          <w:szCs w:val="28"/>
        </w:rPr>
      </w:pPr>
      <w:r w:rsidRPr="000D5CF5">
        <w:rPr>
          <w:szCs w:val="28"/>
        </w:rPr>
        <w:t>18)</w:t>
      </w:r>
      <w:r w:rsidR="00EC6838" w:rsidRPr="000D5CF5">
        <w:rPr>
          <w:szCs w:val="28"/>
        </w:rPr>
        <w:t xml:space="preserve"> </w:t>
      </w:r>
      <w:r w:rsidR="00885915" w:rsidRPr="000D5CF5">
        <w:rPr>
          <w:szCs w:val="28"/>
        </w:rPr>
        <w:t xml:space="preserve">участие в подготовке заключений на проекты нормативных правовых актов по вопросам защиты прав и законных интересов несовершеннолетних; </w:t>
      </w:r>
    </w:p>
    <w:p w:rsidR="00885915" w:rsidRPr="000D5CF5" w:rsidRDefault="001B067A" w:rsidP="00CC7CE1">
      <w:pPr>
        <w:widowControl w:val="0"/>
        <w:tabs>
          <w:tab w:val="left" w:pos="142"/>
        </w:tabs>
        <w:autoSpaceDE w:val="0"/>
        <w:autoSpaceDN w:val="0"/>
        <w:adjustRightInd w:val="0"/>
        <w:ind w:firstLine="709"/>
        <w:jc w:val="both"/>
        <w:rPr>
          <w:szCs w:val="28"/>
        </w:rPr>
      </w:pPr>
      <w:r w:rsidRPr="000D5CF5">
        <w:rPr>
          <w:szCs w:val="28"/>
        </w:rPr>
        <w:t>19)</w:t>
      </w:r>
      <w:r w:rsidR="0066149B" w:rsidRPr="000D5CF5">
        <w:rPr>
          <w:szCs w:val="28"/>
        </w:rPr>
        <w:t xml:space="preserve"> </w:t>
      </w:r>
      <w:r w:rsidR="00885915" w:rsidRPr="000D5CF5">
        <w:rPr>
          <w:szCs w:val="28"/>
        </w:rPr>
        <w:t xml:space="preserve">исполнение иных полномочий в рамках обеспечения деятельности комиссии по реализации комиссией полномочий, предусмотренных законодательством Российской Федерации и законодательством </w:t>
      </w:r>
      <w:r w:rsidR="0066149B" w:rsidRPr="000D5CF5">
        <w:rPr>
          <w:szCs w:val="28"/>
        </w:rPr>
        <w:t>Краснодарского края</w:t>
      </w:r>
      <w:r w:rsidRPr="000D5CF5">
        <w:rPr>
          <w:szCs w:val="28"/>
        </w:rPr>
        <w:t>.</w:t>
      </w:r>
    </w:p>
    <w:p w:rsidR="00EC17AE" w:rsidRPr="000D5CF5" w:rsidRDefault="001B067A" w:rsidP="00CC7CE1">
      <w:pPr>
        <w:widowControl w:val="0"/>
        <w:tabs>
          <w:tab w:val="left" w:pos="142"/>
        </w:tabs>
        <w:autoSpaceDE w:val="0"/>
        <w:autoSpaceDN w:val="0"/>
        <w:adjustRightInd w:val="0"/>
        <w:ind w:firstLine="709"/>
        <w:jc w:val="both"/>
        <w:rPr>
          <w:szCs w:val="28"/>
        </w:rPr>
      </w:pPr>
      <w:r w:rsidRPr="000D5CF5">
        <w:rPr>
          <w:szCs w:val="28"/>
        </w:rPr>
        <w:t>8</w:t>
      </w:r>
      <w:r w:rsidR="00A26E2F" w:rsidRPr="000D5CF5">
        <w:rPr>
          <w:szCs w:val="28"/>
        </w:rPr>
        <w:t xml:space="preserve">. </w:t>
      </w:r>
      <w:r w:rsidR="00EC17AE" w:rsidRPr="000D5CF5">
        <w:rPr>
          <w:szCs w:val="28"/>
        </w:rPr>
        <w:t>В состав комиссии входят председатель комиссии, заместитель председателя комиссии, ответственный секретарь комиссии и члены комиссии.</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 xml:space="preserve">Членами комиссии </w:t>
      </w:r>
      <w:r w:rsidR="009C6CEA" w:rsidRPr="000D5CF5">
        <w:rPr>
          <w:szCs w:val="28"/>
        </w:rPr>
        <w:t xml:space="preserve">являются </w:t>
      </w:r>
      <w:r w:rsidRPr="000D5CF5">
        <w:rPr>
          <w:szCs w:val="28"/>
        </w:rPr>
        <w:t>руководители (их заместители) органов и учреждений системы профилактики, представители иных государственных (муниципальных) органов и учреждений, представители общественных объединений</w:t>
      </w:r>
      <w:r w:rsidR="00BD3CB2" w:rsidRPr="000D5CF5">
        <w:rPr>
          <w:szCs w:val="28"/>
        </w:rPr>
        <w:t xml:space="preserve"> (включая представителей российского движения детей и молодежи)</w:t>
      </w:r>
      <w:r w:rsidRPr="000D5CF5">
        <w:rPr>
          <w:szCs w:val="28"/>
        </w:rPr>
        <w:t>, религиозных конфессий, граждане, имеющие опыт работы с несовершеннолетними, депутаты соответствующих представительных органов, а также другие заинтересованные лица.</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 xml:space="preserve">9. </w:t>
      </w:r>
      <w:r w:rsidR="00EC17AE" w:rsidRPr="000D5CF5">
        <w:rPr>
          <w:szCs w:val="28"/>
        </w:rPr>
        <w:t>Председатель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1</w:t>
      </w:r>
      <w:r w:rsidR="006223B6" w:rsidRPr="000D5CF5">
        <w:rPr>
          <w:szCs w:val="28"/>
        </w:rPr>
        <w:t>)</w:t>
      </w:r>
      <w:r w:rsidRPr="000D5CF5">
        <w:rPr>
          <w:szCs w:val="28"/>
        </w:rPr>
        <w:t xml:space="preserve"> </w:t>
      </w:r>
      <w:r w:rsidR="00EC17AE" w:rsidRPr="000D5CF5">
        <w:rPr>
          <w:szCs w:val="28"/>
        </w:rPr>
        <w:t>осуществляет руководство деятельностью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2</w:t>
      </w:r>
      <w:r w:rsidR="006223B6" w:rsidRPr="000D5CF5">
        <w:rPr>
          <w:szCs w:val="28"/>
        </w:rPr>
        <w:t>)</w:t>
      </w:r>
      <w:r w:rsidRPr="000D5CF5">
        <w:rPr>
          <w:szCs w:val="28"/>
        </w:rPr>
        <w:t xml:space="preserve"> </w:t>
      </w:r>
      <w:r w:rsidR="00EC17AE" w:rsidRPr="000D5CF5">
        <w:rPr>
          <w:szCs w:val="28"/>
        </w:rPr>
        <w:t>председательствует на заседании комиссии и организует ее работу;</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3</w:t>
      </w:r>
      <w:r w:rsidR="00966815" w:rsidRPr="000D5CF5">
        <w:rPr>
          <w:szCs w:val="28"/>
        </w:rPr>
        <w:t>)</w:t>
      </w:r>
      <w:r w:rsidRPr="000D5CF5">
        <w:rPr>
          <w:szCs w:val="28"/>
        </w:rPr>
        <w:t xml:space="preserve"> </w:t>
      </w:r>
      <w:r w:rsidR="00EC17AE" w:rsidRPr="000D5CF5">
        <w:rPr>
          <w:szCs w:val="28"/>
        </w:rPr>
        <w:t>имеет право решающего голоса при голосовании на заседании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4</w:t>
      </w:r>
      <w:r w:rsidR="00966815" w:rsidRPr="000D5CF5">
        <w:rPr>
          <w:szCs w:val="28"/>
        </w:rPr>
        <w:t>)</w:t>
      </w:r>
      <w:r w:rsidRPr="000D5CF5">
        <w:rPr>
          <w:szCs w:val="28"/>
        </w:rPr>
        <w:t xml:space="preserve"> </w:t>
      </w:r>
      <w:r w:rsidR="00EC17AE" w:rsidRPr="000D5CF5">
        <w:rPr>
          <w:szCs w:val="28"/>
        </w:rPr>
        <w:t>представляет комиссию в государственных органах, органах местного самоуправления и иных организациях;</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5</w:t>
      </w:r>
      <w:r w:rsidR="00966815" w:rsidRPr="000D5CF5">
        <w:rPr>
          <w:szCs w:val="28"/>
        </w:rPr>
        <w:t>)</w:t>
      </w:r>
      <w:r w:rsidRPr="000D5CF5">
        <w:rPr>
          <w:szCs w:val="28"/>
        </w:rPr>
        <w:t xml:space="preserve"> </w:t>
      </w:r>
      <w:r w:rsidR="00EC17AE" w:rsidRPr="000D5CF5">
        <w:rPr>
          <w:szCs w:val="28"/>
        </w:rPr>
        <w:t>утверждает повестку заседания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6</w:t>
      </w:r>
      <w:r w:rsidR="00966815" w:rsidRPr="000D5CF5">
        <w:rPr>
          <w:szCs w:val="28"/>
        </w:rPr>
        <w:t>)</w:t>
      </w:r>
      <w:r w:rsidRPr="000D5CF5">
        <w:rPr>
          <w:szCs w:val="28"/>
        </w:rPr>
        <w:t xml:space="preserve"> </w:t>
      </w:r>
      <w:r w:rsidR="00EC17AE" w:rsidRPr="000D5CF5">
        <w:rPr>
          <w:szCs w:val="28"/>
        </w:rPr>
        <w:t>назначает дату заседания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7</w:t>
      </w:r>
      <w:r w:rsidR="00966815" w:rsidRPr="000D5CF5">
        <w:rPr>
          <w:szCs w:val="28"/>
        </w:rPr>
        <w:t>)</w:t>
      </w:r>
      <w:r w:rsidRPr="000D5CF5">
        <w:rPr>
          <w:szCs w:val="28"/>
        </w:rPr>
        <w:t xml:space="preserve"> </w:t>
      </w:r>
      <w:r w:rsidR="00EC17AE" w:rsidRPr="000D5CF5">
        <w:rPr>
          <w:szCs w:val="28"/>
        </w:rPr>
        <w:t>дает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8</w:t>
      </w:r>
      <w:r w:rsidR="00966815" w:rsidRPr="000D5CF5">
        <w:rPr>
          <w:szCs w:val="28"/>
        </w:rPr>
        <w:t>)</w:t>
      </w:r>
      <w:r w:rsidRPr="000D5CF5">
        <w:rPr>
          <w:szCs w:val="28"/>
        </w:rPr>
        <w:t xml:space="preserve"> </w:t>
      </w:r>
      <w:r w:rsidR="00EC17AE" w:rsidRPr="000D5CF5">
        <w:rPr>
          <w:szCs w:val="28"/>
        </w:rPr>
        <w:t>представляет уполномоченным органам (должностным лицам) предложения по формированию персонального состава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9</w:t>
      </w:r>
      <w:r w:rsidR="00966815" w:rsidRPr="000D5CF5">
        <w:rPr>
          <w:szCs w:val="28"/>
        </w:rPr>
        <w:t>)</w:t>
      </w:r>
      <w:r w:rsidRPr="000D5CF5">
        <w:rPr>
          <w:szCs w:val="28"/>
        </w:rPr>
        <w:t xml:space="preserve"> </w:t>
      </w:r>
      <w:r w:rsidR="00EC17AE" w:rsidRPr="000D5CF5">
        <w:rPr>
          <w:szCs w:val="28"/>
        </w:rPr>
        <w:t>осуществляет контроль за исполнением плана работы комиссии, подписывает постановления комиссии;</w:t>
      </w:r>
    </w:p>
    <w:p w:rsidR="00EC17AE" w:rsidRPr="000D5CF5" w:rsidRDefault="00A26E2F" w:rsidP="00CC7CE1">
      <w:pPr>
        <w:widowControl w:val="0"/>
        <w:tabs>
          <w:tab w:val="left" w:pos="142"/>
        </w:tabs>
        <w:autoSpaceDE w:val="0"/>
        <w:autoSpaceDN w:val="0"/>
        <w:adjustRightInd w:val="0"/>
        <w:ind w:firstLine="709"/>
        <w:jc w:val="both"/>
        <w:rPr>
          <w:szCs w:val="28"/>
        </w:rPr>
      </w:pPr>
      <w:r w:rsidRPr="000D5CF5">
        <w:rPr>
          <w:szCs w:val="28"/>
        </w:rPr>
        <w:t>10</w:t>
      </w:r>
      <w:r w:rsidR="00966815" w:rsidRPr="000D5CF5">
        <w:rPr>
          <w:szCs w:val="28"/>
        </w:rPr>
        <w:t>)</w:t>
      </w:r>
      <w:r w:rsidRPr="000D5CF5">
        <w:rPr>
          <w:szCs w:val="28"/>
        </w:rPr>
        <w:t xml:space="preserve"> </w:t>
      </w:r>
      <w:r w:rsidR="00EC17AE" w:rsidRPr="000D5CF5">
        <w:rPr>
          <w:szCs w:val="28"/>
        </w:rPr>
        <w:t xml:space="preserve">обеспечивает представление установленной отчетности о работе по профилактике безнадзорности и правонарушений несовершеннолетних в </w:t>
      </w:r>
      <w:r w:rsidR="00EC17AE" w:rsidRPr="000D5CF5">
        <w:rPr>
          <w:szCs w:val="28"/>
        </w:rPr>
        <w:lastRenderedPageBreak/>
        <w:t xml:space="preserve">порядке, установленном законодательством Российской Федерации и нормативными правовыми актами </w:t>
      </w:r>
      <w:r w:rsidR="00515D0C" w:rsidRPr="000D5CF5">
        <w:rPr>
          <w:szCs w:val="28"/>
        </w:rPr>
        <w:t>Краснодарского края</w:t>
      </w:r>
      <w:r w:rsidR="00EC17AE" w:rsidRPr="000D5CF5">
        <w:rPr>
          <w:szCs w:val="28"/>
        </w:rPr>
        <w:t>.</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10</w:t>
      </w:r>
      <w:r w:rsidR="00966815" w:rsidRPr="000D5CF5">
        <w:rPr>
          <w:szCs w:val="28"/>
        </w:rPr>
        <w:t>.</w:t>
      </w:r>
      <w:r w:rsidRPr="000D5CF5">
        <w:rPr>
          <w:szCs w:val="28"/>
        </w:rPr>
        <w:t xml:space="preserve"> </w:t>
      </w:r>
      <w:r w:rsidR="00EC17AE" w:rsidRPr="000D5CF5">
        <w:rPr>
          <w:szCs w:val="28"/>
        </w:rPr>
        <w:t>Заместитель председателя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1</w:t>
      </w:r>
      <w:r w:rsidR="00966815" w:rsidRPr="000D5CF5">
        <w:rPr>
          <w:szCs w:val="28"/>
        </w:rPr>
        <w:t>)</w:t>
      </w:r>
      <w:r w:rsidRPr="000D5CF5">
        <w:rPr>
          <w:szCs w:val="28"/>
        </w:rPr>
        <w:t xml:space="preserve"> </w:t>
      </w:r>
      <w:r w:rsidR="00EC17AE" w:rsidRPr="000D5CF5">
        <w:rPr>
          <w:szCs w:val="28"/>
        </w:rPr>
        <w:t>выполняет поручения председателя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2</w:t>
      </w:r>
      <w:r w:rsidR="00966815" w:rsidRPr="000D5CF5">
        <w:rPr>
          <w:szCs w:val="28"/>
        </w:rPr>
        <w:t>)</w:t>
      </w:r>
      <w:r w:rsidRPr="000D5CF5">
        <w:rPr>
          <w:szCs w:val="28"/>
        </w:rPr>
        <w:t xml:space="preserve"> </w:t>
      </w:r>
      <w:r w:rsidR="00EC17AE" w:rsidRPr="000D5CF5">
        <w:rPr>
          <w:szCs w:val="28"/>
        </w:rPr>
        <w:t>исполняет обязанности председателя комиссии в его отсутствие;</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 xml:space="preserve">3) </w:t>
      </w:r>
      <w:r w:rsidR="00EC17AE" w:rsidRPr="000D5CF5">
        <w:rPr>
          <w:szCs w:val="28"/>
        </w:rPr>
        <w:t>обеспечивает контроль за исполнением постановлений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4</w:t>
      </w:r>
      <w:r w:rsidR="00966815" w:rsidRPr="000D5CF5">
        <w:rPr>
          <w:szCs w:val="28"/>
        </w:rPr>
        <w:t>)</w:t>
      </w:r>
      <w:r w:rsidRPr="000D5CF5">
        <w:rPr>
          <w:szCs w:val="28"/>
        </w:rPr>
        <w:t xml:space="preserve"> </w:t>
      </w:r>
      <w:r w:rsidR="00EC17AE" w:rsidRPr="000D5CF5">
        <w:rPr>
          <w:szCs w:val="28"/>
        </w:rPr>
        <w:t>обеспечивает контроль за своевременной подготовкой материалов для рассмотрения на заседании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11</w:t>
      </w:r>
      <w:r w:rsidR="00966815" w:rsidRPr="000D5CF5">
        <w:rPr>
          <w:szCs w:val="28"/>
        </w:rPr>
        <w:t>.</w:t>
      </w:r>
      <w:r w:rsidRPr="000D5CF5">
        <w:rPr>
          <w:szCs w:val="28"/>
        </w:rPr>
        <w:t xml:space="preserve"> </w:t>
      </w:r>
      <w:r w:rsidR="00EC17AE" w:rsidRPr="000D5CF5">
        <w:rPr>
          <w:szCs w:val="28"/>
        </w:rPr>
        <w:t>Ответственный секретарь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1</w:t>
      </w:r>
      <w:r w:rsidR="00966815" w:rsidRPr="000D5CF5">
        <w:rPr>
          <w:szCs w:val="28"/>
        </w:rPr>
        <w:t>)</w:t>
      </w:r>
      <w:r w:rsidRPr="000D5CF5">
        <w:rPr>
          <w:szCs w:val="28"/>
        </w:rPr>
        <w:t xml:space="preserve"> </w:t>
      </w:r>
      <w:r w:rsidR="00EC17AE" w:rsidRPr="000D5CF5">
        <w:rPr>
          <w:szCs w:val="28"/>
        </w:rPr>
        <w:t>осуществляет подготовку материалов для рассмотрения на заседании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2</w:t>
      </w:r>
      <w:r w:rsidR="00C82C6C" w:rsidRPr="000D5CF5">
        <w:rPr>
          <w:szCs w:val="28"/>
        </w:rPr>
        <w:t>)</w:t>
      </w:r>
      <w:r w:rsidRPr="000D5CF5">
        <w:rPr>
          <w:szCs w:val="28"/>
        </w:rPr>
        <w:t xml:space="preserve"> </w:t>
      </w:r>
      <w:r w:rsidR="00EC17AE" w:rsidRPr="000D5CF5">
        <w:rPr>
          <w:szCs w:val="28"/>
        </w:rPr>
        <w:t>выполняет поручения председателя и заместителя председателя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3</w:t>
      </w:r>
      <w:r w:rsidR="00C82C6C" w:rsidRPr="000D5CF5">
        <w:rPr>
          <w:szCs w:val="28"/>
        </w:rPr>
        <w:t>)</w:t>
      </w:r>
      <w:r w:rsidRPr="000D5CF5">
        <w:rPr>
          <w:szCs w:val="28"/>
        </w:rPr>
        <w:t xml:space="preserve"> </w:t>
      </w:r>
      <w:r w:rsidR="00EC17AE" w:rsidRPr="000D5CF5">
        <w:rPr>
          <w:szCs w:val="28"/>
        </w:rPr>
        <w:t>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 xml:space="preserve">4) </w:t>
      </w:r>
      <w:r w:rsidR="00EC17AE" w:rsidRPr="000D5CF5">
        <w:rPr>
          <w:szCs w:val="28"/>
        </w:rPr>
        <w:t>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EC17AE" w:rsidRPr="000D5CF5" w:rsidRDefault="000F6E09" w:rsidP="00CC7CE1">
      <w:pPr>
        <w:widowControl w:val="0"/>
        <w:tabs>
          <w:tab w:val="left" w:pos="142"/>
        </w:tabs>
        <w:autoSpaceDE w:val="0"/>
        <w:autoSpaceDN w:val="0"/>
        <w:adjustRightInd w:val="0"/>
        <w:ind w:firstLine="709"/>
        <w:jc w:val="both"/>
        <w:rPr>
          <w:szCs w:val="28"/>
        </w:rPr>
      </w:pPr>
      <w:r w:rsidRPr="000D5CF5">
        <w:rPr>
          <w:szCs w:val="28"/>
        </w:rPr>
        <w:t>5</w:t>
      </w:r>
      <w:r w:rsidR="00C82C6C" w:rsidRPr="000D5CF5">
        <w:rPr>
          <w:szCs w:val="28"/>
        </w:rPr>
        <w:t>)</w:t>
      </w:r>
      <w:r w:rsidRPr="000D5CF5">
        <w:rPr>
          <w:szCs w:val="28"/>
        </w:rPr>
        <w:t xml:space="preserve"> </w:t>
      </w:r>
      <w:r w:rsidR="00EC17AE" w:rsidRPr="000D5CF5">
        <w:rPr>
          <w:szCs w:val="28"/>
        </w:rPr>
        <w:t>обеспечивает вручен</w:t>
      </w:r>
      <w:r w:rsidR="00DA5465" w:rsidRPr="000D5CF5">
        <w:rPr>
          <w:szCs w:val="28"/>
        </w:rPr>
        <w:t>ие копий постановлений комиссии;</w:t>
      </w:r>
    </w:p>
    <w:p w:rsidR="00DA5465" w:rsidRPr="000D5CF5" w:rsidRDefault="00DA5465" w:rsidP="00CC7CE1">
      <w:pPr>
        <w:widowControl w:val="0"/>
        <w:tabs>
          <w:tab w:val="left" w:pos="142"/>
        </w:tabs>
        <w:autoSpaceDE w:val="0"/>
        <w:autoSpaceDN w:val="0"/>
        <w:adjustRightInd w:val="0"/>
        <w:ind w:firstLine="709"/>
        <w:jc w:val="both"/>
        <w:rPr>
          <w:szCs w:val="28"/>
        </w:rPr>
      </w:pPr>
      <w:r w:rsidRPr="000D5CF5">
        <w:rPr>
          <w:szCs w:val="28"/>
        </w:rPr>
        <w:t>6) несет персональную ответственность за использование и хранение простой круглой печати комиссии.</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1</w:t>
      </w:r>
      <w:r w:rsidR="000F6E09" w:rsidRPr="000D5CF5">
        <w:rPr>
          <w:szCs w:val="28"/>
        </w:rPr>
        <w:t>2</w:t>
      </w:r>
      <w:r w:rsidR="00C82C6C" w:rsidRPr="000D5CF5">
        <w:rPr>
          <w:szCs w:val="28"/>
        </w:rPr>
        <w:t>.</w:t>
      </w:r>
      <w:r w:rsidR="000F6E09" w:rsidRPr="000D5CF5">
        <w:rPr>
          <w:szCs w:val="28"/>
        </w:rPr>
        <w:t xml:space="preserve"> </w:t>
      </w:r>
      <w:r w:rsidR="006C4F16" w:rsidRPr="000D5CF5">
        <w:rPr>
          <w:szCs w:val="28"/>
        </w:rPr>
        <w:t>Ч</w:t>
      </w:r>
      <w:r w:rsidRPr="000D5CF5">
        <w:rPr>
          <w:szCs w:val="28"/>
        </w:rPr>
        <w:t>лены комиссии обладают равными правами при рассмотрении и обсуждении вопросов (дел), отнесенных к компетенции комиссии, и осуществляют следующие функции:</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 xml:space="preserve">1) </w:t>
      </w:r>
      <w:r w:rsidR="00EC17AE" w:rsidRPr="000D5CF5">
        <w:rPr>
          <w:szCs w:val="28"/>
        </w:rPr>
        <w:t>участвуют в заседании комиссии и его подготовке;</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 xml:space="preserve">2) </w:t>
      </w:r>
      <w:r w:rsidR="00EC17AE" w:rsidRPr="000D5CF5">
        <w:rPr>
          <w:szCs w:val="28"/>
        </w:rPr>
        <w:t>предварительно (до заседания комиссии) знакомятся с материалами по вопросам, выносимым на ее рассмотрение;</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3</w:t>
      </w:r>
      <w:r w:rsidR="00C82C6C" w:rsidRPr="000D5CF5">
        <w:rPr>
          <w:szCs w:val="28"/>
        </w:rPr>
        <w:t>)</w:t>
      </w:r>
      <w:r w:rsidRPr="000D5CF5">
        <w:rPr>
          <w:szCs w:val="28"/>
        </w:rPr>
        <w:t xml:space="preserve"> </w:t>
      </w:r>
      <w:r w:rsidR="00EC17AE" w:rsidRPr="000D5CF5">
        <w:rPr>
          <w:szCs w:val="28"/>
        </w:rPr>
        <w:t>вносят предложения об отложении рассмотрения вопроса (дела) и о запросе дополнительных материалов по нему;</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 xml:space="preserve">4) </w:t>
      </w:r>
      <w:r w:rsidR="00EC17AE" w:rsidRPr="000D5CF5">
        <w:rPr>
          <w:szCs w:val="28"/>
        </w:rPr>
        <w:t>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 xml:space="preserve">5) </w:t>
      </w:r>
      <w:r w:rsidR="00EC17AE" w:rsidRPr="000D5CF5">
        <w:rPr>
          <w:szCs w:val="28"/>
        </w:rPr>
        <w:t>участвуют в обсуждении постановлений, принимаемых комиссией по рассматриваемым вопросам (делам), и голосуют при их принятии;</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6</w:t>
      </w:r>
      <w:r w:rsidR="00C82C6C" w:rsidRPr="000D5CF5">
        <w:rPr>
          <w:szCs w:val="28"/>
        </w:rPr>
        <w:t>)</w:t>
      </w:r>
      <w:r w:rsidRPr="000D5CF5">
        <w:rPr>
          <w:szCs w:val="28"/>
        </w:rPr>
        <w:t xml:space="preserve"> </w:t>
      </w:r>
      <w:r w:rsidR="00EC17AE" w:rsidRPr="000D5CF5">
        <w:rPr>
          <w:szCs w:val="28"/>
        </w:rPr>
        <w:t xml:space="preserve">составляют протоколы об административных правонарушениях в случаях и порядке, предусмотренных </w:t>
      </w:r>
      <w:hyperlink r:id="rId12" w:history="1">
        <w:r w:rsidR="00EC17AE" w:rsidRPr="000D5CF5">
          <w:rPr>
            <w:szCs w:val="28"/>
          </w:rPr>
          <w:t>Кодексом</w:t>
        </w:r>
      </w:hyperlink>
      <w:r w:rsidR="00EC17AE" w:rsidRPr="000D5CF5">
        <w:rPr>
          <w:szCs w:val="28"/>
        </w:rPr>
        <w:t xml:space="preserve"> Российской Федерации об административных правонарушениях;</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7</w:t>
      </w:r>
      <w:r w:rsidR="00C82C6C" w:rsidRPr="000D5CF5">
        <w:rPr>
          <w:szCs w:val="28"/>
        </w:rPr>
        <w:t>)</w:t>
      </w:r>
      <w:r w:rsidRPr="000D5CF5">
        <w:rPr>
          <w:szCs w:val="28"/>
        </w:rPr>
        <w:t xml:space="preserve"> </w:t>
      </w:r>
      <w:r w:rsidR="00EC17AE" w:rsidRPr="000D5CF5">
        <w:rPr>
          <w:szCs w:val="28"/>
        </w:rPr>
        <w:t xml:space="preserve">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w:t>
      </w:r>
      <w:r w:rsidR="00EC17AE" w:rsidRPr="000D5CF5">
        <w:rPr>
          <w:szCs w:val="28"/>
        </w:rPr>
        <w:lastRenderedPageBreak/>
        <w:t>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EC17AE" w:rsidRPr="000D5CF5" w:rsidRDefault="00A00059" w:rsidP="00CC7CE1">
      <w:pPr>
        <w:widowControl w:val="0"/>
        <w:tabs>
          <w:tab w:val="left" w:pos="142"/>
        </w:tabs>
        <w:autoSpaceDE w:val="0"/>
        <w:autoSpaceDN w:val="0"/>
        <w:adjustRightInd w:val="0"/>
        <w:ind w:firstLine="709"/>
        <w:jc w:val="both"/>
        <w:rPr>
          <w:szCs w:val="28"/>
        </w:rPr>
      </w:pPr>
      <w:r w:rsidRPr="000D5CF5">
        <w:rPr>
          <w:szCs w:val="28"/>
        </w:rPr>
        <w:t>8</w:t>
      </w:r>
      <w:r w:rsidR="00C82C6C" w:rsidRPr="000D5CF5">
        <w:rPr>
          <w:szCs w:val="28"/>
        </w:rPr>
        <w:t>)</w:t>
      </w:r>
      <w:r w:rsidRPr="000D5CF5">
        <w:rPr>
          <w:szCs w:val="28"/>
        </w:rPr>
        <w:t xml:space="preserve"> </w:t>
      </w:r>
      <w:r w:rsidR="00C82C6C" w:rsidRPr="000D5CF5">
        <w:rPr>
          <w:szCs w:val="28"/>
        </w:rPr>
        <w:t>в</w:t>
      </w:r>
      <w:r w:rsidR="00EC17AE" w:rsidRPr="000D5CF5">
        <w:rPr>
          <w:szCs w:val="28"/>
        </w:rPr>
        <w:t>ыполняют поручения п</w:t>
      </w:r>
      <w:r w:rsidR="00552A45" w:rsidRPr="000D5CF5">
        <w:rPr>
          <w:szCs w:val="28"/>
        </w:rPr>
        <w:t>редседателя комиссии;</w:t>
      </w:r>
    </w:p>
    <w:p w:rsidR="00552A45" w:rsidRPr="000D5CF5" w:rsidRDefault="00A00059" w:rsidP="00CC7CE1">
      <w:pPr>
        <w:widowControl w:val="0"/>
        <w:tabs>
          <w:tab w:val="left" w:pos="142"/>
        </w:tabs>
        <w:autoSpaceDE w:val="0"/>
        <w:autoSpaceDN w:val="0"/>
        <w:adjustRightInd w:val="0"/>
        <w:ind w:firstLine="709"/>
        <w:jc w:val="both"/>
        <w:rPr>
          <w:szCs w:val="28"/>
        </w:rPr>
      </w:pPr>
      <w:r w:rsidRPr="000D5CF5">
        <w:rPr>
          <w:szCs w:val="28"/>
        </w:rPr>
        <w:t>9</w:t>
      </w:r>
      <w:r w:rsidR="00552A45" w:rsidRPr="000D5CF5">
        <w:rPr>
          <w:szCs w:val="28"/>
        </w:rPr>
        <w:t xml:space="preserve">) информируют председателя комиссии о своем участии в заседании или причинах отсутствия на заседании. </w:t>
      </w:r>
    </w:p>
    <w:p w:rsidR="007E3110" w:rsidRPr="000D5CF5" w:rsidRDefault="007E3110" w:rsidP="00CC7CE1">
      <w:pPr>
        <w:widowControl w:val="0"/>
        <w:tabs>
          <w:tab w:val="left" w:pos="142"/>
        </w:tabs>
        <w:autoSpaceDE w:val="0"/>
        <w:autoSpaceDN w:val="0"/>
        <w:adjustRightInd w:val="0"/>
        <w:ind w:firstLine="709"/>
        <w:jc w:val="both"/>
        <w:rPr>
          <w:szCs w:val="28"/>
        </w:rPr>
      </w:pPr>
      <w:r w:rsidRPr="000D5CF5">
        <w:rPr>
          <w:szCs w:val="28"/>
        </w:rPr>
        <w:t>1</w:t>
      </w:r>
      <w:r w:rsidR="006938E3" w:rsidRPr="000D5CF5">
        <w:rPr>
          <w:szCs w:val="28"/>
        </w:rPr>
        <w:t>3</w:t>
      </w:r>
      <w:r w:rsidRPr="000D5CF5">
        <w:rPr>
          <w:szCs w:val="28"/>
        </w:rPr>
        <w:t>. Председателем, заместителем председателя, ответственным секретарем и член</w:t>
      </w:r>
      <w:r w:rsidR="006938E3" w:rsidRPr="000D5CF5">
        <w:rPr>
          <w:szCs w:val="28"/>
        </w:rPr>
        <w:t xml:space="preserve">ом </w:t>
      </w:r>
      <w:r w:rsidRPr="000D5CF5">
        <w:rPr>
          <w:szCs w:val="28"/>
        </w:rPr>
        <w:t xml:space="preserve">комиссии </w:t>
      </w:r>
      <w:r w:rsidR="006938E3" w:rsidRPr="000D5CF5">
        <w:rPr>
          <w:szCs w:val="28"/>
        </w:rPr>
        <w:t>может быть гражданин Российской Федерации, достигший возраста 21 года.</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1</w:t>
      </w:r>
      <w:r w:rsidR="006938E3" w:rsidRPr="000D5CF5">
        <w:rPr>
          <w:szCs w:val="28"/>
        </w:rPr>
        <w:t>4</w:t>
      </w:r>
      <w:r w:rsidR="00DD774F" w:rsidRPr="000D5CF5">
        <w:rPr>
          <w:szCs w:val="28"/>
        </w:rPr>
        <w:t>.</w:t>
      </w:r>
      <w:r w:rsidR="00A00059" w:rsidRPr="000D5CF5">
        <w:rPr>
          <w:szCs w:val="28"/>
        </w:rPr>
        <w:t xml:space="preserve"> </w:t>
      </w:r>
      <w:r w:rsidRPr="000D5CF5">
        <w:rPr>
          <w:szCs w:val="28"/>
        </w:rPr>
        <w:t xml:space="preserve">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w:t>
      </w:r>
      <w:r w:rsidR="009A3ECF" w:rsidRPr="000D5CF5">
        <w:rPr>
          <w:szCs w:val="28"/>
        </w:rPr>
        <w:t>Краснодарского края.</w:t>
      </w:r>
    </w:p>
    <w:p w:rsidR="009A1DF0" w:rsidRPr="000D5CF5" w:rsidRDefault="008C2788" w:rsidP="00CC7CE1">
      <w:pPr>
        <w:widowControl w:val="0"/>
        <w:tabs>
          <w:tab w:val="left" w:pos="142"/>
        </w:tabs>
        <w:autoSpaceDE w:val="0"/>
        <w:autoSpaceDN w:val="0"/>
        <w:adjustRightInd w:val="0"/>
        <w:ind w:firstLine="709"/>
        <w:jc w:val="both"/>
        <w:rPr>
          <w:szCs w:val="28"/>
        </w:rPr>
      </w:pPr>
      <w:r w:rsidRPr="000D5CF5">
        <w:rPr>
          <w:szCs w:val="28"/>
        </w:rPr>
        <w:t>1</w:t>
      </w:r>
      <w:r w:rsidR="00250C65" w:rsidRPr="000D5CF5">
        <w:rPr>
          <w:szCs w:val="28"/>
        </w:rPr>
        <w:t>4</w:t>
      </w:r>
      <w:r w:rsidRPr="000D5CF5">
        <w:rPr>
          <w:szCs w:val="28"/>
        </w:rPr>
        <w:t xml:space="preserve">.1. Полномочия председателя, заместителя председателя, ответственного секретаря, члена комиссии прекращаются при наличии следующих оснований: </w:t>
      </w:r>
    </w:p>
    <w:p w:rsidR="008C2788" w:rsidRPr="000D5CF5" w:rsidRDefault="00A00059" w:rsidP="00CC7CE1">
      <w:pPr>
        <w:widowControl w:val="0"/>
        <w:tabs>
          <w:tab w:val="left" w:pos="142"/>
        </w:tabs>
        <w:autoSpaceDE w:val="0"/>
        <w:autoSpaceDN w:val="0"/>
        <w:adjustRightInd w:val="0"/>
        <w:ind w:firstLine="709"/>
        <w:jc w:val="both"/>
        <w:rPr>
          <w:szCs w:val="28"/>
        </w:rPr>
      </w:pPr>
      <w:r w:rsidRPr="000D5CF5">
        <w:rPr>
          <w:szCs w:val="28"/>
        </w:rPr>
        <w:t>1</w:t>
      </w:r>
      <w:r w:rsidR="008C2788" w:rsidRPr="000D5CF5">
        <w:rPr>
          <w:szCs w:val="28"/>
        </w:rPr>
        <w:t>)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2</w:t>
      </w:r>
      <w:r w:rsidR="008C2788" w:rsidRPr="000D5CF5">
        <w:rPr>
          <w:szCs w:val="28"/>
        </w:rPr>
        <w:t xml:space="preserve">)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 </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3</w:t>
      </w:r>
      <w:r w:rsidR="008C2788" w:rsidRPr="000D5CF5">
        <w:rPr>
          <w:szCs w:val="28"/>
        </w:rPr>
        <w:t xml:space="preserve">) прекращение полномочий комиссии; </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4</w:t>
      </w:r>
      <w:r w:rsidR="008C2788" w:rsidRPr="000D5CF5">
        <w:rPr>
          <w:szCs w:val="28"/>
        </w:rPr>
        <w:t xml:space="preserve">)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 </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5</w:t>
      </w:r>
      <w:r w:rsidR="008C2788" w:rsidRPr="000D5CF5">
        <w:rPr>
          <w:szCs w:val="28"/>
        </w:rPr>
        <w:t xml:space="preserve">)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 </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6</w:t>
      </w:r>
      <w:r w:rsidR="008C2788" w:rsidRPr="000D5CF5">
        <w:rPr>
          <w:szCs w:val="28"/>
        </w:rPr>
        <w:t xml:space="preserve">)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 </w:t>
      </w:r>
    </w:p>
    <w:p w:rsidR="009A1DF0" w:rsidRPr="000D5CF5" w:rsidRDefault="00A00059" w:rsidP="00CC7CE1">
      <w:pPr>
        <w:widowControl w:val="0"/>
        <w:tabs>
          <w:tab w:val="left" w:pos="142"/>
        </w:tabs>
        <w:autoSpaceDE w:val="0"/>
        <w:autoSpaceDN w:val="0"/>
        <w:adjustRightInd w:val="0"/>
        <w:ind w:firstLine="709"/>
        <w:jc w:val="both"/>
        <w:rPr>
          <w:szCs w:val="28"/>
        </w:rPr>
      </w:pPr>
      <w:r w:rsidRPr="000D5CF5">
        <w:rPr>
          <w:szCs w:val="28"/>
        </w:rPr>
        <w:t>7</w:t>
      </w:r>
      <w:r w:rsidR="008C2788" w:rsidRPr="000D5CF5">
        <w:rPr>
          <w:szCs w:val="28"/>
        </w:rPr>
        <w:t xml:space="preserve">) по факту смерти. </w:t>
      </w:r>
    </w:p>
    <w:p w:rsidR="008C2788" w:rsidRPr="000D5CF5" w:rsidRDefault="008C2788" w:rsidP="00CC7CE1">
      <w:pPr>
        <w:widowControl w:val="0"/>
        <w:tabs>
          <w:tab w:val="left" w:pos="142"/>
        </w:tabs>
        <w:autoSpaceDE w:val="0"/>
        <w:autoSpaceDN w:val="0"/>
        <w:adjustRightInd w:val="0"/>
        <w:ind w:firstLine="709"/>
        <w:jc w:val="both"/>
        <w:rPr>
          <w:szCs w:val="28"/>
        </w:rPr>
      </w:pPr>
      <w:r w:rsidRPr="000D5CF5">
        <w:rPr>
          <w:szCs w:val="28"/>
        </w:rPr>
        <w:t>1</w:t>
      </w:r>
      <w:r w:rsidR="00250C65" w:rsidRPr="000D5CF5">
        <w:rPr>
          <w:szCs w:val="28"/>
        </w:rPr>
        <w:t>4</w:t>
      </w:r>
      <w:r w:rsidR="009A1DF0" w:rsidRPr="000D5CF5">
        <w:rPr>
          <w:szCs w:val="28"/>
        </w:rPr>
        <w:t>.</w:t>
      </w:r>
      <w:r w:rsidRPr="000D5CF5">
        <w:rPr>
          <w:szCs w:val="28"/>
        </w:rPr>
        <w:t xml:space="preserve">2.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подпунктами </w:t>
      </w:r>
      <w:r w:rsidR="008A1BA4" w:rsidRPr="000D5CF5">
        <w:rPr>
          <w:szCs w:val="28"/>
        </w:rPr>
        <w:t>«</w:t>
      </w:r>
      <w:r w:rsidR="00755E37" w:rsidRPr="000D5CF5">
        <w:rPr>
          <w:szCs w:val="28"/>
        </w:rPr>
        <w:t>2</w:t>
      </w:r>
      <w:r w:rsidR="008A1BA4" w:rsidRPr="000D5CF5">
        <w:rPr>
          <w:szCs w:val="28"/>
        </w:rPr>
        <w:t>»</w:t>
      </w:r>
      <w:r w:rsidRPr="000D5CF5">
        <w:rPr>
          <w:szCs w:val="28"/>
        </w:rPr>
        <w:t xml:space="preserve"> (в части признания лица, входящего в состав комиссии, решением суда, вступившим в законную силу, умершим), </w:t>
      </w:r>
      <w:r w:rsidR="008A1BA4" w:rsidRPr="000D5CF5">
        <w:rPr>
          <w:szCs w:val="28"/>
        </w:rPr>
        <w:t>«</w:t>
      </w:r>
      <w:r w:rsidR="00755E37" w:rsidRPr="000D5CF5">
        <w:rPr>
          <w:szCs w:val="28"/>
        </w:rPr>
        <w:t>3</w:t>
      </w:r>
      <w:r w:rsidR="008A1BA4" w:rsidRPr="000D5CF5">
        <w:rPr>
          <w:szCs w:val="28"/>
        </w:rPr>
        <w:t>»</w:t>
      </w:r>
      <w:r w:rsidRPr="000D5CF5">
        <w:rPr>
          <w:szCs w:val="28"/>
        </w:rPr>
        <w:t xml:space="preserve"> и </w:t>
      </w:r>
      <w:r w:rsidR="008A1BA4" w:rsidRPr="000D5CF5">
        <w:rPr>
          <w:szCs w:val="28"/>
        </w:rPr>
        <w:t>«</w:t>
      </w:r>
      <w:r w:rsidR="00755E37" w:rsidRPr="000D5CF5">
        <w:rPr>
          <w:szCs w:val="28"/>
        </w:rPr>
        <w:t>7</w:t>
      </w:r>
      <w:r w:rsidR="008A1BA4" w:rsidRPr="000D5CF5">
        <w:rPr>
          <w:szCs w:val="28"/>
        </w:rPr>
        <w:t>»</w:t>
      </w:r>
      <w:r w:rsidRPr="000D5CF5">
        <w:rPr>
          <w:szCs w:val="28"/>
        </w:rPr>
        <w:t xml:space="preserve"> пункта 1</w:t>
      </w:r>
      <w:r w:rsidR="00755E37" w:rsidRPr="000D5CF5">
        <w:rPr>
          <w:szCs w:val="28"/>
        </w:rPr>
        <w:t>4</w:t>
      </w:r>
      <w:r w:rsidR="008A1BA4" w:rsidRPr="000D5CF5">
        <w:rPr>
          <w:szCs w:val="28"/>
        </w:rPr>
        <w:t>.</w:t>
      </w:r>
      <w:r w:rsidRPr="000D5CF5">
        <w:rPr>
          <w:szCs w:val="28"/>
        </w:rPr>
        <w:t xml:space="preserve">1 настоящего </w:t>
      </w:r>
      <w:r w:rsidR="00755E37" w:rsidRPr="000D5CF5">
        <w:rPr>
          <w:szCs w:val="28"/>
        </w:rPr>
        <w:t>П</w:t>
      </w:r>
      <w:r w:rsidRPr="000D5CF5">
        <w:rPr>
          <w:szCs w:val="28"/>
        </w:rPr>
        <w:t xml:space="preserve">оложения. </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lastRenderedPageBreak/>
        <w:t>1</w:t>
      </w:r>
      <w:r w:rsidR="00250C65" w:rsidRPr="000D5CF5">
        <w:rPr>
          <w:szCs w:val="28"/>
        </w:rPr>
        <w:t>5</w:t>
      </w:r>
      <w:r w:rsidR="00DD774F" w:rsidRPr="000D5CF5">
        <w:rPr>
          <w:szCs w:val="28"/>
        </w:rPr>
        <w:t>.</w:t>
      </w:r>
      <w:r w:rsidR="008A4573" w:rsidRPr="000D5CF5">
        <w:rPr>
          <w:szCs w:val="28"/>
        </w:rPr>
        <w:t xml:space="preserve"> </w:t>
      </w:r>
      <w:r w:rsidRPr="000D5CF5">
        <w:rPr>
          <w:szCs w:val="28"/>
        </w:rPr>
        <w:t xml:space="preserve">Заседания комиссии проводятся </w:t>
      </w:r>
      <w:r w:rsidR="008A1BA4" w:rsidRPr="000D5CF5">
        <w:rPr>
          <w:szCs w:val="28"/>
        </w:rPr>
        <w:t>в соответствии с планами работы не реже двух раз в месяц,</w:t>
      </w:r>
      <w:r w:rsidRPr="000D5CF5">
        <w:rPr>
          <w:szCs w:val="28"/>
        </w:rPr>
        <w:t xml:space="preserve"> а также по мере необходимости.</w:t>
      </w:r>
    </w:p>
    <w:p w:rsidR="00831C08"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250C65" w:rsidRPr="000D5CF5">
        <w:rPr>
          <w:szCs w:val="28"/>
        </w:rPr>
        <w:t>5</w:t>
      </w:r>
      <w:r w:rsidRPr="000D5CF5">
        <w:rPr>
          <w:szCs w:val="28"/>
        </w:rPr>
        <w:t xml:space="preserve">.1.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w:t>
      </w:r>
      <w:r w:rsidR="00831C08" w:rsidRPr="000D5CF5">
        <w:rPr>
          <w:szCs w:val="28"/>
        </w:rPr>
        <w:t>Краснодарского края</w:t>
      </w:r>
      <w:r w:rsidRPr="000D5CF5">
        <w:rPr>
          <w:szCs w:val="28"/>
        </w:rPr>
        <w:t xml:space="preserve"> не предусмотрено иное. </w:t>
      </w:r>
    </w:p>
    <w:p w:rsidR="00FC140A"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250C65" w:rsidRPr="000D5CF5">
        <w:rPr>
          <w:szCs w:val="28"/>
        </w:rPr>
        <w:t>5</w:t>
      </w:r>
      <w:r w:rsidR="00831C08" w:rsidRPr="000D5CF5">
        <w:rPr>
          <w:szCs w:val="28"/>
        </w:rPr>
        <w:t>.</w:t>
      </w:r>
      <w:r w:rsidRPr="000D5CF5">
        <w:rPr>
          <w:szCs w:val="28"/>
        </w:rPr>
        <w:t xml:space="preserve">2. Предложения по рассмотрению вопросов на заседании комиссии должны содержать: </w:t>
      </w:r>
    </w:p>
    <w:p w:rsidR="00FC140A" w:rsidRPr="000D5CF5" w:rsidRDefault="008A4573" w:rsidP="00CC7CE1">
      <w:pPr>
        <w:widowControl w:val="0"/>
        <w:tabs>
          <w:tab w:val="left" w:pos="142"/>
        </w:tabs>
        <w:autoSpaceDE w:val="0"/>
        <w:autoSpaceDN w:val="0"/>
        <w:adjustRightInd w:val="0"/>
        <w:ind w:firstLine="709"/>
        <w:jc w:val="both"/>
        <w:rPr>
          <w:szCs w:val="28"/>
        </w:rPr>
      </w:pPr>
      <w:r w:rsidRPr="000D5CF5">
        <w:rPr>
          <w:szCs w:val="28"/>
        </w:rPr>
        <w:t>1</w:t>
      </w:r>
      <w:r w:rsidR="002C587E" w:rsidRPr="000D5CF5">
        <w:rPr>
          <w:szCs w:val="28"/>
        </w:rPr>
        <w:t xml:space="preserve">) наименование вопроса и краткое обоснование необходимости его рассмотрения на заседании комиссии; </w:t>
      </w:r>
    </w:p>
    <w:p w:rsidR="00FC140A" w:rsidRPr="000D5CF5" w:rsidRDefault="008A4573" w:rsidP="00CC7CE1">
      <w:pPr>
        <w:widowControl w:val="0"/>
        <w:tabs>
          <w:tab w:val="left" w:pos="142"/>
        </w:tabs>
        <w:autoSpaceDE w:val="0"/>
        <w:autoSpaceDN w:val="0"/>
        <w:adjustRightInd w:val="0"/>
        <w:ind w:firstLine="709"/>
        <w:jc w:val="both"/>
        <w:rPr>
          <w:szCs w:val="28"/>
        </w:rPr>
      </w:pPr>
      <w:r w:rsidRPr="000D5CF5">
        <w:rPr>
          <w:szCs w:val="28"/>
        </w:rPr>
        <w:t>2</w:t>
      </w:r>
      <w:r w:rsidR="002C587E" w:rsidRPr="000D5CF5">
        <w:rPr>
          <w:szCs w:val="28"/>
        </w:rPr>
        <w:t xml:space="preserve">) информацию об органе (организации, учреждении), и (или) должностном лице, и (или) члене комиссии, ответственных за подготовку вопроса; </w:t>
      </w:r>
    </w:p>
    <w:p w:rsidR="00FC140A" w:rsidRPr="000D5CF5" w:rsidRDefault="008A4573" w:rsidP="00CC7CE1">
      <w:pPr>
        <w:widowControl w:val="0"/>
        <w:tabs>
          <w:tab w:val="left" w:pos="142"/>
        </w:tabs>
        <w:autoSpaceDE w:val="0"/>
        <w:autoSpaceDN w:val="0"/>
        <w:adjustRightInd w:val="0"/>
        <w:ind w:firstLine="709"/>
        <w:jc w:val="both"/>
        <w:rPr>
          <w:szCs w:val="28"/>
        </w:rPr>
      </w:pPr>
      <w:r w:rsidRPr="000D5CF5">
        <w:rPr>
          <w:szCs w:val="28"/>
        </w:rPr>
        <w:t>3</w:t>
      </w:r>
      <w:r w:rsidR="002C587E" w:rsidRPr="000D5CF5">
        <w:rPr>
          <w:szCs w:val="28"/>
        </w:rPr>
        <w:t xml:space="preserve">) перечень соисполнителей (при их наличии); </w:t>
      </w:r>
    </w:p>
    <w:p w:rsidR="00FC140A" w:rsidRPr="000D5CF5" w:rsidRDefault="008A4573" w:rsidP="00CC7CE1">
      <w:pPr>
        <w:widowControl w:val="0"/>
        <w:tabs>
          <w:tab w:val="left" w:pos="142"/>
        </w:tabs>
        <w:autoSpaceDE w:val="0"/>
        <w:autoSpaceDN w:val="0"/>
        <w:adjustRightInd w:val="0"/>
        <w:ind w:firstLine="709"/>
        <w:jc w:val="both"/>
        <w:rPr>
          <w:szCs w:val="28"/>
        </w:rPr>
      </w:pPr>
      <w:r w:rsidRPr="000D5CF5">
        <w:rPr>
          <w:szCs w:val="28"/>
        </w:rPr>
        <w:t>4</w:t>
      </w:r>
      <w:r w:rsidR="002C587E" w:rsidRPr="000D5CF5">
        <w:rPr>
          <w:szCs w:val="28"/>
        </w:rPr>
        <w:t xml:space="preserve">) срок рассмотрения на заседании комиссии. </w:t>
      </w:r>
    </w:p>
    <w:p w:rsidR="00FC140A"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FC140A" w:rsidRPr="000D5CF5">
        <w:rPr>
          <w:szCs w:val="28"/>
        </w:rPr>
        <w:t>.</w:t>
      </w:r>
      <w:r w:rsidRPr="000D5CF5">
        <w:rPr>
          <w:szCs w:val="28"/>
        </w:rPr>
        <w:t xml:space="preserve">3. Предложения в проект плана работы комиссии могут направляться членам комиссии для их предварительного согласования. </w:t>
      </w:r>
    </w:p>
    <w:p w:rsidR="0099574F"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FC140A" w:rsidRPr="000D5CF5">
        <w:rPr>
          <w:szCs w:val="28"/>
        </w:rPr>
        <w:t>.</w:t>
      </w:r>
      <w:r w:rsidRPr="000D5CF5">
        <w:rPr>
          <w:szCs w:val="28"/>
        </w:rPr>
        <w:t xml:space="preserve">4.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 </w:t>
      </w:r>
    </w:p>
    <w:p w:rsidR="0099574F"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99574F" w:rsidRPr="000D5CF5">
        <w:rPr>
          <w:szCs w:val="28"/>
        </w:rPr>
        <w:t>.</w:t>
      </w:r>
      <w:r w:rsidRPr="000D5CF5">
        <w:rPr>
          <w:szCs w:val="28"/>
        </w:rPr>
        <w:t xml:space="preserve">5. Изменения в план работы комиссии вносятся на заседании комиссии на основании предложений лиц, входящих в ее состав. </w:t>
      </w:r>
    </w:p>
    <w:p w:rsidR="00E84560"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99574F" w:rsidRPr="000D5CF5">
        <w:rPr>
          <w:szCs w:val="28"/>
        </w:rPr>
        <w:t>.</w:t>
      </w:r>
      <w:r w:rsidRPr="000D5CF5">
        <w:rPr>
          <w:szCs w:val="28"/>
        </w:rPr>
        <w:t>6. Члены комиссии, должностные лица органов и учреждений системы профилактики, а также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w:t>
      </w:r>
      <w:r w:rsidR="00E84560" w:rsidRPr="000D5CF5">
        <w:rPr>
          <w:szCs w:val="28"/>
        </w:rPr>
        <w:t xml:space="preserve">ость их представления. </w:t>
      </w:r>
    </w:p>
    <w:p w:rsidR="003B1EA6"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E84560" w:rsidRPr="000D5CF5">
        <w:rPr>
          <w:szCs w:val="28"/>
        </w:rPr>
        <w:t>.7</w:t>
      </w:r>
      <w:r w:rsidRPr="000D5CF5">
        <w:rPr>
          <w:szCs w:val="28"/>
        </w:rPr>
        <w:t xml:space="preserve">.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 </w:t>
      </w:r>
    </w:p>
    <w:p w:rsidR="003B1EA6" w:rsidRPr="000D5CF5" w:rsidRDefault="00F66808" w:rsidP="00CC7CE1">
      <w:pPr>
        <w:widowControl w:val="0"/>
        <w:tabs>
          <w:tab w:val="left" w:pos="142"/>
        </w:tabs>
        <w:autoSpaceDE w:val="0"/>
        <w:autoSpaceDN w:val="0"/>
        <w:adjustRightInd w:val="0"/>
        <w:ind w:firstLine="709"/>
        <w:jc w:val="both"/>
        <w:rPr>
          <w:szCs w:val="28"/>
        </w:rPr>
      </w:pPr>
      <w:r w:rsidRPr="000D5CF5">
        <w:rPr>
          <w:szCs w:val="28"/>
        </w:rPr>
        <w:t>1</w:t>
      </w:r>
      <w:r w:rsidR="002C587E" w:rsidRPr="000D5CF5">
        <w:rPr>
          <w:szCs w:val="28"/>
        </w:rPr>
        <w:t xml:space="preserve">) справочно-аналитическую информацию по вопросу, вынесенному на рассмотрение; </w:t>
      </w:r>
    </w:p>
    <w:p w:rsidR="002C587E" w:rsidRPr="000D5CF5" w:rsidRDefault="00F66808" w:rsidP="00CC7CE1">
      <w:pPr>
        <w:widowControl w:val="0"/>
        <w:tabs>
          <w:tab w:val="left" w:pos="142"/>
        </w:tabs>
        <w:autoSpaceDE w:val="0"/>
        <w:autoSpaceDN w:val="0"/>
        <w:adjustRightInd w:val="0"/>
        <w:ind w:firstLine="709"/>
        <w:jc w:val="both"/>
        <w:rPr>
          <w:szCs w:val="28"/>
        </w:rPr>
      </w:pPr>
      <w:r w:rsidRPr="000D5CF5">
        <w:rPr>
          <w:szCs w:val="28"/>
        </w:rPr>
        <w:t>2</w:t>
      </w:r>
      <w:r w:rsidR="002C587E" w:rsidRPr="000D5CF5">
        <w:rPr>
          <w:szCs w:val="28"/>
        </w:rPr>
        <w:t>) предложения в проект постановления комиссии по рассматриваемому вопросу;</w:t>
      </w:r>
    </w:p>
    <w:p w:rsidR="003B1EA6" w:rsidRPr="000D5CF5" w:rsidRDefault="00F66808" w:rsidP="00CC7CE1">
      <w:pPr>
        <w:widowControl w:val="0"/>
        <w:tabs>
          <w:tab w:val="left" w:pos="142"/>
        </w:tabs>
        <w:autoSpaceDE w:val="0"/>
        <w:autoSpaceDN w:val="0"/>
        <w:adjustRightInd w:val="0"/>
        <w:ind w:firstLine="709"/>
        <w:jc w:val="both"/>
        <w:rPr>
          <w:szCs w:val="28"/>
        </w:rPr>
      </w:pPr>
      <w:r w:rsidRPr="000D5CF5">
        <w:rPr>
          <w:szCs w:val="28"/>
        </w:rPr>
        <w:t>3</w:t>
      </w:r>
      <w:r w:rsidR="002C587E" w:rsidRPr="000D5CF5">
        <w:rPr>
          <w:szCs w:val="28"/>
        </w:rPr>
        <w:t xml:space="preserve">) особые мнения по представленному проекту постановления комиссии, если таковые имеются; </w:t>
      </w:r>
    </w:p>
    <w:p w:rsidR="003B1EA6" w:rsidRPr="000D5CF5" w:rsidRDefault="00F66808" w:rsidP="00CC7CE1">
      <w:pPr>
        <w:widowControl w:val="0"/>
        <w:tabs>
          <w:tab w:val="left" w:pos="142"/>
        </w:tabs>
        <w:autoSpaceDE w:val="0"/>
        <w:autoSpaceDN w:val="0"/>
        <w:adjustRightInd w:val="0"/>
        <w:ind w:firstLine="709"/>
        <w:jc w:val="both"/>
        <w:rPr>
          <w:szCs w:val="28"/>
        </w:rPr>
      </w:pPr>
      <w:r w:rsidRPr="000D5CF5">
        <w:rPr>
          <w:szCs w:val="28"/>
        </w:rPr>
        <w:t>4</w:t>
      </w:r>
      <w:r w:rsidR="002C587E" w:rsidRPr="000D5CF5">
        <w:rPr>
          <w:szCs w:val="28"/>
        </w:rPr>
        <w:t xml:space="preserve">)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 </w:t>
      </w:r>
    </w:p>
    <w:p w:rsidR="003B1EA6" w:rsidRPr="000D5CF5" w:rsidRDefault="00F66808" w:rsidP="00CC7CE1">
      <w:pPr>
        <w:widowControl w:val="0"/>
        <w:tabs>
          <w:tab w:val="left" w:pos="142"/>
        </w:tabs>
        <w:autoSpaceDE w:val="0"/>
        <w:autoSpaceDN w:val="0"/>
        <w:adjustRightInd w:val="0"/>
        <w:ind w:firstLine="709"/>
        <w:jc w:val="both"/>
        <w:rPr>
          <w:szCs w:val="28"/>
        </w:rPr>
      </w:pPr>
      <w:r w:rsidRPr="000D5CF5">
        <w:rPr>
          <w:szCs w:val="28"/>
        </w:rPr>
        <w:t>5</w:t>
      </w:r>
      <w:r w:rsidR="002C587E" w:rsidRPr="000D5CF5">
        <w:rPr>
          <w:szCs w:val="28"/>
        </w:rPr>
        <w:t>) иные сведения, необходимые для рассмотрения вопроса.</w:t>
      </w:r>
    </w:p>
    <w:p w:rsidR="003B1EA6"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3B1EA6" w:rsidRPr="000D5CF5">
        <w:rPr>
          <w:szCs w:val="28"/>
        </w:rPr>
        <w:t>.</w:t>
      </w:r>
      <w:r w:rsidRPr="000D5CF5">
        <w:rPr>
          <w:szCs w:val="28"/>
        </w:rPr>
        <w:t xml:space="preserve">8. В случае непредставления материалов в установленный настоящим </w:t>
      </w:r>
      <w:r w:rsidR="00755E37" w:rsidRPr="000D5CF5">
        <w:rPr>
          <w:szCs w:val="28"/>
        </w:rPr>
        <w:lastRenderedPageBreak/>
        <w:t>П</w:t>
      </w:r>
      <w:r w:rsidRPr="000D5CF5">
        <w:rPr>
          <w:szCs w:val="28"/>
        </w:rPr>
        <w:t xml:space="preserve">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 </w:t>
      </w:r>
    </w:p>
    <w:p w:rsidR="00272342"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3B1EA6" w:rsidRPr="000D5CF5">
        <w:rPr>
          <w:szCs w:val="28"/>
        </w:rPr>
        <w:t>.</w:t>
      </w:r>
      <w:r w:rsidRPr="000D5CF5">
        <w:rPr>
          <w:szCs w:val="28"/>
        </w:rPr>
        <w:t xml:space="preserve">9.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 </w:t>
      </w:r>
    </w:p>
    <w:p w:rsidR="00272342"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272342" w:rsidRPr="000D5CF5">
        <w:rPr>
          <w:szCs w:val="28"/>
        </w:rPr>
        <w:t>.</w:t>
      </w:r>
      <w:r w:rsidRPr="000D5CF5">
        <w:rPr>
          <w:szCs w:val="28"/>
        </w:rPr>
        <w:t xml:space="preserve">10.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 </w:t>
      </w:r>
    </w:p>
    <w:p w:rsidR="00272342" w:rsidRPr="000D5CF5" w:rsidRDefault="002C587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5</w:t>
      </w:r>
      <w:r w:rsidR="00272342" w:rsidRPr="000D5CF5">
        <w:rPr>
          <w:szCs w:val="28"/>
        </w:rPr>
        <w:t>.</w:t>
      </w:r>
      <w:r w:rsidRPr="000D5CF5">
        <w:rPr>
          <w:szCs w:val="28"/>
        </w:rPr>
        <w:t>11. О дате, времени, месте и повестке заседания</w:t>
      </w:r>
      <w:r w:rsidR="00272342" w:rsidRPr="000D5CF5">
        <w:rPr>
          <w:szCs w:val="28"/>
        </w:rPr>
        <w:t xml:space="preserve"> комиссии извещается прокурор.</w:t>
      </w:r>
    </w:p>
    <w:p w:rsidR="00EC17AE" w:rsidRPr="000D5CF5" w:rsidRDefault="008D4E5C"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6</w:t>
      </w:r>
      <w:r w:rsidR="00F66808" w:rsidRPr="000D5CF5">
        <w:rPr>
          <w:szCs w:val="28"/>
        </w:rPr>
        <w:t xml:space="preserve">. </w:t>
      </w:r>
      <w:r w:rsidR="00EC17AE" w:rsidRPr="000D5CF5">
        <w:rPr>
          <w:szCs w:val="28"/>
        </w:rPr>
        <w:t>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7</w:t>
      </w:r>
      <w:r w:rsidR="00DD774F" w:rsidRPr="000D5CF5">
        <w:rPr>
          <w:szCs w:val="28"/>
        </w:rPr>
        <w:t>.</w:t>
      </w:r>
      <w:r w:rsidR="00F66808" w:rsidRPr="000D5CF5">
        <w:rPr>
          <w:szCs w:val="28"/>
        </w:rPr>
        <w:t xml:space="preserve"> </w:t>
      </w:r>
      <w:r w:rsidRPr="000D5CF5">
        <w:rPr>
          <w:szCs w:val="28"/>
        </w:rPr>
        <w:t>На заседании комиссии председательствует ее председатель либо заместитель председателя комиссии.</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8</w:t>
      </w:r>
      <w:r w:rsidR="006A2857" w:rsidRPr="000D5CF5">
        <w:rPr>
          <w:szCs w:val="28"/>
        </w:rPr>
        <w:t xml:space="preserve">. </w:t>
      </w:r>
      <w:r w:rsidRPr="000D5CF5">
        <w:rPr>
          <w:szCs w:val="28"/>
        </w:rPr>
        <w:t>Решения комиссии принимаются большинством голосов присутствующих на заседании членов комиссии.</w:t>
      </w:r>
    </w:p>
    <w:p w:rsidR="00EE266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8</w:t>
      </w:r>
      <w:r w:rsidRPr="000D5CF5">
        <w:rPr>
          <w:szCs w:val="28"/>
        </w:rPr>
        <w:t>.1. При голосовании член комиссии имеет один голос и голосует лично.</w:t>
      </w:r>
      <w:r w:rsidR="00EE2661" w:rsidRPr="000D5CF5">
        <w:rPr>
          <w:szCs w:val="28"/>
        </w:rPr>
        <w:t xml:space="preserve"> </w:t>
      </w:r>
      <w:r w:rsidRPr="000D5CF5">
        <w:rPr>
          <w:szCs w:val="28"/>
        </w:rPr>
        <w:t>Член комиссии вправе на заседании комиссии довести до сведения членов комиссии свое особое мнение по вопросу, вынесенному на голосование.</w:t>
      </w:r>
      <w:r w:rsidR="00EE2661" w:rsidRPr="000D5CF5">
        <w:rPr>
          <w:szCs w:val="28"/>
        </w:rPr>
        <w:t xml:space="preserve"> </w:t>
      </w:r>
      <w:r w:rsidRPr="000D5CF5">
        <w:rPr>
          <w:szCs w:val="28"/>
        </w:rPr>
        <w:t>Особое мнение, изложенное в письменной форме, прилагается к протоколу заседания комиссии.</w:t>
      </w:r>
    </w:p>
    <w:p w:rsidR="00EE266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8</w:t>
      </w:r>
      <w:r w:rsidR="00EE2661" w:rsidRPr="000D5CF5">
        <w:rPr>
          <w:szCs w:val="28"/>
        </w:rPr>
        <w:t>.</w:t>
      </w:r>
      <w:r w:rsidRPr="000D5CF5">
        <w:rPr>
          <w:szCs w:val="28"/>
        </w:rPr>
        <w:t xml:space="preserve">2. Результаты голосования, оглашенные председателем комиссии, вносятся в протокол заседания комиссии. </w:t>
      </w:r>
    </w:p>
    <w:p w:rsidR="00111880" w:rsidRPr="000D5CF5" w:rsidRDefault="008616C1"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8</w:t>
      </w:r>
      <w:r w:rsidR="00EE2661" w:rsidRPr="000D5CF5">
        <w:rPr>
          <w:szCs w:val="28"/>
        </w:rPr>
        <w:t>.</w:t>
      </w:r>
      <w:r w:rsidRPr="000D5CF5">
        <w:rPr>
          <w:szCs w:val="28"/>
        </w:rPr>
        <w:t xml:space="preserve">3. В протоколе заседания комиссии указываются: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1</w:t>
      </w:r>
      <w:r w:rsidR="008616C1" w:rsidRPr="000D5CF5">
        <w:rPr>
          <w:szCs w:val="28"/>
        </w:rPr>
        <w:t xml:space="preserve">) наименование комиссии;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2</w:t>
      </w:r>
      <w:r w:rsidR="008616C1" w:rsidRPr="000D5CF5">
        <w:rPr>
          <w:szCs w:val="28"/>
        </w:rPr>
        <w:t xml:space="preserve">) дата, время и место проведения заседания;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3</w:t>
      </w:r>
      <w:r w:rsidR="008616C1" w:rsidRPr="000D5CF5">
        <w:rPr>
          <w:szCs w:val="28"/>
        </w:rPr>
        <w:t xml:space="preserve">) сведения о присутствующих и отсутствующих членах комиссии, иных лицах, присутствующих на заседании;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4</w:t>
      </w:r>
      <w:r w:rsidR="008616C1" w:rsidRPr="000D5CF5">
        <w:rPr>
          <w:szCs w:val="28"/>
        </w:rPr>
        <w:t xml:space="preserve">) повестка дня;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5</w:t>
      </w:r>
      <w:r w:rsidR="008616C1" w:rsidRPr="000D5CF5">
        <w:rPr>
          <w:szCs w:val="28"/>
        </w:rPr>
        <w:t xml:space="preserve">) отметка о способе документирования заседания коллегиального органа (стенографирование, видеоконференция, запись на диктофон и др.);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6</w:t>
      </w:r>
      <w:r w:rsidR="008616C1" w:rsidRPr="000D5CF5">
        <w:rPr>
          <w:szCs w:val="28"/>
        </w:rPr>
        <w:t xml:space="preserve">) наименование вопросов, рассмотренных на заседании комиссии, и ход их обсуждения;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7</w:t>
      </w:r>
      <w:r w:rsidR="008616C1" w:rsidRPr="000D5CF5">
        <w:rPr>
          <w:szCs w:val="28"/>
        </w:rPr>
        <w:t xml:space="preserve">) результаты голосования по вопросам, обсуждаемым на заседании комиссии; </w:t>
      </w:r>
    </w:p>
    <w:p w:rsidR="00111880" w:rsidRPr="000D5CF5" w:rsidRDefault="006A2857" w:rsidP="00CC7CE1">
      <w:pPr>
        <w:widowControl w:val="0"/>
        <w:tabs>
          <w:tab w:val="left" w:pos="142"/>
        </w:tabs>
        <w:autoSpaceDE w:val="0"/>
        <w:autoSpaceDN w:val="0"/>
        <w:adjustRightInd w:val="0"/>
        <w:ind w:firstLine="709"/>
        <w:jc w:val="both"/>
        <w:rPr>
          <w:szCs w:val="28"/>
        </w:rPr>
      </w:pPr>
      <w:r w:rsidRPr="000D5CF5">
        <w:rPr>
          <w:szCs w:val="28"/>
        </w:rPr>
        <w:t>8</w:t>
      </w:r>
      <w:r w:rsidR="008616C1" w:rsidRPr="000D5CF5">
        <w:rPr>
          <w:szCs w:val="28"/>
        </w:rPr>
        <w:t xml:space="preserve">) решение, принятое по рассматриваемому вопросу. </w:t>
      </w:r>
    </w:p>
    <w:p w:rsidR="0008722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8</w:t>
      </w:r>
      <w:r w:rsidR="00087221" w:rsidRPr="000D5CF5">
        <w:rPr>
          <w:szCs w:val="28"/>
        </w:rPr>
        <w:t>.</w:t>
      </w:r>
      <w:r w:rsidRPr="000D5CF5">
        <w:rPr>
          <w:szCs w:val="28"/>
        </w:rPr>
        <w:t xml:space="preserve">4.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 </w:t>
      </w:r>
    </w:p>
    <w:p w:rsidR="0008722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1</w:t>
      </w:r>
      <w:r w:rsidR="00037017" w:rsidRPr="000D5CF5">
        <w:rPr>
          <w:szCs w:val="28"/>
        </w:rPr>
        <w:t>9</w:t>
      </w:r>
      <w:r w:rsidRPr="000D5CF5">
        <w:rPr>
          <w:szCs w:val="28"/>
        </w:rPr>
        <w:t xml:space="preserve">. Протокол заседания комиссии подписывается </w:t>
      </w:r>
      <w:r w:rsidRPr="000D5CF5">
        <w:rPr>
          <w:szCs w:val="28"/>
        </w:rPr>
        <w:lastRenderedPageBreak/>
        <w:t xml:space="preserve">председательствующим на заседании комиссии и секретарем заседания комиссии. </w:t>
      </w:r>
    </w:p>
    <w:p w:rsidR="00534A09" w:rsidRPr="000D5CF5" w:rsidRDefault="00037017" w:rsidP="00CC7CE1">
      <w:pPr>
        <w:widowControl w:val="0"/>
        <w:tabs>
          <w:tab w:val="left" w:pos="142"/>
        </w:tabs>
        <w:autoSpaceDE w:val="0"/>
        <w:autoSpaceDN w:val="0"/>
        <w:adjustRightInd w:val="0"/>
        <w:ind w:firstLine="709"/>
        <w:jc w:val="both"/>
        <w:rPr>
          <w:szCs w:val="28"/>
        </w:rPr>
      </w:pPr>
      <w:r w:rsidRPr="000D5CF5">
        <w:rPr>
          <w:szCs w:val="28"/>
        </w:rPr>
        <w:t>20</w:t>
      </w:r>
      <w:r w:rsidR="00534A09" w:rsidRPr="000D5CF5">
        <w:rPr>
          <w:szCs w:val="28"/>
        </w:rPr>
        <w:t>.</w:t>
      </w:r>
      <w:r w:rsidR="006A2857" w:rsidRPr="000D5CF5">
        <w:rPr>
          <w:szCs w:val="28"/>
        </w:rPr>
        <w:t xml:space="preserve"> </w:t>
      </w:r>
      <w:r w:rsidR="00534A09" w:rsidRPr="000D5CF5">
        <w:rPr>
          <w:szCs w:val="28"/>
        </w:rPr>
        <w:t>Решения комиссии оформляются в форме постановлений, в которых указываются:</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 xml:space="preserve">1) </w:t>
      </w:r>
      <w:r w:rsidR="00534A09" w:rsidRPr="000D5CF5">
        <w:rPr>
          <w:szCs w:val="28"/>
        </w:rPr>
        <w:t>наименование комиссии;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 xml:space="preserve">2) </w:t>
      </w:r>
      <w:r w:rsidR="00534A09" w:rsidRPr="000D5CF5">
        <w:rPr>
          <w:szCs w:val="28"/>
        </w:rPr>
        <w:t>дата;</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3</w:t>
      </w:r>
      <w:r w:rsidR="00534A09" w:rsidRPr="000D5CF5">
        <w:rPr>
          <w:szCs w:val="28"/>
        </w:rPr>
        <w:t>)</w:t>
      </w:r>
      <w:r w:rsidRPr="000D5CF5">
        <w:rPr>
          <w:szCs w:val="28"/>
        </w:rPr>
        <w:t xml:space="preserve"> </w:t>
      </w:r>
      <w:r w:rsidR="00534A09" w:rsidRPr="000D5CF5">
        <w:rPr>
          <w:szCs w:val="28"/>
        </w:rPr>
        <w:t>время и место проведения заседания;</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4</w:t>
      </w:r>
      <w:r w:rsidR="00534A09" w:rsidRPr="000D5CF5">
        <w:rPr>
          <w:szCs w:val="28"/>
        </w:rPr>
        <w:t>)</w:t>
      </w:r>
      <w:r w:rsidRPr="000D5CF5">
        <w:rPr>
          <w:szCs w:val="28"/>
        </w:rPr>
        <w:t xml:space="preserve"> </w:t>
      </w:r>
      <w:r w:rsidR="00534A09" w:rsidRPr="000D5CF5">
        <w:rPr>
          <w:szCs w:val="28"/>
        </w:rPr>
        <w:t>сведения о присутствующих и отсутствующих членах комиссии;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5</w:t>
      </w:r>
      <w:r w:rsidR="00534A09" w:rsidRPr="000D5CF5">
        <w:rPr>
          <w:szCs w:val="28"/>
        </w:rPr>
        <w:t>)</w:t>
      </w:r>
      <w:r w:rsidRPr="000D5CF5">
        <w:rPr>
          <w:szCs w:val="28"/>
        </w:rPr>
        <w:t xml:space="preserve"> </w:t>
      </w:r>
      <w:r w:rsidR="00534A09" w:rsidRPr="000D5CF5">
        <w:rPr>
          <w:szCs w:val="28"/>
        </w:rPr>
        <w:t>сведения об иных лицах, присутствующих на заседании;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6</w:t>
      </w:r>
      <w:r w:rsidR="00534A09" w:rsidRPr="000D5CF5">
        <w:rPr>
          <w:szCs w:val="28"/>
        </w:rPr>
        <w:t>)</w:t>
      </w:r>
      <w:r w:rsidRPr="000D5CF5">
        <w:rPr>
          <w:szCs w:val="28"/>
        </w:rPr>
        <w:t xml:space="preserve"> </w:t>
      </w:r>
      <w:r w:rsidR="00534A09" w:rsidRPr="000D5CF5">
        <w:rPr>
          <w:szCs w:val="28"/>
        </w:rPr>
        <w:t>вопрос повестки дня, по которому вынесено постановление;</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 xml:space="preserve">7) </w:t>
      </w:r>
      <w:r w:rsidR="00534A09" w:rsidRPr="000D5CF5">
        <w:rPr>
          <w:szCs w:val="28"/>
        </w:rPr>
        <w:t>содержание рассматриваемого вопроса;</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 xml:space="preserve">8) </w:t>
      </w:r>
      <w:r w:rsidR="00534A09" w:rsidRPr="000D5CF5">
        <w:rPr>
          <w:szCs w:val="28"/>
        </w:rPr>
        <w:t>выявленные по рассматриваемому вопросу нарушения прав и законных интересов несовершеннолетних (при их наличии);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9</w:t>
      </w:r>
      <w:r w:rsidR="00534A09" w:rsidRPr="000D5CF5">
        <w:rPr>
          <w:szCs w:val="28"/>
        </w:rPr>
        <w:t>)</w:t>
      </w:r>
      <w:r w:rsidRPr="000D5CF5">
        <w:rPr>
          <w:szCs w:val="28"/>
        </w:rPr>
        <w:t xml:space="preserve"> </w:t>
      </w:r>
      <w:r w:rsidR="00534A09" w:rsidRPr="000D5CF5">
        <w:rPr>
          <w:szCs w:val="28"/>
        </w:rPr>
        <w:t>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10</w:t>
      </w:r>
      <w:r w:rsidR="00534A09" w:rsidRPr="000D5CF5">
        <w:rPr>
          <w:szCs w:val="28"/>
        </w:rPr>
        <w:t>)</w:t>
      </w:r>
      <w:r w:rsidRPr="000D5CF5">
        <w:rPr>
          <w:szCs w:val="28"/>
        </w:rPr>
        <w:t xml:space="preserve"> </w:t>
      </w:r>
      <w:r w:rsidR="00534A09" w:rsidRPr="000D5CF5">
        <w:rPr>
          <w:szCs w:val="28"/>
        </w:rPr>
        <w:t>решение, принятое по рассматриваемому вопросу;</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11</w:t>
      </w:r>
      <w:r w:rsidR="00534A09" w:rsidRPr="000D5CF5">
        <w:rPr>
          <w:szCs w:val="28"/>
        </w:rPr>
        <w:t>)</w:t>
      </w:r>
      <w:r w:rsidRPr="000D5CF5">
        <w:rPr>
          <w:szCs w:val="28"/>
        </w:rPr>
        <w:t xml:space="preserve"> </w:t>
      </w:r>
      <w:r w:rsidR="00534A09" w:rsidRPr="000D5CF5">
        <w:rPr>
          <w:szCs w:val="28"/>
        </w:rPr>
        <w:t>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534A09" w:rsidRPr="000D5CF5" w:rsidRDefault="006A2857" w:rsidP="00CC7CE1">
      <w:pPr>
        <w:widowControl w:val="0"/>
        <w:tabs>
          <w:tab w:val="left" w:pos="142"/>
        </w:tabs>
        <w:autoSpaceDE w:val="0"/>
        <w:autoSpaceDN w:val="0"/>
        <w:adjustRightInd w:val="0"/>
        <w:ind w:firstLine="709"/>
        <w:jc w:val="both"/>
        <w:rPr>
          <w:szCs w:val="28"/>
        </w:rPr>
      </w:pPr>
      <w:r w:rsidRPr="000D5CF5">
        <w:rPr>
          <w:szCs w:val="28"/>
        </w:rPr>
        <w:t>12</w:t>
      </w:r>
      <w:r w:rsidR="00534A09" w:rsidRPr="000D5CF5">
        <w:rPr>
          <w:szCs w:val="28"/>
        </w:rPr>
        <w:t>)</w:t>
      </w:r>
      <w:r w:rsidRPr="000D5CF5">
        <w:rPr>
          <w:szCs w:val="28"/>
        </w:rPr>
        <w:t xml:space="preserve"> </w:t>
      </w:r>
      <w:r w:rsidR="00534A09" w:rsidRPr="000D5CF5">
        <w:rPr>
          <w:szCs w:val="28"/>
        </w:rPr>
        <w:t>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806994" w:rsidRPr="000D5CF5" w:rsidRDefault="006A2857" w:rsidP="00CC7CE1">
      <w:pPr>
        <w:widowControl w:val="0"/>
        <w:tabs>
          <w:tab w:val="left" w:pos="142"/>
        </w:tabs>
        <w:autoSpaceDE w:val="0"/>
        <w:autoSpaceDN w:val="0"/>
        <w:adjustRightInd w:val="0"/>
        <w:ind w:firstLine="709"/>
        <w:jc w:val="both"/>
        <w:rPr>
          <w:szCs w:val="28"/>
        </w:rPr>
      </w:pPr>
      <w:r w:rsidRPr="000D5CF5">
        <w:rPr>
          <w:szCs w:val="28"/>
        </w:rPr>
        <w:t>2</w:t>
      </w:r>
      <w:r w:rsidR="00037017" w:rsidRPr="000D5CF5">
        <w:rPr>
          <w:szCs w:val="28"/>
        </w:rPr>
        <w:t>1</w:t>
      </w:r>
      <w:r w:rsidR="008616C1" w:rsidRPr="000D5CF5">
        <w:rPr>
          <w:szCs w:val="28"/>
        </w:rPr>
        <w:t>.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806994" w:rsidRPr="000D5CF5" w:rsidRDefault="008616C1" w:rsidP="00CC7CE1">
      <w:pPr>
        <w:widowControl w:val="0"/>
        <w:tabs>
          <w:tab w:val="left" w:pos="142"/>
        </w:tabs>
        <w:autoSpaceDE w:val="0"/>
        <w:autoSpaceDN w:val="0"/>
        <w:adjustRightInd w:val="0"/>
        <w:ind w:firstLine="709"/>
        <w:jc w:val="both"/>
        <w:rPr>
          <w:szCs w:val="28"/>
        </w:rPr>
      </w:pPr>
      <w:r w:rsidRPr="000D5CF5">
        <w:rPr>
          <w:szCs w:val="28"/>
        </w:rPr>
        <w:t>2</w:t>
      </w:r>
      <w:r w:rsidR="00037017" w:rsidRPr="000D5CF5">
        <w:rPr>
          <w:szCs w:val="28"/>
        </w:rPr>
        <w:t>2</w:t>
      </w:r>
      <w:r w:rsidRPr="000D5CF5">
        <w:rPr>
          <w:szCs w:val="28"/>
        </w:rPr>
        <w:t xml:space="preserve">. Постановления, принятые комиссией, обязательны для исполнения органами и учреждениями системы профилактики. </w:t>
      </w:r>
    </w:p>
    <w:p w:rsidR="008616C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2</w:t>
      </w:r>
      <w:r w:rsidR="00037017" w:rsidRPr="000D5CF5">
        <w:rPr>
          <w:szCs w:val="28"/>
        </w:rPr>
        <w:t>3</w:t>
      </w:r>
      <w:r w:rsidRPr="000D5CF5">
        <w:rPr>
          <w:szCs w:val="28"/>
        </w:rPr>
        <w:t>. Органы и учреждения системы профилактики обязаны сообщить комиссии о мерах, принятых по исполнению постановления, в указанный в нем срок.</w:t>
      </w:r>
    </w:p>
    <w:p w:rsidR="008616C1" w:rsidRPr="000D5CF5" w:rsidRDefault="008616C1" w:rsidP="00CC7CE1">
      <w:pPr>
        <w:widowControl w:val="0"/>
        <w:tabs>
          <w:tab w:val="left" w:pos="142"/>
        </w:tabs>
        <w:autoSpaceDE w:val="0"/>
        <w:autoSpaceDN w:val="0"/>
        <w:adjustRightInd w:val="0"/>
        <w:ind w:firstLine="709"/>
        <w:jc w:val="both"/>
        <w:rPr>
          <w:szCs w:val="28"/>
        </w:rPr>
      </w:pPr>
      <w:r w:rsidRPr="000D5CF5">
        <w:rPr>
          <w:szCs w:val="28"/>
        </w:rPr>
        <w:t>2</w:t>
      </w:r>
      <w:r w:rsidR="00037017" w:rsidRPr="000D5CF5">
        <w:rPr>
          <w:szCs w:val="28"/>
        </w:rPr>
        <w:t>4</w:t>
      </w:r>
      <w:r w:rsidRPr="000D5CF5">
        <w:rPr>
          <w:szCs w:val="28"/>
        </w:rPr>
        <w:t>. Постановление комиссии может быть обжаловано в порядке, установленном законодательством Российской Федерации.</w:t>
      </w:r>
    </w:p>
    <w:p w:rsidR="00EC17AE" w:rsidRPr="000D5CF5" w:rsidRDefault="00EC17AE" w:rsidP="00CC7CE1">
      <w:pPr>
        <w:widowControl w:val="0"/>
        <w:tabs>
          <w:tab w:val="left" w:pos="142"/>
        </w:tabs>
        <w:autoSpaceDE w:val="0"/>
        <w:autoSpaceDN w:val="0"/>
        <w:adjustRightInd w:val="0"/>
        <w:ind w:firstLine="709"/>
        <w:jc w:val="both"/>
        <w:rPr>
          <w:szCs w:val="28"/>
        </w:rPr>
      </w:pPr>
      <w:r w:rsidRPr="000D5CF5">
        <w:rPr>
          <w:szCs w:val="28"/>
        </w:rPr>
        <w:t>2</w:t>
      </w:r>
      <w:r w:rsidR="00037017" w:rsidRPr="000D5CF5">
        <w:rPr>
          <w:szCs w:val="28"/>
        </w:rPr>
        <w:t>5</w:t>
      </w:r>
      <w:r w:rsidR="003378DF" w:rsidRPr="000D5CF5">
        <w:rPr>
          <w:szCs w:val="28"/>
        </w:rPr>
        <w:t>.</w:t>
      </w:r>
      <w:r w:rsidR="006A2857" w:rsidRPr="000D5CF5">
        <w:rPr>
          <w:szCs w:val="28"/>
        </w:rPr>
        <w:t xml:space="preserve"> </w:t>
      </w:r>
      <w:r w:rsidRPr="000D5CF5">
        <w:rPr>
          <w:szCs w:val="28"/>
        </w:rPr>
        <w:t>Комиссия имеет бланк и печать со своим наименованием.</w:t>
      </w:r>
    </w:p>
    <w:p w:rsidR="00EC17AE" w:rsidRPr="000D5CF5" w:rsidRDefault="00EC17AE" w:rsidP="00CC7CE1">
      <w:pPr>
        <w:widowControl w:val="0"/>
        <w:tabs>
          <w:tab w:val="left" w:pos="142"/>
        </w:tabs>
        <w:autoSpaceDE w:val="0"/>
        <w:autoSpaceDN w:val="0"/>
        <w:adjustRightInd w:val="0"/>
        <w:ind w:firstLine="709"/>
        <w:jc w:val="both"/>
        <w:rPr>
          <w:szCs w:val="28"/>
        </w:rPr>
      </w:pPr>
    </w:p>
    <w:p w:rsidR="00E819A4" w:rsidRPr="000D5CF5" w:rsidRDefault="00E819A4" w:rsidP="00CC7CE1">
      <w:pPr>
        <w:widowControl w:val="0"/>
        <w:tabs>
          <w:tab w:val="left" w:pos="142"/>
        </w:tabs>
        <w:autoSpaceDE w:val="0"/>
        <w:autoSpaceDN w:val="0"/>
        <w:adjustRightInd w:val="0"/>
        <w:ind w:firstLine="709"/>
        <w:jc w:val="both"/>
        <w:rPr>
          <w:szCs w:val="28"/>
        </w:rPr>
      </w:pPr>
    </w:p>
    <w:p w:rsidR="00CC7CE1" w:rsidRPr="000D5CF5" w:rsidRDefault="00CC7CE1" w:rsidP="00CC7CE1">
      <w:pPr>
        <w:widowControl w:val="0"/>
        <w:tabs>
          <w:tab w:val="left" w:pos="142"/>
        </w:tabs>
        <w:autoSpaceDE w:val="0"/>
        <w:autoSpaceDN w:val="0"/>
        <w:adjustRightInd w:val="0"/>
        <w:ind w:firstLine="709"/>
        <w:jc w:val="both"/>
        <w:rPr>
          <w:szCs w:val="28"/>
        </w:rPr>
      </w:pPr>
    </w:p>
    <w:p w:rsidR="000454D7" w:rsidRPr="000D5CF5" w:rsidRDefault="00A76BA9" w:rsidP="00CC7CE1">
      <w:pPr>
        <w:tabs>
          <w:tab w:val="left" w:pos="142"/>
        </w:tabs>
        <w:rPr>
          <w:bCs/>
          <w:iCs/>
          <w:szCs w:val="28"/>
        </w:rPr>
      </w:pPr>
      <w:r w:rsidRPr="000D5CF5">
        <w:rPr>
          <w:bCs/>
          <w:iCs/>
          <w:szCs w:val="28"/>
        </w:rPr>
        <w:t xml:space="preserve">Начальник отдела по делам </w:t>
      </w:r>
    </w:p>
    <w:p w:rsidR="00FE3396" w:rsidRPr="000D5CF5" w:rsidRDefault="000454D7" w:rsidP="00CC7CE1">
      <w:pPr>
        <w:tabs>
          <w:tab w:val="left" w:pos="142"/>
        </w:tabs>
        <w:rPr>
          <w:bCs/>
          <w:iCs/>
          <w:szCs w:val="28"/>
        </w:rPr>
      </w:pPr>
      <w:r w:rsidRPr="000D5CF5">
        <w:rPr>
          <w:bCs/>
          <w:iCs/>
          <w:szCs w:val="28"/>
        </w:rPr>
        <w:t>н</w:t>
      </w:r>
      <w:r w:rsidR="00A76BA9" w:rsidRPr="000D5CF5">
        <w:rPr>
          <w:bCs/>
          <w:iCs/>
          <w:szCs w:val="28"/>
        </w:rPr>
        <w:t>есовершеннолетних</w:t>
      </w:r>
      <w:r w:rsidRPr="000D5CF5">
        <w:rPr>
          <w:bCs/>
          <w:iCs/>
          <w:szCs w:val="28"/>
        </w:rPr>
        <w:t xml:space="preserve"> </w:t>
      </w:r>
      <w:r w:rsidR="00A76BA9" w:rsidRPr="000D5CF5">
        <w:rPr>
          <w:bCs/>
          <w:iCs/>
          <w:szCs w:val="28"/>
        </w:rPr>
        <w:t xml:space="preserve">администрации </w:t>
      </w:r>
      <w:r w:rsidR="00A76BA9" w:rsidRPr="000D5CF5">
        <w:rPr>
          <w:szCs w:val="28"/>
        </w:rPr>
        <w:tab/>
      </w:r>
      <w:r w:rsidR="00A76BA9" w:rsidRPr="000D5CF5">
        <w:rPr>
          <w:szCs w:val="28"/>
        </w:rPr>
        <w:tab/>
      </w:r>
      <w:r w:rsidR="00A76BA9" w:rsidRPr="000D5CF5">
        <w:rPr>
          <w:szCs w:val="28"/>
        </w:rPr>
        <w:tab/>
      </w:r>
      <w:r w:rsidR="00614166" w:rsidRPr="000D5CF5">
        <w:rPr>
          <w:szCs w:val="28"/>
        </w:rPr>
        <w:tab/>
      </w:r>
      <w:r w:rsidR="00614166" w:rsidRPr="000D5CF5">
        <w:rPr>
          <w:szCs w:val="28"/>
        </w:rPr>
        <w:tab/>
      </w:r>
      <w:r w:rsidR="00CB121C" w:rsidRPr="000D5CF5">
        <w:rPr>
          <w:szCs w:val="28"/>
        </w:rPr>
        <w:t xml:space="preserve">  </w:t>
      </w:r>
      <w:r w:rsidR="00A76BA9" w:rsidRPr="000D5CF5">
        <w:rPr>
          <w:szCs w:val="28"/>
        </w:rPr>
        <w:t>Н.П.Мовчан</w:t>
      </w:r>
      <w:bookmarkEnd w:id="0"/>
    </w:p>
    <w:sectPr w:rsidR="00FE3396" w:rsidRPr="000D5CF5" w:rsidSect="00CB121C">
      <w:headerReference w:type="default" r:id="rId13"/>
      <w:footnotePr>
        <w:pos w:val="beneathText"/>
      </w:footnotePr>
      <w:pgSz w:w="11905" w:h="16837"/>
      <w:pgMar w:top="1134" w:right="754" w:bottom="992" w:left="1701" w:header="709" w:footer="85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75C" w:rsidRDefault="00BF075C">
      <w:r>
        <w:separator/>
      </w:r>
    </w:p>
  </w:endnote>
  <w:endnote w:type="continuationSeparator" w:id="0">
    <w:p w:rsidR="00BF075C" w:rsidRDefault="00BF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75C" w:rsidRDefault="00BF075C">
      <w:r>
        <w:separator/>
      </w:r>
    </w:p>
  </w:footnote>
  <w:footnote w:type="continuationSeparator" w:id="0">
    <w:p w:rsidR="00BF075C" w:rsidRDefault="00BF0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8329"/>
      <w:docPartObj>
        <w:docPartGallery w:val="Page Numbers (Top of Page)"/>
        <w:docPartUnique/>
      </w:docPartObj>
    </w:sdtPr>
    <w:sdtEndPr>
      <w:rPr>
        <w:sz w:val="24"/>
      </w:rPr>
    </w:sdtEndPr>
    <w:sdtContent>
      <w:p w:rsidR="00CB671D" w:rsidRPr="00B531AA" w:rsidRDefault="007D2FB9">
        <w:pPr>
          <w:pStyle w:val="a8"/>
          <w:jc w:val="center"/>
          <w:rPr>
            <w:sz w:val="24"/>
          </w:rPr>
        </w:pPr>
        <w:r w:rsidRPr="00B531AA">
          <w:rPr>
            <w:sz w:val="24"/>
          </w:rPr>
          <w:fldChar w:fldCharType="begin"/>
        </w:r>
        <w:r w:rsidR="00CB671D" w:rsidRPr="00B531AA">
          <w:rPr>
            <w:sz w:val="24"/>
          </w:rPr>
          <w:instrText xml:space="preserve"> PAGE   \* MERGEFORMAT </w:instrText>
        </w:r>
        <w:r w:rsidRPr="00B531AA">
          <w:rPr>
            <w:sz w:val="24"/>
          </w:rPr>
          <w:fldChar w:fldCharType="separate"/>
        </w:r>
        <w:r w:rsidR="000D5CF5">
          <w:rPr>
            <w:noProof/>
            <w:sz w:val="24"/>
          </w:rPr>
          <w:t>6</w:t>
        </w:r>
        <w:r w:rsidRPr="00B531AA">
          <w:rPr>
            <w:sz w:val="24"/>
          </w:rPr>
          <w:fldChar w:fldCharType="end"/>
        </w:r>
      </w:p>
    </w:sdtContent>
  </w:sdt>
  <w:p w:rsidR="00CB671D" w:rsidRDefault="00CB671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6"/>
      <w:numFmt w:val="decimal"/>
      <w:lvlText w:val="%1."/>
      <w:lvlJc w:val="left"/>
      <w:pPr>
        <w:tabs>
          <w:tab w:val="num" w:pos="720"/>
        </w:tabs>
        <w:ind w:left="720" w:hanging="360"/>
      </w:pPr>
      <w:rPr>
        <w:b/>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b/>
        <w:i w:val="0"/>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994"/>
        </w:tabs>
        <w:ind w:left="994" w:hanging="284"/>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1F0253A8"/>
    <w:multiLevelType w:val="hybridMultilevel"/>
    <w:tmpl w:val="378A0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506907"/>
    <w:multiLevelType w:val="hybridMultilevel"/>
    <w:tmpl w:val="16F2B4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CD7973"/>
    <w:multiLevelType w:val="hybridMultilevel"/>
    <w:tmpl w:val="1C8695F4"/>
    <w:lvl w:ilvl="0" w:tplc="F732C234">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2EF527ED"/>
    <w:multiLevelType w:val="hybridMultilevel"/>
    <w:tmpl w:val="FDE4A324"/>
    <w:lvl w:ilvl="0" w:tplc="C068D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6161D11"/>
    <w:multiLevelType w:val="singleLevel"/>
    <w:tmpl w:val="A9048010"/>
    <w:lvl w:ilvl="0">
      <w:start w:val="1"/>
      <w:numFmt w:val="decimal"/>
      <w:lvlText w:val="8.%1."/>
      <w:legacy w:legacy="1" w:legacySpace="0" w:legacyIndent="480"/>
      <w:lvlJc w:val="left"/>
      <w:rPr>
        <w:rFonts w:ascii="Times New Roman" w:hAnsi="Times New Roman" w:cs="Times New Roman" w:hint="default"/>
      </w:rPr>
    </w:lvl>
  </w:abstractNum>
  <w:abstractNum w:abstractNumId="9">
    <w:nsid w:val="3AC566B1"/>
    <w:multiLevelType w:val="hybridMultilevel"/>
    <w:tmpl w:val="A2FE99D0"/>
    <w:lvl w:ilvl="0" w:tplc="C7F488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8A22F41"/>
    <w:multiLevelType w:val="hybridMultilevel"/>
    <w:tmpl w:val="35F09F90"/>
    <w:lvl w:ilvl="0" w:tplc="F732C234">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4A1678CC"/>
    <w:multiLevelType w:val="singleLevel"/>
    <w:tmpl w:val="EAC044B2"/>
    <w:lvl w:ilvl="0">
      <w:start w:val="1"/>
      <w:numFmt w:val="decimal"/>
      <w:lvlText w:val="4.%1."/>
      <w:legacy w:legacy="1" w:legacySpace="0" w:legacyIndent="485"/>
      <w:lvlJc w:val="left"/>
      <w:rPr>
        <w:rFonts w:ascii="Times New Roman" w:hAnsi="Times New Roman" w:cs="Times New Roman" w:hint="default"/>
      </w:rPr>
    </w:lvl>
  </w:abstractNum>
  <w:abstractNum w:abstractNumId="12">
    <w:nsid w:val="562807F3"/>
    <w:multiLevelType w:val="hybridMultilevel"/>
    <w:tmpl w:val="0F0CA764"/>
    <w:lvl w:ilvl="0" w:tplc="F732C2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9865803"/>
    <w:multiLevelType w:val="singleLevel"/>
    <w:tmpl w:val="4D680A74"/>
    <w:lvl w:ilvl="0">
      <w:start w:val="2"/>
      <w:numFmt w:val="decimal"/>
      <w:lvlText w:val="%1)"/>
      <w:legacy w:legacy="1" w:legacySpace="0" w:legacyIndent="326"/>
      <w:lvlJc w:val="left"/>
      <w:rPr>
        <w:rFonts w:ascii="Times New Roman" w:hAnsi="Times New Roman" w:cs="Times New Roman" w:hint="default"/>
      </w:rPr>
    </w:lvl>
  </w:abstractNum>
  <w:abstractNum w:abstractNumId="14">
    <w:nsid w:val="7F187E9D"/>
    <w:multiLevelType w:val="singleLevel"/>
    <w:tmpl w:val="1D6C1C32"/>
    <w:lvl w:ilvl="0">
      <w:start w:val="1"/>
      <w:numFmt w:val="decimal"/>
      <w:lvlText w:val="9.%1."/>
      <w:legacy w:legacy="1" w:legacySpace="0" w:legacyIndent="499"/>
      <w:lvlJc w:val="left"/>
      <w:rPr>
        <w:rFonts w:ascii="Times New Roman" w:hAnsi="Times New Roman" w:cs="Times New Roman" w:hint="default"/>
      </w:rPr>
    </w:lvl>
  </w:abstractNum>
  <w:num w:numId="1">
    <w:abstractNumId w:val="0"/>
  </w:num>
  <w:num w:numId="2">
    <w:abstractNumId w:val="1"/>
  </w:num>
  <w:num w:numId="3">
    <w:abstractNumId w:val="2"/>
  </w:num>
  <w:num w:numId="4">
    <w:abstractNumId w:val="3"/>
  </w:num>
  <w:num w:numId="5">
    <w:abstractNumId w:val="11"/>
  </w:num>
  <w:num w:numId="6">
    <w:abstractNumId w:val="13"/>
  </w:num>
  <w:num w:numId="7">
    <w:abstractNumId w:val="8"/>
  </w:num>
  <w:num w:numId="8">
    <w:abstractNumId w:val="5"/>
  </w:num>
  <w:num w:numId="9">
    <w:abstractNumId w:val="4"/>
  </w:num>
  <w:num w:numId="10">
    <w:abstractNumId w:val="14"/>
  </w:num>
  <w:num w:numId="11">
    <w:abstractNumId w:val="12"/>
  </w:num>
  <w:num w:numId="12">
    <w:abstractNumId w:val="10"/>
  </w:num>
  <w:num w:numId="13">
    <w:abstractNumId w:val="6"/>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6D8"/>
    <w:rsid w:val="00000DD5"/>
    <w:rsid w:val="0000505D"/>
    <w:rsid w:val="00013447"/>
    <w:rsid w:val="000279E5"/>
    <w:rsid w:val="00027D7C"/>
    <w:rsid w:val="00037017"/>
    <w:rsid w:val="000454D7"/>
    <w:rsid w:val="00074B41"/>
    <w:rsid w:val="00075E46"/>
    <w:rsid w:val="00077252"/>
    <w:rsid w:val="000838A3"/>
    <w:rsid w:val="00087221"/>
    <w:rsid w:val="000901BA"/>
    <w:rsid w:val="000B5B37"/>
    <w:rsid w:val="000D5CF5"/>
    <w:rsid w:val="000F217A"/>
    <w:rsid w:val="000F3BF3"/>
    <w:rsid w:val="000F5C82"/>
    <w:rsid w:val="000F6E09"/>
    <w:rsid w:val="00101DC4"/>
    <w:rsid w:val="00111880"/>
    <w:rsid w:val="00117C1C"/>
    <w:rsid w:val="00117F31"/>
    <w:rsid w:val="00133916"/>
    <w:rsid w:val="001431FA"/>
    <w:rsid w:val="00144CC3"/>
    <w:rsid w:val="00164984"/>
    <w:rsid w:val="001803C7"/>
    <w:rsid w:val="001A39AE"/>
    <w:rsid w:val="001B067A"/>
    <w:rsid w:val="001B0879"/>
    <w:rsid w:val="001B357B"/>
    <w:rsid w:val="001E3297"/>
    <w:rsid w:val="001E71FC"/>
    <w:rsid w:val="001F6237"/>
    <w:rsid w:val="00216BE7"/>
    <w:rsid w:val="00225B32"/>
    <w:rsid w:val="00230A9C"/>
    <w:rsid w:val="0024575D"/>
    <w:rsid w:val="00245C58"/>
    <w:rsid w:val="00246436"/>
    <w:rsid w:val="00250C65"/>
    <w:rsid w:val="002549AB"/>
    <w:rsid w:val="00271C6A"/>
    <w:rsid w:val="00272342"/>
    <w:rsid w:val="002A00DF"/>
    <w:rsid w:val="002A76F6"/>
    <w:rsid w:val="002B4D73"/>
    <w:rsid w:val="002C34D4"/>
    <w:rsid w:val="002C587E"/>
    <w:rsid w:val="002E5AE0"/>
    <w:rsid w:val="002F0AD9"/>
    <w:rsid w:val="003077E6"/>
    <w:rsid w:val="0032358B"/>
    <w:rsid w:val="00331BD0"/>
    <w:rsid w:val="0033533C"/>
    <w:rsid w:val="003378DF"/>
    <w:rsid w:val="00341EB4"/>
    <w:rsid w:val="00361D29"/>
    <w:rsid w:val="00374874"/>
    <w:rsid w:val="0038037E"/>
    <w:rsid w:val="00386A86"/>
    <w:rsid w:val="00387DFD"/>
    <w:rsid w:val="0039015E"/>
    <w:rsid w:val="003A0B1A"/>
    <w:rsid w:val="003A4FD1"/>
    <w:rsid w:val="003B1EA6"/>
    <w:rsid w:val="003D65D7"/>
    <w:rsid w:val="003E12D7"/>
    <w:rsid w:val="003E7AFE"/>
    <w:rsid w:val="0040053A"/>
    <w:rsid w:val="004042A1"/>
    <w:rsid w:val="00414F48"/>
    <w:rsid w:val="00421F51"/>
    <w:rsid w:val="00424EBD"/>
    <w:rsid w:val="00426DF7"/>
    <w:rsid w:val="0043341F"/>
    <w:rsid w:val="004369D4"/>
    <w:rsid w:val="00437B87"/>
    <w:rsid w:val="00437DB6"/>
    <w:rsid w:val="00440C85"/>
    <w:rsid w:val="004645EE"/>
    <w:rsid w:val="00486C85"/>
    <w:rsid w:val="004909B8"/>
    <w:rsid w:val="004B262D"/>
    <w:rsid w:val="004B4D40"/>
    <w:rsid w:val="004C0ED3"/>
    <w:rsid w:val="004D3162"/>
    <w:rsid w:val="004D38A2"/>
    <w:rsid w:val="004E55AD"/>
    <w:rsid w:val="004F09AB"/>
    <w:rsid w:val="004F1318"/>
    <w:rsid w:val="004F238D"/>
    <w:rsid w:val="00503EE1"/>
    <w:rsid w:val="00510A18"/>
    <w:rsid w:val="00515D0C"/>
    <w:rsid w:val="00531648"/>
    <w:rsid w:val="00534A09"/>
    <w:rsid w:val="00546EE4"/>
    <w:rsid w:val="00552A45"/>
    <w:rsid w:val="00554565"/>
    <w:rsid w:val="00566C5B"/>
    <w:rsid w:val="00577E27"/>
    <w:rsid w:val="0059588E"/>
    <w:rsid w:val="005968AA"/>
    <w:rsid w:val="005A5B08"/>
    <w:rsid w:val="005B76D4"/>
    <w:rsid w:val="005D6146"/>
    <w:rsid w:val="005E08D4"/>
    <w:rsid w:val="005E3E68"/>
    <w:rsid w:val="005E3EBA"/>
    <w:rsid w:val="005E7261"/>
    <w:rsid w:val="00607BB7"/>
    <w:rsid w:val="00607FAC"/>
    <w:rsid w:val="0061150B"/>
    <w:rsid w:val="00614166"/>
    <w:rsid w:val="006223B6"/>
    <w:rsid w:val="00650FF0"/>
    <w:rsid w:val="0066149B"/>
    <w:rsid w:val="00672B59"/>
    <w:rsid w:val="00674D44"/>
    <w:rsid w:val="0067679F"/>
    <w:rsid w:val="00683F54"/>
    <w:rsid w:val="006866BF"/>
    <w:rsid w:val="00692805"/>
    <w:rsid w:val="006938E3"/>
    <w:rsid w:val="006A2857"/>
    <w:rsid w:val="006B780B"/>
    <w:rsid w:val="006C4F16"/>
    <w:rsid w:val="006D487E"/>
    <w:rsid w:val="006D6FD1"/>
    <w:rsid w:val="006D7C87"/>
    <w:rsid w:val="007056F9"/>
    <w:rsid w:val="007070BB"/>
    <w:rsid w:val="0071353E"/>
    <w:rsid w:val="00713C95"/>
    <w:rsid w:val="00716286"/>
    <w:rsid w:val="00722C01"/>
    <w:rsid w:val="00740D89"/>
    <w:rsid w:val="00744618"/>
    <w:rsid w:val="00753096"/>
    <w:rsid w:val="00755E37"/>
    <w:rsid w:val="00772D9C"/>
    <w:rsid w:val="007A0855"/>
    <w:rsid w:val="007A2620"/>
    <w:rsid w:val="007A74E5"/>
    <w:rsid w:val="007B5079"/>
    <w:rsid w:val="007C4B01"/>
    <w:rsid w:val="007C7F17"/>
    <w:rsid w:val="007D2FB9"/>
    <w:rsid w:val="007E3110"/>
    <w:rsid w:val="007F006A"/>
    <w:rsid w:val="007F4711"/>
    <w:rsid w:val="00806563"/>
    <w:rsid w:val="00806994"/>
    <w:rsid w:val="008149C8"/>
    <w:rsid w:val="00831C08"/>
    <w:rsid w:val="00836E4F"/>
    <w:rsid w:val="008616C1"/>
    <w:rsid w:val="008616FA"/>
    <w:rsid w:val="0086717A"/>
    <w:rsid w:val="00873F8E"/>
    <w:rsid w:val="00884A55"/>
    <w:rsid w:val="00885915"/>
    <w:rsid w:val="00891F71"/>
    <w:rsid w:val="008A19B5"/>
    <w:rsid w:val="008A1BA4"/>
    <w:rsid w:val="008A4573"/>
    <w:rsid w:val="008C2788"/>
    <w:rsid w:val="008D4E5C"/>
    <w:rsid w:val="008E347C"/>
    <w:rsid w:val="008F4925"/>
    <w:rsid w:val="008F4D51"/>
    <w:rsid w:val="00900BEC"/>
    <w:rsid w:val="00902291"/>
    <w:rsid w:val="00905CD8"/>
    <w:rsid w:val="00906F35"/>
    <w:rsid w:val="00910FFB"/>
    <w:rsid w:val="00957D97"/>
    <w:rsid w:val="009609C8"/>
    <w:rsid w:val="0096194F"/>
    <w:rsid w:val="00966332"/>
    <w:rsid w:val="00966815"/>
    <w:rsid w:val="00983E9B"/>
    <w:rsid w:val="009866B9"/>
    <w:rsid w:val="00991DA1"/>
    <w:rsid w:val="009942D9"/>
    <w:rsid w:val="00994DAF"/>
    <w:rsid w:val="0099574F"/>
    <w:rsid w:val="009A1DF0"/>
    <w:rsid w:val="009A3ECF"/>
    <w:rsid w:val="009B0037"/>
    <w:rsid w:val="009C6CEA"/>
    <w:rsid w:val="009C767E"/>
    <w:rsid w:val="009C7C8D"/>
    <w:rsid w:val="009E1012"/>
    <w:rsid w:val="009E26D8"/>
    <w:rsid w:val="009E2F16"/>
    <w:rsid w:val="009E51CE"/>
    <w:rsid w:val="009F298A"/>
    <w:rsid w:val="009F6395"/>
    <w:rsid w:val="00A00059"/>
    <w:rsid w:val="00A05C53"/>
    <w:rsid w:val="00A2238E"/>
    <w:rsid w:val="00A26E2F"/>
    <w:rsid w:val="00A26E64"/>
    <w:rsid w:val="00A327AC"/>
    <w:rsid w:val="00A661AA"/>
    <w:rsid w:val="00A757AF"/>
    <w:rsid w:val="00A76BA9"/>
    <w:rsid w:val="00A924CF"/>
    <w:rsid w:val="00AB3B9F"/>
    <w:rsid w:val="00AC0607"/>
    <w:rsid w:val="00AC17B7"/>
    <w:rsid w:val="00AC44F9"/>
    <w:rsid w:val="00AD1A4B"/>
    <w:rsid w:val="00AE2040"/>
    <w:rsid w:val="00AE7B40"/>
    <w:rsid w:val="00AF1D2A"/>
    <w:rsid w:val="00AF2FF2"/>
    <w:rsid w:val="00AF64E7"/>
    <w:rsid w:val="00B16B0E"/>
    <w:rsid w:val="00B21395"/>
    <w:rsid w:val="00B216F1"/>
    <w:rsid w:val="00B22FB8"/>
    <w:rsid w:val="00B27E43"/>
    <w:rsid w:val="00B531AA"/>
    <w:rsid w:val="00B56EB5"/>
    <w:rsid w:val="00B71CDF"/>
    <w:rsid w:val="00BA13F7"/>
    <w:rsid w:val="00BB13C9"/>
    <w:rsid w:val="00BD3CB2"/>
    <w:rsid w:val="00BD7EF3"/>
    <w:rsid w:val="00BE2217"/>
    <w:rsid w:val="00BE59FF"/>
    <w:rsid w:val="00BF075C"/>
    <w:rsid w:val="00C02F60"/>
    <w:rsid w:val="00C035EB"/>
    <w:rsid w:val="00C059BA"/>
    <w:rsid w:val="00C51322"/>
    <w:rsid w:val="00C82C6C"/>
    <w:rsid w:val="00C909EA"/>
    <w:rsid w:val="00C92AA5"/>
    <w:rsid w:val="00C974C6"/>
    <w:rsid w:val="00CB121C"/>
    <w:rsid w:val="00CB22F4"/>
    <w:rsid w:val="00CB671D"/>
    <w:rsid w:val="00CC3BDE"/>
    <w:rsid w:val="00CC62E9"/>
    <w:rsid w:val="00CC7CE1"/>
    <w:rsid w:val="00CD2887"/>
    <w:rsid w:val="00CE367A"/>
    <w:rsid w:val="00CE5819"/>
    <w:rsid w:val="00CF1DE8"/>
    <w:rsid w:val="00D00F47"/>
    <w:rsid w:val="00D03A69"/>
    <w:rsid w:val="00D21F56"/>
    <w:rsid w:val="00D446B9"/>
    <w:rsid w:val="00D55AD5"/>
    <w:rsid w:val="00D6478D"/>
    <w:rsid w:val="00D64CE4"/>
    <w:rsid w:val="00D876EC"/>
    <w:rsid w:val="00D9129F"/>
    <w:rsid w:val="00D9324D"/>
    <w:rsid w:val="00DA5465"/>
    <w:rsid w:val="00DB7A39"/>
    <w:rsid w:val="00DD02CA"/>
    <w:rsid w:val="00DD774F"/>
    <w:rsid w:val="00DE71B4"/>
    <w:rsid w:val="00DF3751"/>
    <w:rsid w:val="00E00F66"/>
    <w:rsid w:val="00E018B9"/>
    <w:rsid w:val="00E15317"/>
    <w:rsid w:val="00E200BD"/>
    <w:rsid w:val="00E42E11"/>
    <w:rsid w:val="00E52FCA"/>
    <w:rsid w:val="00E55BA5"/>
    <w:rsid w:val="00E6292E"/>
    <w:rsid w:val="00E652E9"/>
    <w:rsid w:val="00E8191F"/>
    <w:rsid w:val="00E819A4"/>
    <w:rsid w:val="00E84560"/>
    <w:rsid w:val="00E84A1E"/>
    <w:rsid w:val="00E87AF8"/>
    <w:rsid w:val="00EB18BF"/>
    <w:rsid w:val="00EB28C6"/>
    <w:rsid w:val="00EB3901"/>
    <w:rsid w:val="00EB45A7"/>
    <w:rsid w:val="00EC17AE"/>
    <w:rsid w:val="00EC2CA4"/>
    <w:rsid w:val="00EC6838"/>
    <w:rsid w:val="00ED79FA"/>
    <w:rsid w:val="00EE210B"/>
    <w:rsid w:val="00EE2661"/>
    <w:rsid w:val="00EE411B"/>
    <w:rsid w:val="00EE5E8C"/>
    <w:rsid w:val="00EF1AB3"/>
    <w:rsid w:val="00F22AE9"/>
    <w:rsid w:val="00F233C4"/>
    <w:rsid w:val="00F26191"/>
    <w:rsid w:val="00F34B83"/>
    <w:rsid w:val="00F36922"/>
    <w:rsid w:val="00F420AE"/>
    <w:rsid w:val="00F63956"/>
    <w:rsid w:val="00F643A8"/>
    <w:rsid w:val="00F64F25"/>
    <w:rsid w:val="00F66808"/>
    <w:rsid w:val="00F71DE1"/>
    <w:rsid w:val="00F74FB7"/>
    <w:rsid w:val="00F75C7C"/>
    <w:rsid w:val="00F830DC"/>
    <w:rsid w:val="00F90F9A"/>
    <w:rsid w:val="00F91010"/>
    <w:rsid w:val="00FB6886"/>
    <w:rsid w:val="00FC140A"/>
    <w:rsid w:val="00FC20F6"/>
    <w:rsid w:val="00FC4500"/>
    <w:rsid w:val="00FD1C88"/>
    <w:rsid w:val="00FE3396"/>
    <w:rsid w:val="00FF413E"/>
    <w:rsid w:val="00FF6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5CD8"/>
    <w:rPr>
      <w:sz w:val="28"/>
      <w:szCs w:val="24"/>
      <w:lang w:eastAsia="ar-SA"/>
    </w:rPr>
  </w:style>
  <w:style w:type="paragraph" w:styleId="1">
    <w:name w:val="heading 1"/>
    <w:basedOn w:val="a"/>
    <w:next w:val="a"/>
    <w:qFormat/>
    <w:rsid w:val="00905CD8"/>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05CD8"/>
    <w:rPr>
      <w:b/>
    </w:rPr>
  </w:style>
  <w:style w:type="character" w:customStyle="1" w:styleId="WW8Num2z0">
    <w:name w:val="WW8Num2z0"/>
    <w:rsid w:val="00905CD8"/>
    <w:rPr>
      <w:rFonts w:ascii="Symbol" w:hAnsi="Symbol"/>
      <w:b/>
      <w:i w:val="0"/>
    </w:rPr>
  </w:style>
  <w:style w:type="character" w:customStyle="1" w:styleId="Absatz-Standardschriftart">
    <w:name w:val="Absatz-Standardschriftart"/>
    <w:rsid w:val="00905CD8"/>
  </w:style>
  <w:style w:type="character" w:customStyle="1" w:styleId="WW8Num6z0">
    <w:name w:val="WW8Num6z0"/>
    <w:rsid w:val="00905CD8"/>
    <w:rPr>
      <w:b/>
    </w:rPr>
  </w:style>
  <w:style w:type="character" w:customStyle="1" w:styleId="WW8Num8z0">
    <w:name w:val="WW8Num8z0"/>
    <w:rsid w:val="00905CD8"/>
    <w:rPr>
      <w:rFonts w:ascii="Symbol" w:eastAsia="Times New Roman" w:hAnsi="Symbol" w:cs="Times New Roman"/>
    </w:rPr>
  </w:style>
  <w:style w:type="character" w:customStyle="1" w:styleId="WW8Num8z1">
    <w:name w:val="WW8Num8z1"/>
    <w:rsid w:val="00905CD8"/>
    <w:rPr>
      <w:rFonts w:ascii="Courier New" w:hAnsi="Courier New"/>
    </w:rPr>
  </w:style>
  <w:style w:type="character" w:customStyle="1" w:styleId="WW8Num8z2">
    <w:name w:val="WW8Num8z2"/>
    <w:rsid w:val="00905CD8"/>
    <w:rPr>
      <w:rFonts w:ascii="Wingdings" w:hAnsi="Wingdings"/>
    </w:rPr>
  </w:style>
  <w:style w:type="character" w:customStyle="1" w:styleId="WW8Num8z3">
    <w:name w:val="WW8Num8z3"/>
    <w:rsid w:val="00905CD8"/>
    <w:rPr>
      <w:rFonts w:ascii="Symbol" w:hAnsi="Symbol"/>
    </w:rPr>
  </w:style>
  <w:style w:type="character" w:customStyle="1" w:styleId="WW8Num9z0">
    <w:name w:val="WW8Num9z0"/>
    <w:rsid w:val="00905CD8"/>
    <w:rPr>
      <w:rFonts w:ascii="Symbol" w:hAnsi="Symbol"/>
      <w:b/>
      <w:i w:val="0"/>
    </w:rPr>
  </w:style>
  <w:style w:type="character" w:customStyle="1" w:styleId="WW8Num9z1">
    <w:name w:val="WW8Num9z1"/>
    <w:rsid w:val="00905CD8"/>
    <w:rPr>
      <w:rFonts w:ascii="Courier New" w:hAnsi="Courier New" w:cs="Courier New"/>
    </w:rPr>
  </w:style>
  <w:style w:type="character" w:customStyle="1" w:styleId="WW8Num9z2">
    <w:name w:val="WW8Num9z2"/>
    <w:rsid w:val="00905CD8"/>
    <w:rPr>
      <w:rFonts w:ascii="Wingdings" w:hAnsi="Wingdings"/>
    </w:rPr>
  </w:style>
  <w:style w:type="character" w:customStyle="1" w:styleId="WW8Num9z3">
    <w:name w:val="WW8Num9z3"/>
    <w:rsid w:val="00905CD8"/>
    <w:rPr>
      <w:rFonts w:ascii="Symbol" w:hAnsi="Symbol"/>
    </w:rPr>
  </w:style>
  <w:style w:type="character" w:customStyle="1" w:styleId="WW8Num10z0">
    <w:name w:val="WW8Num10z0"/>
    <w:rsid w:val="00905CD8"/>
    <w:rPr>
      <w:rFonts w:ascii="Symbol" w:eastAsia="Times New Roman" w:hAnsi="Symbol" w:cs="Times New Roman"/>
    </w:rPr>
  </w:style>
  <w:style w:type="character" w:customStyle="1" w:styleId="WW8Num10z1">
    <w:name w:val="WW8Num10z1"/>
    <w:rsid w:val="00905CD8"/>
    <w:rPr>
      <w:rFonts w:ascii="Courier New" w:hAnsi="Courier New"/>
    </w:rPr>
  </w:style>
  <w:style w:type="character" w:customStyle="1" w:styleId="WW8Num10z2">
    <w:name w:val="WW8Num10z2"/>
    <w:rsid w:val="00905CD8"/>
    <w:rPr>
      <w:rFonts w:ascii="Wingdings" w:hAnsi="Wingdings"/>
    </w:rPr>
  </w:style>
  <w:style w:type="character" w:customStyle="1" w:styleId="WW8Num10z3">
    <w:name w:val="WW8Num10z3"/>
    <w:rsid w:val="00905CD8"/>
    <w:rPr>
      <w:rFonts w:ascii="Symbol" w:hAnsi="Symbol"/>
    </w:rPr>
  </w:style>
  <w:style w:type="character" w:customStyle="1" w:styleId="WW8Num11z0">
    <w:name w:val="WW8Num11z0"/>
    <w:rsid w:val="00905CD8"/>
    <w:rPr>
      <w:rFonts w:ascii="Symbol" w:eastAsia="Times New Roman" w:hAnsi="Symbol" w:cs="Times New Roman"/>
    </w:rPr>
  </w:style>
  <w:style w:type="character" w:customStyle="1" w:styleId="WW8Num11z1">
    <w:name w:val="WW8Num11z1"/>
    <w:rsid w:val="00905CD8"/>
    <w:rPr>
      <w:rFonts w:ascii="Courier New" w:hAnsi="Courier New"/>
    </w:rPr>
  </w:style>
  <w:style w:type="character" w:customStyle="1" w:styleId="WW8Num11z2">
    <w:name w:val="WW8Num11z2"/>
    <w:rsid w:val="00905CD8"/>
    <w:rPr>
      <w:rFonts w:ascii="Wingdings" w:hAnsi="Wingdings"/>
    </w:rPr>
  </w:style>
  <w:style w:type="character" w:customStyle="1" w:styleId="WW8Num11z3">
    <w:name w:val="WW8Num11z3"/>
    <w:rsid w:val="00905CD8"/>
    <w:rPr>
      <w:rFonts w:ascii="Symbol" w:hAnsi="Symbol"/>
    </w:rPr>
  </w:style>
  <w:style w:type="character" w:customStyle="1" w:styleId="WW8Num13z0">
    <w:name w:val="WW8Num13z0"/>
    <w:rsid w:val="00905CD8"/>
    <w:rPr>
      <w:rFonts w:ascii="Symbol" w:eastAsia="Times New Roman" w:hAnsi="Symbol" w:cs="Times New Roman"/>
    </w:rPr>
  </w:style>
  <w:style w:type="character" w:customStyle="1" w:styleId="WW8Num13z1">
    <w:name w:val="WW8Num13z1"/>
    <w:rsid w:val="00905CD8"/>
    <w:rPr>
      <w:rFonts w:ascii="Courier New" w:hAnsi="Courier New"/>
    </w:rPr>
  </w:style>
  <w:style w:type="character" w:customStyle="1" w:styleId="WW8Num13z2">
    <w:name w:val="WW8Num13z2"/>
    <w:rsid w:val="00905CD8"/>
    <w:rPr>
      <w:rFonts w:ascii="Wingdings" w:hAnsi="Wingdings"/>
    </w:rPr>
  </w:style>
  <w:style w:type="character" w:customStyle="1" w:styleId="WW8Num13z3">
    <w:name w:val="WW8Num13z3"/>
    <w:rsid w:val="00905CD8"/>
    <w:rPr>
      <w:rFonts w:ascii="Symbol" w:hAnsi="Symbol"/>
    </w:rPr>
  </w:style>
  <w:style w:type="character" w:customStyle="1" w:styleId="WW8Num15z0">
    <w:name w:val="WW8Num15z0"/>
    <w:rsid w:val="00905CD8"/>
    <w:rPr>
      <w:rFonts w:ascii="Symbol" w:eastAsia="Times New Roman" w:hAnsi="Symbol" w:cs="Times New Roman"/>
    </w:rPr>
  </w:style>
  <w:style w:type="character" w:customStyle="1" w:styleId="WW8Num15z2">
    <w:name w:val="WW8Num15z2"/>
    <w:rsid w:val="00905CD8"/>
    <w:rPr>
      <w:rFonts w:ascii="Wingdings" w:hAnsi="Wingdings"/>
    </w:rPr>
  </w:style>
  <w:style w:type="character" w:customStyle="1" w:styleId="WW8Num15z3">
    <w:name w:val="WW8Num15z3"/>
    <w:rsid w:val="00905CD8"/>
    <w:rPr>
      <w:rFonts w:ascii="Symbol" w:hAnsi="Symbol"/>
    </w:rPr>
  </w:style>
  <w:style w:type="character" w:customStyle="1" w:styleId="WW8Num15z4">
    <w:name w:val="WW8Num15z4"/>
    <w:rsid w:val="00905CD8"/>
    <w:rPr>
      <w:rFonts w:ascii="Courier New" w:hAnsi="Courier New"/>
    </w:rPr>
  </w:style>
  <w:style w:type="character" w:customStyle="1" w:styleId="10">
    <w:name w:val="Основной шрифт абзаца1"/>
    <w:rsid w:val="00905CD8"/>
  </w:style>
  <w:style w:type="character" w:styleId="a3">
    <w:name w:val="Hyperlink"/>
    <w:basedOn w:val="10"/>
    <w:rsid w:val="00905CD8"/>
    <w:rPr>
      <w:color w:val="0000FF"/>
      <w:u w:val="single"/>
    </w:rPr>
  </w:style>
  <w:style w:type="character" w:styleId="a4">
    <w:name w:val="page number"/>
    <w:basedOn w:val="10"/>
    <w:rsid w:val="00905CD8"/>
  </w:style>
  <w:style w:type="paragraph" w:customStyle="1" w:styleId="a5">
    <w:name w:val="Заголовок"/>
    <w:basedOn w:val="a"/>
    <w:next w:val="a6"/>
    <w:rsid w:val="00905CD8"/>
    <w:pPr>
      <w:keepNext/>
      <w:spacing w:before="240" w:after="120"/>
    </w:pPr>
    <w:rPr>
      <w:rFonts w:ascii="Arial" w:eastAsia="MS Mincho" w:hAnsi="Arial" w:cs="Tahoma"/>
      <w:szCs w:val="28"/>
    </w:rPr>
  </w:style>
  <w:style w:type="paragraph" w:styleId="a6">
    <w:name w:val="Body Text"/>
    <w:basedOn w:val="a"/>
    <w:rsid w:val="00905CD8"/>
    <w:pPr>
      <w:spacing w:after="120"/>
    </w:pPr>
  </w:style>
  <w:style w:type="paragraph" w:styleId="a7">
    <w:name w:val="List"/>
    <w:basedOn w:val="a6"/>
    <w:rsid w:val="00905CD8"/>
    <w:rPr>
      <w:rFonts w:cs="Tahoma"/>
    </w:rPr>
  </w:style>
  <w:style w:type="paragraph" w:customStyle="1" w:styleId="11">
    <w:name w:val="Название1"/>
    <w:basedOn w:val="a"/>
    <w:rsid w:val="00905CD8"/>
    <w:pPr>
      <w:suppressLineNumbers/>
      <w:spacing w:before="120" w:after="120"/>
    </w:pPr>
    <w:rPr>
      <w:rFonts w:cs="Tahoma"/>
      <w:i/>
      <w:iCs/>
      <w:sz w:val="24"/>
    </w:rPr>
  </w:style>
  <w:style w:type="paragraph" w:customStyle="1" w:styleId="12">
    <w:name w:val="Указатель1"/>
    <w:basedOn w:val="a"/>
    <w:rsid w:val="00905CD8"/>
    <w:pPr>
      <w:suppressLineNumbers/>
    </w:pPr>
    <w:rPr>
      <w:rFonts w:cs="Tahoma"/>
    </w:rPr>
  </w:style>
  <w:style w:type="paragraph" w:styleId="a8">
    <w:name w:val="header"/>
    <w:basedOn w:val="a"/>
    <w:link w:val="a9"/>
    <w:uiPriority w:val="99"/>
    <w:rsid w:val="00905CD8"/>
    <w:pPr>
      <w:tabs>
        <w:tab w:val="center" w:pos="4677"/>
        <w:tab w:val="right" w:pos="9355"/>
      </w:tabs>
    </w:pPr>
  </w:style>
  <w:style w:type="paragraph" w:styleId="aa">
    <w:name w:val="footer"/>
    <w:basedOn w:val="a"/>
    <w:rsid w:val="00905CD8"/>
    <w:pPr>
      <w:tabs>
        <w:tab w:val="center" w:pos="4677"/>
        <w:tab w:val="right" w:pos="9355"/>
      </w:tabs>
    </w:pPr>
  </w:style>
  <w:style w:type="paragraph" w:customStyle="1" w:styleId="ConsNormal">
    <w:name w:val="ConsNormal"/>
    <w:rsid w:val="00905CD8"/>
    <w:pPr>
      <w:widowControl w:val="0"/>
      <w:suppressAutoHyphens/>
      <w:autoSpaceDE w:val="0"/>
      <w:ind w:right="19772" w:firstLine="720"/>
    </w:pPr>
    <w:rPr>
      <w:rFonts w:ascii="Arial" w:hAnsi="Arial" w:cs="Arial"/>
      <w:lang w:eastAsia="ar-SA"/>
    </w:rPr>
  </w:style>
  <w:style w:type="paragraph" w:styleId="ab">
    <w:name w:val="Balloon Text"/>
    <w:basedOn w:val="a"/>
    <w:rsid w:val="00905CD8"/>
    <w:rPr>
      <w:rFonts w:ascii="Tahoma" w:hAnsi="Tahoma" w:cs="Tahoma"/>
      <w:sz w:val="16"/>
      <w:szCs w:val="16"/>
    </w:rPr>
  </w:style>
  <w:style w:type="paragraph" w:customStyle="1" w:styleId="ac">
    <w:name w:val="Содержимое таблицы"/>
    <w:basedOn w:val="a"/>
    <w:rsid w:val="00905CD8"/>
    <w:pPr>
      <w:suppressLineNumbers/>
    </w:pPr>
  </w:style>
  <w:style w:type="paragraph" w:customStyle="1" w:styleId="ad">
    <w:name w:val="Заголовок таблицы"/>
    <w:basedOn w:val="ac"/>
    <w:rsid w:val="00905CD8"/>
    <w:pPr>
      <w:jc w:val="center"/>
    </w:pPr>
    <w:rPr>
      <w:b/>
      <w:bCs/>
    </w:rPr>
  </w:style>
  <w:style w:type="paragraph" w:customStyle="1" w:styleId="ae">
    <w:name w:val="Содержимое врезки"/>
    <w:basedOn w:val="a6"/>
    <w:rsid w:val="00905CD8"/>
  </w:style>
  <w:style w:type="table" w:styleId="af">
    <w:name w:val="Table Grid"/>
    <w:basedOn w:val="a1"/>
    <w:rsid w:val="00AF64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Верхний колонтитул Знак"/>
    <w:basedOn w:val="a0"/>
    <w:link w:val="a8"/>
    <w:uiPriority w:val="99"/>
    <w:rsid w:val="001431FA"/>
    <w:rPr>
      <w:sz w:val="28"/>
      <w:szCs w:val="24"/>
      <w:lang w:eastAsia="ar-SA"/>
    </w:rPr>
  </w:style>
  <w:style w:type="paragraph" w:styleId="af0">
    <w:name w:val="Normal (Web)"/>
    <w:basedOn w:val="a"/>
    <w:uiPriority w:val="99"/>
    <w:unhideWhenUsed/>
    <w:rsid w:val="004F09AB"/>
    <w:pPr>
      <w:spacing w:before="100" w:beforeAutospacing="1" w:after="100" w:afterAutospacing="1"/>
    </w:pPr>
    <w:rPr>
      <w:sz w:val="24"/>
      <w:lang w:eastAsia="ru-RU"/>
    </w:rPr>
  </w:style>
  <w:style w:type="paragraph" w:styleId="af1">
    <w:name w:val="List Paragraph"/>
    <w:basedOn w:val="a"/>
    <w:uiPriority w:val="34"/>
    <w:qFormat/>
    <w:rsid w:val="00386A86"/>
    <w:pPr>
      <w:ind w:left="720"/>
      <w:contextualSpacing/>
    </w:pPr>
  </w:style>
  <w:style w:type="character" w:customStyle="1" w:styleId="af2">
    <w:name w:val="Цветовое выделение для Текст"/>
    <w:rsid w:val="000F3BF3"/>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5CD8"/>
    <w:rPr>
      <w:sz w:val="28"/>
      <w:szCs w:val="24"/>
      <w:lang w:eastAsia="ar-SA"/>
    </w:rPr>
  </w:style>
  <w:style w:type="paragraph" w:styleId="1">
    <w:name w:val="heading 1"/>
    <w:basedOn w:val="a"/>
    <w:next w:val="a"/>
    <w:qFormat/>
    <w:rsid w:val="00905CD8"/>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05CD8"/>
    <w:rPr>
      <w:b/>
    </w:rPr>
  </w:style>
  <w:style w:type="character" w:customStyle="1" w:styleId="WW8Num2z0">
    <w:name w:val="WW8Num2z0"/>
    <w:rsid w:val="00905CD8"/>
    <w:rPr>
      <w:rFonts w:ascii="Symbol" w:hAnsi="Symbol"/>
      <w:b/>
      <w:i w:val="0"/>
    </w:rPr>
  </w:style>
  <w:style w:type="character" w:customStyle="1" w:styleId="Absatz-Standardschriftart">
    <w:name w:val="Absatz-Standardschriftart"/>
    <w:rsid w:val="00905CD8"/>
  </w:style>
  <w:style w:type="character" w:customStyle="1" w:styleId="WW8Num6z0">
    <w:name w:val="WW8Num6z0"/>
    <w:rsid w:val="00905CD8"/>
    <w:rPr>
      <w:b/>
    </w:rPr>
  </w:style>
  <w:style w:type="character" w:customStyle="1" w:styleId="WW8Num8z0">
    <w:name w:val="WW8Num8z0"/>
    <w:rsid w:val="00905CD8"/>
    <w:rPr>
      <w:rFonts w:ascii="Symbol" w:eastAsia="Times New Roman" w:hAnsi="Symbol" w:cs="Times New Roman"/>
    </w:rPr>
  </w:style>
  <w:style w:type="character" w:customStyle="1" w:styleId="WW8Num8z1">
    <w:name w:val="WW8Num8z1"/>
    <w:rsid w:val="00905CD8"/>
    <w:rPr>
      <w:rFonts w:ascii="Courier New" w:hAnsi="Courier New"/>
    </w:rPr>
  </w:style>
  <w:style w:type="character" w:customStyle="1" w:styleId="WW8Num8z2">
    <w:name w:val="WW8Num8z2"/>
    <w:rsid w:val="00905CD8"/>
    <w:rPr>
      <w:rFonts w:ascii="Wingdings" w:hAnsi="Wingdings"/>
    </w:rPr>
  </w:style>
  <w:style w:type="character" w:customStyle="1" w:styleId="WW8Num8z3">
    <w:name w:val="WW8Num8z3"/>
    <w:rsid w:val="00905CD8"/>
    <w:rPr>
      <w:rFonts w:ascii="Symbol" w:hAnsi="Symbol"/>
    </w:rPr>
  </w:style>
  <w:style w:type="character" w:customStyle="1" w:styleId="WW8Num9z0">
    <w:name w:val="WW8Num9z0"/>
    <w:rsid w:val="00905CD8"/>
    <w:rPr>
      <w:rFonts w:ascii="Symbol" w:hAnsi="Symbol"/>
      <w:b/>
      <w:i w:val="0"/>
    </w:rPr>
  </w:style>
  <w:style w:type="character" w:customStyle="1" w:styleId="WW8Num9z1">
    <w:name w:val="WW8Num9z1"/>
    <w:rsid w:val="00905CD8"/>
    <w:rPr>
      <w:rFonts w:ascii="Courier New" w:hAnsi="Courier New" w:cs="Courier New"/>
    </w:rPr>
  </w:style>
  <w:style w:type="character" w:customStyle="1" w:styleId="WW8Num9z2">
    <w:name w:val="WW8Num9z2"/>
    <w:rsid w:val="00905CD8"/>
    <w:rPr>
      <w:rFonts w:ascii="Wingdings" w:hAnsi="Wingdings"/>
    </w:rPr>
  </w:style>
  <w:style w:type="character" w:customStyle="1" w:styleId="WW8Num9z3">
    <w:name w:val="WW8Num9z3"/>
    <w:rsid w:val="00905CD8"/>
    <w:rPr>
      <w:rFonts w:ascii="Symbol" w:hAnsi="Symbol"/>
    </w:rPr>
  </w:style>
  <w:style w:type="character" w:customStyle="1" w:styleId="WW8Num10z0">
    <w:name w:val="WW8Num10z0"/>
    <w:rsid w:val="00905CD8"/>
    <w:rPr>
      <w:rFonts w:ascii="Symbol" w:eastAsia="Times New Roman" w:hAnsi="Symbol" w:cs="Times New Roman"/>
    </w:rPr>
  </w:style>
  <w:style w:type="character" w:customStyle="1" w:styleId="WW8Num10z1">
    <w:name w:val="WW8Num10z1"/>
    <w:rsid w:val="00905CD8"/>
    <w:rPr>
      <w:rFonts w:ascii="Courier New" w:hAnsi="Courier New"/>
    </w:rPr>
  </w:style>
  <w:style w:type="character" w:customStyle="1" w:styleId="WW8Num10z2">
    <w:name w:val="WW8Num10z2"/>
    <w:rsid w:val="00905CD8"/>
    <w:rPr>
      <w:rFonts w:ascii="Wingdings" w:hAnsi="Wingdings"/>
    </w:rPr>
  </w:style>
  <w:style w:type="character" w:customStyle="1" w:styleId="WW8Num10z3">
    <w:name w:val="WW8Num10z3"/>
    <w:rsid w:val="00905CD8"/>
    <w:rPr>
      <w:rFonts w:ascii="Symbol" w:hAnsi="Symbol"/>
    </w:rPr>
  </w:style>
  <w:style w:type="character" w:customStyle="1" w:styleId="WW8Num11z0">
    <w:name w:val="WW8Num11z0"/>
    <w:rsid w:val="00905CD8"/>
    <w:rPr>
      <w:rFonts w:ascii="Symbol" w:eastAsia="Times New Roman" w:hAnsi="Symbol" w:cs="Times New Roman"/>
    </w:rPr>
  </w:style>
  <w:style w:type="character" w:customStyle="1" w:styleId="WW8Num11z1">
    <w:name w:val="WW8Num11z1"/>
    <w:rsid w:val="00905CD8"/>
    <w:rPr>
      <w:rFonts w:ascii="Courier New" w:hAnsi="Courier New"/>
    </w:rPr>
  </w:style>
  <w:style w:type="character" w:customStyle="1" w:styleId="WW8Num11z2">
    <w:name w:val="WW8Num11z2"/>
    <w:rsid w:val="00905CD8"/>
    <w:rPr>
      <w:rFonts w:ascii="Wingdings" w:hAnsi="Wingdings"/>
    </w:rPr>
  </w:style>
  <w:style w:type="character" w:customStyle="1" w:styleId="WW8Num11z3">
    <w:name w:val="WW8Num11z3"/>
    <w:rsid w:val="00905CD8"/>
    <w:rPr>
      <w:rFonts w:ascii="Symbol" w:hAnsi="Symbol"/>
    </w:rPr>
  </w:style>
  <w:style w:type="character" w:customStyle="1" w:styleId="WW8Num13z0">
    <w:name w:val="WW8Num13z0"/>
    <w:rsid w:val="00905CD8"/>
    <w:rPr>
      <w:rFonts w:ascii="Symbol" w:eastAsia="Times New Roman" w:hAnsi="Symbol" w:cs="Times New Roman"/>
    </w:rPr>
  </w:style>
  <w:style w:type="character" w:customStyle="1" w:styleId="WW8Num13z1">
    <w:name w:val="WW8Num13z1"/>
    <w:rsid w:val="00905CD8"/>
    <w:rPr>
      <w:rFonts w:ascii="Courier New" w:hAnsi="Courier New"/>
    </w:rPr>
  </w:style>
  <w:style w:type="character" w:customStyle="1" w:styleId="WW8Num13z2">
    <w:name w:val="WW8Num13z2"/>
    <w:rsid w:val="00905CD8"/>
    <w:rPr>
      <w:rFonts w:ascii="Wingdings" w:hAnsi="Wingdings"/>
    </w:rPr>
  </w:style>
  <w:style w:type="character" w:customStyle="1" w:styleId="WW8Num13z3">
    <w:name w:val="WW8Num13z3"/>
    <w:rsid w:val="00905CD8"/>
    <w:rPr>
      <w:rFonts w:ascii="Symbol" w:hAnsi="Symbol"/>
    </w:rPr>
  </w:style>
  <w:style w:type="character" w:customStyle="1" w:styleId="WW8Num15z0">
    <w:name w:val="WW8Num15z0"/>
    <w:rsid w:val="00905CD8"/>
    <w:rPr>
      <w:rFonts w:ascii="Symbol" w:eastAsia="Times New Roman" w:hAnsi="Symbol" w:cs="Times New Roman"/>
    </w:rPr>
  </w:style>
  <w:style w:type="character" w:customStyle="1" w:styleId="WW8Num15z2">
    <w:name w:val="WW8Num15z2"/>
    <w:rsid w:val="00905CD8"/>
    <w:rPr>
      <w:rFonts w:ascii="Wingdings" w:hAnsi="Wingdings"/>
    </w:rPr>
  </w:style>
  <w:style w:type="character" w:customStyle="1" w:styleId="WW8Num15z3">
    <w:name w:val="WW8Num15z3"/>
    <w:rsid w:val="00905CD8"/>
    <w:rPr>
      <w:rFonts w:ascii="Symbol" w:hAnsi="Symbol"/>
    </w:rPr>
  </w:style>
  <w:style w:type="character" w:customStyle="1" w:styleId="WW8Num15z4">
    <w:name w:val="WW8Num15z4"/>
    <w:rsid w:val="00905CD8"/>
    <w:rPr>
      <w:rFonts w:ascii="Courier New" w:hAnsi="Courier New"/>
    </w:rPr>
  </w:style>
  <w:style w:type="character" w:customStyle="1" w:styleId="10">
    <w:name w:val="Основной шрифт абзаца1"/>
    <w:rsid w:val="00905CD8"/>
  </w:style>
  <w:style w:type="character" w:styleId="a3">
    <w:name w:val="Hyperlink"/>
    <w:basedOn w:val="10"/>
    <w:rsid w:val="00905CD8"/>
    <w:rPr>
      <w:color w:val="0000FF"/>
      <w:u w:val="single"/>
    </w:rPr>
  </w:style>
  <w:style w:type="character" w:styleId="a4">
    <w:name w:val="page number"/>
    <w:basedOn w:val="10"/>
    <w:rsid w:val="00905CD8"/>
  </w:style>
  <w:style w:type="paragraph" w:customStyle="1" w:styleId="a5">
    <w:name w:val="Заголовок"/>
    <w:basedOn w:val="a"/>
    <w:next w:val="a6"/>
    <w:rsid w:val="00905CD8"/>
    <w:pPr>
      <w:keepNext/>
      <w:spacing w:before="240" w:after="120"/>
    </w:pPr>
    <w:rPr>
      <w:rFonts w:ascii="Arial" w:eastAsia="MS Mincho" w:hAnsi="Arial" w:cs="Tahoma"/>
      <w:szCs w:val="28"/>
    </w:rPr>
  </w:style>
  <w:style w:type="paragraph" w:styleId="a6">
    <w:name w:val="Body Text"/>
    <w:basedOn w:val="a"/>
    <w:rsid w:val="00905CD8"/>
    <w:pPr>
      <w:spacing w:after="120"/>
    </w:pPr>
  </w:style>
  <w:style w:type="paragraph" w:styleId="a7">
    <w:name w:val="List"/>
    <w:basedOn w:val="a6"/>
    <w:rsid w:val="00905CD8"/>
    <w:rPr>
      <w:rFonts w:cs="Tahoma"/>
    </w:rPr>
  </w:style>
  <w:style w:type="paragraph" w:customStyle="1" w:styleId="11">
    <w:name w:val="Название1"/>
    <w:basedOn w:val="a"/>
    <w:rsid w:val="00905CD8"/>
    <w:pPr>
      <w:suppressLineNumbers/>
      <w:spacing w:before="120" w:after="120"/>
    </w:pPr>
    <w:rPr>
      <w:rFonts w:cs="Tahoma"/>
      <w:i/>
      <w:iCs/>
      <w:sz w:val="24"/>
    </w:rPr>
  </w:style>
  <w:style w:type="paragraph" w:customStyle="1" w:styleId="12">
    <w:name w:val="Указатель1"/>
    <w:basedOn w:val="a"/>
    <w:rsid w:val="00905CD8"/>
    <w:pPr>
      <w:suppressLineNumbers/>
    </w:pPr>
    <w:rPr>
      <w:rFonts w:cs="Tahoma"/>
    </w:rPr>
  </w:style>
  <w:style w:type="paragraph" w:styleId="a8">
    <w:name w:val="header"/>
    <w:basedOn w:val="a"/>
    <w:link w:val="a9"/>
    <w:uiPriority w:val="99"/>
    <w:rsid w:val="00905CD8"/>
    <w:pPr>
      <w:tabs>
        <w:tab w:val="center" w:pos="4677"/>
        <w:tab w:val="right" w:pos="9355"/>
      </w:tabs>
    </w:pPr>
  </w:style>
  <w:style w:type="paragraph" w:styleId="aa">
    <w:name w:val="footer"/>
    <w:basedOn w:val="a"/>
    <w:rsid w:val="00905CD8"/>
    <w:pPr>
      <w:tabs>
        <w:tab w:val="center" w:pos="4677"/>
        <w:tab w:val="right" w:pos="9355"/>
      </w:tabs>
    </w:pPr>
  </w:style>
  <w:style w:type="paragraph" w:customStyle="1" w:styleId="ConsNormal">
    <w:name w:val="ConsNormal"/>
    <w:rsid w:val="00905CD8"/>
    <w:pPr>
      <w:widowControl w:val="0"/>
      <w:suppressAutoHyphens/>
      <w:autoSpaceDE w:val="0"/>
      <w:ind w:right="19772" w:firstLine="720"/>
    </w:pPr>
    <w:rPr>
      <w:rFonts w:ascii="Arial" w:hAnsi="Arial" w:cs="Arial"/>
      <w:lang w:eastAsia="ar-SA"/>
    </w:rPr>
  </w:style>
  <w:style w:type="paragraph" w:styleId="ab">
    <w:name w:val="Balloon Text"/>
    <w:basedOn w:val="a"/>
    <w:rsid w:val="00905CD8"/>
    <w:rPr>
      <w:rFonts w:ascii="Tahoma" w:hAnsi="Tahoma" w:cs="Tahoma"/>
      <w:sz w:val="16"/>
      <w:szCs w:val="16"/>
    </w:rPr>
  </w:style>
  <w:style w:type="paragraph" w:customStyle="1" w:styleId="ac">
    <w:name w:val="Содержимое таблицы"/>
    <w:basedOn w:val="a"/>
    <w:rsid w:val="00905CD8"/>
    <w:pPr>
      <w:suppressLineNumbers/>
    </w:pPr>
  </w:style>
  <w:style w:type="paragraph" w:customStyle="1" w:styleId="ad">
    <w:name w:val="Заголовок таблицы"/>
    <w:basedOn w:val="ac"/>
    <w:rsid w:val="00905CD8"/>
    <w:pPr>
      <w:jc w:val="center"/>
    </w:pPr>
    <w:rPr>
      <w:b/>
      <w:bCs/>
    </w:rPr>
  </w:style>
  <w:style w:type="paragraph" w:customStyle="1" w:styleId="ae">
    <w:name w:val="Содержимое врезки"/>
    <w:basedOn w:val="a6"/>
    <w:rsid w:val="00905CD8"/>
  </w:style>
  <w:style w:type="table" w:styleId="af">
    <w:name w:val="Table Grid"/>
    <w:basedOn w:val="a1"/>
    <w:rsid w:val="00AF64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Верхний колонтитул Знак"/>
    <w:basedOn w:val="a0"/>
    <w:link w:val="a8"/>
    <w:uiPriority w:val="99"/>
    <w:rsid w:val="001431FA"/>
    <w:rPr>
      <w:sz w:val="28"/>
      <w:szCs w:val="24"/>
      <w:lang w:eastAsia="ar-SA"/>
    </w:rPr>
  </w:style>
  <w:style w:type="paragraph" w:styleId="af0">
    <w:name w:val="Normal (Web)"/>
    <w:basedOn w:val="a"/>
    <w:uiPriority w:val="99"/>
    <w:unhideWhenUsed/>
    <w:rsid w:val="004F09AB"/>
    <w:pPr>
      <w:spacing w:before="100" w:beforeAutospacing="1" w:after="100" w:afterAutospacing="1"/>
    </w:pPr>
    <w:rPr>
      <w:sz w:val="24"/>
      <w:lang w:eastAsia="ru-RU"/>
    </w:rPr>
  </w:style>
  <w:style w:type="paragraph" w:styleId="af1">
    <w:name w:val="List Paragraph"/>
    <w:basedOn w:val="a"/>
    <w:uiPriority w:val="34"/>
    <w:qFormat/>
    <w:rsid w:val="00386A86"/>
    <w:pPr>
      <w:ind w:left="720"/>
      <w:contextualSpacing/>
    </w:pPr>
  </w:style>
  <w:style w:type="character" w:customStyle="1" w:styleId="af2">
    <w:name w:val="Цветовое выделение для Текст"/>
    <w:rsid w:val="000F3BF3"/>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7260">
      <w:bodyDiv w:val="1"/>
      <w:marLeft w:val="0"/>
      <w:marRight w:val="0"/>
      <w:marTop w:val="0"/>
      <w:marBottom w:val="0"/>
      <w:divBdr>
        <w:top w:val="none" w:sz="0" w:space="0" w:color="auto"/>
        <w:left w:val="none" w:sz="0" w:space="0" w:color="auto"/>
        <w:bottom w:val="none" w:sz="0" w:space="0" w:color="auto"/>
        <w:right w:val="none" w:sz="0" w:space="0" w:color="auto"/>
      </w:divBdr>
    </w:div>
    <w:div w:id="191904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A95E3C323B5609125FA9CCA1959468858AA22157A29BA3313E3F0EBE6C55A95A53B690D6D42DmDTC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624F91B08DA3AA13F3CE299D60390D4C926E1773EF1A5A79D1060ECEE28759B878B1F409CF678B9nAT6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4A95E3C323B5609125FA9CCA19594688D84A7205EADC6A93967330CB9630ABE5D1ABA91D6D525DFmCTC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4A95E3C323B5609125FA9CCA1959468858AA22157A29BA3313E3F0EBE6C55A95A53B690D6D42DmDTCM" TargetMode="External"/><Relationship Id="rId4" Type="http://schemas.openxmlformats.org/officeDocument/2006/relationships/settings" Target="settings.xml"/><Relationship Id="rId9" Type="http://schemas.openxmlformats.org/officeDocument/2006/relationships/hyperlink" Target="consultantplus://offline/ref=D4A95E3C323B5609125FA9CCA19594688D86A72153A9C6A93967330CB9630ABE5D1ABA91D6D42DD9mCTB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4916</Words>
  <Characters>28026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AKK</Company>
  <LinksUpToDate>false</LinksUpToDate>
  <CharactersWithSpaces>32877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катя</dc:creator>
  <cp:lastModifiedBy>Odn1</cp:lastModifiedBy>
  <cp:revision>2</cp:revision>
  <cp:lastPrinted>2023-05-17T13:27:00Z</cp:lastPrinted>
  <dcterms:created xsi:type="dcterms:W3CDTF">2023-11-08T12:04:00Z</dcterms:created>
  <dcterms:modified xsi:type="dcterms:W3CDTF">2023-11-08T12:04:00Z</dcterms:modified>
</cp:coreProperties>
</file>